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B5" w:rsidRDefault="005058B5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058B5" w:rsidRDefault="005058B5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058B5" w:rsidRDefault="005058B5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058B5" w:rsidRDefault="005058B5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058B5" w:rsidRDefault="005058B5">
      <w:pPr>
        <w:widowControl w:val="0"/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5058B5" w:rsidRDefault="005058B5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Seznam příloh</w:t>
      </w:r>
    </w:p>
    <w:p w:rsidR="005058B5" w:rsidRDefault="005058B5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zadávací dokumentace pro veřejnou zakázku malého rozsahu</w:t>
      </w:r>
    </w:p>
    <w:p w:rsidR="005058B5" w:rsidRPr="00F17758" w:rsidRDefault="005058B5" w:rsidP="007105D9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</w:p>
    <w:p w:rsidR="005058B5" w:rsidRDefault="005058B5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058B5" w:rsidRDefault="005058B5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058B5" w:rsidRDefault="005058B5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058B5" w:rsidRDefault="005058B5">
      <w:pPr>
        <w:widowControl w:val="0"/>
        <w:spacing w:line="264" w:lineRule="auto"/>
        <w:rPr>
          <w:rFonts w:ascii="Arial Narrow" w:hAnsi="Arial Narrow" w:cs="Arial"/>
          <w:sz w:val="22"/>
          <w:szCs w:val="22"/>
          <w:u w:val="single"/>
        </w:rPr>
      </w:pPr>
    </w:p>
    <w:p w:rsidR="005058B5" w:rsidRDefault="005058B5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A</w:t>
      </w:r>
      <w:r>
        <w:rPr>
          <w:rFonts w:ascii="Arial Narrow" w:hAnsi="Arial Narrow" w:cs="Arial"/>
          <w:sz w:val="22"/>
          <w:szCs w:val="22"/>
          <w:u w:val="single"/>
        </w:rPr>
        <w:tab/>
        <w:t xml:space="preserve">technické a obchodní podmínky </w:t>
      </w:r>
    </w:p>
    <w:p w:rsidR="005058B5" w:rsidRDefault="005058B5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návrh smlouvy– viz samostatný soubor</w:t>
      </w:r>
    </w:p>
    <w:p w:rsidR="005058B5" w:rsidRDefault="005058B5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sz w:val="22"/>
          <w:szCs w:val="22"/>
          <w:u w:val="single"/>
        </w:rPr>
        <w:t>příloha B</w:t>
      </w:r>
      <w:r>
        <w:rPr>
          <w:rFonts w:ascii="Arial Narrow" w:hAnsi="Arial Narrow" w:cs="Arial"/>
          <w:sz w:val="22"/>
          <w:szCs w:val="22"/>
          <w:u w:val="single"/>
        </w:rPr>
        <w:tab/>
        <w:t>informace o kvalifikaci</w:t>
      </w:r>
    </w:p>
    <w:p w:rsidR="005058B5" w:rsidRDefault="005058B5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5058B5" w:rsidRDefault="005058B5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k informaci o kvalifikaci</w:t>
      </w:r>
    </w:p>
    <w:p w:rsidR="005058B5" w:rsidRDefault="005058B5">
      <w:pPr>
        <w:widowControl w:val="0"/>
        <w:numPr>
          <w:ilvl w:val="0"/>
          <w:numId w:val="16"/>
        </w:num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čestné prohlášení o </w:t>
      </w:r>
      <w:r w:rsidRPr="00A06FA4">
        <w:rPr>
          <w:rFonts w:ascii="Arial Narrow" w:hAnsi="Arial Narrow" w:cs="Arial"/>
          <w:sz w:val="22"/>
          <w:szCs w:val="22"/>
        </w:rPr>
        <w:t>splnění základních kvalifikačních předpokladů</w:t>
      </w:r>
    </w:p>
    <w:p w:rsidR="005058B5" w:rsidRPr="00A06FA4" w:rsidRDefault="005058B5" w:rsidP="007105D9">
      <w:pPr>
        <w:widowControl w:val="0"/>
        <w:spacing w:line="360" w:lineRule="auto"/>
        <w:ind w:left="360"/>
        <w:rPr>
          <w:rFonts w:ascii="Arial Narrow" w:hAnsi="Arial Narrow" w:cs="Arial"/>
          <w:sz w:val="22"/>
          <w:szCs w:val="22"/>
        </w:rPr>
      </w:pPr>
    </w:p>
    <w:p w:rsidR="005058B5" w:rsidRPr="007105D9" w:rsidRDefault="005058B5" w:rsidP="007105D9">
      <w:pPr>
        <w:widowControl w:val="0"/>
        <w:spacing w:line="360" w:lineRule="auto"/>
        <w:rPr>
          <w:rFonts w:ascii="Arial Narrow" w:hAnsi="Arial Narrow" w:cs="Arial"/>
          <w:sz w:val="22"/>
          <w:szCs w:val="22"/>
          <w:u w:val="single"/>
        </w:rPr>
      </w:pPr>
      <w:r w:rsidRPr="007105D9">
        <w:rPr>
          <w:rFonts w:ascii="Arial Narrow" w:hAnsi="Arial Narrow" w:cs="Arial"/>
          <w:sz w:val="22"/>
          <w:szCs w:val="22"/>
          <w:u w:val="single"/>
        </w:rPr>
        <w:t xml:space="preserve">příloha C   </w:t>
      </w:r>
      <w:r>
        <w:rPr>
          <w:rFonts w:ascii="Arial Narrow" w:hAnsi="Arial Narrow" w:cs="Arial"/>
          <w:sz w:val="22"/>
          <w:szCs w:val="22"/>
          <w:u w:val="single"/>
        </w:rPr>
        <w:tab/>
      </w:r>
      <w:r w:rsidRPr="007105D9">
        <w:rPr>
          <w:rFonts w:ascii="Arial Narrow" w:hAnsi="Arial Narrow" w:cs="Arial"/>
          <w:sz w:val="22"/>
          <w:szCs w:val="22"/>
          <w:u w:val="single"/>
        </w:rPr>
        <w:t>nabídka</w:t>
      </w:r>
    </w:p>
    <w:p w:rsidR="005058B5" w:rsidRPr="00FB3477" w:rsidRDefault="005058B5" w:rsidP="007105D9">
      <w:pPr>
        <w:widowControl w:val="0"/>
        <w:numPr>
          <w:ilvl w:val="0"/>
          <w:numId w:val="23"/>
        </w:numPr>
        <w:spacing w:line="360" w:lineRule="auto"/>
        <w:ind w:left="426" w:firstLine="0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krycí list nabídky</w:t>
      </w:r>
    </w:p>
    <w:p w:rsidR="005058B5" w:rsidRPr="00FB3477" w:rsidRDefault="005058B5" w:rsidP="007105D9">
      <w:pPr>
        <w:widowControl w:val="0"/>
        <w:numPr>
          <w:ilvl w:val="0"/>
          <w:numId w:val="23"/>
        </w:numPr>
        <w:spacing w:line="360" w:lineRule="auto"/>
        <w:ind w:hanging="1344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prohlášení o vázanosti nabídkou</w:t>
      </w:r>
    </w:p>
    <w:p w:rsidR="005058B5" w:rsidRDefault="005058B5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widowControl w:val="0"/>
        <w:spacing w:line="360" w:lineRule="auto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Default="005058B5">
      <w:pPr>
        <w:pageBreakBefore/>
        <w:tabs>
          <w:tab w:val="center" w:pos="4500"/>
        </w:tabs>
        <w:jc w:val="center"/>
        <w:rPr>
          <w:rFonts w:ascii="Arial Narrow" w:hAnsi="Arial Narrow" w:cs="Arial"/>
          <w:b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příloha B</w:t>
      </w:r>
    </w:p>
    <w:p w:rsidR="005058B5" w:rsidRDefault="005058B5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veřejné zakázky malého rozsahu</w:t>
      </w: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Pr="007105D9" w:rsidRDefault="005058B5" w:rsidP="007105D9">
      <w:pPr>
        <w:jc w:val="center"/>
        <w:rPr>
          <w:rFonts w:ascii="Arial Narrow" w:hAnsi="Arial Narrow" w:cs="Arial"/>
          <w:b/>
          <w:bCs/>
          <w:sz w:val="32"/>
          <w:szCs w:val="32"/>
        </w:rPr>
      </w:pPr>
      <w:r w:rsidRPr="007105D9">
        <w:rPr>
          <w:rFonts w:ascii="Arial Narrow" w:hAnsi="Arial Narrow" w:cs="Arial"/>
          <w:b/>
          <w:bCs/>
          <w:sz w:val="32"/>
          <w:szCs w:val="32"/>
        </w:rPr>
        <w:t>Zajištění teambuidingových aktivit</w:t>
      </w: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Default="005058B5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INFORMACE O KVALIFIKACI </w:t>
      </w:r>
    </w:p>
    <w:p w:rsidR="005058B5" w:rsidRDefault="005058B5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58B5" w:rsidRDefault="005058B5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krycí list informace o kvalifikaci</w:t>
      </w:r>
    </w:p>
    <w:p w:rsidR="005058B5" w:rsidRDefault="005058B5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prohlášení dodavatele k informaci o kvalifikaci</w:t>
      </w:r>
    </w:p>
    <w:p w:rsidR="005058B5" w:rsidRDefault="005058B5">
      <w:pPr>
        <w:widowControl w:val="0"/>
        <w:numPr>
          <w:ilvl w:val="0"/>
          <w:numId w:val="15"/>
        </w:num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čestné prohlášení o splnění základních kvalifikačních předpokladů</w:t>
      </w:r>
    </w:p>
    <w:p w:rsidR="005058B5" w:rsidRDefault="005058B5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pStyle w:val="Header"/>
        <w:pageBreakBefore/>
        <w:jc w:val="center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pStyle w:val="Header"/>
        <w:jc w:val="center"/>
        <w:rPr>
          <w:rFonts w:ascii="Arial Narrow" w:hAnsi="Arial Narrow" w:cs="Arial"/>
          <w:b/>
          <w:sz w:val="22"/>
          <w:szCs w:val="22"/>
        </w:rPr>
      </w:pP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5058B5" w:rsidRDefault="005058B5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Pr="00283BCA" w:rsidRDefault="005058B5" w:rsidP="007105D9">
      <w:pPr>
        <w:jc w:val="center"/>
        <w:rPr>
          <w:rFonts w:ascii="Arial Narrow" w:hAnsi="Arial Narrow" w:cs="Arial"/>
          <w:sz w:val="28"/>
          <w:szCs w:val="28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</w:p>
    <w:p w:rsidR="005058B5" w:rsidRDefault="005058B5">
      <w:pPr>
        <w:jc w:val="center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jc w:val="center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INFORMACE O KVALIFIKACI</w:t>
      </w: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Zadavatel: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Veřejná vysoká škola podle zákona č. 111/1998 Sb., nezapsaná v obchodním rejstříku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 00216224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5058B5" w:rsidRDefault="005058B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Dodavatel: 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Obchodní firma dodavatele: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IČ: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Sídlo dodavatele: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Zapsaný v OR:</w:t>
      </w:r>
    </w:p>
    <w:p w:rsidR="005058B5" w:rsidRDefault="005058B5">
      <w:pPr>
        <w:widowControl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veřejná zakázka malého rozsahu</w:t>
      </w:r>
    </w:p>
    <w:p w:rsidR="005058B5" w:rsidRPr="00283BCA" w:rsidRDefault="005058B5" w:rsidP="007105D9">
      <w:pPr>
        <w:jc w:val="center"/>
        <w:rPr>
          <w:rFonts w:ascii="Arial Narrow" w:hAnsi="Arial Narrow" w:cs="Arial"/>
          <w:sz w:val="28"/>
          <w:szCs w:val="28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</w:p>
    <w:p w:rsidR="005058B5" w:rsidRDefault="005058B5">
      <w:pPr>
        <w:pStyle w:val="Heading2"/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PROHLÁŠENÍ K INFORMACI O KVALIFIKACI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Společnost</w:t>
      </w:r>
    </w:p>
    <w:p w:rsidR="005058B5" w:rsidRDefault="005058B5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5058B5" w:rsidRDefault="005058B5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5058B5" w:rsidRDefault="005058B5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5058B5" w:rsidRDefault="005058B5">
      <w:pPr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zapsaná v obchodním rejstříku u …………………………………………………….…….,</w:t>
      </w:r>
    </w:p>
    <w:p w:rsidR="005058B5" w:rsidRDefault="005058B5">
      <w:pPr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jc w:val="center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7105D9">
        <w:rPr>
          <w:rFonts w:ascii="Arial Narrow" w:hAnsi="Arial Narrow"/>
          <w:b/>
          <w:bCs/>
          <w:sz w:val="22"/>
          <w:szCs w:val="22"/>
        </w:rPr>
        <w:t>Zajištění teambuidingových aktivit</w:t>
      </w:r>
      <w:r>
        <w:rPr>
          <w:rFonts w:ascii="Arial Narrow" w:hAnsi="Arial Narrow" w:cs="Arial"/>
          <w:sz w:val="22"/>
          <w:szCs w:val="22"/>
        </w:rPr>
        <w:t>“</w:t>
      </w:r>
    </w:p>
    <w:p w:rsidR="005058B5" w:rsidRDefault="005058B5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5058B5" w:rsidRDefault="005058B5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předkládá</w:t>
      </w:r>
    </w:p>
    <w:p w:rsidR="005058B5" w:rsidRDefault="005058B5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tuto informaci o kvalifikaci dle zadávacích podmínek obsažených ve výzvě a v zadávací dokumentaci, </w:t>
      </w:r>
    </w:p>
    <w:p w:rsidR="005058B5" w:rsidRDefault="005058B5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a čestně a pravdivě prohlašuje, že:</w:t>
      </w:r>
    </w:p>
    <w:p w:rsidR="005058B5" w:rsidRDefault="005058B5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se před předložením informace o kvalifikaci podrobně seznámila </w:t>
      </w:r>
      <w:r>
        <w:rPr>
          <w:rFonts w:ascii="Arial Narrow" w:hAnsi="Arial Narrow" w:cs="Arial"/>
          <w:sz w:val="22"/>
          <w:szCs w:val="22"/>
        </w:rPr>
        <w:t>se zadávacími podmínkami a bude dodržovat požadavky zadavatele uvedené v zadávacích podmínkách,</w:t>
      </w:r>
    </w:p>
    <w:p w:rsidR="005058B5" w:rsidRDefault="005058B5">
      <w:pPr>
        <w:numPr>
          <w:ilvl w:val="0"/>
          <w:numId w:val="6"/>
        </w:numPr>
        <w:spacing w:before="120" w:after="6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při zpracování informace o kvalifikaci přihlédla ke všem informacím a okolnostem významným pro prokázání kvalifikace, </w:t>
      </w:r>
    </w:p>
    <w:p w:rsidR="005058B5" w:rsidRDefault="005058B5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zmocněnou kontaktní osobou dodavatele k projednání otázek souvisejících s informací o kvalifikaci je </w:t>
      </w:r>
    </w:p>
    <w:p w:rsidR="005058B5" w:rsidRDefault="005058B5">
      <w:p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ab/>
        <w:t>……………………………………….., tel. ………………………, e-mail ……………………………………,</w:t>
      </w:r>
    </w:p>
    <w:p w:rsidR="005058B5" w:rsidRDefault="005058B5">
      <w:pPr>
        <w:numPr>
          <w:ilvl w:val="0"/>
          <w:numId w:val="6"/>
        </w:numPr>
        <w:spacing w:before="120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>podpisem tohoto prohlášení potvrzuje pravdivost, správnost a závaznost veškerých dokumentů uvedených v této informaci o kvalifikaci</w:t>
      </w:r>
    </w:p>
    <w:p w:rsidR="005058B5" w:rsidRDefault="005058B5">
      <w:pPr>
        <w:spacing w:before="120"/>
        <w:ind w:left="357" w:hanging="357"/>
        <w:jc w:val="both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5. </w:t>
      </w:r>
      <w:r>
        <w:rPr>
          <w:rFonts w:ascii="Arial Narrow" w:hAnsi="Arial Narrow" w:cs="Arial"/>
          <w:bCs/>
          <w:sz w:val="22"/>
          <w:szCs w:val="22"/>
        </w:rPr>
        <w:tab/>
        <w:t>předkládaná informace o kvalifikaci obsahuje celkem ………… číslovaných listů vyjma oddělujících barevných listů,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 ………………………. dne ………………………                 </w:t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 xml:space="preserve">                            </w:t>
      </w:r>
    </w:p>
    <w:p w:rsidR="005058B5" w:rsidRDefault="005058B5">
      <w:pPr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……………………………………………………</w:t>
      </w:r>
    </w:p>
    <w:p w:rsidR="005058B5" w:rsidRDefault="005058B5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5058B5" w:rsidRDefault="005058B5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5058B5" w:rsidRDefault="005058B5">
      <w:pPr>
        <w:ind w:left="425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 </w:t>
      </w:r>
    </w:p>
    <w:p w:rsidR="005058B5" w:rsidRDefault="005058B5">
      <w:pPr>
        <w:pageBreakBefore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>veřejná zakázka malého rozsahu</w:t>
      </w:r>
    </w:p>
    <w:p w:rsidR="005058B5" w:rsidRPr="00283BCA" w:rsidRDefault="005058B5" w:rsidP="007105D9">
      <w:pPr>
        <w:jc w:val="center"/>
        <w:rPr>
          <w:rFonts w:ascii="Arial Narrow" w:hAnsi="Arial Narrow" w:cs="Arial"/>
          <w:sz w:val="28"/>
          <w:szCs w:val="28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</w:p>
    <w:p w:rsidR="005058B5" w:rsidRDefault="005058B5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ČESTNÉ PROHLÁŠENÍ</w:t>
      </w:r>
    </w:p>
    <w:p w:rsidR="005058B5" w:rsidRDefault="005058B5">
      <w:pPr>
        <w:pStyle w:val="Heading2"/>
        <w:tabs>
          <w:tab w:val="center" w:pos="4500"/>
        </w:tabs>
        <w:jc w:val="center"/>
        <w:rPr>
          <w:rFonts w:ascii="Arial Narrow" w:hAnsi="Arial Narrow"/>
          <w:i w:val="0"/>
        </w:rPr>
      </w:pPr>
      <w:r>
        <w:rPr>
          <w:rFonts w:ascii="Arial Narrow" w:hAnsi="Arial Narrow"/>
          <w:i w:val="0"/>
        </w:rPr>
        <w:t>O SPLNĚNÍ ZÁKLADNÍCH KVALIFIKAČNÍCH PŘEDPOKLADŮ</w:t>
      </w:r>
    </w:p>
    <w:p w:rsidR="005058B5" w:rsidRDefault="005058B5">
      <w:pPr>
        <w:rPr>
          <w:rFonts w:ascii="Arial Narrow" w:hAnsi="Arial Narrow"/>
          <w:i/>
          <w:sz w:val="22"/>
          <w:szCs w:val="22"/>
        </w:rPr>
      </w:pPr>
    </w:p>
    <w:p w:rsidR="005058B5" w:rsidRDefault="005058B5">
      <w:pPr>
        <w:rPr>
          <w:rFonts w:ascii="Arial Narrow" w:hAnsi="Arial Narrow"/>
          <w:i/>
          <w:sz w:val="22"/>
          <w:szCs w:val="22"/>
        </w:rPr>
      </w:pPr>
    </w:p>
    <w:p w:rsidR="005058B5" w:rsidRDefault="005058B5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Já (my) níže podepsaný(í) čestně prohlašuji(eme), že dodavatel (obchodní firma)  …………..……………………………………………………………………………………………………………………  splňuje základní kvalifikační předpoklady podle zákona č. 137/2006., o veřejných zakázkách, ve znění pozdějších předpisů, a to v rozsahu podle § 53 odst. 1 uvedeného zákona, a to tak, že: </w:t>
      </w:r>
    </w:p>
    <w:p w:rsidR="005058B5" w:rsidRDefault="005058B5">
      <w:pPr>
        <w:ind w:firstLine="720"/>
        <w:jc w:val="both"/>
        <w:rPr>
          <w:rFonts w:ascii="Arial Narrow" w:hAnsi="Arial Narrow" w:cs="Arial"/>
          <w:sz w:val="22"/>
          <w:szCs w:val="22"/>
        </w:rPr>
      </w:pPr>
    </w:p>
    <w:p w:rsidR="005058B5" w:rsidRPr="00092E16" w:rsidRDefault="005058B5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>nikdo ze statutárního orgánu dodavatele nebyl pravomocně odsouzen pro trestný čin spáchaný ve prospěch organizované zločinecké skupiny, trestný čin účasti na organizované zločinecké skupině, legalizace výnosů z trestné činnosti, podílnictví, přij</w:t>
      </w:r>
      <w:r>
        <w:rPr>
          <w:rFonts w:ascii="Arial Narrow" w:hAnsi="Arial Narrow" w:cs="Arial"/>
          <w:sz w:val="22"/>
          <w:szCs w:val="22"/>
        </w:rPr>
        <w:t>etí</w:t>
      </w:r>
      <w:r w:rsidRPr="00092E16">
        <w:rPr>
          <w:rFonts w:ascii="Arial Narrow" w:hAnsi="Arial Narrow" w:cs="Arial"/>
          <w:sz w:val="22"/>
          <w:szCs w:val="22"/>
        </w:rPr>
        <w:t xml:space="preserve"> úplatku, podpl</w:t>
      </w:r>
      <w:r>
        <w:rPr>
          <w:rFonts w:ascii="Arial Narrow" w:hAnsi="Arial Narrow" w:cs="Arial"/>
          <w:sz w:val="22"/>
          <w:szCs w:val="22"/>
        </w:rPr>
        <w:t>a</w:t>
      </w:r>
      <w:r w:rsidRPr="00092E16">
        <w:rPr>
          <w:rFonts w:ascii="Arial Narrow" w:hAnsi="Arial Narrow" w:cs="Arial"/>
          <w:sz w:val="22"/>
          <w:szCs w:val="22"/>
        </w:rPr>
        <w:t xml:space="preserve">cení, nepřímého úplatkářství, podvodu, úvěrového podvodu, včetně případů, kdy jde o přípravu nebo pokus nebo účastenství na takovém trestném činu, nebo došlo k zahlazení odsouzení za spáchání takového trestného činu </w:t>
      </w:r>
    </w:p>
    <w:p w:rsidR="005058B5" w:rsidRPr="00092E16" w:rsidRDefault="005058B5" w:rsidP="004475E6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058B5" w:rsidRPr="00092E16" w:rsidRDefault="005058B5" w:rsidP="004475E6">
      <w:pPr>
        <w:autoSpaceDE w:val="0"/>
        <w:autoSpaceDN w:val="0"/>
        <w:adjustRightInd w:val="0"/>
        <w:rPr>
          <w:rFonts w:ascii="Arial Narrow" w:hAnsi="Arial Narrow" w:cs="Verdana"/>
          <w:color w:val="000000"/>
          <w:sz w:val="22"/>
          <w:szCs w:val="22"/>
        </w:rPr>
      </w:pPr>
    </w:p>
    <w:p w:rsidR="005058B5" w:rsidRPr="00092E16" w:rsidRDefault="005058B5" w:rsidP="004475E6">
      <w:pPr>
        <w:numPr>
          <w:ilvl w:val="0"/>
          <w:numId w:val="22"/>
        </w:numPr>
        <w:suppressAutoHyphens w:val="0"/>
        <w:jc w:val="both"/>
        <w:rPr>
          <w:rFonts w:ascii="Arial Narrow" w:hAnsi="Arial Narrow" w:cs="Arial"/>
          <w:sz w:val="22"/>
          <w:szCs w:val="22"/>
        </w:rPr>
      </w:pP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jak </w:t>
      </w:r>
      <w:r>
        <w:rPr>
          <w:rFonts w:ascii="Arial Narrow" w:hAnsi="Arial Narrow" w:cs="Verdana"/>
          <w:color w:val="000000"/>
          <w:sz w:val="22"/>
          <w:szCs w:val="22"/>
        </w:rPr>
        <w:t>uvedená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 právnická osoba</w:t>
      </w:r>
      <w:r>
        <w:rPr>
          <w:rFonts w:ascii="Arial Narrow" w:hAnsi="Arial Narrow" w:cs="Verdana"/>
          <w:color w:val="000000"/>
          <w:sz w:val="22"/>
          <w:szCs w:val="22"/>
        </w:rPr>
        <w:t xml:space="preserve"> (dodavatel)</w:t>
      </w:r>
      <w:r w:rsidRPr="00092E16">
        <w:rPr>
          <w:rFonts w:ascii="Arial Narrow" w:hAnsi="Arial Narrow" w:cs="Verdana"/>
          <w:color w:val="000000"/>
          <w:sz w:val="22"/>
          <w:szCs w:val="22"/>
        </w:rPr>
        <w:t xml:space="preserve">, tak </w:t>
      </w:r>
      <w:r w:rsidRPr="00092E16">
        <w:rPr>
          <w:rFonts w:ascii="Arial Narrow" w:hAnsi="Arial Narrow" w:cs="Arial"/>
          <w:sz w:val="22"/>
          <w:szCs w:val="22"/>
        </w:rPr>
        <w:t xml:space="preserve">nikdo ze statutárního orgánu dodavatele nebyl pravomocně odsouzen pro trestný čin, jehož skutková podstata souvisí s předmětem podnikání dodavatele podle zvláštních právních předpisů nebo došlo k zahlazení odsouzení za spáchání takového trestného činu </w:t>
      </w:r>
    </w:p>
    <w:p w:rsidR="005058B5" w:rsidRPr="00092E16" w:rsidRDefault="005058B5" w:rsidP="004475E6">
      <w:pPr>
        <w:jc w:val="both"/>
        <w:rPr>
          <w:rFonts w:ascii="Arial Narrow" w:hAnsi="Arial Narrow" w:cs="Arial"/>
          <w:sz w:val="22"/>
          <w:szCs w:val="22"/>
        </w:rPr>
      </w:pPr>
    </w:p>
    <w:p w:rsidR="005058B5" w:rsidRPr="00D02BA1" w:rsidRDefault="005058B5" w:rsidP="004475E6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 w:rsidRPr="00092E16">
        <w:rPr>
          <w:rFonts w:ascii="Arial Narrow" w:hAnsi="Arial Narrow" w:cs="Arial"/>
          <w:i/>
          <w:sz w:val="22"/>
          <w:szCs w:val="22"/>
        </w:rPr>
        <w:t xml:space="preserve">Upozornění pro písmena a) a b): jde-li o právnickou osobu, musí tento předpoklad </w:t>
      </w:r>
      <w:r>
        <w:rPr>
          <w:rFonts w:ascii="Arial Narrow" w:hAnsi="Arial Narrow" w:cs="Arial"/>
          <w:i/>
          <w:sz w:val="22"/>
          <w:szCs w:val="22"/>
        </w:rPr>
        <w:t xml:space="preserve">(podmínku) </w:t>
      </w:r>
      <w:r w:rsidRPr="00092E16">
        <w:rPr>
          <w:rFonts w:ascii="Arial Narrow" w:hAnsi="Arial Narrow" w:cs="Arial"/>
          <w:i/>
          <w:sz w:val="22"/>
          <w:szCs w:val="22"/>
        </w:rPr>
        <w:t xml:space="preserve">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092E16">
        <w:rPr>
          <w:rFonts w:ascii="Arial Narrow" w:hAnsi="Arial Narrow" w:cs="Arial"/>
          <w:i/>
          <w:sz w:val="22"/>
          <w:szCs w:val="22"/>
        </w:rPr>
        <w:t>statutární orgán nebo každý člen statutárního</w:t>
      </w:r>
      <w:r w:rsidRPr="00D02BA1">
        <w:rPr>
          <w:rFonts w:ascii="Arial Narrow" w:hAnsi="Arial Narrow" w:cs="Arial"/>
          <w:i/>
          <w:sz w:val="22"/>
          <w:szCs w:val="22"/>
        </w:rPr>
        <w:t xml:space="preserve"> orgánu a je-li statutárním orgánem dodavatele či členem statutárního orgánu dodavatele právnická osoba, musí tento předpoklad splňovat </w:t>
      </w:r>
      <w:r>
        <w:rPr>
          <w:rFonts w:ascii="Arial Narrow" w:hAnsi="Arial Narrow" w:cs="Arial"/>
          <w:i/>
          <w:sz w:val="22"/>
          <w:szCs w:val="22"/>
        </w:rPr>
        <w:t xml:space="preserve">jak právnická osoba, tak její </w:t>
      </w:r>
      <w:r w:rsidRPr="00D02BA1">
        <w:rPr>
          <w:rFonts w:ascii="Arial Narrow" w:hAnsi="Arial Narrow" w:cs="Arial"/>
          <w:i/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bydliště;</w:t>
      </w:r>
    </w:p>
    <w:p w:rsidR="005058B5" w:rsidRDefault="005058B5">
      <w:pPr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nikdo ze statutárního orgánu dodavatele ani jiná osoba dodavatele nenaplnil skutkovou podstatu jednání nekalé soutěže formou podplácení podle zvláštního právního předpisu;</w:t>
      </w:r>
    </w:p>
    <w:p w:rsidR="005058B5" w:rsidRDefault="005058B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numPr>
          <w:ilvl w:val="0"/>
          <w:numId w:val="22"/>
        </w:numPr>
        <w:spacing w:before="120" w:after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  <w:szCs w:val="22"/>
        </w:rPr>
        <w:t xml:space="preserve">vůči dodavatelovu </w:t>
      </w:r>
      <w:r w:rsidRPr="008F6DDA">
        <w:rPr>
          <w:rFonts w:ascii="Arial Narrow" w:hAnsi="Arial Narrow" w:cs="Arial"/>
          <w:bCs/>
          <w:sz w:val="22"/>
          <w:szCs w:val="22"/>
        </w:rPr>
        <w:t xml:space="preserve">majetku neprobíhá insolvenční řízení </w:t>
      </w:r>
      <w:r w:rsidRPr="008F6DDA">
        <w:rPr>
          <w:rFonts w:ascii="Arial Narrow" w:hAnsi="Arial Narrow"/>
          <w:sz w:val="22"/>
          <w:szCs w:val="22"/>
        </w:rPr>
        <w:t>nebo v uplynulých 3 letech neproběhlo insolvenční řízení</w:t>
      </w:r>
      <w:r w:rsidRPr="008F6DDA">
        <w:rPr>
          <w:rFonts w:ascii="Arial Narrow" w:hAnsi="Arial Narrow" w:cs="Arial"/>
          <w:bCs/>
          <w:sz w:val="22"/>
          <w:szCs w:val="22"/>
        </w:rPr>
        <w:t>, v němž by</w:t>
      </w:r>
      <w:r>
        <w:rPr>
          <w:rFonts w:ascii="Arial Narrow" w:hAnsi="Arial Narrow" w:cs="Arial"/>
          <w:bCs/>
          <w:sz w:val="22"/>
          <w:szCs w:val="22"/>
        </w:rPr>
        <w:t>lo vydáno rozhodnutí o úpadku nebo insolvenční návrh nebyl zamítnut proto, že majetek nepostačuje k úhradě nákladů insolvenčního řízení, nebo nebyl konkurs zrušen proto, že majetek byl zcela nepostačující podle zákona č. 182/2006 Sb., o úpadku a způsobech jeho řešení (insolvenční zákon), ve znění pozdějších předpisů, nebo zavedena nucená správa podle zvláštních právních předpisů</w:t>
      </w:r>
      <w:r>
        <w:rPr>
          <w:rFonts w:ascii="Arial Narrow" w:hAnsi="Arial Narrow" w:cs="Arial"/>
          <w:sz w:val="22"/>
          <w:szCs w:val="22"/>
        </w:rPr>
        <w:t>;</w:t>
      </w:r>
    </w:p>
    <w:p w:rsidR="005058B5" w:rsidRDefault="005058B5">
      <w:pPr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není v likvidaci;</w:t>
      </w:r>
    </w:p>
    <w:p w:rsidR="005058B5" w:rsidRDefault="005058B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v evidenci daní zachyceny daňové nedoplatky</w:t>
      </w:r>
    </w:p>
    <w:p w:rsidR="005058B5" w:rsidRDefault="005058B5">
      <w:pPr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veřejné zdravotní pojištění;</w:t>
      </w:r>
    </w:p>
    <w:p w:rsidR="005058B5" w:rsidRDefault="005058B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nemá nedoplatek na pojistném a na penále na sociální zabezpečení a příspěvku na státní politiku zaměstnanosti;</w:t>
      </w:r>
    </w:p>
    <w:p w:rsidR="005058B5" w:rsidRDefault="005058B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  <w:r>
        <w:rPr>
          <w:rFonts w:ascii="Arial Narrow" w:hAnsi="Arial Narrow" w:cs="Arial"/>
          <w:i/>
          <w:sz w:val="22"/>
          <w:szCs w:val="22"/>
        </w:rPr>
        <w:t>Upozornění pro písmena f) až h): v případě, že je dodavatelem zahraniční dodavatel, musí toto prohlášení doplnit o prohlášení vztahující se jak k České republice, tak k zemi sídla, místa podnikání či bydliště dodavatele;</w:t>
      </w:r>
    </w:p>
    <w:p w:rsidR="005058B5" w:rsidRDefault="005058B5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058B5" w:rsidRDefault="005058B5">
      <w:pPr>
        <w:numPr>
          <w:ilvl w:val="0"/>
          <w:numId w:val="22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dodavatel nebyl v posledních 3 letech pravomocně disciplinárně potrestán ani mu nebylo pravomocně uloženo kárné opatření podle zvláštních právních předpisů</w:t>
      </w:r>
    </w:p>
    <w:p w:rsidR="005058B5" w:rsidRDefault="005058B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pStyle w:val="HTMLPreformatted"/>
        <w:numPr>
          <w:ilvl w:val="0"/>
          <w:numId w:val="22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dodavatel </w:t>
      </w:r>
      <w:r>
        <w:rPr>
          <w:rFonts w:ascii="Arial Narrow" w:hAnsi="Arial Narrow"/>
          <w:sz w:val="22"/>
          <w:szCs w:val="22"/>
        </w:rPr>
        <w:t>není veden v rejstříku osob se zákazem plnění veřejných zakázek</w:t>
      </w:r>
    </w:p>
    <w:p w:rsidR="005058B5" w:rsidRDefault="005058B5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5058B5" w:rsidRDefault="005058B5">
      <w:pPr>
        <w:pStyle w:val="HTMLPreformatted"/>
        <w:numPr>
          <w:ilvl w:val="0"/>
          <w:numId w:val="22"/>
        </w:numPr>
        <w:suppressAutoHyphens w:val="0"/>
        <w:rPr>
          <w:rFonts w:ascii="Arial Narrow" w:hAnsi="Arial Narrow" w:cs="Verdana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dodavateli</w:t>
      </w:r>
      <w:r w:rsidRPr="0078244A">
        <w:rPr>
          <w:rFonts w:ascii="Arial Narrow" w:hAnsi="Arial Narrow"/>
          <w:sz w:val="22"/>
          <w:szCs w:val="22"/>
        </w:rPr>
        <w:t xml:space="preserve"> nebyla v posledních 3 letech pravomocně uložena pokuta za umožnění výkonu nelegální práce podle zvláštního právního předpisu (§ 5 písm. e) bod 3 zákona č. 435/2004 Sb., o zaměstnanosti, ve znění pozdějších předpisů)</w:t>
      </w:r>
    </w:p>
    <w:p w:rsidR="005058B5" w:rsidRDefault="005058B5" w:rsidP="008C5C58">
      <w:pPr>
        <w:pStyle w:val="HTMLPreformatted"/>
        <w:ind w:left="360"/>
        <w:rPr>
          <w:rFonts w:ascii="Arial Narrow" w:hAnsi="Arial Narrow"/>
          <w:sz w:val="22"/>
          <w:szCs w:val="22"/>
        </w:rPr>
      </w:pPr>
    </w:p>
    <w:p w:rsidR="005058B5" w:rsidRDefault="005058B5">
      <w:pPr>
        <w:pStyle w:val="ListParagraph"/>
        <w:rPr>
          <w:rFonts w:ascii="Arial Narrow" w:hAnsi="Arial Narrow"/>
          <w:sz w:val="22"/>
          <w:szCs w:val="22"/>
        </w:rPr>
      </w:pPr>
    </w:p>
    <w:p w:rsidR="005058B5" w:rsidRDefault="005058B5">
      <w:pPr>
        <w:pStyle w:val="HTMLPreformatted"/>
        <w:ind w:left="720"/>
        <w:rPr>
          <w:rFonts w:ascii="Arial Narrow" w:hAnsi="Arial Narrow"/>
          <w:sz w:val="22"/>
          <w:szCs w:val="22"/>
        </w:rPr>
      </w:pPr>
    </w:p>
    <w:p w:rsidR="005058B5" w:rsidRDefault="005058B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5058B5" w:rsidRDefault="005058B5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058B5" w:rsidRDefault="005058B5">
      <w:pPr>
        <w:ind w:left="720"/>
        <w:jc w:val="both"/>
        <w:rPr>
          <w:rFonts w:ascii="Arial Narrow" w:hAnsi="Arial Narrow" w:cs="Arial"/>
          <w:i/>
          <w:sz w:val="22"/>
          <w:szCs w:val="22"/>
        </w:rPr>
      </w:pPr>
    </w:p>
    <w:p w:rsidR="005058B5" w:rsidRDefault="005058B5">
      <w:p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V……………………. dne ……………………..</w:t>
      </w:r>
    </w:p>
    <w:p w:rsidR="005058B5" w:rsidRDefault="005058B5">
      <w:pPr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</w:p>
    <w:p w:rsidR="005058B5" w:rsidRDefault="005058B5">
      <w:pPr>
        <w:rPr>
          <w:rFonts w:ascii="Arial Narrow" w:hAnsi="Arial Narrow"/>
          <w:b/>
          <w:sz w:val="22"/>
          <w:szCs w:val="22"/>
        </w:rPr>
      </w:pPr>
    </w:p>
    <w:p w:rsidR="005058B5" w:rsidRDefault="005058B5">
      <w:pPr>
        <w:ind w:left="141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                                      </w:t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</w:r>
      <w:r>
        <w:rPr>
          <w:rFonts w:ascii="Arial Narrow" w:hAnsi="Arial Narrow"/>
          <w:b/>
          <w:sz w:val="22"/>
          <w:szCs w:val="22"/>
        </w:rPr>
        <w:tab/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……………………………………………………………….</w:t>
      </w:r>
    </w:p>
    <w:p w:rsidR="005058B5" w:rsidRDefault="005058B5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Podpis dodavatele v souladu s výpisem z OR či jiné </w:t>
      </w:r>
    </w:p>
    <w:p w:rsidR="005058B5" w:rsidRDefault="005058B5">
      <w:pPr>
        <w:ind w:left="3545" w:firstLine="135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obdobné evidence nebo osob/-y oprávněné jednat </w:t>
      </w: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za dodavatele </w:t>
      </w: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Pr="00A06FA4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Pr="00A06FA4" w:rsidRDefault="005058B5" w:rsidP="00E83EC3">
      <w:pPr>
        <w:ind w:left="2971" w:firstLine="709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b/>
          <w:sz w:val="28"/>
          <w:szCs w:val="28"/>
        </w:rPr>
      </w:pPr>
      <w:r w:rsidRPr="00FB3477">
        <w:rPr>
          <w:rFonts w:ascii="Arial Narrow" w:hAnsi="Arial Narrow" w:cs="Arial"/>
          <w:b/>
          <w:sz w:val="28"/>
          <w:szCs w:val="28"/>
        </w:rPr>
        <w:t>Příloha C</w:t>
      </w:r>
    </w:p>
    <w:p w:rsidR="005058B5" w:rsidRPr="00FB3477" w:rsidRDefault="005058B5" w:rsidP="00A06FA4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sz w:val="28"/>
          <w:szCs w:val="28"/>
        </w:rPr>
      </w:pPr>
      <w:r w:rsidRPr="00FB3477">
        <w:rPr>
          <w:rFonts w:ascii="Arial Narrow" w:hAnsi="Arial Narrow" w:cs="Arial"/>
          <w:sz w:val="28"/>
          <w:szCs w:val="28"/>
        </w:rPr>
        <w:t xml:space="preserve">zadávací dokumentace </w:t>
      </w:r>
    </w:p>
    <w:p w:rsidR="005058B5" w:rsidRPr="00FB3477" w:rsidRDefault="005058B5" w:rsidP="00A06FA4">
      <w:pPr>
        <w:jc w:val="center"/>
        <w:rPr>
          <w:rFonts w:ascii="Arial Narrow" w:hAnsi="Arial Narrow" w:cs="Arial"/>
          <w:sz w:val="28"/>
          <w:szCs w:val="28"/>
        </w:rPr>
      </w:pPr>
      <w:r w:rsidRPr="00FB3477">
        <w:rPr>
          <w:rFonts w:ascii="Arial Narrow" w:hAnsi="Arial Narrow" w:cs="Arial"/>
          <w:sz w:val="28"/>
          <w:szCs w:val="28"/>
        </w:rPr>
        <w:t>veřejné zakázky malého rozsahu</w:t>
      </w:r>
    </w:p>
    <w:p w:rsidR="005058B5" w:rsidRPr="00FB3477" w:rsidRDefault="005058B5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Pr="00283BCA" w:rsidRDefault="005058B5" w:rsidP="007105D9">
      <w:pPr>
        <w:jc w:val="center"/>
        <w:rPr>
          <w:rFonts w:ascii="Arial Narrow" w:hAnsi="Arial Narrow" w:cs="Arial"/>
          <w:sz w:val="28"/>
          <w:szCs w:val="28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</w:p>
    <w:p w:rsidR="005058B5" w:rsidRPr="00FB3477" w:rsidRDefault="005058B5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sz w:val="28"/>
          <w:szCs w:val="28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b/>
          <w:sz w:val="28"/>
          <w:szCs w:val="28"/>
        </w:rPr>
      </w:pPr>
      <w:r w:rsidRPr="00FB3477">
        <w:rPr>
          <w:rFonts w:ascii="Arial Narrow" w:hAnsi="Arial Narrow" w:cs="Arial"/>
          <w:b/>
          <w:sz w:val="28"/>
          <w:szCs w:val="28"/>
        </w:rPr>
        <w:t>NABÍDKA</w:t>
      </w:r>
    </w:p>
    <w:p w:rsidR="005058B5" w:rsidRPr="00FB3477" w:rsidRDefault="005058B5" w:rsidP="00A06FA4">
      <w:pPr>
        <w:jc w:val="center"/>
        <w:rPr>
          <w:rFonts w:ascii="Arial Narrow" w:hAnsi="Arial Narrow" w:cs="Arial"/>
          <w:b/>
          <w:sz w:val="28"/>
          <w:szCs w:val="28"/>
        </w:rPr>
      </w:pPr>
    </w:p>
    <w:p w:rsidR="005058B5" w:rsidRPr="00FB3477" w:rsidRDefault="005058B5" w:rsidP="00A06FA4">
      <w:pPr>
        <w:widowControl w:val="0"/>
        <w:numPr>
          <w:ilvl w:val="0"/>
          <w:numId w:val="24"/>
        </w:numPr>
        <w:suppressAutoHyphens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krycí list nabídky</w:t>
      </w:r>
    </w:p>
    <w:p w:rsidR="005058B5" w:rsidRPr="00FB3477" w:rsidRDefault="005058B5" w:rsidP="00A06FA4">
      <w:pPr>
        <w:widowControl w:val="0"/>
        <w:numPr>
          <w:ilvl w:val="0"/>
          <w:numId w:val="24"/>
        </w:numPr>
        <w:suppressAutoHyphens w:val="0"/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prohlášení o vázanosti nabídkou</w:t>
      </w:r>
    </w:p>
    <w:p w:rsidR="005058B5" w:rsidRPr="00FB3477" w:rsidRDefault="005058B5" w:rsidP="00A06FA4">
      <w:pPr>
        <w:jc w:val="center"/>
        <w:rPr>
          <w:rFonts w:ascii="Arial Narrow" w:hAnsi="Arial Narrow" w:cs="Arial"/>
          <w:sz w:val="28"/>
          <w:szCs w:val="28"/>
        </w:rPr>
      </w:pPr>
      <w:r w:rsidRPr="00936C23">
        <w:rPr>
          <w:rFonts w:ascii="Arial Narrow" w:hAnsi="Arial Narrow"/>
        </w:rPr>
        <w:br w:type="page"/>
      </w:r>
      <w:r w:rsidRPr="00FB3477">
        <w:rPr>
          <w:rFonts w:ascii="Arial Narrow" w:hAnsi="Arial Narrow" w:cs="Arial"/>
          <w:sz w:val="28"/>
          <w:szCs w:val="28"/>
        </w:rPr>
        <w:t>veřejná zakázka malého rozsahu</w:t>
      </w:r>
    </w:p>
    <w:p w:rsidR="005058B5" w:rsidRPr="00283BCA" w:rsidRDefault="005058B5" w:rsidP="007105D9">
      <w:pPr>
        <w:jc w:val="center"/>
        <w:rPr>
          <w:rFonts w:ascii="Arial Narrow" w:hAnsi="Arial Narrow" w:cs="Arial"/>
          <w:sz w:val="28"/>
          <w:szCs w:val="28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</w:p>
    <w:p w:rsidR="005058B5" w:rsidRPr="00FB3477" w:rsidRDefault="005058B5" w:rsidP="00A06FA4">
      <w:pPr>
        <w:jc w:val="center"/>
        <w:rPr>
          <w:rFonts w:ascii="Arial Narrow" w:hAnsi="Arial Narrow"/>
          <w:b/>
          <w:sz w:val="28"/>
          <w:szCs w:val="28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jc w:val="center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jc w:val="center"/>
        <w:rPr>
          <w:rFonts w:ascii="Arial Narrow" w:hAnsi="Arial Narrow"/>
          <w:sz w:val="22"/>
          <w:szCs w:val="22"/>
        </w:rPr>
      </w:pPr>
      <w:r w:rsidRPr="00FB3477">
        <w:rPr>
          <w:rFonts w:ascii="Arial Narrow" w:hAnsi="Arial Narrow" w:cs="Arial"/>
          <w:b/>
          <w:sz w:val="28"/>
          <w:szCs w:val="28"/>
        </w:rPr>
        <w:t>NABÍDKA</w:t>
      </w: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Zadavatel:</w:t>
      </w: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Masarykova univerzita, Žerotínovo náměstí 9, 601 77 Brno</w:t>
      </w: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IČ: 00216224</w:t>
      </w: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spacing w:before="120"/>
        <w:jc w:val="both"/>
        <w:rPr>
          <w:rFonts w:ascii="Arial Narrow" w:hAnsi="Arial Narrow" w:cs="Arial"/>
          <w:b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/>
          <w:sz w:val="22"/>
          <w:szCs w:val="22"/>
        </w:rPr>
      </w:pPr>
      <w:r w:rsidRPr="00FB3477">
        <w:rPr>
          <w:rFonts w:ascii="Arial Narrow" w:hAnsi="Arial Narrow"/>
          <w:sz w:val="22"/>
          <w:szCs w:val="22"/>
        </w:rPr>
        <w:t xml:space="preserve">Dodavatel: </w:t>
      </w: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Obchodní firma dodavatele:</w:t>
      </w: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IČ:</w:t>
      </w: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Sídlo dodavatele:</w:t>
      </w: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Zapsaný v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>OR:</w:t>
      </w:r>
    </w:p>
    <w:p w:rsidR="005058B5" w:rsidRPr="00FB3477" w:rsidRDefault="005058B5" w:rsidP="00A06FA4">
      <w:pPr>
        <w:pageBreakBefore/>
        <w:jc w:val="center"/>
        <w:rPr>
          <w:rFonts w:ascii="Arial Narrow" w:hAnsi="Arial Narrow" w:cs="Arial"/>
          <w:sz w:val="28"/>
          <w:szCs w:val="28"/>
        </w:rPr>
      </w:pPr>
      <w:r w:rsidRPr="00FB3477">
        <w:rPr>
          <w:rFonts w:ascii="Arial Narrow" w:hAnsi="Arial Narrow" w:cs="Arial"/>
          <w:sz w:val="28"/>
          <w:szCs w:val="28"/>
        </w:rPr>
        <w:t>veřejná zakázka malého rozsahu</w:t>
      </w:r>
    </w:p>
    <w:p w:rsidR="005058B5" w:rsidRPr="00283BCA" w:rsidRDefault="005058B5" w:rsidP="007105D9">
      <w:pPr>
        <w:jc w:val="center"/>
        <w:rPr>
          <w:rFonts w:ascii="Arial Narrow" w:hAnsi="Arial Narrow" w:cs="Arial"/>
          <w:sz w:val="28"/>
          <w:szCs w:val="28"/>
        </w:rPr>
      </w:pPr>
      <w:r w:rsidRPr="00F17758">
        <w:rPr>
          <w:rFonts w:ascii="Arial Narrow" w:hAnsi="Arial Narrow" w:cs="Arial"/>
          <w:b/>
          <w:sz w:val="32"/>
          <w:szCs w:val="32"/>
        </w:rPr>
        <w:t>Zajištění teambuidingových aktivit</w:t>
      </w:r>
    </w:p>
    <w:p w:rsidR="005058B5" w:rsidRPr="00FB3477" w:rsidRDefault="005058B5" w:rsidP="00A06FA4">
      <w:pPr>
        <w:pStyle w:val="Heading2"/>
        <w:jc w:val="center"/>
        <w:rPr>
          <w:rFonts w:ascii="Arial Narrow" w:hAnsi="Arial Narrow"/>
        </w:rPr>
      </w:pPr>
      <w:r w:rsidRPr="00FB3477">
        <w:rPr>
          <w:rFonts w:ascii="Arial Narrow" w:hAnsi="Arial Narrow"/>
          <w:i w:val="0"/>
        </w:rPr>
        <w:t>PROHLÁŠENÍ O VÁZANOSTI NABÍDKOU</w:t>
      </w:r>
    </w:p>
    <w:p w:rsidR="005058B5" w:rsidRPr="00FB3477" w:rsidRDefault="005058B5" w:rsidP="00A06FA4">
      <w:pPr>
        <w:rPr>
          <w:rFonts w:ascii="Arial Narrow" w:hAnsi="Arial Narrow"/>
        </w:rPr>
      </w:pPr>
    </w:p>
    <w:p w:rsidR="005058B5" w:rsidRPr="00FB3477" w:rsidRDefault="005058B5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Společnost</w:t>
      </w:r>
    </w:p>
    <w:p w:rsidR="005058B5" w:rsidRPr="00FB3477" w:rsidRDefault="005058B5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…………………………………………………….………………….………………</w:t>
      </w:r>
    </w:p>
    <w:p w:rsidR="005058B5" w:rsidRPr="00FB3477" w:rsidRDefault="005058B5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se sídlem…………………………………………………………….………………</w:t>
      </w:r>
    </w:p>
    <w:p w:rsidR="005058B5" w:rsidRPr="00FB3477" w:rsidRDefault="005058B5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 xml:space="preserve">IČ ……………………………….., </w:t>
      </w:r>
    </w:p>
    <w:p w:rsidR="005058B5" w:rsidRPr="00FB3477" w:rsidRDefault="005058B5" w:rsidP="00A06FA4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zapsaná v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>obchodním rejstříku u …………………………………………………….…….,</w:t>
      </w:r>
    </w:p>
    <w:p w:rsidR="005058B5" w:rsidRPr="00FB3477" w:rsidRDefault="005058B5" w:rsidP="00A06FA4">
      <w:pPr>
        <w:jc w:val="both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FB3477">
      <w:pPr>
        <w:widowControl w:val="0"/>
        <w:spacing w:line="360" w:lineRule="auto"/>
        <w:jc w:val="center"/>
        <w:rPr>
          <w:rFonts w:ascii="Arial Narrow" w:hAnsi="Arial Narrow" w:cs="Arial"/>
          <w:b/>
          <w:sz w:val="32"/>
          <w:szCs w:val="32"/>
        </w:rPr>
      </w:pPr>
      <w:r w:rsidRPr="00FB3477">
        <w:rPr>
          <w:rFonts w:ascii="Arial Narrow" w:hAnsi="Arial Narrow" w:cs="Arial"/>
          <w:sz w:val="22"/>
          <w:szCs w:val="22"/>
        </w:rPr>
        <w:t>která podává nabídku na veřejnou zakázku „</w:t>
      </w:r>
      <w:r w:rsidRPr="007105D9">
        <w:rPr>
          <w:rFonts w:ascii="Arial Narrow" w:hAnsi="Arial Narrow" w:cs="Arial"/>
          <w:b/>
          <w:bCs/>
        </w:rPr>
        <w:t>Zajištění teambuidingových aktivit</w:t>
      </w:r>
      <w:r w:rsidRPr="00FB3477">
        <w:rPr>
          <w:rFonts w:ascii="Arial Narrow" w:hAnsi="Arial Narrow" w:cs="Arial"/>
          <w:sz w:val="22"/>
          <w:szCs w:val="22"/>
        </w:rPr>
        <w:t>“</w:t>
      </w:r>
    </w:p>
    <w:p w:rsidR="005058B5" w:rsidRPr="00FB3477" w:rsidRDefault="005058B5" w:rsidP="00A06FA4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</w:p>
    <w:p w:rsidR="005058B5" w:rsidRPr="00FB3477" w:rsidRDefault="005058B5" w:rsidP="00A06FA4">
      <w:pPr>
        <w:spacing w:before="120"/>
        <w:jc w:val="center"/>
        <w:rPr>
          <w:rFonts w:ascii="Arial Narrow" w:hAnsi="Arial Narrow" w:cs="Arial"/>
          <w:b/>
          <w:sz w:val="22"/>
          <w:szCs w:val="22"/>
        </w:rPr>
      </w:pPr>
      <w:r w:rsidRPr="00FB3477">
        <w:rPr>
          <w:rFonts w:ascii="Arial Narrow" w:hAnsi="Arial Narrow" w:cs="Arial"/>
          <w:b/>
          <w:sz w:val="22"/>
          <w:szCs w:val="22"/>
        </w:rPr>
        <w:t>předkládá</w:t>
      </w:r>
    </w:p>
    <w:p w:rsidR="005058B5" w:rsidRPr="00FB3477" w:rsidRDefault="005058B5" w:rsidP="00A06FA4">
      <w:pPr>
        <w:ind w:left="2971" w:firstLine="709"/>
        <w:rPr>
          <w:rFonts w:ascii="Arial Narrow" w:hAnsi="Arial Narrow" w:cs="Arial"/>
          <w:b/>
          <w:sz w:val="22"/>
          <w:szCs w:val="22"/>
        </w:rPr>
      </w:pPr>
    </w:p>
    <w:p w:rsidR="005058B5" w:rsidRPr="00FB3477" w:rsidRDefault="005058B5" w:rsidP="00A06FA4">
      <w:pPr>
        <w:spacing w:before="120"/>
        <w:jc w:val="both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tímto nabídku zpracovanou dle zadávacích podmínek obsažených ve výzvě a v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 xml:space="preserve">zadávací dokumentaci, </w:t>
      </w:r>
    </w:p>
    <w:p w:rsidR="005058B5" w:rsidRPr="00FB3477" w:rsidRDefault="005058B5" w:rsidP="00A06FA4">
      <w:pPr>
        <w:spacing w:before="120"/>
        <w:jc w:val="both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spacing w:before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FB3477">
        <w:rPr>
          <w:rFonts w:ascii="Arial Narrow" w:hAnsi="Arial Narrow" w:cs="Arial"/>
          <w:b/>
          <w:bCs/>
          <w:sz w:val="22"/>
          <w:szCs w:val="22"/>
        </w:rPr>
        <w:t>a</w:t>
      </w:r>
      <w:r w:rsidRPr="00936C23">
        <w:rPr>
          <w:rFonts w:ascii="Arial Narrow" w:hAnsi="Arial Narrow" w:cs="Arial"/>
          <w:b/>
          <w:bCs/>
          <w:sz w:val="22"/>
          <w:szCs w:val="22"/>
        </w:rPr>
        <w:t> </w:t>
      </w:r>
      <w:r w:rsidRPr="00FB3477">
        <w:rPr>
          <w:rFonts w:ascii="Arial Narrow" w:hAnsi="Arial Narrow" w:cs="Arial"/>
          <w:b/>
          <w:bCs/>
          <w:sz w:val="22"/>
          <w:szCs w:val="22"/>
        </w:rPr>
        <w:t>čestně a pravdivě prohlašuje, že:</w:t>
      </w:r>
    </w:p>
    <w:p w:rsidR="005058B5" w:rsidRPr="00FB3477" w:rsidRDefault="005058B5" w:rsidP="00A06FA4">
      <w:pPr>
        <w:spacing w:before="120"/>
        <w:rPr>
          <w:rFonts w:ascii="Arial Narrow" w:hAnsi="Arial Narrow" w:cs="Arial"/>
          <w:bCs/>
          <w:sz w:val="22"/>
          <w:szCs w:val="22"/>
        </w:rPr>
      </w:pPr>
    </w:p>
    <w:p w:rsidR="005058B5" w:rsidRDefault="005058B5" w:rsidP="00FB3477">
      <w:pPr>
        <w:numPr>
          <w:ilvl w:val="0"/>
          <w:numId w:val="29"/>
        </w:numPr>
        <w:suppressAutoHyphens w:val="0"/>
        <w:ind w:left="0" w:firstLine="0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>se před podáním nabídky podrobně seznámila se zadávacími podmínkami</w:t>
      </w:r>
      <w:r>
        <w:rPr>
          <w:rFonts w:ascii="Arial Narrow" w:hAnsi="Arial Narrow" w:cs="Arial"/>
          <w:bCs/>
          <w:sz w:val="22"/>
          <w:szCs w:val="22"/>
        </w:rPr>
        <w:t xml:space="preserve">  a bude dodržovat požadavky zadavatele uvedené v zadávacích podmínkách</w:t>
      </w:r>
      <w:r w:rsidRPr="00FB3477">
        <w:rPr>
          <w:rFonts w:ascii="Arial Narrow" w:hAnsi="Arial Narrow" w:cs="Arial"/>
          <w:sz w:val="22"/>
          <w:szCs w:val="22"/>
        </w:rPr>
        <w:t>,</w:t>
      </w:r>
    </w:p>
    <w:p w:rsidR="005058B5" w:rsidRPr="00FB3477" w:rsidRDefault="005058B5" w:rsidP="00FB3477">
      <w:pPr>
        <w:numPr>
          <w:ilvl w:val="0"/>
          <w:numId w:val="29"/>
        </w:numPr>
        <w:suppressAutoHyphens w:val="0"/>
        <w:ind w:left="0" w:firstLine="0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>při zpracování nabídky přihlédla ke všem těmto informacím a okolnostem významným pro plnění této veřejné zakázky,</w:t>
      </w:r>
    </w:p>
    <w:p w:rsidR="005058B5" w:rsidRPr="00FB3477" w:rsidRDefault="005058B5" w:rsidP="00FB3477">
      <w:pPr>
        <w:numPr>
          <w:ilvl w:val="0"/>
          <w:numId w:val="29"/>
        </w:numPr>
        <w:suppressAutoHyphens w:val="0"/>
        <w:ind w:left="0" w:firstLine="0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 xml:space="preserve">je vázána celým obsahem nabídky během zadávací lhůty, </w:t>
      </w:r>
      <w:r w:rsidRPr="00FB3477">
        <w:rPr>
          <w:rFonts w:ascii="Arial Narrow" w:hAnsi="Arial Narrow" w:cs="Arial"/>
          <w:sz w:val="22"/>
          <w:szCs w:val="22"/>
        </w:rPr>
        <w:t>která začíná běžet okamžikem skončení lhůty pro podání nabídek a končí 31. 8. 2012,</w:t>
      </w:r>
    </w:p>
    <w:p w:rsidR="005058B5" w:rsidRPr="00FB3477" w:rsidRDefault="005058B5" w:rsidP="00FB3477">
      <w:pPr>
        <w:numPr>
          <w:ilvl w:val="0"/>
          <w:numId w:val="29"/>
        </w:numPr>
        <w:suppressAutoHyphens w:val="0"/>
        <w:ind w:left="0" w:firstLine="0"/>
        <w:jc w:val="both"/>
        <w:rPr>
          <w:rFonts w:ascii="Arial Narrow" w:hAnsi="Arial Narrow" w:cs="Tahoma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>podpisem nabídky (</w:t>
      </w:r>
      <w:r w:rsidRPr="009676C2">
        <w:rPr>
          <w:rFonts w:ascii="Arial Narrow" w:hAnsi="Arial Narrow" w:cs="Arial"/>
          <w:bCs/>
          <w:sz w:val="22"/>
          <w:szCs w:val="22"/>
        </w:rPr>
        <w:t>návrhu smlouvy</w:t>
      </w:r>
      <w:r w:rsidRPr="00FB3477">
        <w:rPr>
          <w:rFonts w:ascii="Arial Narrow" w:hAnsi="Arial Narrow" w:cs="Arial"/>
          <w:bCs/>
          <w:sz w:val="22"/>
          <w:szCs w:val="22"/>
        </w:rPr>
        <w:t xml:space="preserve">) </w:t>
      </w:r>
      <w:r w:rsidRPr="00FB3477">
        <w:rPr>
          <w:rFonts w:ascii="Arial Narrow" w:hAnsi="Arial Narrow" w:cs="Tahoma"/>
          <w:sz w:val="22"/>
          <w:szCs w:val="22"/>
        </w:rPr>
        <w:t>souhlasí s</w:t>
      </w:r>
      <w:r w:rsidRPr="00936C23">
        <w:rPr>
          <w:rFonts w:ascii="Arial Narrow" w:hAnsi="Arial Narrow" w:cs="Tahoma"/>
          <w:sz w:val="22"/>
          <w:szCs w:val="22"/>
        </w:rPr>
        <w:t> </w:t>
      </w:r>
      <w:r w:rsidRPr="00FB3477">
        <w:rPr>
          <w:rFonts w:ascii="Arial Narrow" w:hAnsi="Arial Narrow" w:cs="Tahoma"/>
          <w:sz w:val="22"/>
          <w:szCs w:val="22"/>
        </w:rPr>
        <w:t>obsahem nabídky na danou veřejnou zakázku, kterou podává v</w:t>
      </w:r>
      <w:r w:rsidRPr="00936C23">
        <w:rPr>
          <w:rFonts w:ascii="Arial Narrow" w:hAnsi="Arial Narrow" w:cs="Tahoma"/>
          <w:sz w:val="22"/>
          <w:szCs w:val="22"/>
        </w:rPr>
        <w:t> </w:t>
      </w:r>
      <w:r w:rsidRPr="00FB3477">
        <w:rPr>
          <w:rFonts w:ascii="Arial Narrow" w:hAnsi="Arial Narrow" w:cs="Tahoma"/>
          <w:sz w:val="22"/>
          <w:szCs w:val="22"/>
        </w:rPr>
        <w:t xml:space="preserve">elektronické podobě prostřednictvím elektronického nástroje </w:t>
      </w:r>
      <w:hyperlink r:id="rId7" w:history="1">
        <w:r w:rsidRPr="00FB3477">
          <w:rPr>
            <w:rStyle w:val="Hyperlink"/>
            <w:rFonts w:ascii="Arial Narrow" w:hAnsi="Arial Narrow" w:cs="Tahoma"/>
            <w:sz w:val="22"/>
            <w:szCs w:val="22"/>
          </w:rPr>
          <w:t>https://zakazky.muni.cz</w:t>
        </w:r>
      </w:hyperlink>
      <w:r w:rsidRPr="00FB3477">
        <w:rPr>
          <w:rFonts w:ascii="Arial Narrow" w:hAnsi="Arial Narrow"/>
          <w:sz w:val="22"/>
          <w:szCs w:val="22"/>
        </w:rPr>
        <w:t>,</w:t>
      </w:r>
    </w:p>
    <w:p w:rsidR="005058B5" w:rsidRDefault="005058B5" w:rsidP="00FB3477">
      <w:pPr>
        <w:numPr>
          <w:ilvl w:val="0"/>
          <w:numId w:val="29"/>
        </w:numPr>
        <w:suppressAutoHyphens w:val="0"/>
        <w:ind w:left="0" w:firstLine="0"/>
        <w:jc w:val="both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bCs/>
          <w:sz w:val="22"/>
          <w:szCs w:val="22"/>
        </w:rPr>
        <w:t>předložená nabídka obsahuje celkem ,,,,,,,,,,,, (slovy ……………………………………..) číslovaných listů.</w:t>
      </w:r>
    </w:p>
    <w:p w:rsidR="005058B5" w:rsidRPr="00FB3477" w:rsidRDefault="005058B5" w:rsidP="00FB3477">
      <w:pPr>
        <w:suppressAutoHyphens w:val="0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FB3477">
      <w:pPr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V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 xml:space="preserve">………………………. dne ………………………                 </w:t>
      </w:r>
      <w:r w:rsidRPr="00936C23">
        <w:rPr>
          <w:rFonts w:ascii="Arial Narrow" w:hAnsi="Arial Narrow" w:cs="Arial"/>
          <w:sz w:val="22"/>
          <w:szCs w:val="22"/>
        </w:rPr>
        <w:tab/>
      </w:r>
    </w:p>
    <w:p w:rsidR="005058B5" w:rsidRPr="00FB3477" w:rsidRDefault="005058B5" w:rsidP="00A06FA4">
      <w:pPr>
        <w:ind w:left="4254" w:firstLine="709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ind w:left="3545"/>
        <w:rPr>
          <w:rFonts w:ascii="Arial Narrow" w:hAnsi="Arial Narrow" w:cs="Arial"/>
          <w:sz w:val="22"/>
          <w:szCs w:val="22"/>
        </w:rPr>
      </w:pPr>
    </w:p>
    <w:p w:rsidR="005058B5" w:rsidRPr="00FB3477" w:rsidRDefault="005058B5" w:rsidP="00A06FA4">
      <w:pPr>
        <w:ind w:left="3545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 xml:space="preserve"> …..…………………..…………………………………………. …</w:t>
      </w:r>
    </w:p>
    <w:p w:rsidR="005058B5" w:rsidRPr="00FB3477" w:rsidRDefault="005058B5" w:rsidP="00A06FA4">
      <w:pPr>
        <w:ind w:left="3545"/>
        <w:rPr>
          <w:rFonts w:ascii="Arial Narrow" w:hAnsi="Arial Narrow" w:cs="Arial"/>
          <w:sz w:val="22"/>
          <w:szCs w:val="22"/>
        </w:rPr>
      </w:pPr>
      <w:r w:rsidRPr="00FB3477">
        <w:rPr>
          <w:rFonts w:ascii="Arial Narrow" w:hAnsi="Arial Narrow" w:cs="Arial"/>
          <w:sz w:val="22"/>
          <w:szCs w:val="22"/>
        </w:rPr>
        <w:t>Podpis uchazeče v souladu s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>výpisem z</w:t>
      </w:r>
      <w:r w:rsidRPr="00936C23">
        <w:rPr>
          <w:rFonts w:ascii="Arial Narrow" w:hAnsi="Arial Narrow" w:cs="Arial"/>
          <w:sz w:val="22"/>
          <w:szCs w:val="22"/>
        </w:rPr>
        <w:t> </w:t>
      </w:r>
      <w:r w:rsidRPr="00FB3477">
        <w:rPr>
          <w:rFonts w:ascii="Arial Narrow" w:hAnsi="Arial Narrow" w:cs="Arial"/>
          <w:sz w:val="22"/>
          <w:szCs w:val="22"/>
        </w:rPr>
        <w:t>OR či jiné obdobné evidence nebo osob/-y oprávněné jednat za uchazeče</w:t>
      </w:r>
      <w:r w:rsidRPr="00936C23">
        <w:rPr>
          <w:rFonts w:ascii="Arial Narrow" w:hAnsi="Arial Narrow" w:cs="Arial"/>
          <w:sz w:val="22"/>
          <w:szCs w:val="22"/>
        </w:rPr>
        <w:br/>
      </w:r>
    </w:p>
    <w:p w:rsidR="005058B5" w:rsidRPr="00FB3477" w:rsidRDefault="005058B5" w:rsidP="00A06FA4">
      <w:pPr>
        <w:ind w:left="2971" w:firstLine="709"/>
        <w:rPr>
          <w:rFonts w:ascii="Arial Narrow" w:hAnsi="Arial Narrow" w:cs="Arial"/>
          <w:b/>
          <w:sz w:val="22"/>
          <w:szCs w:val="22"/>
        </w:rPr>
      </w:pPr>
    </w:p>
    <w:p w:rsidR="005058B5" w:rsidRPr="00A06FA4" w:rsidRDefault="005058B5" w:rsidP="00E83EC3">
      <w:pPr>
        <w:ind w:left="2971" w:firstLine="709"/>
        <w:rPr>
          <w:rFonts w:ascii="Arial Narrow" w:hAnsi="Arial Narrow" w:cs="Arial"/>
          <w:b/>
          <w:sz w:val="28"/>
          <w:szCs w:val="28"/>
        </w:rPr>
      </w:pPr>
    </w:p>
    <w:sectPr w:rsidR="005058B5" w:rsidRPr="00A06FA4" w:rsidSect="00B02A41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8B5" w:rsidRDefault="005058B5">
      <w:r>
        <w:separator/>
      </w:r>
    </w:p>
  </w:endnote>
  <w:endnote w:type="continuationSeparator" w:id="0">
    <w:p w:rsidR="005058B5" w:rsidRDefault="00505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??¨§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8B5" w:rsidRPr="00967404" w:rsidRDefault="005058B5" w:rsidP="007105D9">
    <w:pPr>
      <w:jc w:val="center"/>
      <w:rPr>
        <w:rFonts w:ascii="Arial Narrow" w:hAnsi="Arial Narrow" w:cs="Arial"/>
        <w:sz w:val="18"/>
        <w:szCs w:val="18"/>
      </w:rPr>
    </w:pPr>
    <w:r w:rsidRPr="00967404">
      <w:rPr>
        <w:rFonts w:ascii="Arial Narrow" w:hAnsi="Arial Narrow" w:cs="Arial"/>
        <w:sz w:val="18"/>
        <w:szCs w:val="18"/>
      </w:rPr>
      <w:t xml:space="preserve">zadávací dokumentace VZMR </w:t>
    </w:r>
    <w:r w:rsidRPr="00F17758">
      <w:rPr>
        <w:rFonts w:ascii="Arial Narrow" w:hAnsi="Arial Narrow"/>
        <w:b/>
        <w:i/>
        <w:sz w:val="18"/>
        <w:szCs w:val="18"/>
      </w:rPr>
      <w:t>Zajištění teambuidingových aktivit</w:t>
    </w:r>
    <w:r>
      <w:rPr>
        <w:rFonts w:ascii="Arial Narrow" w:hAnsi="Arial Narrow"/>
        <w:b/>
        <w:i/>
        <w:sz w:val="18"/>
        <w:szCs w:val="18"/>
      </w:rPr>
      <w:t xml:space="preserve">, </w:t>
    </w:r>
    <w:r w:rsidRPr="00F17758">
      <w:rPr>
        <w:rFonts w:ascii="Arial Narrow" w:hAnsi="Arial Narrow"/>
        <w:sz w:val="18"/>
        <w:szCs w:val="18"/>
      </w:rPr>
      <w:t>reg.číslo projektu: CZ.1.07/2.2.00/28.0221 název: Inovace a modernizace studijních oborů FSpS</w:t>
    </w:r>
    <w:r w:rsidRPr="00967404">
      <w:rPr>
        <w:rFonts w:ascii="Arial Narrow" w:hAnsi="Arial Narrow"/>
        <w:b/>
        <w:sz w:val="18"/>
        <w:szCs w:val="18"/>
      </w:rPr>
      <w:t xml:space="preserve">, </w:t>
    </w:r>
    <w:r w:rsidRPr="00967404">
      <w:rPr>
        <w:rFonts w:ascii="Arial Narrow" w:hAnsi="Arial Narrow" w:cs="Arial"/>
        <w:sz w:val="18"/>
        <w:szCs w:val="18"/>
      </w:rPr>
      <w:t>Fakulta sportovních studií Masarykovy univerzity</w:t>
    </w:r>
  </w:p>
  <w:p w:rsidR="005058B5" w:rsidRPr="00417421" w:rsidRDefault="005058B5" w:rsidP="007105D9">
    <w:pPr>
      <w:pStyle w:val="Footer"/>
      <w:rPr>
        <w:rFonts w:ascii="Arial Narrow" w:hAnsi="Arial Narrow"/>
      </w:rPr>
    </w:pPr>
  </w:p>
  <w:p w:rsidR="005058B5" w:rsidRPr="003715FE" w:rsidRDefault="005058B5" w:rsidP="003715FE">
    <w:pPr>
      <w:pStyle w:val="NormalWeb"/>
      <w:jc w:val="both"/>
      <w:rPr>
        <w:rFonts w:ascii="Arial Narrow" w:hAnsi="Arial Narrow"/>
        <w:b/>
        <w:sz w:val="18"/>
        <w:szCs w:val="18"/>
      </w:rPr>
    </w:pPr>
  </w:p>
  <w:p w:rsidR="005058B5" w:rsidRDefault="005058B5">
    <w:pPr>
      <w:pStyle w:val="NormalWeb"/>
      <w:spacing w:before="0" w:after="0"/>
      <w:jc w:val="both"/>
      <w:rPr>
        <w:rFonts w:ascii="Arial Narrow" w:hAnsi="Arial Narrow"/>
        <w:b/>
        <w:bCs/>
        <w:sz w:val="18"/>
        <w:szCs w:val="18"/>
        <w:lang w:val="en-GB"/>
      </w:rPr>
    </w:pPr>
  </w:p>
  <w:p w:rsidR="005058B5" w:rsidRDefault="005058B5">
    <w:pPr>
      <w:pStyle w:val="Footer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8B5" w:rsidRDefault="005058B5">
      <w:r>
        <w:separator/>
      </w:r>
    </w:p>
  </w:footnote>
  <w:footnote w:type="continuationSeparator" w:id="0">
    <w:p w:rsidR="005058B5" w:rsidRDefault="005058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8B5" w:rsidRDefault="005058B5">
    <w:pPr>
      <w:pStyle w:val="Header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3.7pt;width:478.65pt;height:116.7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  <w:p w:rsidR="005058B5" w:rsidRDefault="005058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0000000A"/>
    <w:name w:val="WW8Num11"/>
    <w:lvl w:ilvl="0">
      <w:start w:val="2"/>
      <w:numFmt w:val="decimal"/>
      <w:lvlText w:val="%1."/>
      <w:lvlJc w:val="left"/>
      <w:pPr>
        <w:tabs>
          <w:tab w:val="num" w:pos="0"/>
        </w:tabs>
        <w:ind w:left="1152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 Narrow" w:hAnsi="Arial Narro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16">
    <w:nsid w:val="00000011"/>
    <w:multiLevelType w:val="multilevel"/>
    <w:tmpl w:val="00000011"/>
    <w:name w:val="WW8Num18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737" w:hanging="737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14"/>
    <w:multiLevelType w:val="multilevel"/>
    <w:tmpl w:val="00000014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B6429EC"/>
    <w:multiLevelType w:val="hybridMultilevel"/>
    <w:tmpl w:val="F2F0A04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1383AD6"/>
    <w:multiLevelType w:val="hybridMultilevel"/>
    <w:tmpl w:val="CE44AF36"/>
    <w:lvl w:ilvl="0" w:tplc="00000010">
      <w:start w:val="1"/>
      <w:numFmt w:val="bullet"/>
      <w:lvlText w:val="o"/>
      <w:lvlJc w:val="left"/>
      <w:pPr>
        <w:ind w:left="177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>
    <w:nsid w:val="50797ED9"/>
    <w:multiLevelType w:val="hybridMultilevel"/>
    <w:tmpl w:val="56961FC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A414967"/>
    <w:multiLevelType w:val="hybridMultilevel"/>
    <w:tmpl w:val="B76E759A"/>
    <w:lvl w:ilvl="0" w:tplc="142671C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5C796B0A"/>
    <w:multiLevelType w:val="hybridMultilevel"/>
    <w:tmpl w:val="6EA8AEA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B43D63"/>
    <w:multiLevelType w:val="hybridMultilevel"/>
    <w:tmpl w:val="67A24B0E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6"/>
  </w:num>
  <w:num w:numId="25">
    <w:abstractNumId w:val="22"/>
  </w:num>
  <w:num w:numId="26">
    <w:abstractNumId w:val="25"/>
  </w:num>
  <w:num w:numId="27">
    <w:abstractNumId w:val="21"/>
  </w:num>
  <w:num w:numId="28">
    <w:abstractNumId w:val="27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ACE"/>
    <w:rsid w:val="00006FD6"/>
    <w:rsid w:val="00025175"/>
    <w:rsid w:val="00092E16"/>
    <w:rsid w:val="000A119B"/>
    <w:rsid w:val="000F12C1"/>
    <w:rsid w:val="00102662"/>
    <w:rsid w:val="00132C53"/>
    <w:rsid w:val="00242B6A"/>
    <w:rsid w:val="00283BCA"/>
    <w:rsid w:val="002D1D63"/>
    <w:rsid w:val="003444AB"/>
    <w:rsid w:val="003715FE"/>
    <w:rsid w:val="003E73AB"/>
    <w:rsid w:val="00417421"/>
    <w:rsid w:val="004475E6"/>
    <w:rsid w:val="00481BA1"/>
    <w:rsid w:val="004B5E9B"/>
    <w:rsid w:val="004F7BCB"/>
    <w:rsid w:val="005058B5"/>
    <w:rsid w:val="0065526C"/>
    <w:rsid w:val="006F4818"/>
    <w:rsid w:val="007105D9"/>
    <w:rsid w:val="0071225D"/>
    <w:rsid w:val="00721356"/>
    <w:rsid w:val="0073377F"/>
    <w:rsid w:val="0078244A"/>
    <w:rsid w:val="007E3CF1"/>
    <w:rsid w:val="00803677"/>
    <w:rsid w:val="00814C30"/>
    <w:rsid w:val="00821A25"/>
    <w:rsid w:val="008238B9"/>
    <w:rsid w:val="008650EC"/>
    <w:rsid w:val="008C2B8A"/>
    <w:rsid w:val="008C5C58"/>
    <w:rsid w:val="008F6DDA"/>
    <w:rsid w:val="008F7D75"/>
    <w:rsid w:val="00901ACE"/>
    <w:rsid w:val="00936C23"/>
    <w:rsid w:val="00952996"/>
    <w:rsid w:val="00967404"/>
    <w:rsid w:val="009676C2"/>
    <w:rsid w:val="00974BB6"/>
    <w:rsid w:val="00975550"/>
    <w:rsid w:val="00987D9D"/>
    <w:rsid w:val="00A06FA4"/>
    <w:rsid w:val="00A10D8F"/>
    <w:rsid w:val="00A25BCC"/>
    <w:rsid w:val="00A75123"/>
    <w:rsid w:val="00A80F44"/>
    <w:rsid w:val="00A825FB"/>
    <w:rsid w:val="00AE3DF0"/>
    <w:rsid w:val="00AE5346"/>
    <w:rsid w:val="00AF23E0"/>
    <w:rsid w:val="00B02A41"/>
    <w:rsid w:val="00B10166"/>
    <w:rsid w:val="00B272CF"/>
    <w:rsid w:val="00B537F6"/>
    <w:rsid w:val="00B82E0A"/>
    <w:rsid w:val="00C83321"/>
    <w:rsid w:val="00D02BA1"/>
    <w:rsid w:val="00D15796"/>
    <w:rsid w:val="00D36513"/>
    <w:rsid w:val="00D626D3"/>
    <w:rsid w:val="00DA1E03"/>
    <w:rsid w:val="00E66CC8"/>
    <w:rsid w:val="00E83EC3"/>
    <w:rsid w:val="00F17758"/>
    <w:rsid w:val="00F7084A"/>
    <w:rsid w:val="00FB3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02A41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2A41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02A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02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02A41"/>
    <w:pPr>
      <w:keepNext/>
      <w:tabs>
        <w:tab w:val="left" w:pos="2282"/>
      </w:tabs>
      <w:spacing w:before="120"/>
      <w:ind w:left="2282" w:hanging="864"/>
      <w:outlineLvl w:val="3"/>
    </w:pPr>
    <w:rPr>
      <w:rFonts w:ascii="Arial" w:hAnsi="Arial"/>
      <w:i/>
      <w:color w:val="333399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02A4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2A4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02A4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02A4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B02A4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3DF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E3DF0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E3DF0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E3DF0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E3DF0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E3DF0"/>
    <w:rPr>
      <w:rFonts w:ascii="Calibri" w:hAnsi="Calibri" w:cs="Times New Roman"/>
      <w:b/>
      <w:bCs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E3DF0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E3DF0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E3DF0"/>
    <w:rPr>
      <w:rFonts w:ascii="Cambria" w:hAnsi="Cambria" w:cs="Times New Roman"/>
      <w:lang w:eastAsia="ar-SA" w:bidi="ar-SA"/>
    </w:rPr>
  </w:style>
  <w:style w:type="paragraph" w:styleId="BalloonText">
    <w:name w:val="Balloon Text"/>
    <w:basedOn w:val="Normal"/>
    <w:link w:val="BalloonTextChar"/>
    <w:uiPriority w:val="99"/>
    <w:rsid w:val="00B02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3DF0"/>
    <w:rPr>
      <w:rFonts w:cs="Times New Roman"/>
      <w:sz w:val="2"/>
      <w:lang w:eastAsia="ar-SA" w:bidi="ar-SA"/>
    </w:rPr>
  </w:style>
  <w:style w:type="character" w:customStyle="1" w:styleId="WW8Num3z0">
    <w:name w:val="WW8Num3z0"/>
    <w:uiPriority w:val="99"/>
    <w:rsid w:val="00B02A41"/>
    <w:rPr>
      <w:color w:val="auto"/>
    </w:rPr>
  </w:style>
  <w:style w:type="character" w:customStyle="1" w:styleId="WW8Num6z0">
    <w:name w:val="WW8Num6z0"/>
    <w:uiPriority w:val="99"/>
    <w:rsid w:val="00B02A41"/>
    <w:rPr>
      <w:rFonts w:ascii="Symbol" w:hAnsi="Symbol"/>
    </w:rPr>
  </w:style>
  <w:style w:type="character" w:customStyle="1" w:styleId="WW8Num6z1">
    <w:name w:val="WW8Num6z1"/>
    <w:uiPriority w:val="99"/>
    <w:rsid w:val="00B02A41"/>
    <w:rPr>
      <w:rFonts w:ascii="Times New Roman" w:hAnsi="Times New Roman"/>
    </w:rPr>
  </w:style>
  <w:style w:type="character" w:customStyle="1" w:styleId="WW8Num9z0">
    <w:name w:val="WW8Num9z0"/>
    <w:uiPriority w:val="99"/>
    <w:rsid w:val="00B02A41"/>
    <w:rPr>
      <w:rFonts w:ascii="Symbol" w:hAnsi="Symbol"/>
    </w:rPr>
  </w:style>
  <w:style w:type="character" w:customStyle="1" w:styleId="WW8Num9z1">
    <w:name w:val="WW8Num9z1"/>
    <w:uiPriority w:val="99"/>
    <w:rsid w:val="00B02A41"/>
    <w:rPr>
      <w:rFonts w:ascii="Courier New" w:hAnsi="Courier New"/>
    </w:rPr>
  </w:style>
  <w:style w:type="character" w:customStyle="1" w:styleId="WW8Num9z2">
    <w:name w:val="WW8Num9z2"/>
    <w:uiPriority w:val="99"/>
    <w:rsid w:val="00B02A41"/>
    <w:rPr>
      <w:rFonts w:ascii="Wingdings" w:hAnsi="Wingdings"/>
    </w:rPr>
  </w:style>
  <w:style w:type="character" w:customStyle="1" w:styleId="WW8Num13z0">
    <w:name w:val="WW8Num13z0"/>
    <w:uiPriority w:val="99"/>
    <w:rsid w:val="00B02A41"/>
    <w:rPr>
      <w:rFonts w:ascii="Courier New" w:hAnsi="Courier New"/>
    </w:rPr>
  </w:style>
  <w:style w:type="character" w:customStyle="1" w:styleId="WW8Num13z2">
    <w:name w:val="WW8Num13z2"/>
    <w:uiPriority w:val="99"/>
    <w:rsid w:val="00B02A41"/>
    <w:rPr>
      <w:rFonts w:ascii="Wingdings" w:hAnsi="Wingdings"/>
    </w:rPr>
  </w:style>
  <w:style w:type="character" w:customStyle="1" w:styleId="WW8Num13z3">
    <w:name w:val="WW8Num13z3"/>
    <w:uiPriority w:val="99"/>
    <w:rsid w:val="00B02A41"/>
    <w:rPr>
      <w:rFonts w:ascii="Symbol" w:hAnsi="Symbol"/>
    </w:rPr>
  </w:style>
  <w:style w:type="character" w:customStyle="1" w:styleId="WW8Num14z1">
    <w:name w:val="WW8Num14z1"/>
    <w:uiPriority w:val="99"/>
    <w:rsid w:val="00B02A41"/>
    <w:rPr>
      <w:rFonts w:ascii="Arial Narrow" w:hAnsi="Arial Narrow"/>
    </w:rPr>
  </w:style>
  <w:style w:type="character" w:customStyle="1" w:styleId="WW8Num15z0">
    <w:name w:val="WW8Num15z0"/>
    <w:uiPriority w:val="99"/>
    <w:rsid w:val="00B02A41"/>
    <w:rPr>
      <w:rFonts w:ascii="Courier New" w:hAnsi="Courier New"/>
    </w:rPr>
  </w:style>
  <w:style w:type="character" w:customStyle="1" w:styleId="WW8Num15z2">
    <w:name w:val="WW8Num15z2"/>
    <w:uiPriority w:val="99"/>
    <w:rsid w:val="00B02A41"/>
    <w:rPr>
      <w:rFonts w:ascii="Wingdings" w:hAnsi="Wingdings"/>
    </w:rPr>
  </w:style>
  <w:style w:type="character" w:customStyle="1" w:styleId="WW8Num15z3">
    <w:name w:val="WW8Num15z3"/>
    <w:uiPriority w:val="99"/>
    <w:rsid w:val="00B02A41"/>
    <w:rPr>
      <w:rFonts w:ascii="Symbol" w:hAnsi="Symbol"/>
    </w:rPr>
  </w:style>
  <w:style w:type="character" w:customStyle="1" w:styleId="WW8Num16z0">
    <w:name w:val="WW8Num16z0"/>
    <w:uiPriority w:val="99"/>
    <w:rsid w:val="00B02A41"/>
    <w:rPr>
      <w:rFonts w:ascii="Courier New" w:hAnsi="Courier New"/>
    </w:rPr>
  </w:style>
  <w:style w:type="character" w:customStyle="1" w:styleId="WW8Num17z0">
    <w:name w:val="WW8Num17z0"/>
    <w:uiPriority w:val="99"/>
    <w:rsid w:val="00B02A41"/>
    <w:rPr>
      <w:rFonts w:ascii="Courier New" w:hAnsi="Courier New"/>
    </w:rPr>
  </w:style>
  <w:style w:type="character" w:customStyle="1" w:styleId="WW8Num17z2">
    <w:name w:val="WW8Num17z2"/>
    <w:uiPriority w:val="99"/>
    <w:rsid w:val="00B02A41"/>
    <w:rPr>
      <w:rFonts w:ascii="Wingdings" w:hAnsi="Wingdings"/>
    </w:rPr>
  </w:style>
  <w:style w:type="character" w:customStyle="1" w:styleId="WW8Num17z3">
    <w:name w:val="WW8Num17z3"/>
    <w:uiPriority w:val="99"/>
    <w:rsid w:val="00B02A41"/>
    <w:rPr>
      <w:rFonts w:ascii="Symbol" w:hAnsi="Symbol"/>
    </w:rPr>
  </w:style>
  <w:style w:type="character" w:customStyle="1" w:styleId="WW8Num19z0">
    <w:name w:val="WW8Num19z0"/>
    <w:uiPriority w:val="99"/>
    <w:rsid w:val="00B02A41"/>
    <w:rPr>
      <w:color w:val="auto"/>
    </w:rPr>
  </w:style>
  <w:style w:type="character" w:customStyle="1" w:styleId="WW8Num20z0">
    <w:name w:val="WW8Num20z0"/>
    <w:uiPriority w:val="99"/>
    <w:rsid w:val="00B02A41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B02A41"/>
  </w:style>
  <w:style w:type="character" w:styleId="Hyperlink">
    <w:name w:val="Hyperlink"/>
    <w:basedOn w:val="DefaultParagraphFont"/>
    <w:uiPriority w:val="99"/>
    <w:rsid w:val="00B02A41"/>
    <w:rPr>
      <w:rFonts w:cs="Times New Roman"/>
      <w:color w:val="0000FF"/>
      <w:u w:val="single"/>
    </w:rPr>
  </w:style>
  <w:style w:type="character" w:customStyle="1" w:styleId="cleaner">
    <w:name w:val="cleaner"/>
    <w:basedOn w:val="Standardnpsmoodstavce1"/>
    <w:uiPriority w:val="99"/>
    <w:rsid w:val="00B02A41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02A41"/>
    <w:rPr>
      <w:rFonts w:cs="Times New Roman"/>
      <w:i/>
    </w:rPr>
  </w:style>
  <w:style w:type="character" w:customStyle="1" w:styleId="Odkaznakoment1">
    <w:name w:val="Odkaz na komentář1"/>
    <w:uiPriority w:val="99"/>
    <w:rsid w:val="00B02A41"/>
    <w:rPr>
      <w:sz w:val="16"/>
    </w:rPr>
  </w:style>
  <w:style w:type="character" w:customStyle="1" w:styleId="apple-style-span">
    <w:name w:val="apple-style-span"/>
    <w:basedOn w:val="Standardnpsmoodstavce1"/>
    <w:uiPriority w:val="99"/>
    <w:rsid w:val="00B02A41"/>
    <w:rPr>
      <w:rFonts w:cs="Times New Roman"/>
    </w:rPr>
  </w:style>
  <w:style w:type="character" w:styleId="FollowedHyperlink">
    <w:name w:val="FollowedHyperlink"/>
    <w:basedOn w:val="DefaultParagraphFont"/>
    <w:uiPriority w:val="99"/>
    <w:rsid w:val="00B02A41"/>
    <w:rPr>
      <w:rFonts w:cs="Times New Roman"/>
      <w:color w:val="800080"/>
      <w:u w:val="single"/>
    </w:rPr>
  </w:style>
  <w:style w:type="character" w:customStyle="1" w:styleId="Symbolyproslovn">
    <w:name w:val="Symboly pro číslování"/>
    <w:uiPriority w:val="99"/>
    <w:rsid w:val="00B02A41"/>
  </w:style>
  <w:style w:type="paragraph" w:customStyle="1" w:styleId="Nadpis">
    <w:name w:val="Nadpis"/>
    <w:basedOn w:val="Normal"/>
    <w:next w:val="BodyText"/>
    <w:uiPriority w:val="99"/>
    <w:rsid w:val="00B02A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02A4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02A41"/>
    <w:rPr>
      <w:rFonts w:cs="Mangal"/>
    </w:rPr>
  </w:style>
  <w:style w:type="paragraph" w:customStyle="1" w:styleId="Popisek">
    <w:name w:val="Popisek"/>
    <w:basedOn w:val="Normal"/>
    <w:uiPriority w:val="99"/>
    <w:rsid w:val="00B02A41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al"/>
    <w:uiPriority w:val="99"/>
    <w:rsid w:val="00B02A41"/>
    <w:pPr>
      <w:suppressLineNumbers/>
    </w:pPr>
    <w:rPr>
      <w:rFonts w:cs="Mangal"/>
    </w:rPr>
  </w:style>
  <w:style w:type="paragraph" w:customStyle="1" w:styleId="N1">
    <w:name w:val="N1"/>
    <w:basedOn w:val="Normal"/>
    <w:uiPriority w:val="99"/>
    <w:rsid w:val="00B02A41"/>
    <w:pPr>
      <w:numPr>
        <w:numId w:val="17"/>
      </w:numPr>
    </w:pPr>
  </w:style>
  <w:style w:type="paragraph" w:customStyle="1" w:styleId="N2">
    <w:name w:val="N2"/>
    <w:basedOn w:val="Normal"/>
    <w:uiPriority w:val="99"/>
    <w:rsid w:val="00B02A41"/>
    <w:pPr>
      <w:tabs>
        <w:tab w:val="num" w:pos="432"/>
      </w:tabs>
      <w:ind w:left="432" w:hanging="432"/>
    </w:pPr>
  </w:style>
  <w:style w:type="paragraph" w:customStyle="1" w:styleId="Zkladntextodsazen21">
    <w:name w:val="Základní text odsazený 21"/>
    <w:basedOn w:val="Normal"/>
    <w:uiPriority w:val="99"/>
    <w:rsid w:val="00B02A41"/>
    <w:pPr>
      <w:ind w:left="720"/>
    </w:pPr>
    <w:rPr>
      <w:rFonts w:ascii="Arial" w:hAnsi="Arial" w:cs="Arial"/>
      <w:b/>
      <w:bCs/>
    </w:rPr>
  </w:style>
  <w:style w:type="paragraph" w:customStyle="1" w:styleId="Normln">
    <w:name w:val="Normální~"/>
    <w:basedOn w:val="Normal"/>
    <w:uiPriority w:val="99"/>
    <w:rsid w:val="00B02A41"/>
    <w:pPr>
      <w:widowControl w:val="0"/>
    </w:pPr>
    <w:rPr>
      <w:szCs w:val="20"/>
    </w:rPr>
  </w:style>
  <w:style w:type="paragraph" w:styleId="Header">
    <w:name w:val="header"/>
    <w:basedOn w:val="Normal"/>
    <w:link w:val="HeaderChar"/>
    <w:uiPriority w:val="99"/>
    <w:rsid w:val="00B02A4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customStyle="1" w:styleId="Nadpiskapitol">
    <w:name w:val="Nadpis kapitol"/>
    <w:basedOn w:val="Heading2"/>
    <w:next w:val="Normal"/>
    <w:uiPriority w:val="99"/>
    <w:rsid w:val="00B02A41"/>
    <w:pPr>
      <w:spacing w:before="360" w:after="240"/>
      <w:jc w:val="center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rticle-perex">
    <w:name w:val="article-perex"/>
    <w:basedOn w:val="Normal"/>
    <w:uiPriority w:val="99"/>
    <w:rsid w:val="00B02A41"/>
    <w:pPr>
      <w:spacing w:before="280" w:after="280"/>
    </w:pPr>
  </w:style>
  <w:style w:type="paragraph" w:styleId="Footer">
    <w:name w:val="footer"/>
    <w:basedOn w:val="Normal"/>
    <w:link w:val="FooterChar"/>
    <w:uiPriority w:val="99"/>
    <w:rsid w:val="00B02A4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3DF0"/>
    <w:rPr>
      <w:rFonts w:cs="Times New Roman"/>
      <w:sz w:val="24"/>
      <w:szCs w:val="24"/>
      <w:lang w:eastAsia="ar-SA" w:bidi="ar-SA"/>
    </w:rPr>
  </w:style>
  <w:style w:type="paragraph" w:customStyle="1" w:styleId="ClanekC">
    <w:name w:val="ClanekC"/>
    <w:uiPriority w:val="99"/>
    <w:rsid w:val="00B02A41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uppressAutoHyphens/>
      <w:spacing w:before="360" w:after="240"/>
      <w:jc w:val="both"/>
    </w:pPr>
    <w:rPr>
      <w:rFonts w:ascii="Arial" w:hAnsi="Arial"/>
      <w:b/>
      <w:spacing w:val="8"/>
      <w:sz w:val="24"/>
      <w:szCs w:val="20"/>
      <w:lang w:eastAsia="ar-SA"/>
    </w:rPr>
  </w:style>
  <w:style w:type="paragraph" w:customStyle="1" w:styleId="Zkladntextodsazen31">
    <w:name w:val="Základní text odsazený 31"/>
    <w:basedOn w:val="Normal"/>
    <w:uiPriority w:val="99"/>
    <w:rsid w:val="00B02A41"/>
    <w:pPr>
      <w:spacing w:after="120"/>
      <w:ind w:left="283"/>
    </w:pPr>
    <w:rPr>
      <w:sz w:val="16"/>
      <w:szCs w:val="16"/>
    </w:rPr>
  </w:style>
  <w:style w:type="paragraph" w:customStyle="1" w:styleId="Import1">
    <w:name w:val="Import 1"/>
    <w:basedOn w:val="Normal"/>
    <w:uiPriority w:val="99"/>
    <w:rsid w:val="00B02A4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customStyle="1" w:styleId="Rozloendokumentu1">
    <w:name w:val="Rozložení dokumentu1"/>
    <w:basedOn w:val="Normal"/>
    <w:uiPriority w:val="99"/>
    <w:rsid w:val="00B02A4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xtkomente1">
    <w:name w:val="Text komentáře1"/>
    <w:basedOn w:val="Normal"/>
    <w:uiPriority w:val="99"/>
    <w:rsid w:val="00B02A41"/>
    <w:pPr>
      <w:spacing w:before="120"/>
    </w:pPr>
    <w:rPr>
      <w:i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rsid w:val="007E3C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E3CF1"/>
    <w:rPr>
      <w:rFonts w:cs="Times New Roman"/>
      <w:lang w:eastAsia="ar-SA" w:bidi="ar-SA"/>
    </w:rPr>
  </w:style>
  <w:style w:type="paragraph" w:styleId="CommentSubject">
    <w:name w:val="annotation subject"/>
    <w:basedOn w:val="Textkomente1"/>
    <w:next w:val="Textkomente1"/>
    <w:link w:val="CommentSubjectChar"/>
    <w:uiPriority w:val="99"/>
    <w:rsid w:val="00B02A41"/>
    <w:pPr>
      <w:spacing w:before="0"/>
    </w:pPr>
    <w:rPr>
      <w:b/>
      <w:bCs/>
      <w:i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E3DF0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rsid w:val="00B02A41"/>
    <w:pPr>
      <w:spacing w:before="280" w:after="280"/>
    </w:pPr>
  </w:style>
  <w:style w:type="paragraph" w:styleId="HTMLPreformatted">
    <w:name w:val="HTML Preformatted"/>
    <w:basedOn w:val="Normal"/>
    <w:link w:val="HTMLPreformattedChar"/>
    <w:uiPriority w:val="99"/>
    <w:rsid w:val="00B02A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8C5C58"/>
    <w:rPr>
      <w:rFonts w:ascii="Courier New" w:hAnsi="Courier New" w:cs="Times New Roman"/>
      <w:lang w:val="cs-CZ" w:eastAsia="ar-SA" w:bidi="ar-SA"/>
    </w:rPr>
  </w:style>
  <w:style w:type="paragraph" w:styleId="ListParagraph">
    <w:name w:val="List Paragraph"/>
    <w:basedOn w:val="Normal"/>
    <w:uiPriority w:val="99"/>
    <w:qFormat/>
    <w:rsid w:val="00B02A41"/>
    <w:pPr>
      <w:ind w:left="720"/>
    </w:pPr>
  </w:style>
  <w:style w:type="paragraph" w:customStyle="1" w:styleId="Default">
    <w:name w:val="Default"/>
    <w:uiPriority w:val="99"/>
    <w:rsid w:val="00B02A41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Obsahtabulky">
    <w:name w:val="Obsah tabulky"/>
    <w:basedOn w:val="Normal"/>
    <w:uiPriority w:val="99"/>
    <w:rsid w:val="00B02A41"/>
    <w:pPr>
      <w:suppressLineNumbers/>
    </w:pPr>
  </w:style>
  <w:style w:type="paragraph" w:customStyle="1" w:styleId="Nadpistabulky">
    <w:name w:val="Nadpis tabulky"/>
    <w:basedOn w:val="Obsahtabulky"/>
    <w:uiPriority w:val="99"/>
    <w:rsid w:val="00B02A41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7E3CF1"/>
    <w:rPr>
      <w:rFonts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azky.mun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9</Pages>
  <Words>1202</Words>
  <Characters>7097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</dc:title>
  <dc:subject/>
  <dc:creator>Gnida</dc:creator>
  <cp:keywords/>
  <dc:description/>
  <cp:lastModifiedBy>Roman Drga</cp:lastModifiedBy>
  <cp:revision>6</cp:revision>
  <cp:lastPrinted>2011-03-25T07:00:00Z</cp:lastPrinted>
  <dcterms:created xsi:type="dcterms:W3CDTF">2012-06-15T07:00:00Z</dcterms:created>
  <dcterms:modified xsi:type="dcterms:W3CDTF">2012-07-03T10:03:00Z</dcterms:modified>
</cp:coreProperties>
</file>