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941" w:rsidRDefault="00520941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520941" w:rsidRDefault="00520941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520941" w:rsidRDefault="00520941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520941" w:rsidRDefault="00520941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520941" w:rsidRDefault="00520941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520941" w:rsidRDefault="00520941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t>Seznam příloh</w:t>
      </w:r>
    </w:p>
    <w:p w:rsidR="00520941" w:rsidRDefault="00520941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t>zadávací dokumentace pro veřejnou zakázku malého rozsahu</w:t>
      </w:r>
    </w:p>
    <w:p w:rsidR="00520941" w:rsidRDefault="00520941" w:rsidP="005630E9">
      <w:pPr>
        <w:tabs>
          <w:tab w:val="left" w:pos="5580"/>
        </w:tabs>
        <w:spacing w:line="360" w:lineRule="auto"/>
        <w:jc w:val="center"/>
        <w:rPr>
          <w:rFonts w:ascii="Arial Narrow" w:hAnsi="Arial Narrow"/>
        </w:rPr>
      </w:pPr>
      <w:r w:rsidRPr="00497D76">
        <w:rPr>
          <w:rFonts w:ascii="Arial Narrow" w:hAnsi="Arial Narrow"/>
          <w:b/>
          <w:bCs/>
          <w:sz w:val="32"/>
          <w:szCs w:val="32"/>
        </w:rPr>
        <w:t>Tisk monografie pro projekt OPVK</w:t>
      </w:r>
    </w:p>
    <w:p w:rsidR="00520941" w:rsidRDefault="00520941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520941" w:rsidRDefault="00520941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520941" w:rsidRDefault="00520941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520941" w:rsidRDefault="00520941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520941" w:rsidRDefault="00520941">
      <w:pPr>
        <w:widowControl w:val="0"/>
        <w:spacing w:line="360" w:lineRule="auto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příloha A</w:t>
      </w:r>
      <w:r>
        <w:rPr>
          <w:rFonts w:ascii="Arial Narrow" w:hAnsi="Arial Narrow" w:cs="Arial"/>
          <w:sz w:val="22"/>
          <w:szCs w:val="22"/>
          <w:u w:val="single"/>
        </w:rPr>
        <w:tab/>
        <w:t xml:space="preserve">technické a obchodní podmínky </w:t>
      </w:r>
    </w:p>
    <w:p w:rsidR="00520941" w:rsidRDefault="00520941">
      <w:pPr>
        <w:widowControl w:val="0"/>
        <w:numPr>
          <w:ilvl w:val="0"/>
          <w:numId w:val="16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návrh smlouvy– viz samostatný soubor</w:t>
      </w:r>
    </w:p>
    <w:p w:rsidR="00520941" w:rsidRDefault="00520941">
      <w:pPr>
        <w:widowControl w:val="0"/>
        <w:spacing w:line="360" w:lineRule="auto"/>
        <w:rPr>
          <w:rFonts w:ascii="Arial Narrow" w:hAnsi="Arial Narrow" w:cs="Arial"/>
          <w:sz w:val="22"/>
          <w:szCs w:val="22"/>
        </w:rPr>
      </w:pPr>
    </w:p>
    <w:p w:rsidR="00520941" w:rsidRDefault="00520941">
      <w:pPr>
        <w:widowControl w:val="0"/>
        <w:spacing w:line="360" w:lineRule="auto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příloha B</w:t>
      </w:r>
      <w:r>
        <w:rPr>
          <w:rFonts w:ascii="Arial Narrow" w:hAnsi="Arial Narrow" w:cs="Arial"/>
          <w:sz w:val="22"/>
          <w:szCs w:val="22"/>
          <w:u w:val="single"/>
        </w:rPr>
        <w:tab/>
        <w:t>informace o kvalifikaci</w:t>
      </w:r>
    </w:p>
    <w:p w:rsidR="00520941" w:rsidRDefault="00520941">
      <w:pPr>
        <w:widowControl w:val="0"/>
        <w:numPr>
          <w:ilvl w:val="0"/>
          <w:numId w:val="16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krycí list informace o kvalifikaci</w:t>
      </w:r>
    </w:p>
    <w:p w:rsidR="00520941" w:rsidRDefault="00520941">
      <w:pPr>
        <w:widowControl w:val="0"/>
        <w:numPr>
          <w:ilvl w:val="0"/>
          <w:numId w:val="16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prohlášení k informaci o kvalifikaci</w:t>
      </w:r>
    </w:p>
    <w:p w:rsidR="00520941" w:rsidRDefault="00520941">
      <w:pPr>
        <w:widowControl w:val="0"/>
        <w:numPr>
          <w:ilvl w:val="0"/>
          <w:numId w:val="16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čestné prohlášení o splnění základních kvalifikačních předpokladů</w:t>
      </w:r>
    </w:p>
    <w:p w:rsidR="00520941" w:rsidRDefault="00520941">
      <w:pPr>
        <w:widowControl w:val="0"/>
        <w:spacing w:line="360" w:lineRule="auto"/>
        <w:rPr>
          <w:rFonts w:ascii="Arial Narrow" w:hAnsi="Arial Narrow" w:cs="Arial"/>
          <w:sz w:val="22"/>
          <w:szCs w:val="22"/>
        </w:rPr>
      </w:pPr>
    </w:p>
    <w:p w:rsidR="00520941" w:rsidRDefault="00520941">
      <w:pPr>
        <w:jc w:val="center"/>
        <w:rPr>
          <w:rFonts w:ascii="Arial Narrow" w:hAnsi="Arial Narrow" w:cs="Arial"/>
          <w:sz w:val="28"/>
          <w:szCs w:val="28"/>
        </w:rPr>
      </w:pPr>
    </w:p>
    <w:p w:rsidR="00520941" w:rsidRDefault="00520941">
      <w:pPr>
        <w:jc w:val="center"/>
        <w:rPr>
          <w:rFonts w:ascii="Arial Narrow" w:hAnsi="Arial Narrow" w:cs="Arial"/>
          <w:sz w:val="28"/>
          <w:szCs w:val="28"/>
        </w:rPr>
      </w:pPr>
    </w:p>
    <w:p w:rsidR="00520941" w:rsidRDefault="00520941">
      <w:pPr>
        <w:jc w:val="center"/>
        <w:rPr>
          <w:rFonts w:ascii="Arial Narrow" w:hAnsi="Arial Narrow" w:cs="Arial"/>
          <w:sz w:val="28"/>
          <w:szCs w:val="28"/>
        </w:rPr>
      </w:pPr>
    </w:p>
    <w:p w:rsidR="00520941" w:rsidRDefault="00520941">
      <w:pPr>
        <w:pageBreakBefore/>
        <w:tabs>
          <w:tab w:val="center" w:pos="4500"/>
        </w:tabs>
        <w:jc w:val="center"/>
        <w:rPr>
          <w:rFonts w:ascii="Arial Narrow" w:hAnsi="Arial Narrow" w:cs="Arial"/>
          <w:b/>
          <w:sz w:val="28"/>
          <w:szCs w:val="28"/>
        </w:rPr>
      </w:pPr>
    </w:p>
    <w:p w:rsidR="00520941" w:rsidRDefault="00520941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520941" w:rsidRDefault="00520941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520941" w:rsidRDefault="00520941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520941" w:rsidRDefault="00520941">
      <w:pPr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příloha B</w:t>
      </w:r>
    </w:p>
    <w:p w:rsidR="00520941" w:rsidRDefault="00520941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520941" w:rsidRDefault="00520941">
      <w:pPr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zadávací dokumentace </w:t>
      </w:r>
    </w:p>
    <w:p w:rsidR="00520941" w:rsidRDefault="00520941">
      <w:pPr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veřejné zakázky malého rozsahu</w:t>
      </w:r>
    </w:p>
    <w:p w:rsidR="00520941" w:rsidRDefault="00520941">
      <w:pPr>
        <w:jc w:val="center"/>
        <w:rPr>
          <w:rFonts w:ascii="Arial Narrow" w:hAnsi="Arial Narrow" w:cs="Arial"/>
          <w:sz w:val="28"/>
          <w:szCs w:val="28"/>
        </w:rPr>
      </w:pPr>
    </w:p>
    <w:p w:rsidR="00520941" w:rsidRDefault="00520941" w:rsidP="00C43758">
      <w:pPr>
        <w:tabs>
          <w:tab w:val="left" w:pos="5580"/>
        </w:tabs>
        <w:spacing w:line="360" w:lineRule="auto"/>
        <w:jc w:val="center"/>
        <w:rPr>
          <w:rFonts w:ascii="Arial Narrow" w:hAnsi="Arial Narrow"/>
        </w:rPr>
      </w:pPr>
      <w:r w:rsidRPr="00C26724">
        <w:rPr>
          <w:rFonts w:ascii="Arial Narrow" w:hAnsi="Arial Narrow"/>
          <w:b/>
          <w:bCs/>
          <w:sz w:val="32"/>
          <w:szCs w:val="32"/>
        </w:rPr>
        <w:t>Tisk skript v rámci projektu OPVK</w:t>
      </w:r>
    </w:p>
    <w:p w:rsidR="00520941" w:rsidRDefault="00520941">
      <w:pPr>
        <w:jc w:val="center"/>
        <w:rPr>
          <w:rFonts w:ascii="Arial Narrow" w:hAnsi="Arial Narrow" w:cs="Arial"/>
          <w:sz w:val="28"/>
          <w:szCs w:val="28"/>
        </w:rPr>
      </w:pPr>
    </w:p>
    <w:p w:rsidR="00520941" w:rsidRDefault="00520941">
      <w:pPr>
        <w:jc w:val="center"/>
        <w:rPr>
          <w:rFonts w:ascii="Arial Narrow" w:hAnsi="Arial Narrow" w:cs="Arial"/>
          <w:sz w:val="28"/>
          <w:szCs w:val="28"/>
        </w:rPr>
      </w:pPr>
    </w:p>
    <w:p w:rsidR="00520941" w:rsidRDefault="00520941">
      <w:pPr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INFORMACE O KVALIFIKACI </w:t>
      </w:r>
    </w:p>
    <w:p w:rsidR="00520941" w:rsidRDefault="00520941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520941" w:rsidRDefault="00520941">
      <w:pPr>
        <w:widowControl w:val="0"/>
        <w:numPr>
          <w:ilvl w:val="0"/>
          <w:numId w:val="15"/>
        </w:num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krycí list informace o kvalifikaci</w:t>
      </w:r>
    </w:p>
    <w:p w:rsidR="00520941" w:rsidRDefault="00520941">
      <w:pPr>
        <w:widowControl w:val="0"/>
        <w:numPr>
          <w:ilvl w:val="0"/>
          <w:numId w:val="15"/>
        </w:num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prohlášení dodavatele k informaci o kvalifikaci</w:t>
      </w:r>
    </w:p>
    <w:p w:rsidR="00520941" w:rsidRDefault="00520941">
      <w:pPr>
        <w:widowControl w:val="0"/>
        <w:numPr>
          <w:ilvl w:val="0"/>
          <w:numId w:val="15"/>
        </w:num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čestné prohlášení o splnění základních kvalifikačních předpokladů</w:t>
      </w:r>
    </w:p>
    <w:p w:rsidR="00520941" w:rsidRDefault="00520941">
      <w:pPr>
        <w:widowControl w:val="0"/>
        <w:spacing w:line="360" w:lineRule="auto"/>
        <w:jc w:val="center"/>
        <w:rPr>
          <w:rFonts w:ascii="Arial Narrow" w:hAnsi="Arial Narrow" w:cs="Arial"/>
          <w:sz w:val="22"/>
          <w:szCs w:val="22"/>
        </w:rPr>
      </w:pPr>
    </w:p>
    <w:p w:rsidR="00520941" w:rsidRDefault="00520941">
      <w:pPr>
        <w:pStyle w:val="Header"/>
        <w:pageBreakBefore/>
        <w:jc w:val="center"/>
        <w:rPr>
          <w:rFonts w:ascii="Arial Narrow" w:hAnsi="Arial Narrow" w:cs="Arial"/>
          <w:sz w:val="22"/>
          <w:szCs w:val="22"/>
        </w:rPr>
      </w:pPr>
    </w:p>
    <w:p w:rsidR="00520941" w:rsidRDefault="00520941">
      <w:pPr>
        <w:pStyle w:val="Header"/>
        <w:jc w:val="center"/>
        <w:rPr>
          <w:rFonts w:ascii="Arial Narrow" w:hAnsi="Arial Narrow" w:cs="Arial"/>
          <w:b/>
          <w:sz w:val="22"/>
          <w:szCs w:val="22"/>
        </w:rPr>
      </w:pPr>
    </w:p>
    <w:p w:rsidR="00520941" w:rsidRDefault="00520941">
      <w:pPr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veřejná zakázka malého rozsahu</w:t>
      </w:r>
    </w:p>
    <w:p w:rsidR="00520941" w:rsidRDefault="00520941">
      <w:pPr>
        <w:jc w:val="center"/>
        <w:rPr>
          <w:rFonts w:ascii="Arial Narrow" w:hAnsi="Arial Narrow" w:cs="Arial"/>
          <w:sz w:val="28"/>
          <w:szCs w:val="28"/>
        </w:rPr>
      </w:pPr>
    </w:p>
    <w:p w:rsidR="00520941" w:rsidRDefault="00520941" w:rsidP="00C43758">
      <w:pPr>
        <w:tabs>
          <w:tab w:val="left" w:pos="5580"/>
        </w:tabs>
        <w:spacing w:line="360" w:lineRule="auto"/>
        <w:jc w:val="center"/>
        <w:rPr>
          <w:rFonts w:ascii="Arial Narrow" w:hAnsi="Arial Narrow"/>
        </w:rPr>
      </w:pPr>
      <w:r w:rsidRPr="00C26724">
        <w:rPr>
          <w:rFonts w:ascii="Arial Narrow" w:hAnsi="Arial Narrow"/>
          <w:b/>
          <w:bCs/>
          <w:sz w:val="32"/>
          <w:szCs w:val="32"/>
        </w:rPr>
        <w:t>Tisk skript v rámci projektu OPVK</w:t>
      </w:r>
    </w:p>
    <w:p w:rsidR="00520941" w:rsidRDefault="00520941">
      <w:pPr>
        <w:jc w:val="center"/>
        <w:rPr>
          <w:rFonts w:ascii="Arial Narrow" w:hAnsi="Arial Narrow" w:cs="Arial"/>
          <w:sz w:val="22"/>
          <w:szCs w:val="22"/>
        </w:rPr>
      </w:pPr>
    </w:p>
    <w:p w:rsidR="00520941" w:rsidRDefault="00520941">
      <w:pPr>
        <w:jc w:val="center"/>
        <w:rPr>
          <w:rFonts w:ascii="Arial Narrow" w:hAnsi="Arial Narrow" w:cs="Arial"/>
          <w:sz w:val="22"/>
          <w:szCs w:val="22"/>
        </w:rPr>
      </w:pPr>
    </w:p>
    <w:p w:rsidR="00520941" w:rsidRDefault="00520941">
      <w:pPr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INFORMACE O KVALIFIKACI</w:t>
      </w:r>
    </w:p>
    <w:p w:rsidR="00520941" w:rsidRDefault="00520941">
      <w:pPr>
        <w:rPr>
          <w:rFonts w:ascii="Arial Narrow" w:hAnsi="Arial Narrow"/>
          <w:sz w:val="22"/>
          <w:szCs w:val="22"/>
        </w:rPr>
      </w:pPr>
    </w:p>
    <w:p w:rsidR="00520941" w:rsidRDefault="00520941">
      <w:pPr>
        <w:rPr>
          <w:rFonts w:ascii="Arial Narrow" w:hAnsi="Arial Narrow"/>
          <w:sz w:val="22"/>
          <w:szCs w:val="22"/>
        </w:rPr>
      </w:pPr>
    </w:p>
    <w:p w:rsidR="00520941" w:rsidRDefault="00520941">
      <w:pPr>
        <w:rPr>
          <w:rFonts w:ascii="Arial Narrow" w:hAnsi="Arial Narrow"/>
          <w:sz w:val="22"/>
          <w:szCs w:val="22"/>
        </w:rPr>
      </w:pPr>
    </w:p>
    <w:p w:rsidR="00520941" w:rsidRDefault="00520941">
      <w:pPr>
        <w:rPr>
          <w:rFonts w:ascii="Arial Narrow" w:hAnsi="Arial Narrow"/>
          <w:sz w:val="22"/>
          <w:szCs w:val="22"/>
        </w:rPr>
      </w:pPr>
    </w:p>
    <w:p w:rsidR="00520941" w:rsidRDefault="00520941">
      <w:pPr>
        <w:rPr>
          <w:rFonts w:ascii="Arial Narrow" w:hAnsi="Arial Narrow"/>
          <w:sz w:val="22"/>
          <w:szCs w:val="22"/>
        </w:rPr>
      </w:pPr>
    </w:p>
    <w:p w:rsidR="00520941" w:rsidRDefault="00520941">
      <w:pPr>
        <w:rPr>
          <w:rFonts w:ascii="Arial Narrow" w:hAnsi="Arial Narrow"/>
          <w:sz w:val="22"/>
          <w:szCs w:val="22"/>
        </w:rPr>
      </w:pPr>
    </w:p>
    <w:p w:rsidR="00520941" w:rsidRDefault="00520941">
      <w:pPr>
        <w:rPr>
          <w:rFonts w:ascii="Arial Narrow" w:hAnsi="Arial Narrow"/>
          <w:sz w:val="22"/>
          <w:szCs w:val="22"/>
        </w:rPr>
      </w:pPr>
    </w:p>
    <w:p w:rsidR="00520941" w:rsidRDefault="00520941">
      <w:pPr>
        <w:rPr>
          <w:rFonts w:ascii="Arial Narrow" w:hAnsi="Arial Narrow"/>
          <w:sz w:val="22"/>
          <w:szCs w:val="22"/>
        </w:rPr>
      </w:pPr>
    </w:p>
    <w:p w:rsidR="00520941" w:rsidRDefault="00520941">
      <w:pPr>
        <w:rPr>
          <w:rFonts w:ascii="Arial Narrow" w:hAnsi="Arial Narrow"/>
          <w:sz w:val="22"/>
          <w:szCs w:val="22"/>
        </w:rPr>
      </w:pPr>
    </w:p>
    <w:p w:rsidR="00520941" w:rsidRDefault="00520941">
      <w:pPr>
        <w:rPr>
          <w:rFonts w:ascii="Arial Narrow" w:hAnsi="Arial Narrow"/>
          <w:sz w:val="22"/>
          <w:szCs w:val="22"/>
        </w:rPr>
      </w:pPr>
    </w:p>
    <w:p w:rsidR="00520941" w:rsidRDefault="00520941">
      <w:pPr>
        <w:rPr>
          <w:rFonts w:ascii="Arial Narrow" w:hAnsi="Arial Narrow"/>
          <w:sz w:val="22"/>
          <w:szCs w:val="22"/>
        </w:rPr>
      </w:pPr>
    </w:p>
    <w:p w:rsidR="00520941" w:rsidRDefault="00520941">
      <w:pPr>
        <w:rPr>
          <w:rFonts w:ascii="Arial Narrow" w:hAnsi="Arial Narrow"/>
          <w:sz w:val="22"/>
          <w:szCs w:val="22"/>
        </w:rPr>
      </w:pPr>
    </w:p>
    <w:p w:rsidR="00520941" w:rsidRDefault="00520941">
      <w:pPr>
        <w:rPr>
          <w:rFonts w:ascii="Arial Narrow" w:hAnsi="Arial Narrow"/>
          <w:sz w:val="22"/>
          <w:szCs w:val="22"/>
        </w:rPr>
      </w:pPr>
    </w:p>
    <w:p w:rsidR="00520941" w:rsidRDefault="00520941">
      <w:pPr>
        <w:rPr>
          <w:rFonts w:ascii="Arial Narrow" w:hAnsi="Arial Narrow"/>
          <w:sz w:val="22"/>
          <w:szCs w:val="22"/>
        </w:rPr>
      </w:pPr>
    </w:p>
    <w:p w:rsidR="00520941" w:rsidRDefault="00520941">
      <w:pPr>
        <w:rPr>
          <w:rFonts w:ascii="Arial Narrow" w:hAnsi="Arial Narrow"/>
          <w:sz w:val="22"/>
          <w:szCs w:val="22"/>
        </w:rPr>
      </w:pPr>
    </w:p>
    <w:p w:rsidR="00520941" w:rsidRDefault="00520941">
      <w:pPr>
        <w:rPr>
          <w:rFonts w:ascii="Arial Narrow" w:hAnsi="Arial Narrow"/>
          <w:sz w:val="22"/>
          <w:szCs w:val="22"/>
        </w:rPr>
      </w:pPr>
    </w:p>
    <w:p w:rsidR="00520941" w:rsidRDefault="00520941">
      <w:pPr>
        <w:rPr>
          <w:rFonts w:ascii="Arial Narrow" w:hAnsi="Arial Narrow"/>
          <w:sz w:val="22"/>
          <w:szCs w:val="22"/>
        </w:rPr>
      </w:pPr>
    </w:p>
    <w:p w:rsidR="00520941" w:rsidRDefault="00520941">
      <w:pPr>
        <w:rPr>
          <w:rFonts w:ascii="Arial Narrow" w:hAnsi="Arial Narrow"/>
          <w:sz w:val="22"/>
          <w:szCs w:val="22"/>
        </w:rPr>
      </w:pPr>
    </w:p>
    <w:p w:rsidR="00520941" w:rsidRDefault="00520941">
      <w:pPr>
        <w:rPr>
          <w:rFonts w:ascii="Arial Narrow" w:hAnsi="Arial Narrow"/>
          <w:sz w:val="22"/>
          <w:szCs w:val="22"/>
        </w:rPr>
      </w:pPr>
    </w:p>
    <w:p w:rsidR="00520941" w:rsidRDefault="00520941">
      <w:pPr>
        <w:rPr>
          <w:rFonts w:ascii="Arial Narrow" w:hAnsi="Arial Narrow"/>
          <w:sz w:val="22"/>
          <w:szCs w:val="22"/>
        </w:rPr>
      </w:pPr>
    </w:p>
    <w:p w:rsidR="00520941" w:rsidRDefault="00520941">
      <w:pPr>
        <w:rPr>
          <w:rFonts w:ascii="Arial Narrow" w:hAnsi="Arial Narrow"/>
          <w:sz w:val="22"/>
          <w:szCs w:val="22"/>
        </w:rPr>
      </w:pPr>
    </w:p>
    <w:p w:rsidR="00520941" w:rsidRDefault="00520941">
      <w:pPr>
        <w:rPr>
          <w:rFonts w:ascii="Arial Narrow" w:hAnsi="Arial Narrow"/>
          <w:sz w:val="22"/>
          <w:szCs w:val="22"/>
        </w:rPr>
      </w:pPr>
    </w:p>
    <w:p w:rsidR="00520941" w:rsidRDefault="00520941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Zadavatel:</w:t>
      </w:r>
    </w:p>
    <w:p w:rsidR="00520941" w:rsidRDefault="00520941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Masarykova univerzita, Žerotínovo náměstí 9, 601 77 Brno</w:t>
      </w:r>
    </w:p>
    <w:p w:rsidR="00520941" w:rsidRDefault="00520941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Veřejná vysoká škola podle zákona č. 111/1998 Sb., nezapsaná v obchodním rejstříku</w:t>
      </w:r>
    </w:p>
    <w:p w:rsidR="00520941" w:rsidRDefault="00520941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IČ: 00216224</w:t>
      </w:r>
    </w:p>
    <w:p w:rsidR="00520941" w:rsidRDefault="00520941">
      <w:pPr>
        <w:rPr>
          <w:rFonts w:ascii="Arial Narrow" w:hAnsi="Arial Narrow" w:cs="Arial"/>
          <w:sz w:val="22"/>
          <w:szCs w:val="22"/>
        </w:rPr>
      </w:pPr>
    </w:p>
    <w:p w:rsidR="00520941" w:rsidRDefault="00520941">
      <w:pPr>
        <w:spacing w:before="120"/>
        <w:jc w:val="both"/>
        <w:rPr>
          <w:rFonts w:ascii="Arial Narrow" w:hAnsi="Arial Narrow" w:cs="Arial"/>
          <w:b/>
          <w:sz w:val="22"/>
          <w:szCs w:val="22"/>
        </w:rPr>
      </w:pPr>
    </w:p>
    <w:p w:rsidR="00520941" w:rsidRDefault="00520941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Dodavatel: </w:t>
      </w:r>
    </w:p>
    <w:p w:rsidR="00520941" w:rsidRDefault="00520941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Obchodní firma dodavatele:</w:t>
      </w:r>
    </w:p>
    <w:p w:rsidR="00520941" w:rsidRDefault="00520941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IČ:</w:t>
      </w:r>
    </w:p>
    <w:p w:rsidR="00520941" w:rsidRDefault="00520941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Sídlo dodavatele:</w:t>
      </w:r>
    </w:p>
    <w:p w:rsidR="00520941" w:rsidRDefault="00520941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Zapsaný v OR:</w:t>
      </w:r>
    </w:p>
    <w:p w:rsidR="00520941" w:rsidRDefault="00520941">
      <w:pPr>
        <w:widowControl w:val="0"/>
        <w:spacing w:line="360" w:lineRule="auto"/>
        <w:jc w:val="center"/>
        <w:rPr>
          <w:rFonts w:ascii="Arial Narrow" w:hAnsi="Arial Narrow" w:cs="Arial"/>
          <w:sz w:val="22"/>
          <w:szCs w:val="22"/>
        </w:rPr>
      </w:pPr>
    </w:p>
    <w:p w:rsidR="00520941" w:rsidRDefault="00520941">
      <w:pPr>
        <w:pageBreakBefore/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 veřejná zakázka malého rozsahu</w:t>
      </w:r>
    </w:p>
    <w:p w:rsidR="00520941" w:rsidRDefault="00520941" w:rsidP="00C43758">
      <w:pPr>
        <w:tabs>
          <w:tab w:val="left" w:pos="5580"/>
        </w:tabs>
        <w:spacing w:line="360" w:lineRule="auto"/>
        <w:jc w:val="center"/>
        <w:rPr>
          <w:rFonts w:ascii="Arial Narrow" w:hAnsi="Arial Narrow"/>
        </w:rPr>
      </w:pPr>
      <w:r w:rsidRPr="00C26724">
        <w:rPr>
          <w:rFonts w:ascii="Arial Narrow" w:hAnsi="Arial Narrow"/>
          <w:b/>
          <w:bCs/>
          <w:sz w:val="32"/>
          <w:szCs w:val="32"/>
        </w:rPr>
        <w:t>Tisk skript v rámci projektu OPVK</w:t>
      </w:r>
    </w:p>
    <w:p w:rsidR="00520941" w:rsidRDefault="00520941">
      <w:pPr>
        <w:pStyle w:val="Heading2"/>
        <w:jc w:val="center"/>
        <w:rPr>
          <w:rFonts w:ascii="Arial Narrow" w:hAnsi="Arial Narrow"/>
          <w:i w:val="0"/>
        </w:rPr>
      </w:pPr>
      <w:r>
        <w:rPr>
          <w:rFonts w:ascii="Arial Narrow" w:hAnsi="Arial Narrow"/>
          <w:i w:val="0"/>
        </w:rPr>
        <w:t>PROHLÁŠENÍ K INFORMACI O KVALIFIKACI</w:t>
      </w:r>
    </w:p>
    <w:p w:rsidR="00520941" w:rsidRDefault="00520941">
      <w:pPr>
        <w:rPr>
          <w:rFonts w:ascii="Arial Narrow" w:hAnsi="Arial Narrow" w:cs="Arial"/>
          <w:sz w:val="22"/>
          <w:szCs w:val="22"/>
        </w:rPr>
      </w:pPr>
    </w:p>
    <w:p w:rsidR="00520941" w:rsidRDefault="00520941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Společnost</w:t>
      </w:r>
    </w:p>
    <w:p w:rsidR="00520941" w:rsidRDefault="00520941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…………………………………………………….………………….………………</w:t>
      </w:r>
    </w:p>
    <w:p w:rsidR="00520941" w:rsidRDefault="00520941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se sídlem…………………………………………………………….………………</w:t>
      </w:r>
    </w:p>
    <w:p w:rsidR="00520941" w:rsidRDefault="00520941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IČ ……………………………….., </w:t>
      </w:r>
    </w:p>
    <w:p w:rsidR="00520941" w:rsidRDefault="00520941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zapsaná v obchodním rejstříku u …………………………………………………….…….,</w:t>
      </w:r>
    </w:p>
    <w:p w:rsidR="00520941" w:rsidRDefault="00520941">
      <w:pPr>
        <w:jc w:val="both"/>
        <w:rPr>
          <w:rFonts w:ascii="Arial Narrow" w:hAnsi="Arial Narrow" w:cs="Arial"/>
          <w:sz w:val="22"/>
          <w:szCs w:val="22"/>
        </w:rPr>
      </w:pPr>
    </w:p>
    <w:p w:rsidR="00520941" w:rsidRDefault="00520941">
      <w:pPr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která podává nabídku na veřejnou zakázku „</w:t>
      </w:r>
      <w:r w:rsidRPr="00C43758">
        <w:rPr>
          <w:rFonts w:ascii="Arial Narrow" w:hAnsi="Arial Narrow"/>
          <w:b/>
          <w:bCs/>
          <w:sz w:val="22"/>
          <w:szCs w:val="22"/>
        </w:rPr>
        <w:t>Tisk skript v rámci projektu OPVK</w:t>
      </w:r>
      <w:r>
        <w:rPr>
          <w:rFonts w:ascii="Arial Narrow" w:hAnsi="Arial Narrow" w:cs="Arial"/>
          <w:sz w:val="22"/>
          <w:szCs w:val="22"/>
        </w:rPr>
        <w:t>“</w:t>
      </w:r>
    </w:p>
    <w:p w:rsidR="00520941" w:rsidRDefault="00520941">
      <w:pPr>
        <w:spacing w:before="120"/>
        <w:jc w:val="center"/>
        <w:rPr>
          <w:rFonts w:ascii="Arial Narrow" w:hAnsi="Arial Narrow" w:cs="Arial"/>
          <w:b/>
          <w:sz w:val="22"/>
          <w:szCs w:val="22"/>
        </w:rPr>
      </w:pPr>
    </w:p>
    <w:p w:rsidR="00520941" w:rsidRDefault="00520941">
      <w:pPr>
        <w:spacing w:before="120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předkládá</w:t>
      </w:r>
    </w:p>
    <w:p w:rsidR="00520941" w:rsidRDefault="00520941">
      <w:pPr>
        <w:spacing w:before="120"/>
        <w:jc w:val="both"/>
        <w:rPr>
          <w:rFonts w:ascii="Arial Narrow" w:hAnsi="Arial Narrow" w:cs="Arial"/>
          <w:sz w:val="22"/>
          <w:szCs w:val="22"/>
        </w:rPr>
      </w:pPr>
    </w:p>
    <w:p w:rsidR="00520941" w:rsidRDefault="00520941">
      <w:pPr>
        <w:spacing w:before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tuto informaci o kvalifikaci dle zadávacích podmínek obsažených ve výzvě a v zadávací dokumentaci, </w:t>
      </w:r>
    </w:p>
    <w:p w:rsidR="00520941" w:rsidRDefault="00520941">
      <w:pPr>
        <w:spacing w:before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a čestně a pravdivě prohlašuje, že:</w:t>
      </w:r>
    </w:p>
    <w:p w:rsidR="00520941" w:rsidRDefault="00520941">
      <w:pPr>
        <w:numPr>
          <w:ilvl w:val="0"/>
          <w:numId w:val="6"/>
        </w:numPr>
        <w:spacing w:before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se před předložením informace o kvalifikaci podrobně seznámila </w:t>
      </w:r>
      <w:r>
        <w:rPr>
          <w:rFonts w:ascii="Arial Narrow" w:hAnsi="Arial Narrow" w:cs="Arial"/>
          <w:sz w:val="22"/>
          <w:szCs w:val="22"/>
        </w:rPr>
        <w:t>se zadávacími podmínkami,</w:t>
      </w:r>
    </w:p>
    <w:p w:rsidR="00520941" w:rsidRDefault="00520941">
      <w:pPr>
        <w:numPr>
          <w:ilvl w:val="0"/>
          <w:numId w:val="6"/>
        </w:numPr>
        <w:spacing w:before="120" w:after="6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při zpracování informace o kvalifikaci přihlédla ke všem informacím a okolnostem významným pro prokázání kvalifikace, </w:t>
      </w:r>
    </w:p>
    <w:p w:rsidR="00520941" w:rsidRDefault="00520941">
      <w:pPr>
        <w:numPr>
          <w:ilvl w:val="0"/>
          <w:numId w:val="6"/>
        </w:num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zmocněnou kontaktní osobou dodavatele k projednání otázek souvisejících s informací o kvalifikaci je </w:t>
      </w:r>
    </w:p>
    <w:p w:rsidR="00520941" w:rsidRDefault="00520941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ab/>
        <w:t>……………………………………….., tel. ………………………, e-mail ……………………………………,</w:t>
      </w:r>
    </w:p>
    <w:p w:rsidR="00520941" w:rsidRDefault="00520941">
      <w:pPr>
        <w:numPr>
          <w:ilvl w:val="0"/>
          <w:numId w:val="6"/>
        </w:num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podpisem tohoto prohlášení potvrzuje pravdivost, správnost a závaznost veškerých dokumentů uvedených v této informaci o kvalifikaci</w:t>
      </w:r>
    </w:p>
    <w:p w:rsidR="00520941" w:rsidRDefault="00520941">
      <w:pPr>
        <w:spacing w:before="120"/>
        <w:ind w:left="357" w:hanging="357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5. </w:t>
      </w:r>
      <w:r>
        <w:rPr>
          <w:rFonts w:ascii="Arial Narrow" w:hAnsi="Arial Narrow" w:cs="Arial"/>
          <w:bCs/>
          <w:sz w:val="22"/>
          <w:szCs w:val="22"/>
        </w:rPr>
        <w:tab/>
        <w:t>předkládaná informace o kvalifikaci obsahuje celkem ………… číslovaných listů vyjma oddělujících barevných listů,</w:t>
      </w:r>
    </w:p>
    <w:p w:rsidR="00520941" w:rsidRDefault="00520941">
      <w:pPr>
        <w:rPr>
          <w:rFonts w:ascii="Arial Narrow" w:hAnsi="Arial Narrow" w:cs="Arial"/>
          <w:sz w:val="22"/>
          <w:szCs w:val="22"/>
        </w:rPr>
      </w:pPr>
    </w:p>
    <w:p w:rsidR="00520941" w:rsidRDefault="00520941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V ………………………. dne ………………………                 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 xml:space="preserve">                            </w:t>
      </w:r>
    </w:p>
    <w:p w:rsidR="00520941" w:rsidRDefault="00520941">
      <w:pPr>
        <w:rPr>
          <w:rFonts w:ascii="Arial Narrow" w:hAnsi="Arial Narrow" w:cs="Arial"/>
          <w:sz w:val="22"/>
          <w:szCs w:val="22"/>
        </w:rPr>
      </w:pPr>
    </w:p>
    <w:p w:rsidR="00520941" w:rsidRDefault="00520941">
      <w:pPr>
        <w:rPr>
          <w:rFonts w:ascii="Arial Narrow" w:hAnsi="Arial Narrow" w:cs="Arial"/>
          <w:sz w:val="22"/>
          <w:szCs w:val="22"/>
        </w:rPr>
      </w:pPr>
    </w:p>
    <w:p w:rsidR="00520941" w:rsidRDefault="00520941">
      <w:pPr>
        <w:rPr>
          <w:rFonts w:ascii="Arial Narrow" w:hAnsi="Arial Narrow" w:cs="Arial"/>
          <w:sz w:val="22"/>
          <w:szCs w:val="22"/>
        </w:rPr>
      </w:pPr>
    </w:p>
    <w:p w:rsidR="00520941" w:rsidRDefault="00520941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>……………………………………………………</w:t>
      </w:r>
    </w:p>
    <w:p w:rsidR="00520941" w:rsidRDefault="00520941">
      <w:pPr>
        <w:ind w:left="425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Podpis dodavatele v souladu s výpisem z OR či jiné </w:t>
      </w:r>
    </w:p>
    <w:p w:rsidR="00520941" w:rsidRDefault="00520941">
      <w:pPr>
        <w:ind w:left="425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obdobné evidence nebo osob/-y oprávněné jednat </w:t>
      </w:r>
    </w:p>
    <w:p w:rsidR="00520941" w:rsidRDefault="00520941">
      <w:pPr>
        <w:ind w:left="425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za dodavatele  </w:t>
      </w:r>
    </w:p>
    <w:p w:rsidR="00520941" w:rsidRDefault="00520941">
      <w:pPr>
        <w:pageBreakBefore/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 w:cs="Arial"/>
          <w:sz w:val="28"/>
          <w:szCs w:val="28"/>
        </w:rPr>
        <w:t>veřejná zakázka malého rozsahu</w:t>
      </w:r>
    </w:p>
    <w:p w:rsidR="00520941" w:rsidRDefault="00520941" w:rsidP="00C43758">
      <w:pPr>
        <w:tabs>
          <w:tab w:val="left" w:pos="5580"/>
        </w:tabs>
        <w:spacing w:line="360" w:lineRule="auto"/>
        <w:jc w:val="center"/>
        <w:rPr>
          <w:rFonts w:ascii="Arial Narrow" w:hAnsi="Arial Narrow"/>
        </w:rPr>
      </w:pPr>
      <w:r w:rsidRPr="00C26724">
        <w:rPr>
          <w:rFonts w:ascii="Arial Narrow" w:hAnsi="Arial Narrow"/>
          <w:b/>
          <w:bCs/>
          <w:sz w:val="32"/>
          <w:szCs w:val="32"/>
        </w:rPr>
        <w:t>Tisk skript v rámci projektu OPVK</w:t>
      </w:r>
    </w:p>
    <w:p w:rsidR="00520941" w:rsidRDefault="00520941">
      <w:pPr>
        <w:pStyle w:val="Heading2"/>
        <w:tabs>
          <w:tab w:val="center" w:pos="4500"/>
        </w:tabs>
        <w:jc w:val="center"/>
        <w:rPr>
          <w:rFonts w:ascii="Arial Narrow" w:hAnsi="Arial Narrow"/>
          <w:i w:val="0"/>
        </w:rPr>
      </w:pPr>
      <w:r>
        <w:rPr>
          <w:rFonts w:ascii="Arial Narrow" w:hAnsi="Arial Narrow"/>
          <w:i w:val="0"/>
        </w:rPr>
        <w:t>ČESTNÉ PROHLÁŠENÍ</w:t>
      </w:r>
    </w:p>
    <w:p w:rsidR="00520941" w:rsidRDefault="00520941">
      <w:pPr>
        <w:pStyle w:val="Heading2"/>
        <w:tabs>
          <w:tab w:val="center" w:pos="4500"/>
        </w:tabs>
        <w:jc w:val="center"/>
        <w:rPr>
          <w:rFonts w:ascii="Arial Narrow" w:hAnsi="Arial Narrow"/>
          <w:i w:val="0"/>
        </w:rPr>
      </w:pPr>
      <w:r>
        <w:rPr>
          <w:rFonts w:ascii="Arial Narrow" w:hAnsi="Arial Narrow"/>
          <w:i w:val="0"/>
        </w:rPr>
        <w:t>O SPLNĚNÍ ZÁKLADNÍCH KVALIFIKAČNÍCH PŘEDPOKLADŮ</w:t>
      </w:r>
    </w:p>
    <w:p w:rsidR="00520941" w:rsidRDefault="00520941">
      <w:pPr>
        <w:rPr>
          <w:rFonts w:ascii="Arial Narrow" w:hAnsi="Arial Narrow"/>
          <w:i/>
          <w:sz w:val="22"/>
          <w:szCs w:val="22"/>
        </w:rPr>
      </w:pPr>
    </w:p>
    <w:p w:rsidR="00520941" w:rsidRDefault="00520941">
      <w:pPr>
        <w:rPr>
          <w:rFonts w:ascii="Arial Narrow" w:hAnsi="Arial Narrow"/>
          <w:i/>
          <w:sz w:val="22"/>
          <w:szCs w:val="22"/>
        </w:rPr>
      </w:pPr>
    </w:p>
    <w:p w:rsidR="00520941" w:rsidRDefault="00520941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Já (my) níže podepsaný(í) čestně prohlašuji(eme), že dodavatel (obchodní firma)  …………..……………………………………………………………………………………………………………………  splňuje základní kvalifikační předpoklady podle zákona č. 137/2006., o veřejných zakázkách, ve znění pozdějších předpisů, a to v rozsahu podle § 53 odst. 1 uvedeného zákona, a to tak, že: </w:t>
      </w:r>
    </w:p>
    <w:p w:rsidR="00520941" w:rsidRDefault="00520941">
      <w:pPr>
        <w:ind w:firstLine="720"/>
        <w:jc w:val="both"/>
        <w:rPr>
          <w:rFonts w:ascii="Arial Narrow" w:hAnsi="Arial Narrow" w:cs="Arial"/>
          <w:sz w:val="22"/>
          <w:szCs w:val="22"/>
        </w:rPr>
      </w:pPr>
    </w:p>
    <w:p w:rsidR="00520941" w:rsidRPr="00092E16" w:rsidRDefault="00520941" w:rsidP="004475E6">
      <w:pPr>
        <w:numPr>
          <w:ilvl w:val="0"/>
          <w:numId w:val="22"/>
        </w:numPr>
        <w:suppressAutoHyphens w:val="0"/>
        <w:jc w:val="both"/>
        <w:rPr>
          <w:rFonts w:ascii="Arial Narrow" w:hAnsi="Arial Narrow" w:cs="Arial"/>
          <w:sz w:val="22"/>
          <w:szCs w:val="22"/>
        </w:rPr>
      </w:pP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jak </w:t>
      </w:r>
      <w:r>
        <w:rPr>
          <w:rFonts w:ascii="Arial Narrow" w:hAnsi="Arial Narrow" w:cs="Verdana"/>
          <w:color w:val="000000"/>
          <w:sz w:val="22"/>
          <w:szCs w:val="22"/>
        </w:rPr>
        <w:t>uvedená</w:t>
      </w: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 právnická osoba</w:t>
      </w:r>
      <w:r>
        <w:rPr>
          <w:rFonts w:ascii="Arial Narrow" w:hAnsi="Arial Narrow" w:cs="Verdana"/>
          <w:color w:val="000000"/>
          <w:sz w:val="22"/>
          <w:szCs w:val="22"/>
        </w:rPr>
        <w:t xml:space="preserve"> (dodavatel)</w:t>
      </w: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, tak </w:t>
      </w:r>
      <w:r w:rsidRPr="00092E16">
        <w:rPr>
          <w:rFonts w:ascii="Arial Narrow" w:hAnsi="Arial Narrow" w:cs="Arial"/>
          <w:sz w:val="22"/>
          <w:szCs w:val="22"/>
        </w:rPr>
        <w:t>nikdo ze statutárního orgánu dodavatele nebyl pravomocně odsouzen pro trestný čin spáchaný ve prospěch organizované zločinecké skupiny, trestný čin účasti na organizované zločinecké skupině, legalizace výnosů z trestné činnosti, podílnictví, přij</w:t>
      </w:r>
      <w:r>
        <w:rPr>
          <w:rFonts w:ascii="Arial Narrow" w:hAnsi="Arial Narrow" w:cs="Arial"/>
          <w:sz w:val="22"/>
          <w:szCs w:val="22"/>
        </w:rPr>
        <w:t>etí</w:t>
      </w:r>
      <w:r w:rsidRPr="00092E16">
        <w:rPr>
          <w:rFonts w:ascii="Arial Narrow" w:hAnsi="Arial Narrow" w:cs="Arial"/>
          <w:sz w:val="22"/>
          <w:szCs w:val="22"/>
        </w:rPr>
        <w:t xml:space="preserve"> úplatku, podpl</w:t>
      </w:r>
      <w:r>
        <w:rPr>
          <w:rFonts w:ascii="Arial Narrow" w:hAnsi="Arial Narrow" w:cs="Arial"/>
          <w:sz w:val="22"/>
          <w:szCs w:val="22"/>
        </w:rPr>
        <w:t>a</w:t>
      </w:r>
      <w:r w:rsidRPr="00092E16">
        <w:rPr>
          <w:rFonts w:ascii="Arial Narrow" w:hAnsi="Arial Narrow" w:cs="Arial"/>
          <w:sz w:val="22"/>
          <w:szCs w:val="22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 </w:t>
      </w:r>
    </w:p>
    <w:p w:rsidR="00520941" w:rsidRPr="00092E16" w:rsidRDefault="00520941" w:rsidP="004475E6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520941" w:rsidRPr="00092E16" w:rsidRDefault="00520941" w:rsidP="004475E6">
      <w:pPr>
        <w:autoSpaceDE w:val="0"/>
        <w:autoSpaceDN w:val="0"/>
        <w:adjustRightInd w:val="0"/>
        <w:rPr>
          <w:rFonts w:ascii="Arial Narrow" w:hAnsi="Arial Narrow" w:cs="Verdana"/>
          <w:color w:val="000000"/>
          <w:sz w:val="22"/>
          <w:szCs w:val="22"/>
        </w:rPr>
      </w:pPr>
    </w:p>
    <w:p w:rsidR="00520941" w:rsidRPr="00092E16" w:rsidRDefault="00520941" w:rsidP="004475E6">
      <w:pPr>
        <w:numPr>
          <w:ilvl w:val="0"/>
          <w:numId w:val="22"/>
        </w:numPr>
        <w:suppressAutoHyphens w:val="0"/>
        <w:jc w:val="both"/>
        <w:rPr>
          <w:rFonts w:ascii="Arial Narrow" w:hAnsi="Arial Narrow" w:cs="Arial"/>
          <w:sz w:val="22"/>
          <w:szCs w:val="22"/>
        </w:rPr>
      </w:pP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 jak </w:t>
      </w:r>
      <w:r>
        <w:rPr>
          <w:rFonts w:ascii="Arial Narrow" w:hAnsi="Arial Narrow" w:cs="Verdana"/>
          <w:color w:val="000000"/>
          <w:sz w:val="22"/>
          <w:szCs w:val="22"/>
        </w:rPr>
        <w:t>uvedená</w:t>
      </w: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 právnická osoba</w:t>
      </w:r>
      <w:r>
        <w:rPr>
          <w:rFonts w:ascii="Arial Narrow" w:hAnsi="Arial Narrow" w:cs="Verdana"/>
          <w:color w:val="000000"/>
          <w:sz w:val="22"/>
          <w:szCs w:val="22"/>
        </w:rPr>
        <w:t xml:space="preserve"> (dodavatel)</w:t>
      </w: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, tak </w:t>
      </w:r>
      <w:r w:rsidRPr="00092E16">
        <w:rPr>
          <w:rFonts w:ascii="Arial Narrow" w:hAnsi="Arial Narrow" w:cs="Arial"/>
          <w:sz w:val="22"/>
          <w:szCs w:val="22"/>
        </w:rPr>
        <w:t xml:space="preserve">nikdo ze statutárního orgánu dodavatele nebyl pravomocně odsouzen pro trestný čin, jehož skutková podstata souvisí s předmětem podnikání dodavatele podle zvláštních právních předpisů nebo došlo k zahlazení odsouzení za spáchání takového trestného činu </w:t>
      </w:r>
    </w:p>
    <w:p w:rsidR="00520941" w:rsidRPr="00092E16" w:rsidRDefault="00520941" w:rsidP="004475E6">
      <w:pPr>
        <w:jc w:val="both"/>
        <w:rPr>
          <w:rFonts w:ascii="Arial Narrow" w:hAnsi="Arial Narrow" w:cs="Arial"/>
          <w:sz w:val="22"/>
          <w:szCs w:val="22"/>
        </w:rPr>
      </w:pPr>
    </w:p>
    <w:p w:rsidR="00520941" w:rsidRPr="00D02BA1" w:rsidRDefault="00520941" w:rsidP="004475E6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  <w:r w:rsidRPr="00092E16">
        <w:rPr>
          <w:rFonts w:ascii="Arial Narrow" w:hAnsi="Arial Narrow" w:cs="Arial"/>
          <w:i/>
          <w:sz w:val="22"/>
          <w:szCs w:val="22"/>
        </w:rPr>
        <w:t xml:space="preserve">Upozornění pro písmena a) a b): jde-li o právnickou osobu, musí tento předpoklad </w:t>
      </w:r>
      <w:r>
        <w:rPr>
          <w:rFonts w:ascii="Arial Narrow" w:hAnsi="Arial Narrow" w:cs="Arial"/>
          <w:i/>
          <w:sz w:val="22"/>
          <w:szCs w:val="22"/>
        </w:rPr>
        <w:t xml:space="preserve">(podmínku) </w:t>
      </w:r>
      <w:r w:rsidRPr="00092E16">
        <w:rPr>
          <w:rFonts w:ascii="Arial Narrow" w:hAnsi="Arial Narrow" w:cs="Arial"/>
          <w:i/>
          <w:sz w:val="22"/>
          <w:szCs w:val="22"/>
        </w:rPr>
        <w:t xml:space="preserve">splňovat </w:t>
      </w:r>
      <w:r>
        <w:rPr>
          <w:rFonts w:ascii="Arial Narrow" w:hAnsi="Arial Narrow" w:cs="Arial"/>
          <w:i/>
          <w:sz w:val="22"/>
          <w:szCs w:val="22"/>
        </w:rPr>
        <w:t xml:space="preserve">jak právnická osoba, tak její </w:t>
      </w:r>
      <w:r w:rsidRPr="00092E16">
        <w:rPr>
          <w:rFonts w:ascii="Arial Narrow" w:hAnsi="Arial Narrow" w:cs="Arial"/>
          <w:i/>
          <w:sz w:val="22"/>
          <w:szCs w:val="22"/>
        </w:rPr>
        <w:t>statutární orgán nebo každý člen statutárního</w:t>
      </w:r>
      <w:r w:rsidRPr="00D02BA1">
        <w:rPr>
          <w:rFonts w:ascii="Arial Narrow" w:hAnsi="Arial Narrow" w:cs="Arial"/>
          <w:i/>
          <w:sz w:val="22"/>
          <w:szCs w:val="22"/>
        </w:rPr>
        <w:t xml:space="preserve"> orgánu a je-li statutárním orgánem dodavatele či členem statutárního orgánu dodavatele právnická osoba, musí tento předpoklad splňovat </w:t>
      </w:r>
      <w:r>
        <w:rPr>
          <w:rFonts w:ascii="Arial Narrow" w:hAnsi="Arial Narrow" w:cs="Arial"/>
          <w:i/>
          <w:sz w:val="22"/>
          <w:szCs w:val="22"/>
        </w:rPr>
        <w:t xml:space="preserve">jak právnická osoba, tak její </w:t>
      </w:r>
      <w:r w:rsidRPr="00D02BA1">
        <w:rPr>
          <w:rFonts w:ascii="Arial Narrow" w:hAnsi="Arial Narrow" w:cs="Arial"/>
          <w:i/>
          <w:sz w:val="22"/>
          <w:szCs w:val="22"/>
        </w:rPr>
        <w:t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bydliště;</w:t>
      </w:r>
    </w:p>
    <w:p w:rsidR="00520941" w:rsidRDefault="00520941">
      <w:pPr>
        <w:jc w:val="both"/>
        <w:rPr>
          <w:rFonts w:ascii="Arial Narrow" w:hAnsi="Arial Narrow" w:cs="Arial"/>
          <w:sz w:val="22"/>
          <w:szCs w:val="22"/>
        </w:rPr>
      </w:pPr>
    </w:p>
    <w:p w:rsidR="00520941" w:rsidRDefault="00520941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nikdo ze statutárního orgánu dodavatele ani jiná osoba dodavatele nenaplnil skutkovou podstatu jednání nekalé soutěže formou podplácení podle zvláštního právního předpisu;</w:t>
      </w:r>
    </w:p>
    <w:p w:rsidR="00520941" w:rsidRDefault="00520941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520941" w:rsidRDefault="00520941">
      <w:pPr>
        <w:numPr>
          <w:ilvl w:val="0"/>
          <w:numId w:val="22"/>
        </w:numPr>
        <w:spacing w:before="120" w:after="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vůči jehož majetku neprobíhá insolvenční řízení, v němž bylo vydáno rozhodnutí o úpadku nebo insolvenční návrh nebyl zamítnut proto, že majetek nepostačuje k úhradě nákladů insolvenčního řízení, nebo nebyl konkurs zrušen proto, že majetek byl zcela nepostačující podle zákona č. 182/2006 Sb., o úpadku a způsobech jeho řešení (insolvenční zákon), ve znění pozdějších předpisů, nebo zavedena nucená správa podle zvláštních právních předpisů</w:t>
      </w:r>
      <w:r>
        <w:rPr>
          <w:rFonts w:ascii="Arial Narrow" w:hAnsi="Arial Narrow" w:cs="Arial"/>
          <w:sz w:val="22"/>
          <w:szCs w:val="22"/>
        </w:rPr>
        <w:t>;</w:t>
      </w:r>
    </w:p>
    <w:p w:rsidR="00520941" w:rsidRDefault="00520941">
      <w:pPr>
        <w:jc w:val="both"/>
        <w:rPr>
          <w:rFonts w:ascii="Arial Narrow" w:hAnsi="Arial Narrow" w:cs="Arial"/>
          <w:sz w:val="22"/>
          <w:szCs w:val="22"/>
        </w:rPr>
      </w:pPr>
    </w:p>
    <w:p w:rsidR="00520941" w:rsidRDefault="00520941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není v likvidaci;</w:t>
      </w:r>
    </w:p>
    <w:p w:rsidR="00520941" w:rsidRDefault="00520941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520941" w:rsidRDefault="00520941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nemá v evidenci daní zachyceny daňové nedoplatky</w:t>
      </w:r>
    </w:p>
    <w:p w:rsidR="00520941" w:rsidRDefault="00520941">
      <w:pPr>
        <w:jc w:val="both"/>
        <w:rPr>
          <w:rFonts w:ascii="Arial Narrow" w:hAnsi="Arial Narrow" w:cs="Arial"/>
          <w:sz w:val="22"/>
          <w:szCs w:val="22"/>
        </w:rPr>
      </w:pPr>
    </w:p>
    <w:p w:rsidR="00520941" w:rsidRDefault="00520941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nemá nedoplatek na pojistném a na penále na veřejné zdravotní pojištění;</w:t>
      </w:r>
    </w:p>
    <w:p w:rsidR="00520941" w:rsidRDefault="00520941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520941" w:rsidRDefault="00520941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nemá nedoplatek na pojistném a na penále na sociální zabezpečení a příspěvku na státní politiku zaměstnanosti;</w:t>
      </w:r>
    </w:p>
    <w:p w:rsidR="00520941" w:rsidRDefault="00520941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520941" w:rsidRDefault="00520941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hAnsi="Arial Narrow" w:cs="Arial"/>
          <w:i/>
          <w:sz w:val="22"/>
          <w:szCs w:val="22"/>
        </w:rPr>
        <w:t>Upozornění pro písmena f) až h): v případě, že je dodavatelem zahraniční dodavatel, musí toto prohlášení doplnit o prohlášení vztahující se jak k České republice, tak k zemi sídla, místa podnikání či bydliště dodavatele;</w:t>
      </w:r>
    </w:p>
    <w:p w:rsidR="00520941" w:rsidRDefault="00520941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</w:p>
    <w:p w:rsidR="00520941" w:rsidRDefault="00520941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nebyl v posledních 3 letech pravomocně disciplinárně potrestán ani mu nebylo pravomocně uloženo kárné opatření podle zvláštních právních předpisů</w:t>
      </w:r>
    </w:p>
    <w:p w:rsidR="00520941" w:rsidRDefault="00520941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520941" w:rsidRDefault="00520941">
      <w:pPr>
        <w:pStyle w:val="HTMLPreformatted"/>
        <w:numPr>
          <w:ilvl w:val="0"/>
          <w:numId w:val="22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není veden v rejstříku osob se zákazem plnění veřejných zakázek</w:t>
      </w:r>
    </w:p>
    <w:p w:rsidR="00520941" w:rsidRDefault="00520941" w:rsidP="008C5C58">
      <w:pPr>
        <w:pStyle w:val="HTMLPreformatted"/>
        <w:ind w:left="360"/>
        <w:rPr>
          <w:rFonts w:ascii="Arial Narrow" w:hAnsi="Arial Narrow"/>
          <w:sz w:val="22"/>
          <w:szCs w:val="22"/>
        </w:rPr>
      </w:pPr>
    </w:p>
    <w:p w:rsidR="00520941" w:rsidRDefault="00520941">
      <w:pPr>
        <w:pStyle w:val="HTMLPreformatted"/>
        <w:numPr>
          <w:ilvl w:val="0"/>
          <w:numId w:val="22"/>
        </w:numPr>
        <w:suppressAutoHyphens w:val="0"/>
        <w:rPr>
          <w:rFonts w:ascii="Arial Narrow" w:hAnsi="Arial Narrow" w:cs="Verdana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dodavateli</w:t>
      </w:r>
      <w:r w:rsidRPr="0078244A">
        <w:rPr>
          <w:rFonts w:ascii="Arial Narrow" w:hAnsi="Arial Narrow"/>
          <w:sz w:val="22"/>
          <w:szCs w:val="22"/>
        </w:rPr>
        <w:t xml:space="preserve"> nebyla v posledních 3 letech pravomocně uložena pokuta za umožnění výkonu nelegální práce podle zvláštního právního předpisu (§ 5 písm. e) bod 3 zákona č. 435/2004 Sb., o zaměstnanosti, ve znění pozdějších předpisů)</w:t>
      </w:r>
    </w:p>
    <w:p w:rsidR="00520941" w:rsidRDefault="00520941" w:rsidP="008C5C58">
      <w:pPr>
        <w:pStyle w:val="HTMLPreformatted"/>
        <w:ind w:left="360"/>
        <w:rPr>
          <w:rFonts w:ascii="Arial Narrow" w:hAnsi="Arial Narrow"/>
          <w:sz w:val="22"/>
          <w:szCs w:val="22"/>
        </w:rPr>
      </w:pPr>
    </w:p>
    <w:p w:rsidR="00520941" w:rsidRDefault="00520941">
      <w:pPr>
        <w:pStyle w:val="ListParagraph"/>
        <w:rPr>
          <w:rFonts w:ascii="Arial Narrow" w:hAnsi="Arial Narrow"/>
          <w:sz w:val="22"/>
          <w:szCs w:val="22"/>
        </w:rPr>
      </w:pPr>
    </w:p>
    <w:p w:rsidR="00520941" w:rsidRDefault="00520941">
      <w:pPr>
        <w:pStyle w:val="HTMLPreformatted"/>
        <w:ind w:left="720"/>
        <w:rPr>
          <w:rFonts w:ascii="Arial Narrow" w:hAnsi="Arial Narrow"/>
          <w:sz w:val="22"/>
          <w:szCs w:val="22"/>
        </w:rPr>
      </w:pPr>
    </w:p>
    <w:p w:rsidR="00520941" w:rsidRDefault="00520941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520941" w:rsidRDefault="00520941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520941" w:rsidRDefault="00520941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</w:p>
    <w:p w:rsidR="00520941" w:rsidRDefault="00520941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</w:p>
    <w:p w:rsidR="00520941" w:rsidRDefault="00520941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V……………………. dne ……………………..</w:t>
      </w:r>
    </w:p>
    <w:p w:rsidR="00520941" w:rsidRDefault="00520941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</w:p>
    <w:p w:rsidR="00520941" w:rsidRDefault="00520941">
      <w:pPr>
        <w:rPr>
          <w:rFonts w:ascii="Arial Narrow" w:hAnsi="Arial Narrow"/>
          <w:b/>
          <w:sz w:val="22"/>
          <w:szCs w:val="22"/>
        </w:rPr>
      </w:pPr>
    </w:p>
    <w:p w:rsidR="00520941" w:rsidRDefault="00520941">
      <w:pPr>
        <w:ind w:left="1418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  <w:t xml:space="preserve">                                       </w:t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  <w:t xml:space="preserve"> </w:t>
      </w:r>
      <w:r>
        <w:rPr>
          <w:rFonts w:ascii="Arial Narrow" w:hAnsi="Arial Narrow" w:cs="Arial"/>
          <w:sz w:val="22"/>
          <w:szCs w:val="22"/>
        </w:rPr>
        <w:t>……………………………………………………………….</w:t>
      </w:r>
    </w:p>
    <w:p w:rsidR="00520941" w:rsidRDefault="00520941">
      <w:pPr>
        <w:ind w:left="3545" w:firstLine="135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Podpis dodavatele v souladu s výpisem z OR či jiné </w:t>
      </w:r>
    </w:p>
    <w:p w:rsidR="00520941" w:rsidRDefault="00520941">
      <w:pPr>
        <w:ind w:left="3545" w:firstLine="135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obdobné evidence nebo osob/-y oprávněné jednat </w:t>
      </w:r>
    </w:p>
    <w:p w:rsidR="00520941" w:rsidRDefault="00520941" w:rsidP="00E83EC3">
      <w:pPr>
        <w:ind w:left="2971" w:firstLine="709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sz w:val="22"/>
          <w:szCs w:val="22"/>
        </w:rPr>
        <w:t xml:space="preserve">za dodavatele </w:t>
      </w:r>
    </w:p>
    <w:sectPr w:rsidR="00520941" w:rsidSect="00B02A41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941" w:rsidRDefault="00520941">
      <w:r>
        <w:separator/>
      </w:r>
    </w:p>
  </w:endnote>
  <w:endnote w:type="continuationSeparator" w:id="0">
    <w:p w:rsidR="00520941" w:rsidRDefault="005209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sablan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941" w:rsidRPr="00C26724" w:rsidRDefault="00520941" w:rsidP="00C43758">
    <w:pPr>
      <w:jc w:val="center"/>
      <w:rPr>
        <w:rFonts w:ascii="Arial Narrow" w:hAnsi="Arial Narrow"/>
        <w:sz w:val="18"/>
        <w:szCs w:val="18"/>
      </w:rPr>
    </w:pPr>
    <w:r w:rsidRPr="00C26724">
      <w:rPr>
        <w:rFonts w:ascii="Arial Narrow" w:hAnsi="Arial Narrow"/>
        <w:sz w:val="18"/>
        <w:szCs w:val="18"/>
      </w:rPr>
      <w:t xml:space="preserve">Veřejná zakázka </w:t>
    </w:r>
    <w:r w:rsidRPr="00C26724">
      <w:rPr>
        <w:rFonts w:ascii="Arial Narrow" w:hAnsi="Arial Narrow"/>
        <w:b/>
        <w:sz w:val="18"/>
        <w:szCs w:val="18"/>
      </w:rPr>
      <w:t>Tisk skript v rámci projektu OPVK</w:t>
    </w:r>
    <w:r w:rsidRPr="00C26724">
      <w:rPr>
        <w:rFonts w:ascii="Arial Narrow" w:hAnsi="Arial Narrow"/>
        <w:sz w:val="18"/>
        <w:szCs w:val="18"/>
      </w:rPr>
      <w:t xml:space="preserve">, reg.č. projektu: </w:t>
    </w:r>
    <w:r w:rsidRPr="00C26724">
      <w:rPr>
        <w:rFonts w:ascii="Arial Narrow" w:hAnsi="Arial Narrow"/>
        <w:b/>
        <w:sz w:val="18"/>
        <w:szCs w:val="18"/>
      </w:rPr>
      <w:t>CZ.1.07/2.2.00/15.0190</w:t>
    </w:r>
    <w:r w:rsidRPr="00C26724">
      <w:rPr>
        <w:rFonts w:ascii="Arial Narrow" w:hAnsi="Arial Narrow"/>
        <w:sz w:val="18"/>
        <w:szCs w:val="18"/>
      </w:rPr>
      <w:t xml:space="preserve"> název: </w:t>
    </w:r>
    <w:r w:rsidRPr="00C26724">
      <w:rPr>
        <w:rFonts w:ascii="Arial Narrow" w:hAnsi="Arial Narrow"/>
        <w:b/>
        <w:bCs/>
        <w:sz w:val="18"/>
        <w:szCs w:val="18"/>
      </w:rPr>
      <w:t>Inovace studijního programu Tělesná výchova a sport se zaměřením na směr Rozhodčí kolektivních sportů</w:t>
    </w:r>
  </w:p>
  <w:p w:rsidR="00520941" w:rsidRPr="003715FE" w:rsidRDefault="00520941" w:rsidP="003715FE">
    <w:pPr>
      <w:pStyle w:val="NormalWeb"/>
      <w:rPr>
        <w:rFonts w:ascii="Arial Narrow" w:hAnsi="Arial Narrow"/>
        <w:b/>
        <w:sz w:val="18"/>
        <w:szCs w:val="18"/>
      </w:rPr>
    </w:pPr>
  </w:p>
  <w:p w:rsidR="00520941" w:rsidRPr="003715FE" w:rsidRDefault="00520941" w:rsidP="003715FE">
    <w:pPr>
      <w:pStyle w:val="NormalWeb"/>
      <w:jc w:val="both"/>
      <w:rPr>
        <w:rFonts w:ascii="Arial Narrow" w:hAnsi="Arial Narrow"/>
        <w:b/>
        <w:sz w:val="18"/>
        <w:szCs w:val="18"/>
      </w:rPr>
    </w:pPr>
  </w:p>
  <w:p w:rsidR="00520941" w:rsidRDefault="00520941">
    <w:pPr>
      <w:pStyle w:val="NormalWeb"/>
      <w:spacing w:before="0" w:after="0"/>
      <w:jc w:val="both"/>
      <w:rPr>
        <w:rFonts w:ascii="Arial Narrow" w:hAnsi="Arial Narrow"/>
        <w:b/>
        <w:bCs/>
        <w:sz w:val="18"/>
        <w:szCs w:val="18"/>
        <w:lang w:val="en-GB"/>
      </w:rPr>
    </w:pPr>
  </w:p>
  <w:p w:rsidR="00520941" w:rsidRDefault="00520941">
    <w:pPr>
      <w:pStyle w:val="Footer"/>
      <w:rPr>
        <w:rFonts w:ascii="Arial Narrow" w:hAnsi="Arial Narrow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941" w:rsidRDefault="00520941">
      <w:r>
        <w:separator/>
      </w:r>
    </w:p>
  </w:footnote>
  <w:footnote w:type="continuationSeparator" w:id="0">
    <w:p w:rsidR="00520941" w:rsidRDefault="005209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941" w:rsidRDefault="00520941">
    <w:pPr>
      <w:pStyle w:val="Header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3.7pt;width:478.65pt;height:116.75pt;z-index:251660288;mso-wrap-distance-left:0;mso-wrap-distance-right:0;mso-position-horizontal:center;mso-position-horizontal-relative:margin" filled="t">
          <v:fill color2="black"/>
          <v:imagedata r:id="rId1" o:title=""/>
          <w10:wrap type="square" side="largest" anchorx="margin"/>
        </v:shape>
      </w:pict>
    </w:r>
  </w:p>
  <w:p w:rsidR="00520941" w:rsidRDefault="0052094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737" w:hanging="737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1"/>
    <w:lvl w:ilvl="0">
      <w:start w:val="2"/>
      <w:numFmt w:val="decimal"/>
      <w:lvlText w:val="%1."/>
      <w:lvlJc w:val="left"/>
      <w:pPr>
        <w:tabs>
          <w:tab w:val="num" w:pos="0"/>
        </w:tabs>
        <w:ind w:left="1152" w:hanging="360"/>
      </w:pPr>
      <w:rPr>
        <w:rFonts w:cs="Times New Roman"/>
      </w:rPr>
    </w:lvl>
  </w:abstractNum>
  <w:abstractNum w:abstractNumId="1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2">
    <w:nsid w:val="0000000D"/>
    <w:multiLevelType w:val="multi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 Narrow" w:hAnsi="Arial Narrow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>
    <w:nsid w:val="0000000E"/>
    <w:multiLevelType w:val="singleLevel"/>
    <w:tmpl w:val="0000000E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5">
    <w:nsid w:val="00000010"/>
    <w:multiLevelType w:val="singleLevel"/>
    <w:tmpl w:val="00000010"/>
    <w:name w:val="WW8Num17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6">
    <w:nsid w:val="00000011"/>
    <w:multiLevelType w:val="multilevel"/>
    <w:tmpl w:val="00000011"/>
    <w:name w:val="WW8Num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737" w:hanging="737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7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18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9">
    <w:nsid w:val="00000014"/>
    <w:multiLevelType w:val="multilevel"/>
    <w:tmpl w:val="00000014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>
    <w:nsid w:val="00000015"/>
    <w:multiLevelType w:val="multilevel"/>
    <w:tmpl w:val="000000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1ACE"/>
    <w:rsid w:val="00092E16"/>
    <w:rsid w:val="000938A5"/>
    <w:rsid w:val="00102662"/>
    <w:rsid w:val="001D2D30"/>
    <w:rsid w:val="003715FE"/>
    <w:rsid w:val="003E73AB"/>
    <w:rsid w:val="004475E6"/>
    <w:rsid w:val="00481BA1"/>
    <w:rsid w:val="00497D76"/>
    <w:rsid w:val="00520941"/>
    <w:rsid w:val="005630E9"/>
    <w:rsid w:val="0065526C"/>
    <w:rsid w:val="0070680C"/>
    <w:rsid w:val="0073377F"/>
    <w:rsid w:val="0078244A"/>
    <w:rsid w:val="007E3CF1"/>
    <w:rsid w:val="008C5C58"/>
    <w:rsid w:val="00901ACE"/>
    <w:rsid w:val="00A75123"/>
    <w:rsid w:val="00A80F44"/>
    <w:rsid w:val="00B02A41"/>
    <w:rsid w:val="00B272CF"/>
    <w:rsid w:val="00B82E0A"/>
    <w:rsid w:val="00C26724"/>
    <w:rsid w:val="00C43758"/>
    <w:rsid w:val="00D02BA1"/>
    <w:rsid w:val="00D15796"/>
    <w:rsid w:val="00D36513"/>
    <w:rsid w:val="00D419E5"/>
    <w:rsid w:val="00DA1E03"/>
    <w:rsid w:val="00E83EC3"/>
    <w:rsid w:val="00E94ECB"/>
    <w:rsid w:val="00F70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02A41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2A41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02A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02A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02A41"/>
    <w:pPr>
      <w:keepNext/>
      <w:tabs>
        <w:tab w:val="left" w:pos="2282"/>
      </w:tabs>
      <w:spacing w:before="120"/>
      <w:ind w:left="2282" w:hanging="864"/>
      <w:outlineLvl w:val="3"/>
    </w:pPr>
    <w:rPr>
      <w:rFonts w:ascii="Arial" w:hAnsi="Arial"/>
      <w:i/>
      <w:color w:val="333399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02A4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02A4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02A4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B02A4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B02A4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680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0680C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680C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680C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0680C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0680C"/>
    <w:rPr>
      <w:rFonts w:ascii="Calibri" w:hAnsi="Calibri" w:cs="Times New Roman"/>
      <w:b/>
      <w:bCs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0680C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0680C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0680C"/>
    <w:rPr>
      <w:rFonts w:ascii="Cambria" w:hAnsi="Cambria" w:cs="Times New Roman"/>
      <w:lang w:eastAsia="ar-SA" w:bidi="ar-SA"/>
    </w:rPr>
  </w:style>
  <w:style w:type="character" w:customStyle="1" w:styleId="WW8Num3z0">
    <w:name w:val="WW8Num3z0"/>
    <w:uiPriority w:val="99"/>
    <w:rsid w:val="00B02A41"/>
    <w:rPr>
      <w:color w:val="auto"/>
    </w:rPr>
  </w:style>
  <w:style w:type="character" w:customStyle="1" w:styleId="WW8Num6z0">
    <w:name w:val="WW8Num6z0"/>
    <w:uiPriority w:val="99"/>
    <w:rsid w:val="00B02A41"/>
    <w:rPr>
      <w:rFonts w:ascii="Symbol" w:hAnsi="Symbol"/>
    </w:rPr>
  </w:style>
  <w:style w:type="character" w:customStyle="1" w:styleId="WW8Num6z1">
    <w:name w:val="WW8Num6z1"/>
    <w:uiPriority w:val="99"/>
    <w:rsid w:val="00B02A41"/>
    <w:rPr>
      <w:rFonts w:ascii="Times New Roman" w:hAnsi="Times New Roman"/>
    </w:rPr>
  </w:style>
  <w:style w:type="character" w:customStyle="1" w:styleId="WW8Num9z0">
    <w:name w:val="WW8Num9z0"/>
    <w:uiPriority w:val="99"/>
    <w:rsid w:val="00B02A41"/>
    <w:rPr>
      <w:rFonts w:ascii="Symbol" w:hAnsi="Symbol"/>
    </w:rPr>
  </w:style>
  <w:style w:type="character" w:customStyle="1" w:styleId="WW8Num9z1">
    <w:name w:val="WW8Num9z1"/>
    <w:uiPriority w:val="99"/>
    <w:rsid w:val="00B02A41"/>
    <w:rPr>
      <w:rFonts w:ascii="Courier New" w:hAnsi="Courier New"/>
    </w:rPr>
  </w:style>
  <w:style w:type="character" w:customStyle="1" w:styleId="WW8Num9z2">
    <w:name w:val="WW8Num9z2"/>
    <w:uiPriority w:val="99"/>
    <w:rsid w:val="00B02A41"/>
    <w:rPr>
      <w:rFonts w:ascii="Wingdings" w:hAnsi="Wingdings"/>
    </w:rPr>
  </w:style>
  <w:style w:type="character" w:customStyle="1" w:styleId="WW8Num13z0">
    <w:name w:val="WW8Num13z0"/>
    <w:uiPriority w:val="99"/>
    <w:rsid w:val="00B02A41"/>
    <w:rPr>
      <w:rFonts w:ascii="Courier New" w:hAnsi="Courier New"/>
    </w:rPr>
  </w:style>
  <w:style w:type="character" w:customStyle="1" w:styleId="WW8Num13z2">
    <w:name w:val="WW8Num13z2"/>
    <w:uiPriority w:val="99"/>
    <w:rsid w:val="00B02A41"/>
    <w:rPr>
      <w:rFonts w:ascii="Wingdings" w:hAnsi="Wingdings"/>
    </w:rPr>
  </w:style>
  <w:style w:type="character" w:customStyle="1" w:styleId="WW8Num13z3">
    <w:name w:val="WW8Num13z3"/>
    <w:uiPriority w:val="99"/>
    <w:rsid w:val="00B02A41"/>
    <w:rPr>
      <w:rFonts w:ascii="Symbol" w:hAnsi="Symbol"/>
    </w:rPr>
  </w:style>
  <w:style w:type="character" w:customStyle="1" w:styleId="WW8Num14z1">
    <w:name w:val="WW8Num14z1"/>
    <w:uiPriority w:val="99"/>
    <w:rsid w:val="00B02A41"/>
    <w:rPr>
      <w:rFonts w:ascii="Arial Narrow" w:hAnsi="Arial Narrow"/>
    </w:rPr>
  </w:style>
  <w:style w:type="character" w:customStyle="1" w:styleId="WW8Num15z0">
    <w:name w:val="WW8Num15z0"/>
    <w:uiPriority w:val="99"/>
    <w:rsid w:val="00B02A41"/>
    <w:rPr>
      <w:rFonts w:ascii="Courier New" w:hAnsi="Courier New"/>
    </w:rPr>
  </w:style>
  <w:style w:type="character" w:customStyle="1" w:styleId="WW8Num15z2">
    <w:name w:val="WW8Num15z2"/>
    <w:uiPriority w:val="99"/>
    <w:rsid w:val="00B02A41"/>
    <w:rPr>
      <w:rFonts w:ascii="Wingdings" w:hAnsi="Wingdings"/>
    </w:rPr>
  </w:style>
  <w:style w:type="character" w:customStyle="1" w:styleId="WW8Num15z3">
    <w:name w:val="WW8Num15z3"/>
    <w:uiPriority w:val="99"/>
    <w:rsid w:val="00B02A41"/>
    <w:rPr>
      <w:rFonts w:ascii="Symbol" w:hAnsi="Symbol"/>
    </w:rPr>
  </w:style>
  <w:style w:type="character" w:customStyle="1" w:styleId="WW8Num16z0">
    <w:name w:val="WW8Num16z0"/>
    <w:uiPriority w:val="99"/>
    <w:rsid w:val="00B02A41"/>
    <w:rPr>
      <w:rFonts w:ascii="Courier New" w:hAnsi="Courier New"/>
    </w:rPr>
  </w:style>
  <w:style w:type="character" w:customStyle="1" w:styleId="WW8Num17z0">
    <w:name w:val="WW8Num17z0"/>
    <w:uiPriority w:val="99"/>
    <w:rsid w:val="00B02A41"/>
    <w:rPr>
      <w:rFonts w:ascii="Courier New" w:hAnsi="Courier New"/>
    </w:rPr>
  </w:style>
  <w:style w:type="character" w:customStyle="1" w:styleId="WW8Num17z2">
    <w:name w:val="WW8Num17z2"/>
    <w:uiPriority w:val="99"/>
    <w:rsid w:val="00B02A41"/>
    <w:rPr>
      <w:rFonts w:ascii="Wingdings" w:hAnsi="Wingdings"/>
    </w:rPr>
  </w:style>
  <w:style w:type="character" w:customStyle="1" w:styleId="WW8Num17z3">
    <w:name w:val="WW8Num17z3"/>
    <w:uiPriority w:val="99"/>
    <w:rsid w:val="00B02A41"/>
    <w:rPr>
      <w:rFonts w:ascii="Symbol" w:hAnsi="Symbol"/>
    </w:rPr>
  </w:style>
  <w:style w:type="character" w:customStyle="1" w:styleId="WW8Num19z0">
    <w:name w:val="WW8Num19z0"/>
    <w:uiPriority w:val="99"/>
    <w:rsid w:val="00B02A41"/>
    <w:rPr>
      <w:color w:val="auto"/>
    </w:rPr>
  </w:style>
  <w:style w:type="character" w:customStyle="1" w:styleId="WW8Num20z0">
    <w:name w:val="WW8Num20z0"/>
    <w:uiPriority w:val="99"/>
    <w:rsid w:val="00B02A41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B02A41"/>
  </w:style>
  <w:style w:type="character" w:styleId="Hyperlink">
    <w:name w:val="Hyperlink"/>
    <w:basedOn w:val="DefaultParagraphFont"/>
    <w:uiPriority w:val="99"/>
    <w:rsid w:val="00B02A41"/>
    <w:rPr>
      <w:rFonts w:cs="Times New Roman"/>
      <w:color w:val="0000FF"/>
      <w:u w:val="single"/>
    </w:rPr>
  </w:style>
  <w:style w:type="character" w:customStyle="1" w:styleId="cleaner">
    <w:name w:val="cleaner"/>
    <w:basedOn w:val="Standardnpsmoodstavce1"/>
    <w:uiPriority w:val="99"/>
    <w:rsid w:val="00B02A41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B02A41"/>
    <w:rPr>
      <w:rFonts w:cs="Times New Roman"/>
      <w:i/>
    </w:rPr>
  </w:style>
  <w:style w:type="character" w:customStyle="1" w:styleId="Odkaznakoment1">
    <w:name w:val="Odkaz na komentář1"/>
    <w:uiPriority w:val="99"/>
    <w:rsid w:val="00B02A41"/>
    <w:rPr>
      <w:sz w:val="16"/>
    </w:rPr>
  </w:style>
  <w:style w:type="character" w:customStyle="1" w:styleId="apple-style-span">
    <w:name w:val="apple-style-span"/>
    <w:basedOn w:val="Standardnpsmoodstavce1"/>
    <w:uiPriority w:val="99"/>
    <w:rsid w:val="00B02A41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02A41"/>
    <w:rPr>
      <w:rFonts w:cs="Times New Roman"/>
      <w:color w:val="800080"/>
      <w:u w:val="single"/>
    </w:rPr>
  </w:style>
  <w:style w:type="character" w:customStyle="1" w:styleId="Symbolyproslovn">
    <w:name w:val="Symboly pro číslování"/>
    <w:uiPriority w:val="99"/>
    <w:rsid w:val="00B02A41"/>
  </w:style>
  <w:style w:type="paragraph" w:customStyle="1" w:styleId="Nadpis">
    <w:name w:val="Nadpis"/>
    <w:basedOn w:val="Normal"/>
    <w:next w:val="BodyText"/>
    <w:uiPriority w:val="99"/>
    <w:rsid w:val="00B02A4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02A4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0680C"/>
    <w:rPr>
      <w:rFonts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B02A41"/>
    <w:rPr>
      <w:rFonts w:cs="Mangal"/>
    </w:rPr>
  </w:style>
  <w:style w:type="paragraph" w:customStyle="1" w:styleId="Popisek">
    <w:name w:val="Popisek"/>
    <w:basedOn w:val="Normal"/>
    <w:uiPriority w:val="99"/>
    <w:rsid w:val="00B02A41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al"/>
    <w:uiPriority w:val="99"/>
    <w:rsid w:val="00B02A41"/>
    <w:pPr>
      <w:suppressLineNumbers/>
    </w:pPr>
    <w:rPr>
      <w:rFonts w:cs="Mangal"/>
    </w:rPr>
  </w:style>
  <w:style w:type="paragraph" w:customStyle="1" w:styleId="N1">
    <w:name w:val="N1"/>
    <w:basedOn w:val="Normal"/>
    <w:uiPriority w:val="99"/>
    <w:rsid w:val="00B02A41"/>
    <w:pPr>
      <w:numPr>
        <w:numId w:val="17"/>
      </w:numPr>
    </w:pPr>
  </w:style>
  <w:style w:type="paragraph" w:customStyle="1" w:styleId="N2">
    <w:name w:val="N2"/>
    <w:basedOn w:val="Normal"/>
    <w:uiPriority w:val="99"/>
    <w:rsid w:val="00B02A41"/>
    <w:pPr>
      <w:numPr>
        <w:numId w:val="17"/>
      </w:numPr>
    </w:pPr>
  </w:style>
  <w:style w:type="paragraph" w:customStyle="1" w:styleId="Zkladntextodsazen21">
    <w:name w:val="Základní text odsazený 21"/>
    <w:basedOn w:val="Normal"/>
    <w:uiPriority w:val="99"/>
    <w:rsid w:val="00B02A41"/>
    <w:pPr>
      <w:ind w:left="720"/>
    </w:pPr>
    <w:rPr>
      <w:rFonts w:ascii="Arial" w:hAnsi="Arial" w:cs="Arial"/>
      <w:b/>
      <w:bCs/>
    </w:rPr>
  </w:style>
  <w:style w:type="paragraph" w:customStyle="1" w:styleId="Normln">
    <w:name w:val="Normální~"/>
    <w:basedOn w:val="Normal"/>
    <w:uiPriority w:val="99"/>
    <w:rsid w:val="00B02A41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rsid w:val="00B02A4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0680C"/>
    <w:rPr>
      <w:rFonts w:cs="Times New Roman"/>
      <w:sz w:val="24"/>
      <w:szCs w:val="24"/>
      <w:lang w:eastAsia="ar-SA" w:bidi="ar-SA"/>
    </w:rPr>
  </w:style>
  <w:style w:type="paragraph" w:customStyle="1" w:styleId="Nadpiskapitol">
    <w:name w:val="Nadpis kapitol"/>
    <w:basedOn w:val="Heading2"/>
    <w:next w:val="Normal"/>
    <w:uiPriority w:val="99"/>
    <w:rsid w:val="00B02A41"/>
    <w:pPr>
      <w:spacing w:before="360" w:after="240"/>
      <w:jc w:val="center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article-perex">
    <w:name w:val="article-perex"/>
    <w:basedOn w:val="Normal"/>
    <w:uiPriority w:val="99"/>
    <w:rsid w:val="00B02A41"/>
    <w:pPr>
      <w:spacing w:before="280" w:after="280"/>
    </w:pPr>
  </w:style>
  <w:style w:type="paragraph" w:styleId="Footer">
    <w:name w:val="footer"/>
    <w:basedOn w:val="Normal"/>
    <w:link w:val="FooterChar"/>
    <w:uiPriority w:val="99"/>
    <w:rsid w:val="00B02A4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0680C"/>
    <w:rPr>
      <w:rFonts w:cs="Times New Roman"/>
      <w:sz w:val="24"/>
      <w:szCs w:val="24"/>
      <w:lang w:eastAsia="ar-SA" w:bidi="ar-SA"/>
    </w:rPr>
  </w:style>
  <w:style w:type="paragraph" w:customStyle="1" w:styleId="ClanekC">
    <w:name w:val="ClanekC"/>
    <w:uiPriority w:val="99"/>
    <w:rsid w:val="00B02A41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uppressAutoHyphens/>
      <w:spacing w:before="360" w:after="240"/>
      <w:jc w:val="both"/>
    </w:pPr>
    <w:rPr>
      <w:rFonts w:ascii="Arial" w:hAnsi="Arial"/>
      <w:b/>
      <w:spacing w:val="8"/>
      <w:sz w:val="24"/>
      <w:szCs w:val="20"/>
      <w:lang w:eastAsia="ar-SA"/>
    </w:rPr>
  </w:style>
  <w:style w:type="paragraph" w:customStyle="1" w:styleId="Zkladntextodsazen31">
    <w:name w:val="Základní text odsazený 31"/>
    <w:basedOn w:val="Normal"/>
    <w:uiPriority w:val="99"/>
    <w:rsid w:val="00B02A41"/>
    <w:pPr>
      <w:spacing w:after="120"/>
      <w:ind w:left="283"/>
    </w:pPr>
    <w:rPr>
      <w:sz w:val="16"/>
      <w:szCs w:val="16"/>
    </w:rPr>
  </w:style>
  <w:style w:type="paragraph" w:customStyle="1" w:styleId="Import1">
    <w:name w:val="Import 1"/>
    <w:basedOn w:val="Normal"/>
    <w:uiPriority w:val="99"/>
    <w:rsid w:val="00B02A4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</w:pPr>
    <w:rPr>
      <w:rFonts w:ascii="Casablanca" w:hAnsi="Casablanca"/>
      <w:sz w:val="20"/>
      <w:szCs w:val="20"/>
    </w:rPr>
  </w:style>
  <w:style w:type="paragraph" w:customStyle="1" w:styleId="Rozloendokumentu1">
    <w:name w:val="Rozložení dokumentu1"/>
    <w:basedOn w:val="Normal"/>
    <w:uiPriority w:val="99"/>
    <w:rsid w:val="00B02A4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B02A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0680C"/>
    <w:rPr>
      <w:rFonts w:cs="Times New Roman"/>
      <w:sz w:val="2"/>
      <w:lang w:eastAsia="ar-SA" w:bidi="ar-SA"/>
    </w:rPr>
  </w:style>
  <w:style w:type="paragraph" w:customStyle="1" w:styleId="Textkomente1">
    <w:name w:val="Text komentáře1"/>
    <w:basedOn w:val="Normal"/>
    <w:uiPriority w:val="99"/>
    <w:rsid w:val="00B02A41"/>
    <w:pPr>
      <w:spacing w:before="120"/>
    </w:pPr>
    <w:rPr>
      <w:i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7E3C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E3CF1"/>
    <w:rPr>
      <w:rFonts w:cs="Times New Roman"/>
      <w:lang w:eastAsia="ar-SA" w:bidi="ar-SA"/>
    </w:rPr>
  </w:style>
  <w:style w:type="paragraph" w:styleId="CommentSubject">
    <w:name w:val="annotation subject"/>
    <w:basedOn w:val="Textkomente1"/>
    <w:next w:val="Textkomente1"/>
    <w:link w:val="CommentSubjectChar"/>
    <w:uiPriority w:val="99"/>
    <w:rsid w:val="00B02A41"/>
    <w:pPr>
      <w:spacing w:before="0"/>
    </w:pPr>
    <w:rPr>
      <w:b/>
      <w:bCs/>
      <w:i w:val="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0680C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rsid w:val="00B02A41"/>
    <w:pPr>
      <w:spacing w:before="280" w:after="280"/>
    </w:pPr>
  </w:style>
  <w:style w:type="paragraph" w:styleId="HTMLPreformatted">
    <w:name w:val="HTML Preformatted"/>
    <w:basedOn w:val="Normal"/>
    <w:link w:val="HTMLPreformattedChar"/>
    <w:uiPriority w:val="99"/>
    <w:rsid w:val="00B02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8C5C58"/>
    <w:rPr>
      <w:rFonts w:ascii="Courier New" w:hAnsi="Courier New" w:cs="Times New Roman"/>
      <w:lang w:val="cs-CZ" w:eastAsia="ar-SA" w:bidi="ar-SA"/>
    </w:rPr>
  </w:style>
  <w:style w:type="paragraph" w:styleId="ListParagraph">
    <w:name w:val="List Paragraph"/>
    <w:basedOn w:val="Normal"/>
    <w:uiPriority w:val="99"/>
    <w:qFormat/>
    <w:rsid w:val="00B02A41"/>
    <w:pPr>
      <w:ind w:left="720"/>
    </w:pPr>
  </w:style>
  <w:style w:type="paragraph" w:customStyle="1" w:styleId="Default">
    <w:name w:val="Default"/>
    <w:uiPriority w:val="99"/>
    <w:rsid w:val="00B02A41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Obsahtabulky">
    <w:name w:val="Obsah tabulky"/>
    <w:basedOn w:val="Normal"/>
    <w:uiPriority w:val="99"/>
    <w:rsid w:val="00B02A41"/>
    <w:pPr>
      <w:suppressLineNumbers/>
    </w:pPr>
  </w:style>
  <w:style w:type="paragraph" w:customStyle="1" w:styleId="Nadpistabulky">
    <w:name w:val="Nadpis tabulky"/>
    <w:basedOn w:val="Obsahtabulky"/>
    <w:uiPriority w:val="99"/>
    <w:rsid w:val="00B02A41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E3CF1"/>
    <w:rPr>
      <w:rFonts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6</Pages>
  <Words>903</Words>
  <Characters>5332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</dc:title>
  <dc:subject/>
  <dc:creator>Gnida</dc:creator>
  <cp:keywords/>
  <dc:description/>
  <cp:lastModifiedBy>Roman Drga</cp:lastModifiedBy>
  <cp:revision>6</cp:revision>
  <cp:lastPrinted>2011-03-25T07:00:00Z</cp:lastPrinted>
  <dcterms:created xsi:type="dcterms:W3CDTF">2012-05-22T21:11:00Z</dcterms:created>
  <dcterms:modified xsi:type="dcterms:W3CDTF">2012-07-17T08:54:00Z</dcterms:modified>
</cp:coreProperties>
</file>