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BF" w:rsidRDefault="006A3AB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6A3ABF" w:rsidRDefault="006A3AB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6A3ABF" w:rsidRDefault="006A3AB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6A3ABF" w:rsidRDefault="006A3AB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6A3ABF" w:rsidRDefault="006A3AB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6A3ABF" w:rsidRDefault="006A3ABF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Seznam příloh</w:t>
      </w:r>
    </w:p>
    <w:p w:rsidR="006A3ABF" w:rsidRDefault="006A3ABF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6A3ABF" w:rsidRDefault="006A3ABF" w:rsidP="00117A62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0364A7">
        <w:rPr>
          <w:rFonts w:ascii="Arial Narrow" w:hAnsi="Arial Narrow"/>
          <w:b/>
          <w:bCs/>
          <w:sz w:val="32"/>
          <w:szCs w:val="32"/>
        </w:rPr>
        <w:t xml:space="preserve">Natáčení a střih </w:t>
      </w:r>
      <w:r>
        <w:rPr>
          <w:rFonts w:ascii="Arial Narrow" w:hAnsi="Arial Narrow"/>
          <w:b/>
          <w:bCs/>
          <w:sz w:val="32"/>
          <w:szCs w:val="32"/>
        </w:rPr>
        <w:t>3</w:t>
      </w:r>
      <w:r w:rsidRPr="000364A7">
        <w:rPr>
          <w:rFonts w:ascii="Arial Narrow" w:hAnsi="Arial Narrow"/>
          <w:b/>
          <w:bCs/>
          <w:sz w:val="32"/>
          <w:szCs w:val="32"/>
        </w:rPr>
        <w:t xml:space="preserve"> modelových situací</w:t>
      </w:r>
    </w:p>
    <w:p w:rsidR="006A3ABF" w:rsidRDefault="006A3ABF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6A3ABF" w:rsidRDefault="006A3ABF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6A3ABF" w:rsidRDefault="006A3ABF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6A3ABF" w:rsidRDefault="006A3ABF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6A3ABF" w:rsidRDefault="006A3ABF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A</w:t>
      </w:r>
      <w:r>
        <w:rPr>
          <w:rFonts w:ascii="Arial Narrow" w:hAnsi="Arial Narrow" w:cs="Arial"/>
          <w:sz w:val="22"/>
          <w:szCs w:val="22"/>
          <w:u w:val="single"/>
        </w:rPr>
        <w:tab/>
        <w:t xml:space="preserve">technické a obchodní podmínky </w:t>
      </w:r>
    </w:p>
    <w:p w:rsidR="006A3ABF" w:rsidRDefault="006A3ABF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návrh smlouvy– viz samostatný soubor</w:t>
      </w:r>
    </w:p>
    <w:p w:rsidR="006A3ABF" w:rsidRDefault="006A3ABF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B</w:t>
      </w:r>
      <w:r>
        <w:rPr>
          <w:rFonts w:ascii="Arial Narrow" w:hAnsi="Arial Narrow" w:cs="Arial"/>
          <w:sz w:val="22"/>
          <w:szCs w:val="22"/>
          <w:u w:val="single"/>
        </w:rPr>
        <w:tab/>
        <w:t>informace o kvalifikaci</w:t>
      </w:r>
    </w:p>
    <w:p w:rsidR="006A3ABF" w:rsidRDefault="006A3ABF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6A3ABF" w:rsidRDefault="006A3ABF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k informaci o kvalifikaci</w:t>
      </w:r>
    </w:p>
    <w:p w:rsidR="006A3ABF" w:rsidRDefault="006A3ABF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6A3ABF" w:rsidRDefault="006A3ABF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jc w:val="center"/>
        <w:rPr>
          <w:rFonts w:ascii="Arial Narrow" w:hAnsi="Arial Narrow" w:cs="Arial"/>
          <w:sz w:val="28"/>
          <w:szCs w:val="28"/>
        </w:rPr>
      </w:pPr>
    </w:p>
    <w:p w:rsidR="006A3ABF" w:rsidRDefault="006A3ABF">
      <w:pPr>
        <w:jc w:val="center"/>
        <w:rPr>
          <w:rFonts w:ascii="Arial Narrow" w:hAnsi="Arial Narrow" w:cs="Arial"/>
          <w:sz w:val="28"/>
          <w:szCs w:val="28"/>
        </w:rPr>
      </w:pPr>
    </w:p>
    <w:p w:rsidR="006A3ABF" w:rsidRDefault="006A3ABF">
      <w:pPr>
        <w:jc w:val="center"/>
        <w:rPr>
          <w:rFonts w:ascii="Arial Narrow" w:hAnsi="Arial Narrow" w:cs="Arial"/>
          <w:sz w:val="28"/>
          <w:szCs w:val="28"/>
        </w:rPr>
      </w:pPr>
    </w:p>
    <w:p w:rsidR="006A3ABF" w:rsidRDefault="006A3ABF">
      <w:pPr>
        <w:pageBreakBefore/>
        <w:tabs>
          <w:tab w:val="center" w:pos="4500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6A3ABF" w:rsidRDefault="006A3ABF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6A3ABF" w:rsidRDefault="006A3ABF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6A3ABF" w:rsidRDefault="006A3ABF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6A3ABF" w:rsidRDefault="006A3ABF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příloha B</w:t>
      </w:r>
    </w:p>
    <w:p w:rsidR="006A3ABF" w:rsidRDefault="006A3ABF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6A3ABF" w:rsidRDefault="006A3ABF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6A3ABF" w:rsidRDefault="006A3ABF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veřejné zakázky malého rozsahu</w:t>
      </w:r>
    </w:p>
    <w:p w:rsidR="006A3ABF" w:rsidRDefault="006A3ABF">
      <w:pPr>
        <w:jc w:val="center"/>
        <w:rPr>
          <w:rFonts w:ascii="Arial Narrow" w:hAnsi="Arial Narrow" w:cs="Arial"/>
          <w:sz w:val="28"/>
          <w:szCs w:val="28"/>
        </w:rPr>
      </w:pPr>
    </w:p>
    <w:p w:rsidR="006A3ABF" w:rsidRDefault="006A3ABF" w:rsidP="00117A62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0364A7">
        <w:rPr>
          <w:rFonts w:ascii="Arial Narrow" w:hAnsi="Arial Narrow"/>
          <w:b/>
          <w:bCs/>
          <w:sz w:val="32"/>
          <w:szCs w:val="32"/>
        </w:rPr>
        <w:t xml:space="preserve">Natáčení a střih </w:t>
      </w:r>
      <w:r>
        <w:rPr>
          <w:rFonts w:ascii="Arial Narrow" w:hAnsi="Arial Narrow"/>
          <w:b/>
          <w:bCs/>
          <w:sz w:val="32"/>
          <w:szCs w:val="32"/>
        </w:rPr>
        <w:t>3</w:t>
      </w:r>
      <w:r w:rsidRPr="000364A7">
        <w:rPr>
          <w:rFonts w:ascii="Arial Narrow" w:hAnsi="Arial Narrow"/>
          <w:b/>
          <w:bCs/>
          <w:sz w:val="32"/>
          <w:szCs w:val="32"/>
        </w:rPr>
        <w:t xml:space="preserve"> modelových situací</w:t>
      </w:r>
    </w:p>
    <w:p w:rsidR="006A3ABF" w:rsidRDefault="006A3ABF">
      <w:pPr>
        <w:jc w:val="center"/>
        <w:rPr>
          <w:rFonts w:ascii="Arial Narrow" w:hAnsi="Arial Narrow" w:cs="Arial"/>
          <w:sz w:val="28"/>
          <w:szCs w:val="28"/>
        </w:rPr>
      </w:pPr>
    </w:p>
    <w:p w:rsidR="006A3ABF" w:rsidRDefault="006A3ABF">
      <w:pPr>
        <w:jc w:val="center"/>
        <w:rPr>
          <w:rFonts w:ascii="Arial Narrow" w:hAnsi="Arial Narrow" w:cs="Arial"/>
          <w:sz w:val="28"/>
          <w:szCs w:val="28"/>
        </w:rPr>
      </w:pPr>
    </w:p>
    <w:p w:rsidR="006A3ABF" w:rsidRDefault="006A3ABF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INFORMACE O KVALIFIKACI </w:t>
      </w:r>
    </w:p>
    <w:p w:rsidR="006A3ABF" w:rsidRDefault="006A3ABF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6A3ABF" w:rsidRDefault="006A3ABF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6A3ABF" w:rsidRDefault="006A3ABF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dodavatele k informaci o kvalifikaci</w:t>
      </w:r>
    </w:p>
    <w:p w:rsidR="006A3ABF" w:rsidRDefault="006A3ABF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6A3ABF" w:rsidRDefault="006A3ABF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pStyle w:val="Header"/>
        <w:pageBreakBefore/>
        <w:jc w:val="center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pStyle w:val="Header"/>
        <w:jc w:val="center"/>
        <w:rPr>
          <w:rFonts w:ascii="Arial Narrow" w:hAnsi="Arial Narrow" w:cs="Arial"/>
          <w:b/>
          <w:sz w:val="22"/>
          <w:szCs w:val="22"/>
        </w:rPr>
      </w:pPr>
    </w:p>
    <w:p w:rsidR="006A3ABF" w:rsidRDefault="006A3ABF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6A3ABF" w:rsidRDefault="006A3ABF">
      <w:pPr>
        <w:jc w:val="center"/>
        <w:rPr>
          <w:rFonts w:ascii="Arial Narrow" w:hAnsi="Arial Narrow" w:cs="Arial"/>
          <w:sz w:val="28"/>
          <w:szCs w:val="28"/>
        </w:rPr>
      </w:pPr>
    </w:p>
    <w:p w:rsidR="006A3ABF" w:rsidRDefault="006A3ABF" w:rsidP="00117A62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  <w:bCs/>
          <w:sz w:val="32"/>
          <w:szCs w:val="32"/>
        </w:rPr>
        <w:t>Natáčení a střih 3</w:t>
      </w:r>
      <w:r w:rsidRPr="000364A7">
        <w:rPr>
          <w:rFonts w:ascii="Arial Narrow" w:hAnsi="Arial Narrow"/>
          <w:b/>
          <w:bCs/>
          <w:sz w:val="32"/>
          <w:szCs w:val="32"/>
        </w:rPr>
        <w:t xml:space="preserve"> modelových situací</w:t>
      </w:r>
    </w:p>
    <w:p w:rsidR="006A3ABF" w:rsidRDefault="006A3ABF">
      <w:pPr>
        <w:jc w:val="center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jc w:val="center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INFORMACE O KVALIFIKACI</w:t>
      </w: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</w:p>
    <w:p w:rsidR="006A3ABF" w:rsidRDefault="006A3ABF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Zadavatel:</w:t>
      </w:r>
    </w:p>
    <w:p w:rsidR="006A3ABF" w:rsidRDefault="006A3ABF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6A3ABF" w:rsidRDefault="006A3ABF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Veřejná vysoká škola podle zákona č. 111/1998 Sb., nezapsaná v obchodním rejstříku</w:t>
      </w:r>
    </w:p>
    <w:p w:rsidR="006A3ABF" w:rsidRDefault="006A3ABF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 00216224</w:t>
      </w:r>
    </w:p>
    <w:p w:rsidR="006A3ABF" w:rsidRDefault="006A3ABF">
      <w:pPr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6A3ABF" w:rsidRDefault="006A3ABF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Dodavatel: </w:t>
      </w:r>
    </w:p>
    <w:p w:rsidR="006A3ABF" w:rsidRDefault="006A3ABF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Obchodní firma dodavatele:</w:t>
      </w:r>
    </w:p>
    <w:p w:rsidR="006A3ABF" w:rsidRDefault="006A3ABF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</w:t>
      </w:r>
    </w:p>
    <w:p w:rsidR="006A3ABF" w:rsidRDefault="006A3ABF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Sídlo dodavatele:</w:t>
      </w:r>
    </w:p>
    <w:p w:rsidR="006A3ABF" w:rsidRDefault="006A3ABF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Zapsaný v OR:</w:t>
      </w:r>
    </w:p>
    <w:p w:rsidR="006A3ABF" w:rsidRDefault="006A3ABF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veřejná zakázka malého rozsahu</w:t>
      </w:r>
    </w:p>
    <w:p w:rsidR="006A3ABF" w:rsidRDefault="006A3ABF" w:rsidP="00117A62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0364A7">
        <w:rPr>
          <w:rFonts w:ascii="Arial Narrow" w:hAnsi="Arial Narrow"/>
          <w:b/>
          <w:bCs/>
          <w:sz w:val="32"/>
          <w:szCs w:val="32"/>
        </w:rPr>
        <w:t xml:space="preserve">Natáčení a střih </w:t>
      </w:r>
      <w:r>
        <w:rPr>
          <w:rFonts w:ascii="Arial Narrow" w:hAnsi="Arial Narrow"/>
          <w:b/>
          <w:bCs/>
          <w:sz w:val="32"/>
          <w:szCs w:val="32"/>
        </w:rPr>
        <w:t>3</w:t>
      </w:r>
      <w:r w:rsidRPr="000364A7">
        <w:rPr>
          <w:rFonts w:ascii="Arial Narrow" w:hAnsi="Arial Narrow"/>
          <w:b/>
          <w:bCs/>
          <w:sz w:val="32"/>
          <w:szCs w:val="32"/>
        </w:rPr>
        <w:t xml:space="preserve"> modelových situací</w:t>
      </w:r>
    </w:p>
    <w:p w:rsidR="006A3ABF" w:rsidRDefault="006A3ABF">
      <w:pPr>
        <w:pStyle w:val="Heading2"/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PROHLÁŠENÍ K INFORMACI O KVALIFIKACI</w:t>
      </w:r>
    </w:p>
    <w:p w:rsidR="006A3ABF" w:rsidRDefault="006A3ABF">
      <w:pPr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Společnost</w:t>
      </w:r>
    </w:p>
    <w:p w:rsidR="006A3ABF" w:rsidRDefault="006A3ABF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…………………………………………………….………………….………………</w:t>
      </w:r>
    </w:p>
    <w:p w:rsidR="006A3ABF" w:rsidRDefault="006A3ABF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se sídlem…………………………………………………………….………………</w:t>
      </w:r>
    </w:p>
    <w:p w:rsidR="006A3ABF" w:rsidRDefault="006A3ABF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IČ ……………………………….., </w:t>
      </w:r>
    </w:p>
    <w:p w:rsidR="006A3ABF" w:rsidRDefault="006A3ABF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zapsaná v obchodním rejstříku u …………………………………………………….…….,</w:t>
      </w:r>
    </w:p>
    <w:p w:rsidR="006A3ABF" w:rsidRDefault="006A3ABF">
      <w:pPr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která podává nabídku na veřejnou zakázku „</w:t>
      </w:r>
      <w:r w:rsidRPr="00117A62">
        <w:rPr>
          <w:rFonts w:ascii="Arial Narrow" w:hAnsi="Arial Narrow"/>
          <w:b/>
          <w:bCs/>
          <w:sz w:val="22"/>
          <w:szCs w:val="22"/>
        </w:rPr>
        <w:t xml:space="preserve">Natáčení a střih </w:t>
      </w:r>
      <w:r>
        <w:rPr>
          <w:rFonts w:ascii="Arial Narrow" w:hAnsi="Arial Narrow"/>
          <w:b/>
          <w:bCs/>
          <w:sz w:val="22"/>
          <w:szCs w:val="22"/>
        </w:rPr>
        <w:t>3</w:t>
      </w:r>
      <w:r w:rsidRPr="00117A62">
        <w:rPr>
          <w:rFonts w:ascii="Arial Narrow" w:hAnsi="Arial Narrow"/>
          <w:b/>
          <w:bCs/>
          <w:sz w:val="22"/>
          <w:szCs w:val="22"/>
        </w:rPr>
        <w:t xml:space="preserve"> modelových situací</w:t>
      </w:r>
      <w:r>
        <w:rPr>
          <w:rFonts w:ascii="Arial Narrow" w:hAnsi="Arial Narrow" w:cs="Arial"/>
          <w:sz w:val="22"/>
          <w:szCs w:val="22"/>
        </w:rPr>
        <w:t>“</w:t>
      </w:r>
    </w:p>
    <w:p w:rsidR="006A3ABF" w:rsidRDefault="006A3ABF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</w:p>
    <w:p w:rsidR="006A3ABF" w:rsidRDefault="006A3ABF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předkládá</w:t>
      </w:r>
    </w:p>
    <w:p w:rsidR="006A3ABF" w:rsidRDefault="006A3ABF">
      <w:pPr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tuto informaci o kvalifikaci dle zadávacích podmínek obsažených ve výzvě a v zadávací dokumentaci, </w:t>
      </w:r>
    </w:p>
    <w:p w:rsidR="006A3ABF" w:rsidRDefault="006A3ABF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čestně a pravdivě prohlašuje, že:</w:t>
      </w:r>
    </w:p>
    <w:p w:rsidR="006A3ABF" w:rsidRDefault="006A3ABF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se před předložením informace o kvalifikaci podrobně seznámila </w:t>
      </w:r>
      <w:r>
        <w:rPr>
          <w:rFonts w:ascii="Arial Narrow" w:hAnsi="Arial Narrow" w:cs="Arial"/>
          <w:sz w:val="22"/>
          <w:szCs w:val="22"/>
        </w:rPr>
        <w:t>se zadávacími podmínkami,</w:t>
      </w:r>
    </w:p>
    <w:p w:rsidR="006A3ABF" w:rsidRDefault="006A3ABF">
      <w:pPr>
        <w:numPr>
          <w:ilvl w:val="0"/>
          <w:numId w:val="6"/>
        </w:numPr>
        <w:spacing w:before="120" w:after="6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při zpracování informace o kvalifikaci přihlédla ke všem informacím a okolnostem významným pro prokázání kvalifikace, </w:t>
      </w:r>
    </w:p>
    <w:p w:rsidR="006A3ABF" w:rsidRDefault="006A3ABF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zmocněnou kontaktní osobou dodavatele k projednání otázek souvisejících s informací o kvalifikaci je </w:t>
      </w:r>
    </w:p>
    <w:p w:rsidR="006A3ABF" w:rsidRDefault="006A3ABF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ab/>
        <w:t>……………………………………….., tel. ………………………, e-mail ……………………………………,</w:t>
      </w:r>
    </w:p>
    <w:p w:rsidR="006A3ABF" w:rsidRDefault="006A3ABF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podpisem tohoto prohlášení potvrzuje pravdivost, správnost a závaznost veškerých dokumentů uvedených v této informaci o kvalifikaci</w:t>
      </w:r>
    </w:p>
    <w:p w:rsidR="006A3ABF" w:rsidRDefault="006A3ABF">
      <w:pPr>
        <w:spacing w:before="120"/>
        <w:ind w:left="357" w:hanging="35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 </w:t>
      </w:r>
      <w:r>
        <w:rPr>
          <w:rFonts w:ascii="Arial Narrow" w:hAnsi="Arial Narrow" w:cs="Arial"/>
          <w:bCs/>
          <w:sz w:val="22"/>
          <w:szCs w:val="22"/>
        </w:rPr>
        <w:tab/>
        <w:t>předkládaná informace o kvalifikaci obsahuje celkem ………… číslovaných listů vyjma oddělujících barevných listů,</w:t>
      </w:r>
    </w:p>
    <w:p w:rsidR="006A3ABF" w:rsidRDefault="006A3ABF">
      <w:pPr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………………………. dne ………………………                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                            </w:t>
      </w:r>
    </w:p>
    <w:p w:rsidR="006A3ABF" w:rsidRDefault="006A3ABF">
      <w:pPr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……………………………………………………</w:t>
      </w:r>
    </w:p>
    <w:p w:rsidR="006A3ABF" w:rsidRDefault="006A3ABF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6A3ABF" w:rsidRDefault="006A3ABF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6A3ABF" w:rsidRDefault="006A3ABF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dodavatele  </w:t>
      </w:r>
    </w:p>
    <w:p w:rsidR="006A3ABF" w:rsidRDefault="006A3ABF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6A3ABF" w:rsidRDefault="006A3ABF" w:rsidP="00117A62">
      <w:pPr>
        <w:tabs>
          <w:tab w:val="left" w:pos="5580"/>
        </w:tabs>
        <w:spacing w:line="360" w:lineRule="auto"/>
        <w:jc w:val="center"/>
        <w:rPr>
          <w:rFonts w:ascii="Arial Narrow" w:hAnsi="Arial Narrow"/>
        </w:rPr>
      </w:pPr>
      <w:r w:rsidRPr="000364A7">
        <w:rPr>
          <w:rFonts w:ascii="Arial Narrow" w:hAnsi="Arial Narrow"/>
          <w:b/>
          <w:bCs/>
          <w:sz w:val="32"/>
          <w:szCs w:val="32"/>
        </w:rPr>
        <w:t xml:space="preserve">Natáčení a střih </w:t>
      </w:r>
      <w:r>
        <w:rPr>
          <w:rFonts w:ascii="Arial Narrow" w:hAnsi="Arial Narrow"/>
          <w:b/>
          <w:bCs/>
          <w:sz w:val="32"/>
          <w:szCs w:val="32"/>
        </w:rPr>
        <w:t>3</w:t>
      </w:r>
      <w:r w:rsidRPr="000364A7">
        <w:rPr>
          <w:rFonts w:ascii="Arial Narrow" w:hAnsi="Arial Narrow"/>
          <w:b/>
          <w:bCs/>
          <w:sz w:val="32"/>
          <w:szCs w:val="32"/>
        </w:rPr>
        <w:t xml:space="preserve"> modelových situací</w:t>
      </w:r>
    </w:p>
    <w:p w:rsidR="006A3ABF" w:rsidRDefault="006A3ABF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ČESTNÉ PROHLÁŠENÍ</w:t>
      </w:r>
    </w:p>
    <w:p w:rsidR="006A3ABF" w:rsidRDefault="006A3ABF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O SPLNĚNÍ ZÁKLADNÍCH KVALIFIKAČNÍCH PŘEDPOKLADŮ</w:t>
      </w:r>
    </w:p>
    <w:p w:rsidR="006A3ABF" w:rsidRDefault="006A3ABF">
      <w:pPr>
        <w:rPr>
          <w:rFonts w:ascii="Arial Narrow" w:hAnsi="Arial Narrow"/>
          <w:i/>
          <w:sz w:val="22"/>
          <w:szCs w:val="22"/>
        </w:rPr>
      </w:pPr>
    </w:p>
    <w:p w:rsidR="006A3ABF" w:rsidRDefault="006A3ABF">
      <w:pPr>
        <w:rPr>
          <w:rFonts w:ascii="Arial Narrow" w:hAnsi="Arial Narrow"/>
          <w:i/>
          <w:sz w:val="22"/>
          <w:szCs w:val="22"/>
        </w:rPr>
      </w:pPr>
    </w:p>
    <w:p w:rsidR="006A3ABF" w:rsidRDefault="006A3ABF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Já (my) níže podepsaný(í) čestně prohlašuji(eme),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6A3ABF" w:rsidRDefault="006A3ABF">
      <w:pPr>
        <w:ind w:firstLine="720"/>
        <w:jc w:val="both"/>
        <w:rPr>
          <w:rFonts w:ascii="Arial Narrow" w:hAnsi="Arial Narrow" w:cs="Arial"/>
          <w:sz w:val="22"/>
          <w:szCs w:val="22"/>
        </w:rPr>
      </w:pPr>
    </w:p>
    <w:p w:rsidR="006A3ABF" w:rsidRPr="00092E16" w:rsidRDefault="006A3ABF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>nikdo ze statutárního orgánu dodavatele nebyl pravomocně odsouzen pro trestný čin spáchaný ve prospěch organizované zločinecké skupiny, trestný čin účasti na organizované zločinecké skupině, legalizace výnosů z trestné činnosti, podílnictví, přij</w:t>
      </w:r>
      <w:r>
        <w:rPr>
          <w:rFonts w:ascii="Arial Narrow" w:hAnsi="Arial Narrow" w:cs="Arial"/>
          <w:sz w:val="22"/>
          <w:szCs w:val="22"/>
        </w:rPr>
        <w:t>etí</w:t>
      </w:r>
      <w:r w:rsidRPr="00092E16">
        <w:rPr>
          <w:rFonts w:ascii="Arial Narrow" w:hAnsi="Arial Narrow" w:cs="Arial"/>
          <w:sz w:val="22"/>
          <w:szCs w:val="22"/>
        </w:rPr>
        <w:t xml:space="preserve"> úplatku, podpl</w:t>
      </w:r>
      <w:r>
        <w:rPr>
          <w:rFonts w:ascii="Arial Narrow" w:hAnsi="Arial Narrow" w:cs="Arial"/>
          <w:sz w:val="22"/>
          <w:szCs w:val="22"/>
        </w:rPr>
        <w:t>a</w:t>
      </w:r>
      <w:r w:rsidRPr="00092E16">
        <w:rPr>
          <w:rFonts w:ascii="Arial Narrow" w:hAnsi="Arial Narrow" w:cs="Arial"/>
          <w:sz w:val="22"/>
          <w:szCs w:val="22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6A3ABF" w:rsidRPr="00092E16" w:rsidRDefault="006A3ABF" w:rsidP="004475E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6A3ABF" w:rsidRPr="00092E16" w:rsidRDefault="006A3ABF" w:rsidP="004475E6">
      <w:pPr>
        <w:autoSpaceDE w:val="0"/>
        <w:autoSpaceDN w:val="0"/>
        <w:adjustRightInd w:val="0"/>
        <w:rPr>
          <w:rFonts w:ascii="Arial Narrow" w:hAnsi="Arial Narrow" w:cs="Verdana"/>
          <w:color w:val="000000"/>
          <w:sz w:val="22"/>
          <w:szCs w:val="22"/>
        </w:rPr>
      </w:pPr>
    </w:p>
    <w:p w:rsidR="006A3ABF" w:rsidRPr="00092E16" w:rsidRDefault="006A3ABF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6A3ABF" w:rsidRPr="00092E16" w:rsidRDefault="006A3ABF" w:rsidP="004475E6">
      <w:pPr>
        <w:jc w:val="both"/>
        <w:rPr>
          <w:rFonts w:ascii="Arial Narrow" w:hAnsi="Arial Narrow" w:cs="Arial"/>
          <w:sz w:val="22"/>
          <w:szCs w:val="22"/>
        </w:rPr>
      </w:pPr>
    </w:p>
    <w:p w:rsidR="006A3ABF" w:rsidRPr="00D02BA1" w:rsidRDefault="006A3ABF" w:rsidP="004475E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 w:rsidRPr="00092E16">
        <w:rPr>
          <w:rFonts w:ascii="Arial Narrow" w:hAnsi="Arial Narrow" w:cs="Arial"/>
          <w:i/>
          <w:sz w:val="22"/>
          <w:szCs w:val="22"/>
        </w:rPr>
        <w:t xml:space="preserve">Upozornění pro písmena a) a b): jde-li o právnickou osobu, musí tento předpoklad </w:t>
      </w:r>
      <w:r>
        <w:rPr>
          <w:rFonts w:ascii="Arial Narrow" w:hAnsi="Arial Narrow" w:cs="Arial"/>
          <w:i/>
          <w:sz w:val="22"/>
          <w:szCs w:val="22"/>
        </w:rPr>
        <w:t xml:space="preserve">(podmínku) </w:t>
      </w:r>
      <w:r w:rsidRPr="00092E16">
        <w:rPr>
          <w:rFonts w:ascii="Arial Narrow" w:hAnsi="Arial Narrow" w:cs="Arial"/>
          <w:i/>
          <w:sz w:val="22"/>
          <w:szCs w:val="22"/>
        </w:rPr>
        <w:t xml:space="preserve">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092E16">
        <w:rPr>
          <w:rFonts w:ascii="Arial Narrow" w:hAnsi="Arial Narrow" w:cs="Arial"/>
          <w:i/>
          <w:sz w:val="22"/>
          <w:szCs w:val="22"/>
        </w:rPr>
        <w:t>statutární orgán nebo každý člen statutárního</w:t>
      </w:r>
      <w:r w:rsidRPr="00D02BA1">
        <w:rPr>
          <w:rFonts w:ascii="Arial Narrow" w:hAnsi="Arial Narrow" w:cs="Arial"/>
          <w:i/>
          <w:sz w:val="22"/>
          <w:szCs w:val="22"/>
        </w:rPr>
        <w:t xml:space="preserve"> orgánu a je-li statutárním orgánem dodavatele či členem statutárního orgánu dodavatele právnická osoba, musí tento předpoklad 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D02BA1">
        <w:rPr>
          <w:rFonts w:ascii="Arial Narrow" w:hAnsi="Arial Narrow" w:cs="Arial"/>
          <w:i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6A3ABF" w:rsidRDefault="006A3ABF">
      <w:pPr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nikdo ze statutárního orgánu dodavatele ani jiná osoba dodavatele nenaplnil skutkovou podstatu jednání nekalé soutěže formou podplácení podle zvláštního právního předpisu;</w:t>
      </w:r>
    </w:p>
    <w:p w:rsidR="006A3ABF" w:rsidRDefault="006A3ABF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numPr>
          <w:ilvl w:val="0"/>
          <w:numId w:val="22"/>
        </w:numPr>
        <w:spacing w:before="120"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vůči jehož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</w:t>
      </w:r>
      <w:r>
        <w:rPr>
          <w:rFonts w:ascii="Arial Narrow" w:hAnsi="Arial Narrow" w:cs="Arial"/>
          <w:sz w:val="22"/>
          <w:szCs w:val="22"/>
        </w:rPr>
        <w:t>;</w:t>
      </w:r>
    </w:p>
    <w:p w:rsidR="006A3ABF" w:rsidRDefault="006A3ABF">
      <w:pPr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není v likvidaci;</w:t>
      </w:r>
    </w:p>
    <w:p w:rsidR="006A3ABF" w:rsidRDefault="006A3ABF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v evidenci daní zachyceny daňové nedoplatky</w:t>
      </w:r>
    </w:p>
    <w:p w:rsidR="006A3ABF" w:rsidRDefault="006A3ABF">
      <w:pPr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veřejné zdravotní pojištění;</w:t>
      </w:r>
    </w:p>
    <w:p w:rsidR="006A3ABF" w:rsidRDefault="006A3ABF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sociální zabezpečení a příspěvku na státní politiku zaměstnanosti;</w:t>
      </w:r>
    </w:p>
    <w:p w:rsidR="006A3ABF" w:rsidRDefault="006A3ABF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6A3ABF" w:rsidRDefault="006A3ABF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6A3ABF" w:rsidRDefault="006A3ABF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nebyl v posledních 3 letech pravomocně disciplinárně potrestán ani mu nebylo pravomocně uloženo kárné opatření podle zvláštních právních předpisů</w:t>
      </w:r>
    </w:p>
    <w:p w:rsidR="006A3ABF" w:rsidRDefault="006A3ABF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pStyle w:val="HTMLPreformatted"/>
        <w:numPr>
          <w:ilvl w:val="0"/>
          <w:numId w:val="22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není veden v rejstříku osob se zákazem plnění veřejných zakázek</w:t>
      </w:r>
    </w:p>
    <w:p w:rsidR="006A3ABF" w:rsidRDefault="006A3ABF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6A3ABF" w:rsidRDefault="006A3ABF">
      <w:pPr>
        <w:pStyle w:val="HTMLPreformatted"/>
        <w:numPr>
          <w:ilvl w:val="0"/>
          <w:numId w:val="22"/>
        </w:numPr>
        <w:suppressAutoHyphens w:val="0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dodavateli</w:t>
      </w:r>
      <w:r w:rsidRPr="0078244A">
        <w:rPr>
          <w:rFonts w:ascii="Arial Narrow" w:hAnsi="Arial Narrow"/>
          <w:sz w:val="22"/>
          <w:szCs w:val="22"/>
        </w:rPr>
        <w:t xml:space="preserve"> nebyla v posledních 3 letech pravomocně uložena pokuta za umožnění výkonu nelegální práce podle zvláštního právního předpisu (§ 5 písm. e) bod 3 zákona č. 435/2004 Sb., o zaměstnanosti, ve znění pozdějších předpisů)</w:t>
      </w:r>
    </w:p>
    <w:p w:rsidR="006A3ABF" w:rsidRDefault="006A3ABF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6A3ABF" w:rsidRDefault="006A3ABF">
      <w:pPr>
        <w:pStyle w:val="ListParagraph"/>
        <w:rPr>
          <w:rFonts w:ascii="Arial Narrow" w:hAnsi="Arial Narrow"/>
          <w:sz w:val="22"/>
          <w:szCs w:val="22"/>
        </w:rPr>
      </w:pPr>
    </w:p>
    <w:p w:rsidR="006A3ABF" w:rsidRDefault="006A3ABF">
      <w:pPr>
        <w:pStyle w:val="HTMLPreformatted"/>
        <w:ind w:left="720"/>
        <w:rPr>
          <w:rFonts w:ascii="Arial Narrow" w:hAnsi="Arial Narrow"/>
          <w:sz w:val="22"/>
          <w:szCs w:val="22"/>
        </w:rPr>
      </w:pPr>
    </w:p>
    <w:p w:rsidR="006A3ABF" w:rsidRDefault="006A3ABF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6A3ABF" w:rsidRDefault="006A3ABF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6A3ABF" w:rsidRDefault="006A3ABF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6A3ABF" w:rsidRDefault="006A3ABF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V……………………. dne ……………………..</w:t>
      </w:r>
    </w:p>
    <w:p w:rsidR="006A3ABF" w:rsidRDefault="006A3ABF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</w:p>
    <w:p w:rsidR="006A3ABF" w:rsidRDefault="006A3ABF">
      <w:pPr>
        <w:rPr>
          <w:rFonts w:ascii="Arial Narrow" w:hAnsi="Arial Narrow"/>
          <w:b/>
          <w:sz w:val="22"/>
          <w:szCs w:val="22"/>
        </w:rPr>
      </w:pPr>
    </w:p>
    <w:p w:rsidR="006A3ABF" w:rsidRDefault="006A3ABF">
      <w:pPr>
        <w:ind w:left="141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                                   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……………………………………………………………….</w:t>
      </w:r>
    </w:p>
    <w:p w:rsidR="006A3ABF" w:rsidRDefault="006A3ABF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6A3ABF" w:rsidRDefault="006A3ABF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6A3ABF" w:rsidRDefault="006A3ABF" w:rsidP="00E83EC3">
      <w:pPr>
        <w:ind w:left="2971" w:firstLine="709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2"/>
          <w:szCs w:val="22"/>
        </w:rPr>
        <w:t xml:space="preserve">za dodavatele </w:t>
      </w:r>
    </w:p>
    <w:sectPr w:rsidR="006A3ABF" w:rsidSect="00B02A4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ABF" w:rsidRDefault="006A3ABF">
      <w:r>
        <w:separator/>
      </w:r>
    </w:p>
  </w:endnote>
  <w:endnote w:type="continuationSeparator" w:id="0">
    <w:p w:rsidR="006A3ABF" w:rsidRDefault="006A3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ABF" w:rsidRPr="00C26724" w:rsidRDefault="006A3ABF" w:rsidP="00C43758">
    <w:pPr>
      <w:jc w:val="center"/>
      <w:rPr>
        <w:rFonts w:ascii="Arial Narrow" w:hAnsi="Arial Narrow"/>
        <w:sz w:val="18"/>
        <w:szCs w:val="18"/>
      </w:rPr>
    </w:pPr>
    <w:r w:rsidRPr="00C26724">
      <w:rPr>
        <w:rFonts w:ascii="Arial Narrow" w:hAnsi="Arial Narrow"/>
        <w:sz w:val="18"/>
        <w:szCs w:val="18"/>
      </w:rPr>
      <w:t xml:space="preserve">Veřejná zakázka </w:t>
    </w:r>
    <w:r w:rsidRPr="00117A62">
      <w:rPr>
        <w:rFonts w:ascii="Arial Narrow" w:hAnsi="Arial Narrow"/>
        <w:b/>
        <w:bCs/>
        <w:sz w:val="18"/>
        <w:szCs w:val="18"/>
      </w:rPr>
      <w:t xml:space="preserve">Natáčení a střih </w:t>
    </w:r>
    <w:r>
      <w:rPr>
        <w:rFonts w:ascii="Arial Narrow" w:hAnsi="Arial Narrow"/>
        <w:b/>
        <w:bCs/>
        <w:sz w:val="18"/>
        <w:szCs w:val="18"/>
      </w:rPr>
      <w:t>3</w:t>
    </w:r>
    <w:r w:rsidRPr="00117A62">
      <w:rPr>
        <w:rFonts w:ascii="Arial Narrow" w:hAnsi="Arial Narrow"/>
        <w:b/>
        <w:bCs/>
        <w:sz w:val="18"/>
        <w:szCs w:val="18"/>
      </w:rPr>
      <w:t xml:space="preserve"> modelových situací</w:t>
    </w:r>
    <w:r w:rsidRPr="00C26724">
      <w:rPr>
        <w:rFonts w:ascii="Arial Narrow" w:hAnsi="Arial Narrow"/>
        <w:sz w:val="18"/>
        <w:szCs w:val="18"/>
      </w:rPr>
      <w:t xml:space="preserve">, reg.č. projektu: </w:t>
    </w:r>
    <w:r w:rsidRPr="00C26724">
      <w:rPr>
        <w:rFonts w:ascii="Arial Narrow" w:hAnsi="Arial Narrow"/>
        <w:b/>
        <w:sz w:val="18"/>
        <w:szCs w:val="18"/>
      </w:rPr>
      <w:t>CZ.1.07/2.2.00/15.0190</w:t>
    </w:r>
    <w:r w:rsidRPr="00C26724">
      <w:rPr>
        <w:rFonts w:ascii="Arial Narrow" w:hAnsi="Arial Narrow"/>
        <w:sz w:val="18"/>
        <w:szCs w:val="18"/>
      </w:rPr>
      <w:t xml:space="preserve"> název: </w:t>
    </w:r>
    <w:r w:rsidRPr="00C26724">
      <w:rPr>
        <w:rFonts w:ascii="Arial Narrow" w:hAnsi="Arial Narrow"/>
        <w:b/>
        <w:bCs/>
        <w:sz w:val="18"/>
        <w:szCs w:val="18"/>
      </w:rPr>
      <w:t>Inovace studijního programu Tělesná výchova a sport se zaměřením na směr Rozhodčí kolektivních sportů</w:t>
    </w:r>
  </w:p>
  <w:p w:rsidR="006A3ABF" w:rsidRPr="003715FE" w:rsidRDefault="006A3ABF" w:rsidP="003715FE">
    <w:pPr>
      <w:pStyle w:val="NormalWeb"/>
      <w:rPr>
        <w:rFonts w:ascii="Arial Narrow" w:hAnsi="Arial Narrow"/>
        <w:b/>
        <w:sz w:val="18"/>
        <w:szCs w:val="18"/>
      </w:rPr>
    </w:pPr>
  </w:p>
  <w:p w:rsidR="006A3ABF" w:rsidRPr="003715FE" w:rsidRDefault="006A3ABF" w:rsidP="003715FE">
    <w:pPr>
      <w:pStyle w:val="NormalWeb"/>
      <w:jc w:val="both"/>
      <w:rPr>
        <w:rFonts w:ascii="Arial Narrow" w:hAnsi="Arial Narrow"/>
        <w:b/>
        <w:sz w:val="18"/>
        <w:szCs w:val="18"/>
      </w:rPr>
    </w:pPr>
  </w:p>
  <w:p w:rsidR="006A3ABF" w:rsidRPr="00117A62" w:rsidRDefault="006A3ABF">
    <w:pPr>
      <w:pStyle w:val="NormalWeb"/>
      <w:spacing w:before="0" w:after="0"/>
      <w:jc w:val="both"/>
      <w:rPr>
        <w:rFonts w:ascii="Arial Narrow" w:hAnsi="Arial Narrow"/>
        <w:b/>
        <w:bCs/>
        <w:sz w:val="18"/>
        <w:szCs w:val="18"/>
      </w:rPr>
    </w:pPr>
  </w:p>
  <w:p w:rsidR="006A3ABF" w:rsidRDefault="006A3ABF">
    <w:pPr>
      <w:pStyle w:val="Footer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ABF" w:rsidRDefault="006A3ABF">
      <w:r>
        <w:separator/>
      </w:r>
    </w:p>
  </w:footnote>
  <w:footnote w:type="continuationSeparator" w:id="0">
    <w:p w:rsidR="006A3ABF" w:rsidRDefault="006A3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ABF" w:rsidRDefault="006A3ABF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  <w:p w:rsidR="006A3ABF" w:rsidRDefault="006A3A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1152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 Narrow" w:hAnsi="Arial Narro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multilevel"/>
    <w:tmpl w:val="00000014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ACE"/>
    <w:rsid w:val="000364A7"/>
    <w:rsid w:val="00092E16"/>
    <w:rsid w:val="000938A5"/>
    <w:rsid w:val="00102662"/>
    <w:rsid w:val="00117A62"/>
    <w:rsid w:val="001D2D30"/>
    <w:rsid w:val="001F48E4"/>
    <w:rsid w:val="003715FE"/>
    <w:rsid w:val="003E73AB"/>
    <w:rsid w:val="00401424"/>
    <w:rsid w:val="004475E6"/>
    <w:rsid w:val="00481BA1"/>
    <w:rsid w:val="00497D76"/>
    <w:rsid w:val="00520941"/>
    <w:rsid w:val="005630E9"/>
    <w:rsid w:val="0065526C"/>
    <w:rsid w:val="006A3ABF"/>
    <w:rsid w:val="0070680C"/>
    <w:rsid w:val="007069F5"/>
    <w:rsid w:val="0073377F"/>
    <w:rsid w:val="0078244A"/>
    <w:rsid w:val="007E3CF1"/>
    <w:rsid w:val="008C5C58"/>
    <w:rsid w:val="00901ACE"/>
    <w:rsid w:val="00A75123"/>
    <w:rsid w:val="00A80F44"/>
    <w:rsid w:val="00B02A41"/>
    <w:rsid w:val="00B272CF"/>
    <w:rsid w:val="00B60571"/>
    <w:rsid w:val="00B82E0A"/>
    <w:rsid w:val="00C26724"/>
    <w:rsid w:val="00C43758"/>
    <w:rsid w:val="00D02BA1"/>
    <w:rsid w:val="00D15796"/>
    <w:rsid w:val="00D36513"/>
    <w:rsid w:val="00D419E5"/>
    <w:rsid w:val="00DA1E03"/>
    <w:rsid w:val="00DE2147"/>
    <w:rsid w:val="00E73739"/>
    <w:rsid w:val="00E83EC3"/>
    <w:rsid w:val="00E94ECB"/>
    <w:rsid w:val="00F70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02A41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2A4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A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2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2A41"/>
    <w:pPr>
      <w:keepNext/>
      <w:tabs>
        <w:tab w:val="left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A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A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A4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02A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A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80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0680C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80C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80C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80C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80C"/>
    <w:rPr>
      <w:rFonts w:ascii="Calibri" w:hAnsi="Calibri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80C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80C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80C"/>
    <w:rPr>
      <w:rFonts w:ascii="Cambria" w:hAnsi="Cambria" w:cs="Times New Roman"/>
      <w:lang w:eastAsia="ar-SA" w:bidi="ar-SA"/>
    </w:rPr>
  </w:style>
  <w:style w:type="character" w:customStyle="1" w:styleId="WW8Num3z0">
    <w:name w:val="WW8Num3z0"/>
    <w:uiPriority w:val="99"/>
    <w:rsid w:val="00B02A41"/>
    <w:rPr>
      <w:color w:val="auto"/>
    </w:rPr>
  </w:style>
  <w:style w:type="character" w:customStyle="1" w:styleId="WW8Num6z0">
    <w:name w:val="WW8Num6z0"/>
    <w:uiPriority w:val="99"/>
    <w:rsid w:val="00B02A41"/>
    <w:rPr>
      <w:rFonts w:ascii="Symbol" w:hAnsi="Symbol"/>
    </w:rPr>
  </w:style>
  <w:style w:type="character" w:customStyle="1" w:styleId="WW8Num6z1">
    <w:name w:val="WW8Num6z1"/>
    <w:uiPriority w:val="99"/>
    <w:rsid w:val="00B02A41"/>
    <w:rPr>
      <w:rFonts w:ascii="Times New Roman" w:hAnsi="Times New Roman"/>
    </w:rPr>
  </w:style>
  <w:style w:type="character" w:customStyle="1" w:styleId="WW8Num9z0">
    <w:name w:val="WW8Num9z0"/>
    <w:uiPriority w:val="99"/>
    <w:rsid w:val="00B02A41"/>
    <w:rPr>
      <w:rFonts w:ascii="Symbol" w:hAnsi="Symbol"/>
    </w:rPr>
  </w:style>
  <w:style w:type="character" w:customStyle="1" w:styleId="WW8Num9z1">
    <w:name w:val="WW8Num9z1"/>
    <w:uiPriority w:val="99"/>
    <w:rsid w:val="00B02A41"/>
    <w:rPr>
      <w:rFonts w:ascii="Courier New" w:hAnsi="Courier New"/>
    </w:rPr>
  </w:style>
  <w:style w:type="character" w:customStyle="1" w:styleId="WW8Num9z2">
    <w:name w:val="WW8Num9z2"/>
    <w:uiPriority w:val="99"/>
    <w:rsid w:val="00B02A41"/>
    <w:rPr>
      <w:rFonts w:ascii="Wingdings" w:hAnsi="Wingdings"/>
    </w:rPr>
  </w:style>
  <w:style w:type="character" w:customStyle="1" w:styleId="WW8Num13z0">
    <w:name w:val="WW8Num13z0"/>
    <w:uiPriority w:val="99"/>
    <w:rsid w:val="00B02A41"/>
    <w:rPr>
      <w:rFonts w:ascii="Courier New" w:hAnsi="Courier New"/>
    </w:rPr>
  </w:style>
  <w:style w:type="character" w:customStyle="1" w:styleId="WW8Num13z2">
    <w:name w:val="WW8Num13z2"/>
    <w:uiPriority w:val="99"/>
    <w:rsid w:val="00B02A41"/>
    <w:rPr>
      <w:rFonts w:ascii="Wingdings" w:hAnsi="Wingdings"/>
    </w:rPr>
  </w:style>
  <w:style w:type="character" w:customStyle="1" w:styleId="WW8Num13z3">
    <w:name w:val="WW8Num13z3"/>
    <w:uiPriority w:val="99"/>
    <w:rsid w:val="00B02A41"/>
    <w:rPr>
      <w:rFonts w:ascii="Symbol" w:hAnsi="Symbol"/>
    </w:rPr>
  </w:style>
  <w:style w:type="character" w:customStyle="1" w:styleId="WW8Num14z1">
    <w:name w:val="WW8Num14z1"/>
    <w:uiPriority w:val="99"/>
    <w:rsid w:val="00B02A41"/>
    <w:rPr>
      <w:rFonts w:ascii="Arial Narrow" w:hAnsi="Arial Narrow"/>
    </w:rPr>
  </w:style>
  <w:style w:type="character" w:customStyle="1" w:styleId="WW8Num15z0">
    <w:name w:val="WW8Num15z0"/>
    <w:uiPriority w:val="99"/>
    <w:rsid w:val="00B02A41"/>
    <w:rPr>
      <w:rFonts w:ascii="Courier New" w:hAnsi="Courier New"/>
    </w:rPr>
  </w:style>
  <w:style w:type="character" w:customStyle="1" w:styleId="WW8Num15z2">
    <w:name w:val="WW8Num15z2"/>
    <w:uiPriority w:val="99"/>
    <w:rsid w:val="00B02A41"/>
    <w:rPr>
      <w:rFonts w:ascii="Wingdings" w:hAnsi="Wingdings"/>
    </w:rPr>
  </w:style>
  <w:style w:type="character" w:customStyle="1" w:styleId="WW8Num15z3">
    <w:name w:val="WW8Num15z3"/>
    <w:uiPriority w:val="99"/>
    <w:rsid w:val="00B02A41"/>
    <w:rPr>
      <w:rFonts w:ascii="Symbol" w:hAnsi="Symbol"/>
    </w:rPr>
  </w:style>
  <w:style w:type="character" w:customStyle="1" w:styleId="WW8Num16z0">
    <w:name w:val="WW8Num16z0"/>
    <w:uiPriority w:val="99"/>
    <w:rsid w:val="00B02A41"/>
    <w:rPr>
      <w:rFonts w:ascii="Courier New" w:hAnsi="Courier New"/>
    </w:rPr>
  </w:style>
  <w:style w:type="character" w:customStyle="1" w:styleId="WW8Num17z0">
    <w:name w:val="WW8Num17z0"/>
    <w:uiPriority w:val="99"/>
    <w:rsid w:val="00B02A41"/>
    <w:rPr>
      <w:rFonts w:ascii="Courier New" w:hAnsi="Courier New"/>
    </w:rPr>
  </w:style>
  <w:style w:type="character" w:customStyle="1" w:styleId="WW8Num17z2">
    <w:name w:val="WW8Num17z2"/>
    <w:uiPriority w:val="99"/>
    <w:rsid w:val="00B02A41"/>
    <w:rPr>
      <w:rFonts w:ascii="Wingdings" w:hAnsi="Wingdings"/>
    </w:rPr>
  </w:style>
  <w:style w:type="character" w:customStyle="1" w:styleId="WW8Num17z3">
    <w:name w:val="WW8Num17z3"/>
    <w:uiPriority w:val="99"/>
    <w:rsid w:val="00B02A41"/>
    <w:rPr>
      <w:rFonts w:ascii="Symbol" w:hAnsi="Symbol"/>
    </w:rPr>
  </w:style>
  <w:style w:type="character" w:customStyle="1" w:styleId="WW8Num19z0">
    <w:name w:val="WW8Num19z0"/>
    <w:uiPriority w:val="99"/>
    <w:rsid w:val="00B02A41"/>
    <w:rPr>
      <w:color w:val="auto"/>
    </w:rPr>
  </w:style>
  <w:style w:type="character" w:customStyle="1" w:styleId="WW8Num20z0">
    <w:name w:val="WW8Num20z0"/>
    <w:uiPriority w:val="99"/>
    <w:rsid w:val="00B02A41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B02A41"/>
  </w:style>
  <w:style w:type="character" w:styleId="Hyperlink">
    <w:name w:val="Hyperlink"/>
    <w:basedOn w:val="DefaultParagraphFont"/>
    <w:uiPriority w:val="99"/>
    <w:rsid w:val="00B02A41"/>
    <w:rPr>
      <w:rFonts w:cs="Times New Roman"/>
      <w:color w:val="0000FF"/>
      <w:u w:val="single"/>
    </w:rPr>
  </w:style>
  <w:style w:type="character" w:customStyle="1" w:styleId="cleaner">
    <w:name w:val="cleaner"/>
    <w:basedOn w:val="Standardnpsmoodstavce1"/>
    <w:uiPriority w:val="99"/>
    <w:rsid w:val="00B02A41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02A41"/>
    <w:rPr>
      <w:rFonts w:cs="Times New Roman"/>
      <w:i/>
    </w:rPr>
  </w:style>
  <w:style w:type="character" w:customStyle="1" w:styleId="Odkaznakoment1">
    <w:name w:val="Odkaz na komentář1"/>
    <w:uiPriority w:val="99"/>
    <w:rsid w:val="00B02A41"/>
    <w:rPr>
      <w:sz w:val="16"/>
    </w:rPr>
  </w:style>
  <w:style w:type="character" w:customStyle="1" w:styleId="apple-style-span">
    <w:name w:val="apple-style-span"/>
    <w:basedOn w:val="Standardnpsmoodstavce1"/>
    <w:uiPriority w:val="99"/>
    <w:rsid w:val="00B02A41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02A41"/>
    <w:rPr>
      <w:rFonts w:cs="Times New Roman"/>
      <w:color w:val="800080"/>
      <w:u w:val="single"/>
    </w:rPr>
  </w:style>
  <w:style w:type="character" w:customStyle="1" w:styleId="Symbolyproslovn">
    <w:name w:val="Symboly pro číslování"/>
    <w:uiPriority w:val="99"/>
    <w:rsid w:val="00B02A41"/>
  </w:style>
  <w:style w:type="paragraph" w:customStyle="1" w:styleId="Nadpis">
    <w:name w:val="Nadpis"/>
    <w:basedOn w:val="Normal"/>
    <w:next w:val="BodyText"/>
    <w:uiPriority w:val="99"/>
    <w:rsid w:val="00B02A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02A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0680C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02A41"/>
    <w:rPr>
      <w:rFonts w:cs="Mangal"/>
    </w:rPr>
  </w:style>
  <w:style w:type="paragraph" w:customStyle="1" w:styleId="Popisek">
    <w:name w:val="Popisek"/>
    <w:basedOn w:val="Normal"/>
    <w:uiPriority w:val="99"/>
    <w:rsid w:val="00B02A41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al"/>
    <w:uiPriority w:val="99"/>
    <w:rsid w:val="00B02A41"/>
    <w:pPr>
      <w:suppressLineNumbers/>
    </w:pPr>
    <w:rPr>
      <w:rFonts w:cs="Mangal"/>
    </w:rPr>
  </w:style>
  <w:style w:type="paragraph" w:customStyle="1" w:styleId="N1">
    <w:name w:val="N1"/>
    <w:basedOn w:val="Normal"/>
    <w:uiPriority w:val="99"/>
    <w:rsid w:val="00B02A41"/>
    <w:pPr>
      <w:numPr>
        <w:numId w:val="17"/>
      </w:numPr>
    </w:pPr>
  </w:style>
  <w:style w:type="paragraph" w:customStyle="1" w:styleId="N2">
    <w:name w:val="N2"/>
    <w:basedOn w:val="Normal"/>
    <w:uiPriority w:val="99"/>
    <w:rsid w:val="00B02A41"/>
    <w:pPr>
      <w:numPr>
        <w:numId w:val="17"/>
      </w:numPr>
    </w:pPr>
  </w:style>
  <w:style w:type="paragraph" w:customStyle="1" w:styleId="Zkladntextodsazen21">
    <w:name w:val="Základní text odsazený 21"/>
    <w:basedOn w:val="Normal"/>
    <w:uiPriority w:val="99"/>
    <w:rsid w:val="00B02A41"/>
    <w:pPr>
      <w:ind w:left="720"/>
    </w:pPr>
    <w:rPr>
      <w:rFonts w:ascii="Arial" w:hAnsi="Arial" w:cs="Arial"/>
      <w:b/>
      <w:bCs/>
    </w:rPr>
  </w:style>
  <w:style w:type="paragraph" w:customStyle="1" w:styleId="Normln">
    <w:name w:val="Normální~"/>
    <w:basedOn w:val="Normal"/>
    <w:uiPriority w:val="99"/>
    <w:rsid w:val="00B02A41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rsid w:val="00B02A4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0680C"/>
    <w:rPr>
      <w:rFonts w:cs="Times New Roman"/>
      <w:sz w:val="24"/>
      <w:szCs w:val="24"/>
      <w:lang w:eastAsia="ar-SA" w:bidi="ar-SA"/>
    </w:rPr>
  </w:style>
  <w:style w:type="paragraph" w:customStyle="1" w:styleId="Nadpiskapitol">
    <w:name w:val="Nadpis kapitol"/>
    <w:basedOn w:val="Heading2"/>
    <w:next w:val="Normal"/>
    <w:uiPriority w:val="99"/>
    <w:rsid w:val="00B02A41"/>
    <w:pPr>
      <w:spacing w:before="36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B02A41"/>
    <w:pPr>
      <w:spacing w:before="280" w:after="280"/>
    </w:pPr>
  </w:style>
  <w:style w:type="paragraph" w:styleId="Footer">
    <w:name w:val="footer"/>
    <w:basedOn w:val="Normal"/>
    <w:link w:val="Footer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0680C"/>
    <w:rPr>
      <w:rFonts w:cs="Times New Roman"/>
      <w:sz w:val="24"/>
      <w:szCs w:val="24"/>
      <w:lang w:eastAsia="ar-SA" w:bidi="ar-SA"/>
    </w:rPr>
  </w:style>
  <w:style w:type="paragraph" w:customStyle="1" w:styleId="ClanekC">
    <w:name w:val="ClanekC"/>
    <w:uiPriority w:val="99"/>
    <w:rsid w:val="00B02A41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uppressAutoHyphens/>
      <w:spacing w:before="360" w:after="240"/>
      <w:jc w:val="both"/>
    </w:pPr>
    <w:rPr>
      <w:rFonts w:ascii="Arial" w:hAnsi="Arial"/>
      <w:b/>
      <w:spacing w:val="8"/>
      <w:sz w:val="24"/>
      <w:szCs w:val="20"/>
      <w:lang w:eastAsia="ar-SA"/>
    </w:rPr>
  </w:style>
  <w:style w:type="paragraph" w:customStyle="1" w:styleId="Zkladntextodsazen31">
    <w:name w:val="Základní text odsazený 31"/>
    <w:basedOn w:val="Normal"/>
    <w:uiPriority w:val="99"/>
    <w:rsid w:val="00B02A41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al"/>
    <w:uiPriority w:val="99"/>
    <w:rsid w:val="00B02A4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customStyle="1" w:styleId="Rozloendokumentu1">
    <w:name w:val="Rozložení dokumentu1"/>
    <w:basedOn w:val="Normal"/>
    <w:uiPriority w:val="99"/>
    <w:rsid w:val="00B02A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B02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680C"/>
    <w:rPr>
      <w:rFonts w:cs="Times New Roman"/>
      <w:sz w:val="2"/>
      <w:lang w:eastAsia="ar-SA" w:bidi="ar-SA"/>
    </w:rPr>
  </w:style>
  <w:style w:type="paragraph" w:customStyle="1" w:styleId="Textkomente1">
    <w:name w:val="Text komentáře1"/>
    <w:basedOn w:val="Normal"/>
    <w:uiPriority w:val="99"/>
    <w:rsid w:val="00B02A41"/>
    <w:pPr>
      <w:spacing w:before="120"/>
    </w:pPr>
    <w:rPr>
      <w:i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7E3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E3CF1"/>
    <w:rPr>
      <w:rFonts w:cs="Times New Roman"/>
      <w:lang w:eastAsia="ar-SA" w:bidi="ar-SA"/>
    </w:rPr>
  </w:style>
  <w:style w:type="paragraph" w:styleId="CommentSubject">
    <w:name w:val="annotation subject"/>
    <w:basedOn w:val="Textkomente1"/>
    <w:next w:val="Textkomente1"/>
    <w:link w:val="CommentSubjectChar"/>
    <w:uiPriority w:val="99"/>
    <w:rsid w:val="00B02A41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0680C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B02A41"/>
    <w:pPr>
      <w:spacing w:before="280" w:after="280"/>
    </w:pPr>
  </w:style>
  <w:style w:type="paragraph" w:styleId="HTMLPreformatted">
    <w:name w:val="HTML Preformatted"/>
    <w:basedOn w:val="Normal"/>
    <w:link w:val="HTMLPreformattedChar"/>
    <w:uiPriority w:val="99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C5C58"/>
    <w:rPr>
      <w:rFonts w:ascii="Courier New" w:hAnsi="Courier New" w:cs="Times New Roman"/>
      <w:lang w:val="cs-CZ" w:eastAsia="ar-SA" w:bidi="ar-SA"/>
    </w:rPr>
  </w:style>
  <w:style w:type="paragraph" w:styleId="ListParagraph">
    <w:name w:val="List Paragraph"/>
    <w:basedOn w:val="Normal"/>
    <w:uiPriority w:val="99"/>
    <w:qFormat/>
    <w:rsid w:val="00B02A41"/>
    <w:pPr>
      <w:ind w:left="720"/>
    </w:pPr>
  </w:style>
  <w:style w:type="paragraph" w:customStyle="1" w:styleId="Default">
    <w:name w:val="Default"/>
    <w:uiPriority w:val="99"/>
    <w:rsid w:val="00B02A41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al"/>
    <w:uiPriority w:val="99"/>
    <w:rsid w:val="00B02A41"/>
    <w:pPr>
      <w:suppressLineNumbers/>
    </w:pPr>
  </w:style>
  <w:style w:type="paragraph" w:customStyle="1" w:styleId="Nadpistabulky">
    <w:name w:val="Nadpis tabulky"/>
    <w:basedOn w:val="Obsahtabulky"/>
    <w:uiPriority w:val="99"/>
    <w:rsid w:val="00B02A41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E3CF1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6</Pages>
  <Words>907</Words>
  <Characters>5353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8</cp:revision>
  <cp:lastPrinted>2011-03-25T07:00:00Z</cp:lastPrinted>
  <dcterms:created xsi:type="dcterms:W3CDTF">2012-05-22T21:11:00Z</dcterms:created>
  <dcterms:modified xsi:type="dcterms:W3CDTF">2012-07-20T12:00:00Z</dcterms:modified>
</cp:coreProperties>
</file>