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D6" w:rsidRDefault="003816D6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816D6" w:rsidRDefault="003816D6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816D6" w:rsidRDefault="003816D6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816D6" w:rsidRDefault="003816D6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816D6" w:rsidRDefault="003816D6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816D6" w:rsidRDefault="003816D6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Seznam příloh</w:t>
      </w:r>
    </w:p>
    <w:p w:rsidR="003816D6" w:rsidRDefault="003816D6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3816D6" w:rsidRPr="00F17758" w:rsidRDefault="003816D6" w:rsidP="007105D9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  <w:r>
        <w:rPr>
          <w:rFonts w:ascii="Arial Narrow" w:hAnsi="Arial Narrow" w:cs="Arial"/>
          <w:b/>
          <w:sz w:val="32"/>
          <w:szCs w:val="32"/>
        </w:rPr>
        <w:t xml:space="preserve"> v rámci projektu OPVK</w:t>
      </w:r>
    </w:p>
    <w:p w:rsidR="003816D6" w:rsidRDefault="003816D6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3816D6" w:rsidRDefault="003816D6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3816D6" w:rsidRDefault="003816D6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3816D6" w:rsidRDefault="003816D6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3816D6" w:rsidRDefault="003816D6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A</w:t>
      </w:r>
      <w:r>
        <w:rPr>
          <w:rFonts w:ascii="Arial Narrow" w:hAnsi="Arial Narrow" w:cs="Arial"/>
          <w:sz w:val="22"/>
          <w:szCs w:val="22"/>
          <w:u w:val="single"/>
        </w:rPr>
        <w:tab/>
        <w:t xml:space="preserve">technické a obchodní podmínky </w:t>
      </w:r>
    </w:p>
    <w:p w:rsidR="003816D6" w:rsidRDefault="003816D6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návrh smlouvy– viz samostatný soubor</w:t>
      </w:r>
    </w:p>
    <w:p w:rsidR="003816D6" w:rsidRDefault="003816D6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B</w:t>
      </w:r>
      <w:r>
        <w:rPr>
          <w:rFonts w:ascii="Arial Narrow" w:hAnsi="Arial Narrow" w:cs="Arial"/>
          <w:sz w:val="22"/>
          <w:szCs w:val="22"/>
          <w:u w:val="single"/>
        </w:rPr>
        <w:tab/>
        <w:t>informace o kvalifikaci</w:t>
      </w:r>
    </w:p>
    <w:p w:rsidR="003816D6" w:rsidRDefault="003816D6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3816D6" w:rsidRDefault="003816D6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k informaci o kvalifikaci</w:t>
      </w:r>
    </w:p>
    <w:p w:rsidR="003816D6" w:rsidRDefault="003816D6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čestné prohlášení o </w:t>
      </w:r>
      <w:r w:rsidRPr="00A06FA4">
        <w:rPr>
          <w:rFonts w:ascii="Arial Narrow" w:hAnsi="Arial Narrow" w:cs="Arial"/>
          <w:sz w:val="22"/>
          <w:szCs w:val="22"/>
        </w:rPr>
        <w:t>splnění základních kvalifikačních předpokladů</w:t>
      </w:r>
    </w:p>
    <w:p w:rsidR="003816D6" w:rsidRPr="00A06FA4" w:rsidRDefault="003816D6" w:rsidP="007105D9">
      <w:pPr>
        <w:widowControl w:val="0"/>
        <w:spacing w:line="360" w:lineRule="auto"/>
        <w:ind w:left="360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jc w:val="center"/>
        <w:rPr>
          <w:rFonts w:ascii="Arial Narrow" w:hAnsi="Arial Narrow" w:cs="Arial"/>
          <w:sz w:val="28"/>
          <w:szCs w:val="28"/>
        </w:rPr>
      </w:pPr>
    </w:p>
    <w:p w:rsidR="003816D6" w:rsidRDefault="003816D6">
      <w:pPr>
        <w:jc w:val="center"/>
        <w:rPr>
          <w:rFonts w:ascii="Arial Narrow" w:hAnsi="Arial Narrow" w:cs="Arial"/>
          <w:sz w:val="28"/>
          <w:szCs w:val="28"/>
        </w:rPr>
      </w:pPr>
    </w:p>
    <w:p w:rsidR="003816D6" w:rsidRDefault="003816D6">
      <w:pPr>
        <w:jc w:val="center"/>
        <w:rPr>
          <w:rFonts w:ascii="Arial Narrow" w:hAnsi="Arial Narrow" w:cs="Arial"/>
          <w:sz w:val="28"/>
          <w:szCs w:val="28"/>
        </w:rPr>
      </w:pPr>
    </w:p>
    <w:p w:rsidR="003816D6" w:rsidRDefault="003816D6">
      <w:pPr>
        <w:pageBreakBefore/>
        <w:tabs>
          <w:tab w:val="center" w:pos="4500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3816D6" w:rsidRDefault="003816D6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816D6" w:rsidRDefault="003816D6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816D6" w:rsidRDefault="003816D6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816D6" w:rsidRDefault="003816D6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příloha B</w:t>
      </w:r>
    </w:p>
    <w:p w:rsidR="003816D6" w:rsidRDefault="003816D6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816D6" w:rsidRDefault="003816D6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3816D6" w:rsidRDefault="003816D6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veřejné zakázky malého rozsahu</w:t>
      </w:r>
    </w:p>
    <w:p w:rsidR="003816D6" w:rsidRDefault="003816D6">
      <w:pPr>
        <w:jc w:val="center"/>
        <w:rPr>
          <w:rFonts w:ascii="Arial Narrow" w:hAnsi="Arial Narrow" w:cs="Arial"/>
          <w:sz w:val="28"/>
          <w:szCs w:val="28"/>
        </w:rPr>
      </w:pPr>
    </w:p>
    <w:p w:rsidR="003816D6" w:rsidRPr="00F17758" w:rsidRDefault="003816D6" w:rsidP="00102F3C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  <w:r>
        <w:rPr>
          <w:rFonts w:ascii="Arial Narrow" w:hAnsi="Arial Narrow" w:cs="Arial"/>
          <w:b/>
          <w:sz w:val="32"/>
          <w:szCs w:val="32"/>
        </w:rPr>
        <w:t xml:space="preserve"> v rámci projektu OPVK</w:t>
      </w:r>
    </w:p>
    <w:p w:rsidR="003816D6" w:rsidRDefault="003816D6">
      <w:pPr>
        <w:jc w:val="center"/>
        <w:rPr>
          <w:rFonts w:ascii="Arial Narrow" w:hAnsi="Arial Narrow" w:cs="Arial"/>
          <w:sz w:val="28"/>
          <w:szCs w:val="28"/>
        </w:rPr>
      </w:pPr>
    </w:p>
    <w:p w:rsidR="003816D6" w:rsidRDefault="003816D6">
      <w:pPr>
        <w:jc w:val="center"/>
        <w:rPr>
          <w:rFonts w:ascii="Arial Narrow" w:hAnsi="Arial Narrow" w:cs="Arial"/>
          <w:sz w:val="28"/>
          <w:szCs w:val="28"/>
        </w:rPr>
      </w:pPr>
    </w:p>
    <w:p w:rsidR="003816D6" w:rsidRDefault="003816D6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INFORMACE O KVALIFIKACI </w:t>
      </w:r>
    </w:p>
    <w:p w:rsidR="003816D6" w:rsidRDefault="003816D6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816D6" w:rsidRDefault="003816D6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3816D6" w:rsidRDefault="003816D6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dodavatele k informaci o kvalifikaci</w:t>
      </w:r>
    </w:p>
    <w:p w:rsidR="003816D6" w:rsidRDefault="003816D6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3816D6" w:rsidRDefault="003816D6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pStyle w:val="Header"/>
        <w:pageBreakBefore/>
        <w:jc w:val="center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pStyle w:val="Header"/>
        <w:jc w:val="center"/>
        <w:rPr>
          <w:rFonts w:ascii="Arial Narrow" w:hAnsi="Arial Narrow" w:cs="Arial"/>
          <w:b/>
          <w:sz w:val="22"/>
          <w:szCs w:val="22"/>
        </w:rPr>
      </w:pPr>
    </w:p>
    <w:p w:rsidR="003816D6" w:rsidRDefault="003816D6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3816D6" w:rsidRDefault="003816D6">
      <w:pPr>
        <w:jc w:val="center"/>
        <w:rPr>
          <w:rFonts w:ascii="Arial Narrow" w:hAnsi="Arial Narrow" w:cs="Arial"/>
          <w:sz w:val="28"/>
          <w:szCs w:val="28"/>
        </w:rPr>
      </w:pPr>
    </w:p>
    <w:p w:rsidR="003816D6" w:rsidRPr="00F17758" w:rsidRDefault="003816D6" w:rsidP="00102F3C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  <w:r>
        <w:rPr>
          <w:rFonts w:ascii="Arial Narrow" w:hAnsi="Arial Narrow" w:cs="Arial"/>
          <w:b/>
          <w:sz w:val="32"/>
          <w:szCs w:val="32"/>
        </w:rPr>
        <w:t xml:space="preserve"> v rámci projektu OPVK</w:t>
      </w:r>
    </w:p>
    <w:p w:rsidR="003816D6" w:rsidRDefault="003816D6">
      <w:pPr>
        <w:jc w:val="center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jc w:val="center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INFORMACE O KVALIFIKACI</w:t>
      </w: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Zadavatel: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Veřejná vysoká škola podle zákona č. 111/1998 Sb., nezapsaná v obchodním rejstříku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 00216224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3816D6" w:rsidRDefault="003816D6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Dodavatel: 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Obchodní firma dodavatele: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Sídlo dodavatele: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Zapsaný v OR:</w:t>
      </w:r>
    </w:p>
    <w:p w:rsidR="003816D6" w:rsidRDefault="003816D6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veřejná zakázka malého rozsahu</w:t>
      </w:r>
    </w:p>
    <w:p w:rsidR="003816D6" w:rsidRPr="00F17758" w:rsidRDefault="003816D6" w:rsidP="00102F3C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  <w:r>
        <w:rPr>
          <w:rFonts w:ascii="Arial Narrow" w:hAnsi="Arial Narrow" w:cs="Arial"/>
          <w:b/>
          <w:sz w:val="32"/>
          <w:szCs w:val="32"/>
        </w:rPr>
        <w:t xml:space="preserve"> v rámci projektu OPVK</w:t>
      </w:r>
    </w:p>
    <w:p w:rsidR="003816D6" w:rsidRDefault="003816D6">
      <w:pPr>
        <w:pStyle w:val="Heading2"/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PROHLÁŠENÍ K INFORMACI O KVALIFIKACI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Společnost</w:t>
      </w:r>
    </w:p>
    <w:p w:rsidR="003816D6" w:rsidRDefault="003816D6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…………………………………………………….………………….………………</w:t>
      </w:r>
    </w:p>
    <w:p w:rsidR="003816D6" w:rsidRDefault="003816D6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 sídlem…………………………………………………………….………………</w:t>
      </w:r>
    </w:p>
    <w:p w:rsidR="003816D6" w:rsidRDefault="003816D6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IČ ……………………………….., </w:t>
      </w:r>
    </w:p>
    <w:p w:rsidR="003816D6" w:rsidRDefault="003816D6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zapsaná v obchodním rejstříku u …………………………………………………….…….,</w:t>
      </w:r>
    </w:p>
    <w:p w:rsidR="003816D6" w:rsidRDefault="003816D6">
      <w:pPr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která podává nabídku na veřejnou zakázku „</w:t>
      </w:r>
      <w:r w:rsidRPr="00102F3C">
        <w:rPr>
          <w:rFonts w:ascii="Arial Narrow" w:hAnsi="Arial Narrow"/>
          <w:b/>
          <w:bCs/>
          <w:sz w:val="22"/>
          <w:szCs w:val="22"/>
        </w:rPr>
        <w:t>Zajištění teambuidingových aktivit v rámci projektu OPVK</w:t>
      </w:r>
      <w:r>
        <w:rPr>
          <w:rFonts w:ascii="Arial Narrow" w:hAnsi="Arial Narrow" w:cs="Arial"/>
          <w:sz w:val="22"/>
          <w:szCs w:val="22"/>
        </w:rPr>
        <w:t>“</w:t>
      </w:r>
    </w:p>
    <w:p w:rsidR="003816D6" w:rsidRDefault="003816D6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</w:p>
    <w:p w:rsidR="003816D6" w:rsidRDefault="003816D6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předkládá</w:t>
      </w:r>
    </w:p>
    <w:p w:rsidR="003816D6" w:rsidRDefault="003816D6">
      <w:pPr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tuto informaci o kvalifikaci dle zadávacích podmínek obsažených ve výzvě a v zadávací dokumentaci, </w:t>
      </w:r>
    </w:p>
    <w:p w:rsidR="003816D6" w:rsidRDefault="003816D6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čestně a pravdivě prohlašuje, že:</w:t>
      </w:r>
    </w:p>
    <w:p w:rsidR="003816D6" w:rsidRDefault="003816D6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se před předložením informace o kvalifikaci podrobně seznámila </w:t>
      </w:r>
      <w:r>
        <w:rPr>
          <w:rFonts w:ascii="Arial Narrow" w:hAnsi="Arial Narrow" w:cs="Arial"/>
          <w:sz w:val="22"/>
          <w:szCs w:val="22"/>
        </w:rPr>
        <w:t>se zadávacími podmínkami a bude dodržovat požadavky zadavatele uvedené v zadávacích podmínkách,</w:t>
      </w:r>
    </w:p>
    <w:p w:rsidR="003816D6" w:rsidRDefault="003816D6">
      <w:pPr>
        <w:numPr>
          <w:ilvl w:val="0"/>
          <w:numId w:val="6"/>
        </w:numPr>
        <w:spacing w:before="120" w:after="6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při zpracování informace o kvalifikaci přihlédla ke všem informacím a okolnostem významným pro prokázání kvalifikace, </w:t>
      </w:r>
    </w:p>
    <w:p w:rsidR="003816D6" w:rsidRDefault="003816D6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zmocněnou kontaktní osobou dodavatele k projednání otázek souvisejících s informací o kvalifikaci je </w:t>
      </w:r>
    </w:p>
    <w:p w:rsidR="003816D6" w:rsidRDefault="003816D6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ab/>
        <w:t>……………………………………….., tel. ………………………, e-mail ……………………………………,</w:t>
      </w:r>
    </w:p>
    <w:p w:rsidR="003816D6" w:rsidRDefault="003816D6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podpisem tohoto prohlášení potvrzuje pravdivost, správnost a závaznost veškerých dokumentů uvedených v této informaci o kvalifikaci</w:t>
      </w:r>
    </w:p>
    <w:p w:rsidR="003816D6" w:rsidRDefault="003816D6">
      <w:pPr>
        <w:spacing w:before="120"/>
        <w:ind w:left="357" w:hanging="35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 </w:t>
      </w:r>
      <w:r>
        <w:rPr>
          <w:rFonts w:ascii="Arial Narrow" w:hAnsi="Arial Narrow" w:cs="Arial"/>
          <w:bCs/>
          <w:sz w:val="22"/>
          <w:szCs w:val="22"/>
        </w:rPr>
        <w:tab/>
        <w:t>předkládaná informace o kvalifikaci obsahuje celkem ………… číslovaných listů vyjma oddělujících barevných listů,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………………………. dne ………………………                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                            </w:t>
      </w:r>
    </w:p>
    <w:p w:rsidR="003816D6" w:rsidRDefault="003816D6">
      <w:pPr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……………………………………………………</w:t>
      </w:r>
    </w:p>
    <w:p w:rsidR="003816D6" w:rsidRDefault="003816D6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3816D6" w:rsidRDefault="003816D6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3816D6" w:rsidRDefault="003816D6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 </w:t>
      </w:r>
    </w:p>
    <w:p w:rsidR="003816D6" w:rsidRDefault="003816D6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3816D6" w:rsidRPr="00F17758" w:rsidRDefault="003816D6" w:rsidP="00102F3C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  <w:r>
        <w:rPr>
          <w:rFonts w:ascii="Arial Narrow" w:hAnsi="Arial Narrow" w:cs="Arial"/>
          <w:b/>
          <w:sz w:val="32"/>
          <w:szCs w:val="32"/>
        </w:rPr>
        <w:t xml:space="preserve"> v rámci projektu OPVK</w:t>
      </w:r>
    </w:p>
    <w:p w:rsidR="003816D6" w:rsidRDefault="003816D6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ČESTNÉ PROHLÁŠENÍ</w:t>
      </w:r>
    </w:p>
    <w:p w:rsidR="003816D6" w:rsidRDefault="003816D6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O SPLNĚNÍ ZÁKLADNÍCH KVALIFIKAČNÍCH PŘEDPOKLADŮ</w:t>
      </w:r>
    </w:p>
    <w:p w:rsidR="003816D6" w:rsidRDefault="003816D6">
      <w:pPr>
        <w:rPr>
          <w:rFonts w:ascii="Arial Narrow" w:hAnsi="Arial Narrow"/>
          <w:i/>
          <w:sz w:val="22"/>
          <w:szCs w:val="22"/>
        </w:rPr>
      </w:pPr>
    </w:p>
    <w:p w:rsidR="003816D6" w:rsidRDefault="003816D6">
      <w:pPr>
        <w:rPr>
          <w:rFonts w:ascii="Arial Narrow" w:hAnsi="Arial Narrow"/>
          <w:i/>
          <w:sz w:val="22"/>
          <w:szCs w:val="22"/>
        </w:rPr>
      </w:pPr>
    </w:p>
    <w:p w:rsidR="003816D6" w:rsidRDefault="003816D6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Já (my) níže podepsaný(í) čestně prohlašuji(eme),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3816D6" w:rsidRDefault="003816D6">
      <w:pPr>
        <w:ind w:firstLine="720"/>
        <w:jc w:val="both"/>
        <w:rPr>
          <w:rFonts w:ascii="Arial Narrow" w:hAnsi="Arial Narrow" w:cs="Arial"/>
          <w:sz w:val="22"/>
          <w:szCs w:val="22"/>
        </w:rPr>
      </w:pPr>
    </w:p>
    <w:p w:rsidR="003816D6" w:rsidRPr="00092E16" w:rsidRDefault="003816D6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>nikdo ze statutárního orgánu dodavatele 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Arial Narrow" w:hAnsi="Arial Narrow" w:cs="Arial"/>
          <w:sz w:val="22"/>
          <w:szCs w:val="22"/>
        </w:rPr>
        <w:t>etí</w:t>
      </w:r>
      <w:r w:rsidRPr="00092E16">
        <w:rPr>
          <w:rFonts w:ascii="Arial Narrow" w:hAnsi="Arial Narrow" w:cs="Arial"/>
          <w:sz w:val="22"/>
          <w:szCs w:val="22"/>
        </w:rPr>
        <w:t xml:space="preserve"> úplatku, podpl</w:t>
      </w:r>
      <w:r>
        <w:rPr>
          <w:rFonts w:ascii="Arial Narrow" w:hAnsi="Arial Narrow" w:cs="Arial"/>
          <w:sz w:val="22"/>
          <w:szCs w:val="22"/>
        </w:rPr>
        <w:t>a</w:t>
      </w:r>
      <w:r w:rsidRPr="00092E16">
        <w:rPr>
          <w:rFonts w:ascii="Arial Narrow" w:hAnsi="Arial Narrow" w:cs="Arial"/>
          <w:sz w:val="22"/>
          <w:szCs w:val="22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3816D6" w:rsidRPr="00092E16" w:rsidRDefault="003816D6" w:rsidP="004475E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816D6" w:rsidRPr="00092E16" w:rsidRDefault="003816D6" w:rsidP="004475E6">
      <w:pPr>
        <w:autoSpaceDE w:val="0"/>
        <w:autoSpaceDN w:val="0"/>
        <w:adjustRightInd w:val="0"/>
        <w:rPr>
          <w:rFonts w:ascii="Arial Narrow" w:hAnsi="Arial Narrow" w:cs="Verdana"/>
          <w:color w:val="000000"/>
          <w:sz w:val="22"/>
          <w:szCs w:val="22"/>
        </w:rPr>
      </w:pPr>
    </w:p>
    <w:p w:rsidR="003816D6" w:rsidRPr="00092E16" w:rsidRDefault="003816D6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3816D6" w:rsidRPr="00092E16" w:rsidRDefault="003816D6" w:rsidP="004475E6">
      <w:pPr>
        <w:jc w:val="both"/>
        <w:rPr>
          <w:rFonts w:ascii="Arial Narrow" w:hAnsi="Arial Narrow" w:cs="Arial"/>
          <w:sz w:val="22"/>
          <w:szCs w:val="22"/>
        </w:rPr>
      </w:pPr>
    </w:p>
    <w:p w:rsidR="003816D6" w:rsidRPr="00D02BA1" w:rsidRDefault="003816D6" w:rsidP="004475E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 w:rsidRPr="00092E16">
        <w:rPr>
          <w:rFonts w:ascii="Arial Narrow" w:hAnsi="Arial Narrow" w:cs="Arial"/>
          <w:i/>
          <w:sz w:val="22"/>
          <w:szCs w:val="22"/>
        </w:rPr>
        <w:t xml:space="preserve">Upozornění pro písmena a) a b): jde-li o právnickou osobu, musí tento předpoklad </w:t>
      </w:r>
      <w:r>
        <w:rPr>
          <w:rFonts w:ascii="Arial Narrow" w:hAnsi="Arial Narrow" w:cs="Arial"/>
          <w:i/>
          <w:sz w:val="22"/>
          <w:szCs w:val="22"/>
        </w:rPr>
        <w:t xml:space="preserve">(podmínku) </w:t>
      </w:r>
      <w:r w:rsidRPr="00092E16">
        <w:rPr>
          <w:rFonts w:ascii="Arial Narrow" w:hAnsi="Arial Narrow" w:cs="Arial"/>
          <w:i/>
          <w:sz w:val="22"/>
          <w:szCs w:val="22"/>
        </w:rPr>
        <w:t xml:space="preserve">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092E16">
        <w:rPr>
          <w:rFonts w:ascii="Arial Narrow" w:hAnsi="Arial Narrow" w:cs="Arial"/>
          <w:i/>
          <w:sz w:val="22"/>
          <w:szCs w:val="22"/>
        </w:rPr>
        <w:t>statutární orgán nebo každý člen statutárního</w:t>
      </w:r>
      <w:r w:rsidRPr="00D02BA1">
        <w:rPr>
          <w:rFonts w:ascii="Arial Narrow" w:hAnsi="Arial Narrow" w:cs="Arial"/>
          <w:i/>
          <w:sz w:val="22"/>
          <w:szCs w:val="22"/>
        </w:rPr>
        <w:t xml:space="preserve"> orgánu a je-li statutárním orgánem dodavatele či členem statutárního orgánu dodavatele právnická osoba, musí tento předpoklad 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D02BA1">
        <w:rPr>
          <w:rFonts w:ascii="Arial Narrow" w:hAnsi="Arial Narrow" w:cs="Arial"/>
          <w:i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3816D6" w:rsidRDefault="003816D6">
      <w:pPr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předpisu;</w:t>
      </w:r>
    </w:p>
    <w:p w:rsidR="003816D6" w:rsidRDefault="003816D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numPr>
          <w:ilvl w:val="0"/>
          <w:numId w:val="22"/>
        </w:numPr>
        <w:spacing w:before="120"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vůči dodavatelovu </w:t>
      </w:r>
      <w:r w:rsidRPr="008F6DDA">
        <w:rPr>
          <w:rFonts w:ascii="Arial Narrow" w:hAnsi="Arial Narrow" w:cs="Arial"/>
          <w:bCs/>
          <w:sz w:val="22"/>
          <w:szCs w:val="22"/>
        </w:rPr>
        <w:t xml:space="preserve">majetku neprobíhá insolvenční řízení </w:t>
      </w:r>
      <w:r w:rsidRPr="008F6DDA">
        <w:rPr>
          <w:rFonts w:ascii="Arial Narrow" w:hAnsi="Arial Narrow"/>
          <w:sz w:val="22"/>
          <w:szCs w:val="22"/>
        </w:rPr>
        <w:t>nebo v uplynulých 3 letech neproběhlo insolvenční řízení</w:t>
      </w:r>
      <w:r w:rsidRPr="008F6DDA">
        <w:rPr>
          <w:rFonts w:ascii="Arial Narrow" w:hAnsi="Arial Narrow" w:cs="Arial"/>
          <w:bCs/>
          <w:sz w:val="22"/>
          <w:szCs w:val="22"/>
        </w:rPr>
        <w:t>, v němž by</w:t>
      </w:r>
      <w:r>
        <w:rPr>
          <w:rFonts w:ascii="Arial Narrow" w:hAnsi="Arial Narrow" w:cs="Arial"/>
          <w:bCs/>
          <w:sz w:val="22"/>
          <w:szCs w:val="22"/>
        </w:rPr>
        <w:t>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>
        <w:rPr>
          <w:rFonts w:ascii="Arial Narrow" w:hAnsi="Arial Narrow" w:cs="Arial"/>
          <w:sz w:val="22"/>
          <w:szCs w:val="22"/>
        </w:rPr>
        <w:t>;</w:t>
      </w:r>
    </w:p>
    <w:p w:rsidR="003816D6" w:rsidRDefault="003816D6">
      <w:pPr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není v likvidaci;</w:t>
      </w:r>
    </w:p>
    <w:p w:rsidR="003816D6" w:rsidRDefault="003816D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v evidenci daní zachyceny daňové nedoplatky</w:t>
      </w:r>
    </w:p>
    <w:p w:rsidR="003816D6" w:rsidRDefault="003816D6">
      <w:pPr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veřejné zdravotní pojištění;</w:t>
      </w:r>
    </w:p>
    <w:p w:rsidR="003816D6" w:rsidRDefault="003816D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sociální zabezpečení a příspěvku na státní politiku zaměstnanosti;</w:t>
      </w:r>
    </w:p>
    <w:p w:rsidR="003816D6" w:rsidRDefault="003816D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3816D6" w:rsidRDefault="003816D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3816D6" w:rsidRDefault="003816D6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nebyl v posledních 3 letech pravomocně disciplinárně potrestán ani mu nebylo pravomocně uloženo kárné opatření podle zvláštních právních předpisů</w:t>
      </w:r>
    </w:p>
    <w:p w:rsidR="003816D6" w:rsidRDefault="003816D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pStyle w:val="HTMLPreformatted"/>
        <w:numPr>
          <w:ilvl w:val="0"/>
          <w:numId w:val="22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dodavatel </w:t>
      </w:r>
      <w:r>
        <w:rPr>
          <w:rFonts w:ascii="Arial Narrow" w:hAnsi="Arial Narrow"/>
          <w:sz w:val="22"/>
          <w:szCs w:val="22"/>
        </w:rPr>
        <w:t>není veden v rejstříku osob se zákazem plnění veřejných zakázek</w:t>
      </w:r>
    </w:p>
    <w:p w:rsidR="003816D6" w:rsidRDefault="003816D6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3816D6" w:rsidRDefault="003816D6">
      <w:pPr>
        <w:pStyle w:val="HTMLPreformatted"/>
        <w:numPr>
          <w:ilvl w:val="0"/>
          <w:numId w:val="22"/>
        </w:numPr>
        <w:suppressAutoHyphens w:val="0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dodavateli</w:t>
      </w:r>
      <w:r w:rsidRPr="0078244A">
        <w:rPr>
          <w:rFonts w:ascii="Arial Narrow" w:hAnsi="Arial Narrow"/>
          <w:sz w:val="22"/>
          <w:szCs w:val="22"/>
        </w:rPr>
        <w:t xml:space="preserve">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3816D6" w:rsidRDefault="003816D6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3816D6" w:rsidRDefault="003816D6">
      <w:pPr>
        <w:pStyle w:val="ListParagraph"/>
        <w:rPr>
          <w:rFonts w:ascii="Arial Narrow" w:hAnsi="Arial Narrow"/>
          <w:sz w:val="22"/>
          <w:szCs w:val="22"/>
        </w:rPr>
      </w:pPr>
    </w:p>
    <w:p w:rsidR="003816D6" w:rsidRDefault="003816D6">
      <w:pPr>
        <w:pStyle w:val="HTMLPreformatted"/>
        <w:ind w:left="720"/>
        <w:rPr>
          <w:rFonts w:ascii="Arial Narrow" w:hAnsi="Arial Narrow"/>
          <w:sz w:val="22"/>
          <w:szCs w:val="22"/>
        </w:rPr>
      </w:pPr>
    </w:p>
    <w:p w:rsidR="003816D6" w:rsidRDefault="003816D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816D6" w:rsidRDefault="003816D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3816D6" w:rsidRDefault="003816D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3816D6" w:rsidRDefault="003816D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V……………………. dne ……………………..</w:t>
      </w:r>
    </w:p>
    <w:p w:rsidR="003816D6" w:rsidRDefault="003816D6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</w:p>
    <w:p w:rsidR="003816D6" w:rsidRDefault="003816D6">
      <w:pPr>
        <w:rPr>
          <w:rFonts w:ascii="Arial Narrow" w:hAnsi="Arial Narrow"/>
          <w:b/>
          <w:sz w:val="22"/>
          <w:szCs w:val="22"/>
        </w:rPr>
      </w:pPr>
    </w:p>
    <w:p w:rsidR="003816D6" w:rsidRDefault="003816D6">
      <w:pPr>
        <w:ind w:left="141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                                  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……………………………………………………………….</w:t>
      </w:r>
    </w:p>
    <w:p w:rsidR="003816D6" w:rsidRDefault="003816D6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3816D6" w:rsidRDefault="003816D6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3816D6" w:rsidRDefault="003816D6" w:rsidP="00E83EC3">
      <w:pPr>
        <w:ind w:left="2971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</w:t>
      </w:r>
    </w:p>
    <w:p w:rsidR="003816D6" w:rsidRDefault="003816D6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3816D6" w:rsidRDefault="003816D6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3816D6" w:rsidRDefault="003816D6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3816D6" w:rsidRDefault="003816D6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3816D6" w:rsidRDefault="003816D6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3816D6" w:rsidRDefault="003816D6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3816D6" w:rsidRPr="00A06FA4" w:rsidRDefault="003816D6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3816D6" w:rsidRPr="00A06FA4" w:rsidRDefault="003816D6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sectPr w:rsidR="003816D6" w:rsidRPr="00A06FA4" w:rsidSect="00B02A4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6D6" w:rsidRDefault="003816D6">
      <w:r>
        <w:separator/>
      </w:r>
    </w:p>
  </w:endnote>
  <w:endnote w:type="continuationSeparator" w:id="0">
    <w:p w:rsidR="003816D6" w:rsidRDefault="00381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6D6" w:rsidRPr="00102F3C" w:rsidRDefault="003816D6" w:rsidP="00102F3C">
    <w:pPr>
      <w:jc w:val="center"/>
      <w:rPr>
        <w:rFonts w:ascii="Arial Narrow" w:hAnsi="Arial Narrow"/>
        <w:b/>
        <w:i/>
        <w:sz w:val="18"/>
        <w:szCs w:val="18"/>
      </w:rPr>
    </w:pPr>
    <w:r w:rsidRPr="00967404">
      <w:rPr>
        <w:rFonts w:ascii="Arial Narrow" w:hAnsi="Arial Narrow" w:cs="Arial"/>
        <w:sz w:val="18"/>
        <w:szCs w:val="18"/>
      </w:rPr>
      <w:t xml:space="preserve">zadávací dokumentace VZMR </w:t>
    </w:r>
    <w:r w:rsidRPr="00102F3C">
      <w:rPr>
        <w:rFonts w:ascii="Arial Narrow" w:hAnsi="Arial Narrow"/>
        <w:b/>
        <w:i/>
        <w:sz w:val="18"/>
        <w:szCs w:val="18"/>
      </w:rPr>
      <w:t>Zajištění teambuidingových aktivit v rámci projektu OPVK</w:t>
    </w:r>
  </w:p>
  <w:p w:rsidR="003816D6" w:rsidRPr="00967404" w:rsidRDefault="003816D6" w:rsidP="007105D9">
    <w:pPr>
      <w:jc w:val="center"/>
      <w:rPr>
        <w:rFonts w:ascii="Arial Narrow" w:hAnsi="Arial Narrow" w:cs="Arial"/>
        <w:sz w:val="18"/>
        <w:szCs w:val="18"/>
      </w:rPr>
    </w:pPr>
    <w:r>
      <w:rPr>
        <w:rFonts w:ascii="Arial Narrow" w:hAnsi="Arial Narrow"/>
        <w:b/>
        <w:i/>
        <w:sz w:val="18"/>
        <w:szCs w:val="18"/>
      </w:rPr>
      <w:t xml:space="preserve">, </w:t>
    </w:r>
    <w:r w:rsidRPr="00F17758">
      <w:rPr>
        <w:rFonts w:ascii="Arial Narrow" w:hAnsi="Arial Narrow"/>
        <w:sz w:val="18"/>
        <w:szCs w:val="18"/>
      </w:rPr>
      <w:t>reg.číslo projektu: CZ.1.07/2.2.00/28.0221 název: Inovace a modernizace studijních oborů FSpS</w:t>
    </w:r>
    <w:r w:rsidRPr="00967404">
      <w:rPr>
        <w:rFonts w:ascii="Arial Narrow" w:hAnsi="Arial Narrow"/>
        <w:b/>
        <w:sz w:val="18"/>
        <w:szCs w:val="18"/>
      </w:rPr>
      <w:t xml:space="preserve">, </w:t>
    </w:r>
    <w:r w:rsidRPr="00967404">
      <w:rPr>
        <w:rFonts w:ascii="Arial Narrow" w:hAnsi="Arial Narrow" w:cs="Arial"/>
        <w:sz w:val="18"/>
        <w:szCs w:val="18"/>
      </w:rPr>
      <w:t>Fakulta sportovních studií Masarykovy univerzity</w:t>
    </w:r>
  </w:p>
  <w:p w:rsidR="003816D6" w:rsidRPr="00417421" w:rsidRDefault="003816D6" w:rsidP="007105D9">
    <w:pPr>
      <w:pStyle w:val="Footer"/>
      <w:rPr>
        <w:rFonts w:ascii="Arial Narrow" w:hAnsi="Arial Narrow"/>
      </w:rPr>
    </w:pPr>
  </w:p>
  <w:p w:rsidR="003816D6" w:rsidRPr="003715FE" w:rsidRDefault="003816D6" w:rsidP="003715FE">
    <w:pPr>
      <w:pStyle w:val="NormalWeb"/>
      <w:jc w:val="both"/>
      <w:rPr>
        <w:rFonts w:ascii="Arial Narrow" w:hAnsi="Arial Narrow"/>
        <w:b/>
        <w:sz w:val="18"/>
        <w:szCs w:val="18"/>
      </w:rPr>
    </w:pPr>
  </w:p>
  <w:p w:rsidR="003816D6" w:rsidRPr="00102F3C" w:rsidRDefault="003816D6">
    <w:pPr>
      <w:pStyle w:val="NormalWeb"/>
      <w:spacing w:before="0" w:after="0"/>
      <w:jc w:val="both"/>
      <w:rPr>
        <w:rFonts w:ascii="Arial Narrow" w:hAnsi="Arial Narrow"/>
        <w:b/>
        <w:bCs/>
        <w:sz w:val="18"/>
        <w:szCs w:val="18"/>
      </w:rPr>
    </w:pPr>
  </w:p>
  <w:p w:rsidR="003816D6" w:rsidRDefault="003816D6">
    <w:pPr>
      <w:pStyle w:val="Foo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6D6" w:rsidRDefault="003816D6">
      <w:r>
        <w:separator/>
      </w:r>
    </w:p>
  </w:footnote>
  <w:footnote w:type="continuationSeparator" w:id="0">
    <w:p w:rsidR="003816D6" w:rsidRDefault="00381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6D6" w:rsidRDefault="003816D6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  <w:p w:rsidR="003816D6" w:rsidRDefault="003816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1152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 Narrow" w:hAnsi="Arial Narro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multilevel"/>
    <w:tmpl w:val="00000014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B6429EC"/>
    <w:multiLevelType w:val="hybridMultilevel"/>
    <w:tmpl w:val="F2F0A04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1383AD6"/>
    <w:multiLevelType w:val="hybridMultilevel"/>
    <w:tmpl w:val="CE44AF36"/>
    <w:lvl w:ilvl="0" w:tplc="00000010">
      <w:start w:val="1"/>
      <w:numFmt w:val="bullet"/>
      <w:lvlText w:val="o"/>
      <w:lvlJc w:val="left"/>
      <w:pPr>
        <w:ind w:left="177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4">
    <w:nsid w:val="50797ED9"/>
    <w:multiLevelType w:val="hybridMultilevel"/>
    <w:tmpl w:val="56961FC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414967"/>
    <w:multiLevelType w:val="hybridMultilevel"/>
    <w:tmpl w:val="B76E759A"/>
    <w:lvl w:ilvl="0" w:tplc="142671C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5C796B0A"/>
    <w:multiLevelType w:val="hybridMultilevel"/>
    <w:tmpl w:val="6EA8AE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B43D63"/>
    <w:multiLevelType w:val="hybridMultilevel"/>
    <w:tmpl w:val="67A24B0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6"/>
  </w:num>
  <w:num w:numId="25">
    <w:abstractNumId w:val="22"/>
  </w:num>
  <w:num w:numId="26">
    <w:abstractNumId w:val="25"/>
  </w:num>
  <w:num w:numId="27">
    <w:abstractNumId w:val="21"/>
  </w:num>
  <w:num w:numId="28">
    <w:abstractNumId w:val="2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ACE"/>
    <w:rsid w:val="00006FD6"/>
    <w:rsid w:val="00025175"/>
    <w:rsid w:val="00092E16"/>
    <w:rsid w:val="000A119B"/>
    <w:rsid w:val="000F12C1"/>
    <w:rsid w:val="00102662"/>
    <w:rsid w:val="00102F3C"/>
    <w:rsid w:val="00132C53"/>
    <w:rsid w:val="00242B6A"/>
    <w:rsid w:val="00283BCA"/>
    <w:rsid w:val="002D1D63"/>
    <w:rsid w:val="003444AB"/>
    <w:rsid w:val="003715FE"/>
    <w:rsid w:val="003816D6"/>
    <w:rsid w:val="003D05BE"/>
    <w:rsid w:val="003E73AB"/>
    <w:rsid w:val="00417421"/>
    <w:rsid w:val="004475E6"/>
    <w:rsid w:val="00481BA1"/>
    <w:rsid w:val="004B5E9B"/>
    <w:rsid w:val="004F7BCB"/>
    <w:rsid w:val="005058B5"/>
    <w:rsid w:val="0065526C"/>
    <w:rsid w:val="006F4818"/>
    <w:rsid w:val="007105D9"/>
    <w:rsid w:val="0071225D"/>
    <w:rsid w:val="00721356"/>
    <w:rsid w:val="0073377F"/>
    <w:rsid w:val="007519C9"/>
    <w:rsid w:val="0078244A"/>
    <w:rsid w:val="007E3CF1"/>
    <w:rsid w:val="00803677"/>
    <w:rsid w:val="00814C30"/>
    <w:rsid w:val="00821A25"/>
    <w:rsid w:val="008238B9"/>
    <w:rsid w:val="008650EC"/>
    <w:rsid w:val="008C2B8A"/>
    <w:rsid w:val="008C5C58"/>
    <w:rsid w:val="008F6DDA"/>
    <w:rsid w:val="008F7D75"/>
    <w:rsid w:val="00901ACE"/>
    <w:rsid w:val="0091268D"/>
    <w:rsid w:val="00936C23"/>
    <w:rsid w:val="00952996"/>
    <w:rsid w:val="00967404"/>
    <w:rsid w:val="009676C2"/>
    <w:rsid w:val="00974BB6"/>
    <w:rsid w:val="00975550"/>
    <w:rsid w:val="00987D9D"/>
    <w:rsid w:val="00A06FA4"/>
    <w:rsid w:val="00A10D8F"/>
    <w:rsid w:val="00A25BCC"/>
    <w:rsid w:val="00A75123"/>
    <w:rsid w:val="00A80F44"/>
    <w:rsid w:val="00A825FB"/>
    <w:rsid w:val="00AE3DF0"/>
    <w:rsid w:val="00AE5346"/>
    <w:rsid w:val="00AF23E0"/>
    <w:rsid w:val="00AF5558"/>
    <w:rsid w:val="00B02A41"/>
    <w:rsid w:val="00B10166"/>
    <w:rsid w:val="00B272CF"/>
    <w:rsid w:val="00B537F6"/>
    <w:rsid w:val="00B82E0A"/>
    <w:rsid w:val="00BB5FB8"/>
    <w:rsid w:val="00C83321"/>
    <w:rsid w:val="00CF63F6"/>
    <w:rsid w:val="00D02BA1"/>
    <w:rsid w:val="00D15796"/>
    <w:rsid w:val="00D36513"/>
    <w:rsid w:val="00D626D3"/>
    <w:rsid w:val="00DA1E03"/>
    <w:rsid w:val="00E66CC8"/>
    <w:rsid w:val="00E83EC3"/>
    <w:rsid w:val="00F17758"/>
    <w:rsid w:val="00F7084A"/>
    <w:rsid w:val="00FB3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2A4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A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2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3DF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3DF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3DF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3DF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3DF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E3DF0"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E3DF0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E3DF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E3DF0"/>
    <w:rPr>
      <w:rFonts w:ascii="Cambria" w:hAnsi="Cambria" w:cs="Times New Roman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B02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3DF0"/>
    <w:rPr>
      <w:rFonts w:cs="Times New Roman"/>
      <w:sz w:val="2"/>
      <w:lang w:eastAsia="ar-SA" w:bidi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/>
    </w:rPr>
  </w:style>
  <w:style w:type="character" w:customStyle="1" w:styleId="WW8Num9z0">
    <w:name w:val="WW8Num9z0"/>
    <w:uiPriority w:val="99"/>
    <w:rsid w:val="00B02A41"/>
    <w:rPr>
      <w:rFonts w:ascii="Symbol" w:hAnsi="Symbol"/>
    </w:rPr>
  </w:style>
  <w:style w:type="character" w:customStyle="1" w:styleId="WW8Num9z1">
    <w:name w:val="WW8Num9z1"/>
    <w:uiPriority w:val="99"/>
    <w:rsid w:val="00B02A41"/>
    <w:rPr>
      <w:rFonts w:ascii="Courier New" w:hAnsi="Courier New"/>
    </w:rPr>
  </w:style>
  <w:style w:type="character" w:customStyle="1" w:styleId="WW8Num9z2">
    <w:name w:val="WW8Num9z2"/>
    <w:uiPriority w:val="99"/>
    <w:rsid w:val="00B02A41"/>
    <w:rPr>
      <w:rFonts w:ascii="Wingdings" w:hAnsi="Wingdings"/>
    </w:rPr>
  </w:style>
  <w:style w:type="character" w:customStyle="1" w:styleId="WW8Num13z0">
    <w:name w:val="WW8Num13z0"/>
    <w:uiPriority w:val="99"/>
    <w:rsid w:val="00B02A41"/>
    <w:rPr>
      <w:rFonts w:ascii="Courier New" w:hAnsi="Courier New"/>
    </w:rPr>
  </w:style>
  <w:style w:type="character" w:customStyle="1" w:styleId="WW8Num13z2">
    <w:name w:val="WW8Num13z2"/>
    <w:uiPriority w:val="99"/>
    <w:rsid w:val="00B02A41"/>
    <w:rPr>
      <w:rFonts w:ascii="Wingdings" w:hAnsi="Wingdings"/>
    </w:rPr>
  </w:style>
  <w:style w:type="character" w:customStyle="1" w:styleId="WW8Num13z3">
    <w:name w:val="WW8Num13z3"/>
    <w:uiPriority w:val="99"/>
    <w:rsid w:val="00B02A41"/>
    <w:rPr>
      <w:rFonts w:ascii="Symbol" w:hAnsi="Symbol"/>
    </w:rPr>
  </w:style>
  <w:style w:type="character" w:customStyle="1" w:styleId="WW8Num14z1">
    <w:name w:val="WW8Num14z1"/>
    <w:uiPriority w:val="99"/>
    <w:rsid w:val="00B02A41"/>
    <w:rPr>
      <w:rFonts w:ascii="Arial Narrow" w:hAnsi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/>
    </w:rPr>
  </w:style>
  <w:style w:type="character" w:customStyle="1" w:styleId="WW8Num15z2">
    <w:name w:val="WW8Num15z2"/>
    <w:uiPriority w:val="99"/>
    <w:rsid w:val="00B02A41"/>
    <w:rPr>
      <w:rFonts w:ascii="Wingdings" w:hAnsi="Wingdings"/>
    </w:rPr>
  </w:style>
  <w:style w:type="character" w:customStyle="1" w:styleId="WW8Num15z3">
    <w:name w:val="WW8Num15z3"/>
    <w:uiPriority w:val="99"/>
    <w:rsid w:val="00B02A41"/>
    <w:rPr>
      <w:rFonts w:ascii="Symbol" w:hAnsi="Symbol"/>
    </w:rPr>
  </w:style>
  <w:style w:type="character" w:customStyle="1" w:styleId="WW8Num16z0">
    <w:name w:val="WW8Num16z0"/>
    <w:uiPriority w:val="99"/>
    <w:rsid w:val="00B02A41"/>
    <w:rPr>
      <w:rFonts w:ascii="Courier New" w:hAnsi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/>
    </w:rPr>
  </w:style>
  <w:style w:type="character" w:customStyle="1" w:styleId="WW8Num17z2">
    <w:name w:val="WW8Num17z2"/>
    <w:uiPriority w:val="99"/>
    <w:rsid w:val="00B02A41"/>
    <w:rPr>
      <w:rFonts w:ascii="Wingdings" w:hAnsi="Wingdings"/>
    </w:rPr>
  </w:style>
  <w:style w:type="character" w:customStyle="1" w:styleId="WW8Num17z3">
    <w:name w:val="WW8Num17z3"/>
    <w:uiPriority w:val="99"/>
    <w:rsid w:val="00B02A41"/>
    <w:rPr>
      <w:rFonts w:ascii="Symbol" w:hAnsi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link">
    <w:name w:val="Hyperlink"/>
    <w:basedOn w:val="DefaultParagraphFont"/>
    <w:uiPriority w:val="99"/>
    <w:rsid w:val="00B02A41"/>
    <w:rPr>
      <w:rFonts w:cs="Times New Roman"/>
      <w:color w:val="0000FF"/>
      <w:u w:val="single"/>
    </w:rPr>
  </w:style>
  <w:style w:type="character" w:customStyle="1" w:styleId="cleaner">
    <w:name w:val="cleaner"/>
    <w:basedOn w:val="Standardnpsmoodstavce1"/>
    <w:uiPriority w:val="99"/>
    <w:rsid w:val="00B02A41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02A41"/>
    <w:rPr>
      <w:rFonts w:cs="Times New Roman"/>
      <w:i/>
    </w:rPr>
  </w:style>
  <w:style w:type="character" w:customStyle="1" w:styleId="Odkaznakoment1">
    <w:name w:val="Odkaz na komentář1"/>
    <w:uiPriority w:val="99"/>
    <w:rsid w:val="00B02A41"/>
    <w:rPr>
      <w:sz w:val="16"/>
    </w:rPr>
  </w:style>
  <w:style w:type="character" w:customStyle="1" w:styleId="apple-style-span">
    <w:name w:val="apple-style-span"/>
    <w:basedOn w:val="Standardnpsmoodstavce1"/>
    <w:uiPriority w:val="99"/>
    <w:rsid w:val="00B02A41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02A41"/>
    <w:rPr>
      <w:rFonts w:cs="Times New Roman"/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al"/>
    <w:next w:val="BodyText"/>
    <w:uiPriority w:val="99"/>
    <w:rsid w:val="00B02A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02A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E3DF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02A41"/>
    <w:rPr>
      <w:rFonts w:cs="Mangal"/>
    </w:rPr>
  </w:style>
  <w:style w:type="paragraph" w:customStyle="1" w:styleId="Popisek">
    <w:name w:val="Popisek"/>
    <w:basedOn w:val="Normal"/>
    <w:uiPriority w:val="99"/>
    <w:rsid w:val="00B02A41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al"/>
    <w:uiPriority w:val="99"/>
    <w:rsid w:val="00B02A41"/>
    <w:pPr>
      <w:suppressLineNumbers/>
    </w:pPr>
    <w:rPr>
      <w:rFonts w:cs="Mangal"/>
    </w:rPr>
  </w:style>
  <w:style w:type="paragraph" w:customStyle="1" w:styleId="N1">
    <w:name w:val="N1"/>
    <w:basedOn w:val="Normal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al"/>
    <w:uiPriority w:val="99"/>
    <w:rsid w:val="00B02A41"/>
    <w:pPr>
      <w:tabs>
        <w:tab w:val="num" w:pos="432"/>
      </w:tabs>
      <w:ind w:left="432" w:hanging="432"/>
    </w:pPr>
  </w:style>
  <w:style w:type="paragraph" w:customStyle="1" w:styleId="Zkladntextodsazen21">
    <w:name w:val="Základní text odsazený 21"/>
    <w:basedOn w:val="Normal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">
    <w:name w:val="Normální~"/>
    <w:basedOn w:val="Normal"/>
    <w:uiPriority w:val="99"/>
    <w:rsid w:val="00B02A41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rsid w:val="00B02A4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3DF0"/>
    <w:rPr>
      <w:rFonts w:cs="Times New Roman"/>
      <w:sz w:val="24"/>
      <w:szCs w:val="24"/>
      <w:lang w:eastAsia="ar-SA" w:bidi="ar-SA"/>
    </w:rPr>
  </w:style>
  <w:style w:type="paragraph" w:customStyle="1" w:styleId="Nadpiskapitol">
    <w:name w:val="Nadpis kapitol"/>
    <w:basedOn w:val="Heading2"/>
    <w:next w:val="Normal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B02A41"/>
    <w:pPr>
      <w:spacing w:before="280" w:after="280"/>
    </w:pPr>
  </w:style>
  <w:style w:type="paragraph" w:styleId="Footer">
    <w:name w:val="footer"/>
    <w:basedOn w:val="Normal"/>
    <w:link w:val="Footer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3DF0"/>
    <w:rPr>
      <w:rFonts w:cs="Times New Roman"/>
      <w:sz w:val="24"/>
      <w:szCs w:val="24"/>
      <w:lang w:eastAsia="ar-SA" w:bidi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/>
      <w:b/>
      <w:spacing w:val="8"/>
      <w:sz w:val="24"/>
      <w:szCs w:val="20"/>
      <w:lang w:eastAsia="ar-SA"/>
    </w:rPr>
  </w:style>
  <w:style w:type="paragraph" w:customStyle="1" w:styleId="Zkladntextodsazen31">
    <w:name w:val="Základní text odsazený 31"/>
    <w:basedOn w:val="Normal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al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customStyle="1" w:styleId="Rozloendokumentu1">
    <w:name w:val="Rozložení dokumentu1"/>
    <w:basedOn w:val="Normal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komente1">
    <w:name w:val="Text komentáře1"/>
    <w:basedOn w:val="Normal"/>
    <w:uiPriority w:val="99"/>
    <w:rsid w:val="00B02A41"/>
    <w:pPr>
      <w:spacing w:before="120"/>
    </w:pPr>
    <w:rPr>
      <w:i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E3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E3CF1"/>
    <w:rPr>
      <w:rFonts w:cs="Times New Roman"/>
      <w:lang w:eastAsia="ar-SA" w:bidi="ar-SA"/>
    </w:rPr>
  </w:style>
  <w:style w:type="paragraph" w:styleId="CommentSubject">
    <w:name w:val="annotation subject"/>
    <w:basedOn w:val="Textkomente1"/>
    <w:next w:val="Textkomente1"/>
    <w:link w:val="CommentSubjectChar"/>
    <w:uiPriority w:val="99"/>
    <w:rsid w:val="00B02A41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E3DF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B02A41"/>
    <w:pPr>
      <w:spacing w:before="280" w:after="280"/>
    </w:pPr>
  </w:style>
  <w:style w:type="paragraph" w:styleId="HTMLPreformatted">
    <w:name w:val="HTML Preformatted"/>
    <w:basedOn w:val="Normal"/>
    <w:link w:val="HTMLPreformatted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C5C58"/>
    <w:rPr>
      <w:rFonts w:ascii="Courier New" w:hAnsi="Courier New" w:cs="Times New Roman"/>
      <w:lang w:val="cs-CZ" w:eastAsia="ar-SA" w:bidi="ar-SA"/>
    </w:rPr>
  </w:style>
  <w:style w:type="paragraph" w:styleId="ListParagraph">
    <w:name w:val="List Paragraph"/>
    <w:basedOn w:val="Normal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al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E3CF1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6</Pages>
  <Words>945</Words>
  <Characters>5582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8</cp:revision>
  <cp:lastPrinted>2011-03-25T07:00:00Z</cp:lastPrinted>
  <dcterms:created xsi:type="dcterms:W3CDTF">2012-06-15T07:00:00Z</dcterms:created>
  <dcterms:modified xsi:type="dcterms:W3CDTF">2012-08-01T13:11:00Z</dcterms:modified>
</cp:coreProperties>
</file>