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285" w:rsidRDefault="00715285" w:rsidP="006F0E26">
      <w:pPr>
        <w:pStyle w:val="Zhlav"/>
        <w:tabs>
          <w:tab w:val="clear" w:pos="9072"/>
        </w:tabs>
        <w:jc w:val="center"/>
        <w:rPr>
          <w:rFonts w:asciiTheme="minorHAnsi" w:hAnsiTheme="minorHAnsi" w:cs="Arial"/>
          <w:b/>
          <w:sz w:val="22"/>
          <w:szCs w:val="22"/>
        </w:rPr>
      </w:pPr>
    </w:p>
    <w:p w:rsidR="00FD2F1C" w:rsidRPr="00FE6286" w:rsidRDefault="00FD2F1C" w:rsidP="006F0E26">
      <w:pPr>
        <w:pStyle w:val="Zhlav"/>
        <w:tabs>
          <w:tab w:val="clear" w:pos="9072"/>
        </w:tabs>
        <w:jc w:val="center"/>
        <w:rPr>
          <w:rFonts w:asciiTheme="minorHAnsi" w:hAnsiTheme="minorHAnsi" w:cs="Arial"/>
          <w:b/>
          <w:sz w:val="22"/>
          <w:szCs w:val="22"/>
        </w:rPr>
      </w:pPr>
      <w:r w:rsidRPr="00FE6286">
        <w:rPr>
          <w:rFonts w:asciiTheme="minorHAnsi" w:hAnsiTheme="minorHAnsi" w:cs="Arial"/>
          <w:b/>
          <w:sz w:val="22"/>
          <w:szCs w:val="22"/>
        </w:rPr>
        <w:t xml:space="preserve">Veřejná zakázka </w:t>
      </w:r>
    </w:p>
    <w:p w:rsidR="007A7703" w:rsidRDefault="00BC6A24" w:rsidP="006F0E26">
      <w:pPr>
        <w:pStyle w:val="Nadpis2"/>
        <w:rPr>
          <w:rFonts w:asciiTheme="minorHAnsi" w:hAnsiTheme="minorHAnsi" w:cstheme="minorHAnsi"/>
        </w:rPr>
      </w:pPr>
      <w:r w:rsidRPr="004C33EF">
        <w:rPr>
          <w:rFonts w:asciiTheme="minorHAnsi" w:hAnsiTheme="minorHAnsi" w:cstheme="minorHAnsi"/>
        </w:rPr>
        <w:t xml:space="preserve">Organizační zajištění dopravy, ubytování, stravování a </w:t>
      </w:r>
      <w:r w:rsidR="008E4485">
        <w:rPr>
          <w:rFonts w:asciiTheme="minorHAnsi" w:hAnsiTheme="minorHAnsi" w:cstheme="minorHAnsi"/>
        </w:rPr>
        <w:t>pojištění v rámci projektu</w:t>
      </w:r>
      <w:r w:rsidRPr="004C33EF">
        <w:rPr>
          <w:rFonts w:asciiTheme="minorHAnsi" w:hAnsiTheme="minorHAnsi" w:cstheme="minorHAnsi"/>
        </w:rPr>
        <w:t xml:space="preserve"> „Inovace TK"</w:t>
      </w:r>
      <w:r w:rsidR="007A7703">
        <w:rPr>
          <w:rFonts w:asciiTheme="minorHAnsi" w:hAnsiTheme="minorHAnsi" w:cstheme="minorHAnsi"/>
        </w:rPr>
        <w:t xml:space="preserve"> </w:t>
      </w:r>
    </w:p>
    <w:p w:rsidR="00FD2F1C" w:rsidRDefault="007A7703" w:rsidP="006F0E26">
      <w:pPr>
        <w:pStyle w:val="Nadpis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 konce roku 2013</w:t>
      </w:r>
    </w:p>
    <w:p w:rsidR="00BC6A24" w:rsidRPr="00BC6A24" w:rsidRDefault="00BC6A24" w:rsidP="00BC6A24"/>
    <w:p w:rsidR="00FD2F1C" w:rsidRPr="00FE6286" w:rsidRDefault="00FD2F1C" w:rsidP="006F0E26">
      <w:pPr>
        <w:pStyle w:val="Nadpis2"/>
        <w:rPr>
          <w:rFonts w:asciiTheme="minorHAnsi" w:hAnsiTheme="minorHAnsi"/>
        </w:rPr>
      </w:pPr>
      <w:r w:rsidRPr="00FE6286">
        <w:rPr>
          <w:rFonts w:asciiTheme="minorHAnsi" w:hAnsiTheme="minorHAnsi"/>
        </w:rPr>
        <w:t>Čestné prohlášení</w:t>
      </w:r>
      <w:r w:rsidR="007A7703">
        <w:rPr>
          <w:rFonts w:asciiTheme="minorHAnsi" w:hAnsiTheme="minorHAnsi"/>
        </w:rPr>
        <w:t xml:space="preserve"> o splnění základních kvalifikačních předpokladů</w:t>
      </w:r>
    </w:p>
    <w:p w:rsidR="00FD2F1C" w:rsidRPr="00FE6286" w:rsidRDefault="00FD2F1C" w:rsidP="00407025">
      <w:pPr>
        <w:rPr>
          <w:rFonts w:asciiTheme="minorHAnsi" w:hAnsiTheme="minorHAnsi" w:cs="Arial"/>
          <w:sz w:val="22"/>
          <w:szCs w:val="22"/>
        </w:rPr>
      </w:pPr>
    </w:p>
    <w:p w:rsidR="00EA7FC5" w:rsidRPr="008278D7" w:rsidRDefault="00EA7FC5" w:rsidP="00EA7FC5">
      <w:pPr>
        <w:jc w:val="both"/>
        <w:rPr>
          <w:rFonts w:asciiTheme="minorHAnsi" w:hAnsiTheme="minorHAnsi" w:cstheme="minorHAnsi"/>
          <w:sz w:val="22"/>
          <w:szCs w:val="22"/>
        </w:rPr>
      </w:pPr>
      <w:r w:rsidRPr="008278D7">
        <w:rPr>
          <w:rFonts w:asciiTheme="minorHAnsi" w:hAnsiTheme="minorHAnsi" w:cstheme="minorHAnsi"/>
          <w:sz w:val="22"/>
          <w:szCs w:val="22"/>
        </w:rPr>
        <w:t xml:space="preserve">Já (my) níže </w:t>
      </w:r>
      <w:proofErr w:type="gramStart"/>
      <w:r w:rsidRPr="008278D7">
        <w:rPr>
          <w:rFonts w:asciiTheme="minorHAnsi" w:hAnsiTheme="minorHAnsi" w:cstheme="minorHAnsi"/>
          <w:sz w:val="22"/>
          <w:szCs w:val="22"/>
        </w:rPr>
        <w:t>podepsaný(í) čestně</w:t>
      </w:r>
      <w:proofErr w:type="gramEnd"/>
      <w:r w:rsidRPr="008278D7">
        <w:rPr>
          <w:rFonts w:asciiTheme="minorHAnsi" w:hAnsiTheme="minorHAnsi" w:cstheme="minorHAnsi"/>
          <w:sz w:val="22"/>
          <w:szCs w:val="22"/>
        </w:rPr>
        <w:t xml:space="preserve"> prohlašuji(</w:t>
      </w:r>
      <w:proofErr w:type="spellStart"/>
      <w:r w:rsidRPr="008278D7">
        <w:rPr>
          <w:rFonts w:asciiTheme="minorHAnsi" w:hAnsiTheme="minorHAnsi" w:cstheme="minorHAnsi"/>
          <w:sz w:val="22"/>
          <w:szCs w:val="22"/>
        </w:rPr>
        <w:t>eme</w:t>
      </w:r>
      <w:proofErr w:type="spellEnd"/>
      <w:r w:rsidRPr="008278D7">
        <w:rPr>
          <w:rFonts w:asciiTheme="minorHAnsi" w:hAnsiTheme="minorHAnsi" w:cstheme="minorHAnsi"/>
          <w:sz w:val="22"/>
          <w:szCs w:val="22"/>
        </w:rPr>
        <w:t xml:space="preserve">), že dodavatel (obchodní firma)  …………..……………………………………………………………………………………………………………………  </w:t>
      </w:r>
      <w:r w:rsidRPr="004824A5">
        <w:rPr>
          <w:rFonts w:asciiTheme="minorHAnsi" w:hAnsiTheme="minorHAnsi" w:cstheme="minorHAnsi"/>
          <w:sz w:val="22"/>
          <w:szCs w:val="22"/>
        </w:rPr>
        <w:t>splňuje základní kvalifikační předpoklady podle § 53 odst. 1 zákona č. 137/2006 Sb., o veřejných zakázká</w:t>
      </w:r>
      <w:r w:rsidRPr="008278D7">
        <w:rPr>
          <w:rFonts w:asciiTheme="minorHAnsi" w:hAnsiTheme="minorHAnsi" w:cstheme="minorHAnsi"/>
          <w:sz w:val="22"/>
          <w:szCs w:val="22"/>
        </w:rPr>
        <w:t xml:space="preserve">ch, ve znění pozdějších předpisů, tak, že: </w:t>
      </w:r>
    </w:p>
    <w:p w:rsidR="00EA7FC5" w:rsidRPr="008278D7" w:rsidRDefault="00EA7FC5" w:rsidP="00EA7FC5">
      <w:pPr>
        <w:numPr>
          <w:ilvl w:val="0"/>
          <w:numId w:val="27"/>
        </w:num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278D7">
        <w:rPr>
          <w:rFonts w:asciiTheme="minorHAnsi" w:hAnsiTheme="minorHAnsi" w:cstheme="minorHAnsi"/>
          <w:color w:val="000000"/>
          <w:sz w:val="22"/>
          <w:szCs w:val="22"/>
        </w:rPr>
        <w:t xml:space="preserve"> jak uvedená právnická osoba (dodavatel), tak </w:t>
      </w:r>
      <w:r w:rsidRPr="008278D7">
        <w:rPr>
          <w:rFonts w:asciiTheme="minorHAnsi" w:hAnsiTheme="minorHAnsi" w:cstheme="minorHAnsi"/>
          <w:sz w:val="22"/>
          <w:szCs w:val="22"/>
        </w:rPr>
        <w:t xml:space="preserve">nikdo ze statutárního orgánu dodavatele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 </w:t>
      </w:r>
    </w:p>
    <w:p w:rsidR="00EA7FC5" w:rsidRPr="008278D7" w:rsidRDefault="00EA7FC5" w:rsidP="00EA7FC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A7FC5" w:rsidRPr="008278D7" w:rsidRDefault="00EA7FC5" w:rsidP="00EA7FC5">
      <w:pPr>
        <w:numPr>
          <w:ilvl w:val="0"/>
          <w:numId w:val="27"/>
        </w:num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278D7">
        <w:rPr>
          <w:rFonts w:asciiTheme="minorHAnsi" w:hAnsiTheme="minorHAnsi" w:cstheme="minorHAnsi"/>
          <w:color w:val="000000"/>
          <w:sz w:val="22"/>
          <w:szCs w:val="22"/>
        </w:rPr>
        <w:t xml:space="preserve"> jak uvedená právnická osoba (dodavatel), tak </w:t>
      </w:r>
      <w:r w:rsidRPr="008278D7">
        <w:rPr>
          <w:rFonts w:asciiTheme="minorHAnsi" w:hAnsiTheme="minorHAnsi" w:cstheme="minorHAnsi"/>
          <w:sz w:val="22"/>
          <w:szCs w:val="22"/>
        </w:rPr>
        <w:t xml:space="preserve">nikdo ze statutárního orgánu dodavatele nebyl pravomocně odsouzen pro trestný čin, jehož skutková podstata souvisí s předmětem podnikání dodavatele podle zvláštních právních předpisů nebo došlo k zahlazení odsouzení za spáchání takového trestného činu </w:t>
      </w:r>
    </w:p>
    <w:p w:rsidR="00EA7FC5" w:rsidRPr="008278D7" w:rsidRDefault="00EA7FC5" w:rsidP="00EA7FC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A7FC5" w:rsidRPr="008278D7" w:rsidRDefault="00EA7FC5" w:rsidP="00EA7FC5">
      <w:pPr>
        <w:jc w:val="both"/>
        <w:rPr>
          <w:rFonts w:asciiTheme="minorHAnsi" w:hAnsiTheme="minorHAnsi" w:cstheme="minorHAnsi"/>
          <w:sz w:val="22"/>
          <w:szCs w:val="22"/>
        </w:rPr>
      </w:pPr>
      <w:r w:rsidRPr="008278D7">
        <w:rPr>
          <w:rFonts w:asciiTheme="minorHAnsi" w:hAnsiTheme="minorHAnsi" w:cstheme="minorHAnsi"/>
          <w:sz w:val="22"/>
          <w:szCs w:val="22"/>
        </w:rPr>
        <w:t>Upozornění pro písmena a) a b): jde-li o právnickou osobu, musí tento předpoklad (podmínku) splňovat jak právnická osoba, tak její statutární orgán nebo každý člen statutárního orgánu a je-li statutárním orgánem dodavatele či členem statutárního orgánu dodavatele právnická osoba, musí tento předpoklad splňovat jak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bydliště;</w:t>
      </w:r>
    </w:p>
    <w:p w:rsidR="00EA7FC5" w:rsidRPr="008278D7" w:rsidRDefault="00EA7FC5" w:rsidP="00EA7FC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A7FC5" w:rsidRPr="008278D7" w:rsidRDefault="00EA7FC5" w:rsidP="00EA7FC5">
      <w:pPr>
        <w:numPr>
          <w:ilvl w:val="0"/>
          <w:numId w:val="27"/>
        </w:num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278D7">
        <w:rPr>
          <w:rFonts w:asciiTheme="minorHAnsi" w:hAnsiTheme="minorHAnsi" w:cstheme="minorHAnsi"/>
          <w:sz w:val="22"/>
          <w:szCs w:val="22"/>
        </w:rPr>
        <w:t>nikdo ze statutárního orgánu dodavatele ani jiná osoba dodavatele nenaplnil skutkovou podstatu jednání nekalé soutěže formou podplácení podle zvláštního právního předpisu (§ 49 zákona č. 513/1991 Sb., obchodní zákoník, ve znění pozdějších předpisů);</w:t>
      </w:r>
    </w:p>
    <w:p w:rsidR="00EA7FC5" w:rsidRPr="008278D7" w:rsidRDefault="00EA7FC5" w:rsidP="00EA7FC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A7FC5" w:rsidRPr="008278D7" w:rsidRDefault="00EA7FC5" w:rsidP="00EA7FC5">
      <w:pPr>
        <w:numPr>
          <w:ilvl w:val="0"/>
          <w:numId w:val="27"/>
        </w:numPr>
        <w:spacing w:before="120" w:after="6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278D7">
        <w:rPr>
          <w:rFonts w:asciiTheme="minorHAnsi" w:hAnsiTheme="minorHAnsi" w:cstheme="minorHAnsi"/>
          <w:bCs/>
          <w:sz w:val="22"/>
          <w:szCs w:val="22"/>
        </w:rPr>
        <w:t>vůči jehož majetku neprobíhá insolvenční řízení nebo v posledních třech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podle zákona č. 182/2006 Sb., o úpadku a způsobech jeho řešení (insolvenční zákon), ve znění pozdějších předpisů, nebo zavedena nucená správa podle zvláštních právních předpisů</w:t>
      </w:r>
      <w:r w:rsidRPr="008278D7">
        <w:rPr>
          <w:rFonts w:asciiTheme="minorHAnsi" w:hAnsiTheme="minorHAnsi" w:cstheme="minorHAnsi"/>
          <w:sz w:val="22"/>
          <w:szCs w:val="22"/>
        </w:rPr>
        <w:t>;</w:t>
      </w:r>
    </w:p>
    <w:p w:rsidR="00EA7FC5" w:rsidRPr="008278D7" w:rsidRDefault="00EA7FC5" w:rsidP="00EA7FC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A7FC5" w:rsidRPr="008278D7" w:rsidRDefault="00EA7FC5" w:rsidP="00EA7FC5">
      <w:pPr>
        <w:numPr>
          <w:ilvl w:val="0"/>
          <w:numId w:val="27"/>
        </w:num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278D7">
        <w:rPr>
          <w:rFonts w:asciiTheme="minorHAnsi" w:hAnsiTheme="minorHAnsi" w:cstheme="minorHAnsi"/>
          <w:sz w:val="22"/>
          <w:szCs w:val="22"/>
        </w:rPr>
        <w:t>dodavatel není v likvidaci;</w:t>
      </w:r>
    </w:p>
    <w:p w:rsidR="00EA7FC5" w:rsidRPr="008278D7" w:rsidRDefault="00EA7FC5" w:rsidP="00EA7FC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A7FC5" w:rsidRPr="008278D7" w:rsidRDefault="00EA7FC5" w:rsidP="00EA7FC5">
      <w:pPr>
        <w:numPr>
          <w:ilvl w:val="0"/>
          <w:numId w:val="27"/>
        </w:num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278D7">
        <w:rPr>
          <w:rFonts w:asciiTheme="minorHAnsi" w:hAnsiTheme="minorHAnsi" w:cstheme="minorHAnsi"/>
          <w:sz w:val="22"/>
          <w:szCs w:val="22"/>
        </w:rPr>
        <w:t>dodavatel nemá v evidenci daní zachyceny daňové nedoplatky;</w:t>
      </w:r>
    </w:p>
    <w:p w:rsidR="00EA7FC5" w:rsidRPr="008278D7" w:rsidRDefault="00EA7FC5" w:rsidP="00EA7FC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A7FC5" w:rsidRPr="008278D7" w:rsidRDefault="00EA7FC5" w:rsidP="00EA7FC5">
      <w:pPr>
        <w:numPr>
          <w:ilvl w:val="0"/>
          <w:numId w:val="27"/>
        </w:num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278D7">
        <w:rPr>
          <w:rFonts w:asciiTheme="minorHAnsi" w:hAnsiTheme="minorHAnsi" w:cstheme="minorHAnsi"/>
          <w:sz w:val="22"/>
          <w:szCs w:val="22"/>
        </w:rPr>
        <w:t>dodavatel nemá nedoplatek na pojistném a na penále na veřejné zdravotní pojištění;</w:t>
      </w:r>
    </w:p>
    <w:p w:rsidR="00EA7FC5" w:rsidRPr="008278D7" w:rsidRDefault="00EA7FC5" w:rsidP="00EA7FC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A7FC5" w:rsidRPr="008278D7" w:rsidRDefault="00EA7FC5" w:rsidP="00EA7FC5">
      <w:pPr>
        <w:numPr>
          <w:ilvl w:val="0"/>
          <w:numId w:val="27"/>
        </w:num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278D7">
        <w:rPr>
          <w:rFonts w:asciiTheme="minorHAnsi" w:hAnsiTheme="minorHAnsi" w:cstheme="minorHAnsi"/>
          <w:sz w:val="22"/>
          <w:szCs w:val="22"/>
        </w:rPr>
        <w:t>dodavatel nemá nedoplatek na pojistném a na penále na sociální zabezpečení a příspěvku na státní politiku zaměstnanosti;</w:t>
      </w:r>
    </w:p>
    <w:p w:rsidR="00EA7FC5" w:rsidRPr="008278D7" w:rsidRDefault="00EA7FC5" w:rsidP="00EA7FC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A7FC5" w:rsidRDefault="00EA7FC5" w:rsidP="00EA7FC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A7FC5" w:rsidRDefault="00EA7FC5" w:rsidP="00EA7FC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A7FC5" w:rsidRDefault="00EA7FC5" w:rsidP="00EA7FC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A7FC5" w:rsidRPr="008278D7" w:rsidRDefault="00EA7FC5" w:rsidP="00EA7FC5">
      <w:pPr>
        <w:jc w:val="both"/>
        <w:rPr>
          <w:rFonts w:asciiTheme="minorHAnsi" w:hAnsiTheme="minorHAnsi" w:cstheme="minorHAnsi"/>
          <w:sz w:val="22"/>
          <w:szCs w:val="22"/>
        </w:rPr>
      </w:pPr>
      <w:r w:rsidRPr="008278D7">
        <w:rPr>
          <w:rFonts w:asciiTheme="minorHAnsi" w:hAnsiTheme="minorHAnsi" w:cstheme="minorHAnsi"/>
          <w:sz w:val="22"/>
          <w:szCs w:val="22"/>
        </w:rPr>
        <w:t>Upozornění pro písmena f) až h): v případě, že je dodavatelem zahraniční dodavatel, musí toto prohlášení doplnit o prohlášení vztahující se jak k České republice, tak k zemi sídla, místa podnikání či bydliště dodavatele;</w:t>
      </w:r>
    </w:p>
    <w:p w:rsidR="00EA7FC5" w:rsidRPr="008278D7" w:rsidRDefault="00EA7FC5" w:rsidP="00EA7FC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A7FC5" w:rsidRDefault="00EA7FC5" w:rsidP="00EA7FC5">
      <w:pPr>
        <w:numPr>
          <w:ilvl w:val="0"/>
          <w:numId w:val="27"/>
        </w:num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A7FC5">
        <w:rPr>
          <w:rFonts w:asciiTheme="minorHAnsi" w:hAnsiTheme="minorHAnsi" w:cstheme="minorHAnsi"/>
          <w:sz w:val="22"/>
          <w:szCs w:val="22"/>
        </w:rPr>
        <w:t>není podle § 54 písm. d) zákona č. 137/2006 Sb. požadováno prokázání odborné způsobilosti</w:t>
      </w:r>
    </w:p>
    <w:p w:rsidR="00EA7FC5" w:rsidRPr="00EA7FC5" w:rsidRDefault="00EA7FC5" w:rsidP="00EA7FC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A7FC5" w:rsidRPr="008278D7" w:rsidRDefault="00EA7FC5" w:rsidP="00EA7FC5">
      <w:pPr>
        <w:pStyle w:val="FormtovanvHTML"/>
        <w:numPr>
          <w:ilvl w:val="0"/>
          <w:numId w:val="27"/>
        </w:num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278D7">
        <w:rPr>
          <w:rFonts w:asciiTheme="minorHAnsi" w:hAnsiTheme="minorHAnsi" w:cstheme="minorHAnsi"/>
          <w:sz w:val="22"/>
          <w:szCs w:val="22"/>
        </w:rPr>
        <w:t xml:space="preserve"> není veden v rejstříku osob se zákazem plnění veřejných zakázek</w:t>
      </w:r>
    </w:p>
    <w:p w:rsidR="00EA7FC5" w:rsidRPr="008278D7" w:rsidRDefault="00EA7FC5" w:rsidP="00EA7FC5">
      <w:pPr>
        <w:pStyle w:val="Odstavecseseznamem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EA7FC5" w:rsidRPr="008278D7" w:rsidRDefault="00EA7FC5" w:rsidP="00EA7FC5">
      <w:pPr>
        <w:pStyle w:val="FormtovanvHTML"/>
        <w:numPr>
          <w:ilvl w:val="0"/>
          <w:numId w:val="27"/>
        </w:num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278D7">
        <w:rPr>
          <w:rFonts w:asciiTheme="minorHAnsi" w:hAnsiTheme="minorHAnsi" w:cstheme="minorHAnsi"/>
          <w:sz w:val="22"/>
          <w:szCs w:val="22"/>
        </w:rPr>
        <w:t>dodavateli nebyla v posledních 3 letech pravomocně uložena pokuta za umožnění výkonu nelegální práce podle zvláštního právního předpisu (§ 5 písm. e) bod 3 zákona č. 435/2004 Sb., o zaměstnanosti, ve znění pozdějších předpisů)</w:t>
      </w:r>
    </w:p>
    <w:p w:rsidR="00EA7FC5" w:rsidRPr="008278D7" w:rsidRDefault="00EA7FC5" w:rsidP="00EA7FC5">
      <w:pPr>
        <w:pStyle w:val="Odstavecseseznamem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EA7FC5" w:rsidRPr="008278D7" w:rsidRDefault="00EA7FC5" w:rsidP="00EA7FC5">
      <w:pPr>
        <w:pStyle w:val="Odstavecseseznamem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EA7FC5" w:rsidRPr="008278D7" w:rsidRDefault="00EA7FC5" w:rsidP="00EA7FC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A7FC5" w:rsidRPr="008278D7" w:rsidRDefault="00EA7FC5" w:rsidP="00EA7FC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A7FC5" w:rsidRPr="008278D7" w:rsidRDefault="00EA7FC5" w:rsidP="00EA7FC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A7FC5" w:rsidRPr="008278D7" w:rsidRDefault="00EA7FC5" w:rsidP="00EA7FC5">
      <w:pPr>
        <w:jc w:val="both"/>
        <w:rPr>
          <w:rFonts w:asciiTheme="minorHAnsi" w:hAnsiTheme="minorHAnsi" w:cstheme="minorHAnsi"/>
          <w:sz w:val="22"/>
          <w:szCs w:val="22"/>
        </w:rPr>
      </w:pPr>
      <w:r w:rsidRPr="008278D7">
        <w:rPr>
          <w:rFonts w:asciiTheme="minorHAnsi" w:hAnsiTheme="minorHAnsi" w:cstheme="minorHAnsi"/>
          <w:sz w:val="22"/>
          <w:szCs w:val="22"/>
        </w:rPr>
        <w:t xml:space="preserve">V……………………. </w:t>
      </w:r>
      <w:proofErr w:type="gramStart"/>
      <w:r w:rsidRPr="008278D7">
        <w:rPr>
          <w:rFonts w:asciiTheme="minorHAnsi" w:hAnsiTheme="minorHAnsi" w:cstheme="minorHAnsi"/>
          <w:sz w:val="22"/>
          <w:szCs w:val="22"/>
        </w:rPr>
        <w:t>dne</w:t>
      </w:r>
      <w:proofErr w:type="gramEnd"/>
      <w:r w:rsidRPr="008278D7">
        <w:rPr>
          <w:rFonts w:asciiTheme="minorHAnsi" w:hAnsiTheme="minorHAnsi" w:cstheme="minorHAnsi"/>
          <w:sz w:val="22"/>
          <w:szCs w:val="22"/>
        </w:rPr>
        <w:t xml:space="preserve"> ……………………..</w:t>
      </w:r>
    </w:p>
    <w:p w:rsidR="00EA7FC5" w:rsidRPr="008278D7" w:rsidRDefault="00EA7FC5" w:rsidP="00EA7FC5">
      <w:pPr>
        <w:jc w:val="both"/>
        <w:rPr>
          <w:rFonts w:asciiTheme="minorHAnsi" w:hAnsiTheme="minorHAnsi" w:cstheme="minorHAnsi"/>
          <w:sz w:val="22"/>
          <w:szCs w:val="22"/>
        </w:rPr>
      </w:pPr>
      <w:r w:rsidRPr="008278D7">
        <w:rPr>
          <w:rFonts w:asciiTheme="minorHAnsi" w:hAnsiTheme="minorHAnsi" w:cstheme="minorHAnsi"/>
          <w:sz w:val="22"/>
          <w:szCs w:val="22"/>
        </w:rPr>
        <w:tab/>
      </w:r>
      <w:r w:rsidRPr="008278D7">
        <w:rPr>
          <w:rFonts w:asciiTheme="minorHAnsi" w:hAnsiTheme="minorHAnsi" w:cstheme="minorHAnsi"/>
          <w:sz w:val="22"/>
          <w:szCs w:val="22"/>
        </w:rPr>
        <w:tab/>
      </w:r>
      <w:r w:rsidRPr="008278D7">
        <w:rPr>
          <w:rFonts w:asciiTheme="minorHAnsi" w:hAnsiTheme="minorHAnsi" w:cstheme="minorHAnsi"/>
          <w:sz w:val="22"/>
          <w:szCs w:val="22"/>
        </w:rPr>
        <w:tab/>
      </w:r>
      <w:r w:rsidRPr="008278D7">
        <w:rPr>
          <w:rFonts w:asciiTheme="minorHAnsi" w:hAnsiTheme="minorHAnsi" w:cstheme="minorHAnsi"/>
          <w:sz w:val="22"/>
          <w:szCs w:val="22"/>
        </w:rPr>
        <w:tab/>
      </w:r>
      <w:r w:rsidRPr="008278D7">
        <w:rPr>
          <w:rFonts w:asciiTheme="minorHAnsi" w:hAnsiTheme="minorHAnsi" w:cstheme="minorHAnsi"/>
          <w:sz w:val="22"/>
          <w:szCs w:val="22"/>
        </w:rPr>
        <w:tab/>
      </w:r>
      <w:r w:rsidRPr="008278D7">
        <w:rPr>
          <w:rFonts w:asciiTheme="minorHAnsi" w:hAnsiTheme="minorHAnsi" w:cstheme="minorHAnsi"/>
          <w:sz w:val="22"/>
          <w:szCs w:val="22"/>
        </w:rPr>
        <w:tab/>
      </w:r>
      <w:r w:rsidRPr="008278D7">
        <w:rPr>
          <w:rFonts w:asciiTheme="minorHAnsi" w:hAnsiTheme="minorHAnsi" w:cstheme="minorHAnsi"/>
          <w:sz w:val="22"/>
          <w:szCs w:val="22"/>
        </w:rPr>
        <w:tab/>
      </w:r>
      <w:r w:rsidRPr="008278D7">
        <w:rPr>
          <w:rFonts w:asciiTheme="minorHAnsi" w:hAnsiTheme="minorHAnsi" w:cstheme="minorHAnsi"/>
          <w:sz w:val="22"/>
          <w:szCs w:val="22"/>
        </w:rPr>
        <w:tab/>
      </w:r>
      <w:r w:rsidRPr="008278D7">
        <w:rPr>
          <w:rFonts w:asciiTheme="minorHAnsi" w:hAnsiTheme="minorHAnsi" w:cstheme="minorHAnsi"/>
          <w:sz w:val="22"/>
          <w:szCs w:val="22"/>
        </w:rPr>
        <w:tab/>
      </w:r>
      <w:r w:rsidRPr="008278D7">
        <w:rPr>
          <w:rFonts w:asciiTheme="minorHAnsi" w:hAnsiTheme="minorHAnsi" w:cstheme="minorHAnsi"/>
          <w:sz w:val="22"/>
          <w:szCs w:val="22"/>
        </w:rPr>
        <w:tab/>
      </w:r>
      <w:r w:rsidRPr="008278D7">
        <w:rPr>
          <w:rFonts w:asciiTheme="minorHAnsi" w:hAnsiTheme="minorHAnsi" w:cstheme="minorHAnsi"/>
          <w:sz w:val="22"/>
          <w:szCs w:val="22"/>
        </w:rPr>
        <w:tab/>
      </w:r>
      <w:r w:rsidRPr="008278D7">
        <w:rPr>
          <w:rFonts w:asciiTheme="minorHAnsi" w:hAnsiTheme="minorHAnsi" w:cstheme="minorHAnsi"/>
          <w:sz w:val="22"/>
          <w:szCs w:val="22"/>
        </w:rPr>
        <w:tab/>
      </w:r>
      <w:r w:rsidRPr="008278D7">
        <w:rPr>
          <w:rFonts w:asciiTheme="minorHAnsi" w:hAnsiTheme="minorHAnsi" w:cstheme="minorHAnsi"/>
          <w:sz w:val="22"/>
          <w:szCs w:val="22"/>
        </w:rPr>
        <w:tab/>
      </w:r>
      <w:r w:rsidRPr="008278D7">
        <w:rPr>
          <w:rFonts w:asciiTheme="minorHAnsi" w:hAnsiTheme="minorHAnsi" w:cstheme="minorHAnsi"/>
          <w:sz w:val="22"/>
          <w:szCs w:val="22"/>
        </w:rPr>
        <w:tab/>
      </w:r>
      <w:r w:rsidRPr="008278D7">
        <w:rPr>
          <w:rFonts w:asciiTheme="minorHAnsi" w:hAnsiTheme="minorHAnsi" w:cstheme="minorHAnsi"/>
          <w:sz w:val="22"/>
          <w:szCs w:val="22"/>
        </w:rPr>
        <w:tab/>
      </w:r>
      <w:r w:rsidRPr="008278D7">
        <w:rPr>
          <w:rFonts w:asciiTheme="minorHAnsi" w:hAnsiTheme="minorHAnsi" w:cstheme="minorHAnsi"/>
          <w:sz w:val="22"/>
          <w:szCs w:val="22"/>
        </w:rPr>
        <w:tab/>
      </w:r>
      <w:r w:rsidRPr="008278D7">
        <w:rPr>
          <w:rFonts w:asciiTheme="minorHAnsi" w:hAnsiTheme="minorHAnsi" w:cstheme="minorHAnsi"/>
          <w:sz w:val="22"/>
          <w:szCs w:val="22"/>
        </w:rPr>
        <w:tab/>
      </w:r>
      <w:r w:rsidRPr="008278D7">
        <w:rPr>
          <w:rFonts w:asciiTheme="minorHAnsi" w:hAnsiTheme="minorHAnsi" w:cstheme="minorHAnsi"/>
          <w:sz w:val="22"/>
          <w:szCs w:val="22"/>
        </w:rPr>
        <w:tab/>
      </w:r>
    </w:p>
    <w:p w:rsidR="00EA7FC5" w:rsidRPr="008278D7" w:rsidRDefault="00EA7FC5" w:rsidP="00EA7FC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A7FC5" w:rsidRPr="008278D7" w:rsidRDefault="00EA7FC5" w:rsidP="00EA7FC5">
      <w:pPr>
        <w:jc w:val="both"/>
        <w:rPr>
          <w:rFonts w:asciiTheme="minorHAnsi" w:hAnsiTheme="minorHAnsi" w:cstheme="minorHAnsi"/>
          <w:sz w:val="22"/>
          <w:szCs w:val="22"/>
        </w:rPr>
      </w:pPr>
      <w:r w:rsidRPr="008278D7">
        <w:rPr>
          <w:rFonts w:asciiTheme="minorHAnsi" w:hAnsiTheme="minorHAnsi" w:cstheme="minorHAnsi"/>
          <w:sz w:val="22"/>
          <w:szCs w:val="22"/>
        </w:rPr>
        <w:tab/>
      </w:r>
      <w:r w:rsidRPr="008278D7">
        <w:rPr>
          <w:rFonts w:asciiTheme="minorHAnsi" w:hAnsiTheme="minorHAnsi" w:cstheme="minorHAnsi"/>
          <w:sz w:val="22"/>
          <w:szCs w:val="22"/>
        </w:rPr>
        <w:tab/>
      </w:r>
      <w:r w:rsidRPr="008278D7">
        <w:rPr>
          <w:rFonts w:asciiTheme="minorHAnsi" w:hAnsiTheme="minorHAnsi" w:cstheme="minorHAnsi"/>
          <w:sz w:val="22"/>
          <w:szCs w:val="22"/>
        </w:rPr>
        <w:tab/>
      </w:r>
      <w:r w:rsidRPr="008278D7">
        <w:rPr>
          <w:rFonts w:asciiTheme="minorHAnsi" w:hAnsiTheme="minorHAnsi" w:cstheme="minorHAnsi"/>
          <w:sz w:val="22"/>
          <w:szCs w:val="22"/>
        </w:rPr>
        <w:tab/>
      </w:r>
      <w:r w:rsidRPr="008278D7">
        <w:rPr>
          <w:rFonts w:asciiTheme="minorHAnsi" w:hAnsiTheme="minorHAnsi" w:cstheme="minorHAnsi"/>
          <w:sz w:val="22"/>
          <w:szCs w:val="22"/>
        </w:rPr>
        <w:tab/>
      </w:r>
      <w:r w:rsidRPr="008278D7">
        <w:rPr>
          <w:rFonts w:asciiTheme="minorHAnsi" w:hAnsiTheme="minorHAnsi" w:cstheme="minorHAnsi"/>
          <w:sz w:val="22"/>
          <w:szCs w:val="22"/>
        </w:rPr>
        <w:tab/>
      </w:r>
      <w:r w:rsidRPr="008278D7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</w:t>
      </w:r>
      <w:r w:rsidRPr="008278D7">
        <w:rPr>
          <w:rFonts w:asciiTheme="minorHAnsi" w:hAnsiTheme="minorHAnsi" w:cstheme="minorHAnsi"/>
          <w:sz w:val="22"/>
          <w:szCs w:val="22"/>
        </w:rPr>
        <w:tab/>
      </w:r>
      <w:r w:rsidRPr="008278D7">
        <w:rPr>
          <w:rFonts w:asciiTheme="minorHAnsi" w:hAnsiTheme="minorHAnsi" w:cstheme="minorHAnsi"/>
          <w:sz w:val="22"/>
          <w:szCs w:val="22"/>
        </w:rPr>
        <w:tab/>
      </w:r>
      <w:r w:rsidRPr="008278D7">
        <w:rPr>
          <w:rFonts w:asciiTheme="minorHAnsi" w:hAnsiTheme="minorHAnsi" w:cstheme="minorHAnsi"/>
          <w:sz w:val="22"/>
          <w:szCs w:val="22"/>
        </w:rPr>
        <w:tab/>
      </w:r>
      <w:r w:rsidRPr="008278D7">
        <w:rPr>
          <w:rFonts w:asciiTheme="minorHAnsi" w:hAnsiTheme="minorHAnsi" w:cstheme="minorHAnsi"/>
          <w:sz w:val="22"/>
          <w:szCs w:val="22"/>
        </w:rPr>
        <w:tab/>
      </w:r>
      <w:r w:rsidRPr="008278D7">
        <w:rPr>
          <w:rFonts w:asciiTheme="minorHAnsi" w:hAnsiTheme="minorHAnsi" w:cstheme="minorHAnsi"/>
          <w:sz w:val="22"/>
          <w:szCs w:val="22"/>
        </w:rPr>
        <w:tab/>
      </w:r>
      <w:r w:rsidRPr="008278D7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8278D7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……………………………………………………………….</w:t>
      </w:r>
    </w:p>
    <w:p w:rsidR="00EA7FC5" w:rsidRPr="008278D7" w:rsidRDefault="00EA7FC5" w:rsidP="00EA7FC5">
      <w:pPr>
        <w:ind w:left="283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278D7">
        <w:rPr>
          <w:rFonts w:asciiTheme="minorHAnsi" w:hAnsiTheme="minorHAnsi" w:cstheme="minorHAnsi"/>
          <w:sz w:val="22"/>
          <w:szCs w:val="22"/>
        </w:rPr>
        <w:t xml:space="preserve">Podpis dodavatele v souladu s výpisem z OR či jiné </w:t>
      </w:r>
    </w:p>
    <w:p w:rsidR="00EA7FC5" w:rsidRPr="008278D7" w:rsidRDefault="00EA7FC5" w:rsidP="00EA7FC5">
      <w:pPr>
        <w:ind w:left="3540"/>
        <w:jc w:val="both"/>
        <w:rPr>
          <w:rFonts w:asciiTheme="minorHAnsi" w:hAnsiTheme="minorHAnsi" w:cstheme="minorHAnsi"/>
          <w:sz w:val="22"/>
          <w:szCs w:val="22"/>
        </w:rPr>
      </w:pPr>
      <w:r w:rsidRPr="008278D7">
        <w:rPr>
          <w:rFonts w:asciiTheme="minorHAnsi" w:hAnsiTheme="minorHAnsi" w:cstheme="minorHAnsi"/>
          <w:sz w:val="22"/>
          <w:szCs w:val="22"/>
        </w:rPr>
        <w:t xml:space="preserve">obdobné evidence nebo osob/-y oprávněné jednat </w:t>
      </w:r>
    </w:p>
    <w:p w:rsidR="00EA7FC5" w:rsidRPr="008278D7" w:rsidRDefault="00EA7FC5" w:rsidP="00EA7FC5">
      <w:pPr>
        <w:ind w:left="283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278D7">
        <w:rPr>
          <w:rFonts w:asciiTheme="minorHAnsi" w:hAnsiTheme="minorHAnsi" w:cstheme="minorHAnsi"/>
          <w:sz w:val="22"/>
          <w:szCs w:val="22"/>
        </w:rPr>
        <w:t xml:space="preserve">za dodavatele </w:t>
      </w:r>
    </w:p>
    <w:p w:rsidR="00EA7FC5" w:rsidRPr="008278D7" w:rsidRDefault="00EA7FC5" w:rsidP="00EA7FC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D2F1C" w:rsidRPr="00FE6286" w:rsidRDefault="00FD2F1C" w:rsidP="00407025">
      <w:pPr>
        <w:rPr>
          <w:rFonts w:asciiTheme="minorHAnsi" w:hAnsiTheme="minorHAnsi"/>
          <w:b/>
          <w:caps/>
          <w:sz w:val="22"/>
          <w:szCs w:val="22"/>
        </w:rPr>
      </w:pPr>
    </w:p>
    <w:p w:rsidR="00FD2F1C" w:rsidRPr="00FE6286" w:rsidRDefault="00FD2F1C" w:rsidP="00407025">
      <w:pPr>
        <w:rPr>
          <w:rFonts w:asciiTheme="minorHAnsi" w:hAnsiTheme="minorHAnsi"/>
          <w:b/>
          <w:caps/>
          <w:sz w:val="22"/>
          <w:szCs w:val="22"/>
        </w:rPr>
      </w:pPr>
    </w:p>
    <w:p w:rsidR="00FD2F1C" w:rsidRPr="00FE6286" w:rsidRDefault="00FD2F1C" w:rsidP="00407025">
      <w:pPr>
        <w:rPr>
          <w:rFonts w:asciiTheme="minorHAnsi" w:hAnsiTheme="minorHAnsi"/>
          <w:b/>
          <w:caps/>
          <w:sz w:val="22"/>
          <w:szCs w:val="22"/>
        </w:rPr>
      </w:pPr>
    </w:p>
    <w:p w:rsidR="00FD2F1C" w:rsidRPr="00FE6286" w:rsidRDefault="00FD2F1C" w:rsidP="00407025">
      <w:pPr>
        <w:rPr>
          <w:rFonts w:asciiTheme="minorHAnsi" w:hAnsiTheme="minorHAnsi"/>
          <w:b/>
          <w:caps/>
          <w:sz w:val="22"/>
          <w:szCs w:val="22"/>
        </w:rPr>
      </w:pPr>
    </w:p>
    <w:p w:rsidR="00FD2F1C" w:rsidRPr="00FE6286" w:rsidRDefault="00FD2F1C" w:rsidP="00407025">
      <w:pPr>
        <w:rPr>
          <w:rFonts w:asciiTheme="minorHAnsi" w:hAnsiTheme="minorHAnsi"/>
          <w:b/>
          <w:caps/>
          <w:sz w:val="22"/>
          <w:szCs w:val="22"/>
        </w:rPr>
      </w:pPr>
    </w:p>
    <w:p w:rsidR="00FD2F1C" w:rsidRPr="00FE6286" w:rsidRDefault="00FD2F1C" w:rsidP="00407025">
      <w:pPr>
        <w:rPr>
          <w:rFonts w:asciiTheme="minorHAnsi" w:hAnsiTheme="minorHAnsi"/>
          <w:b/>
          <w:caps/>
          <w:sz w:val="22"/>
          <w:szCs w:val="22"/>
        </w:rPr>
      </w:pPr>
    </w:p>
    <w:p w:rsidR="00FD2F1C" w:rsidRPr="00FE6286" w:rsidRDefault="00FD2F1C" w:rsidP="00407025">
      <w:pPr>
        <w:ind w:firstLine="14"/>
        <w:rPr>
          <w:rFonts w:asciiTheme="minorHAnsi" w:hAnsiTheme="minorHAnsi" w:cs="Arial"/>
          <w:sz w:val="22"/>
          <w:szCs w:val="22"/>
        </w:rPr>
        <w:sectPr w:rsidR="00FD2F1C" w:rsidRPr="00FE6286" w:rsidSect="00C26E7A">
          <w:headerReference w:type="default" r:id="rId8"/>
          <w:footerReference w:type="default" r:id="rId9"/>
          <w:pgSz w:w="11906" w:h="16838"/>
          <w:pgMar w:top="1418" w:right="746" w:bottom="1418" w:left="1418" w:header="851" w:footer="709" w:gutter="0"/>
          <w:cols w:space="708"/>
          <w:docGrid w:linePitch="360"/>
        </w:sectPr>
      </w:pPr>
    </w:p>
    <w:p w:rsidR="00715285" w:rsidRDefault="00715285" w:rsidP="00223FC9">
      <w:pPr>
        <w:ind w:firstLine="14"/>
        <w:rPr>
          <w:rFonts w:asciiTheme="minorHAnsi" w:hAnsiTheme="minorHAnsi"/>
          <w:b/>
          <w:caps/>
          <w:color w:val="FF0000"/>
          <w:sz w:val="22"/>
          <w:szCs w:val="22"/>
        </w:rPr>
      </w:pPr>
    </w:p>
    <w:p w:rsidR="00715285" w:rsidRDefault="00715285" w:rsidP="00223FC9">
      <w:pPr>
        <w:ind w:firstLine="14"/>
        <w:rPr>
          <w:rFonts w:asciiTheme="minorHAnsi" w:hAnsiTheme="minorHAnsi"/>
          <w:b/>
          <w:caps/>
          <w:color w:val="FF0000"/>
          <w:sz w:val="22"/>
          <w:szCs w:val="22"/>
        </w:rPr>
      </w:pPr>
    </w:p>
    <w:p w:rsidR="00715285" w:rsidRDefault="00715285" w:rsidP="00223FC9">
      <w:pPr>
        <w:ind w:firstLine="14"/>
        <w:rPr>
          <w:rFonts w:asciiTheme="minorHAnsi" w:hAnsiTheme="minorHAnsi"/>
          <w:b/>
          <w:caps/>
          <w:color w:val="FF0000"/>
          <w:sz w:val="22"/>
          <w:szCs w:val="22"/>
        </w:rPr>
      </w:pPr>
    </w:p>
    <w:p w:rsidR="0060621B" w:rsidRPr="00FE6286" w:rsidRDefault="0060621B" w:rsidP="0060621B">
      <w:pPr>
        <w:pStyle w:val="Zhlav"/>
        <w:tabs>
          <w:tab w:val="clear" w:pos="9072"/>
        </w:tabs>
        <w:jc w:val="center"/>
        <w:rPr>
          <w:rFonts w:asciiTheme="minorHAnsi" w:hAnsiTheme="minorHAnsi" w:cs="Arial"/>
          <w:b/>
          <w:sz w:val="22"/>
          <w:szCs w:val="22"/>
        </w:rPr>
      </w:pPr>
      <w:r w:rsidRPr="00FE6286">
        <w:rPr>
          <w:rFonts w:asciiTheme="minorHAnsi" w:hAnsiTheme="minorHAnsi" w:cs="Arial"/>
          <w:b/>
          <w:sz w:val="22"/>
          <w:szCs w:val="22"/>
        </w:rPr>
        <w:t xml:space="preserve">Veřejná zakázka </w:t>
      </w:r>
    </w:p>
    <w:p w:rsidR="00FD2F1C" w:rsidRPr="00FE6286" w:rsidRDefault="006F0A0C" w:rsidP="00407025">
      <w:pPr>
        <w:pStyle w:val="Zhlav"/>
        <w:spacing w:line="360" w:lineRule="auto"/>
        <w:jc w:val="center"/>
        <w:rPr>
          <w:rFonts w:asciiTheme="minorHAnsi" w:hAnsiTheme="minorHAnsi" w:cs="Arial"/>
          <w:b/>
          <w:caps/>
          <w:sz w:val="22"/>
          <w:szCs w:val="22"/>
        </w:rPr>
      </w:pPr>
      <w:r w:rsidRPr="004C33EF">
        <w:rPr>
          <w:rFonts w:asciiTheme="minorHAnsi" w:hAnsiTheme="minorHAnsi" w:cstheme="minorHAnsi"/>
          <w:b/>
          <w:sz w:val="22"/>
          <w:szCs w:val="22"/>
        </w:rPr>
        <w:t>Organizační zajištění dopravy, ubytování, stravování a pojištění v rámci projekt</w:t>
      </w:r>
      <w:r w:rsidR="00800D90">
        <w:rPr>
          <w:rFonts w:asciiTheme="minorHAnsi" w:hAnsiTheme="minorHAnsi" w:cstheme="minorHAnsi"/>
          <w:b/>
          <w:sz w:val="22"/>
          <w:szCs w:val="22"/>
        </w:rPr>
        <w:t>u</w:t>
      </w:r>
      <w:r w:rsidRPr="004C33EF">
        <w:rPr>
          <w:rFonts w:asciiTheme="minorHAnsi" w:hAnsiTheme="minorHAnsi" w:cstheme="minorHAnsi"/>
          <w:b/>
          <w:sz w:val="22"/>
          <w:szCs w:val="22"/>
        </w:rPr>
        <w:t xml:space="preserve"> „Inovace TK"</w:t>
      </w:r>
      <w:r w:rsidR="00361053">
        <w:rPr>
          <w:rFonts w:asciiTheme="minorHAnsi" w:hAnsiTheme="minorHAnsi" w:cstheme="minorHAnsi"/>
          <w:b/>
          <w:sz w:val="22"/>
          <w:szCs w:val="22"/>
        </w:rPr>
        <w:t xml:space="preserve"> do konce roku 2013</w:t>
      </w:r>
    </w:p>
    <w:p w:rsidR="00FD2F1C" w:rsidRPr="00FE6286" w:rsidRDefault="00FD2F1C" w:rsidP="00407025">
      <w:pPr>
        <w:pStyle w:val="Zhlav"/>
        <w:spacing w:line="360" w:lineRule="auto"/>
        <w:jc w:val="center"/>
        <w:rPr>
          <w:rFonts w:asciiTheme="minorHAnsi" w:hAnsiTheme="minorHAnsi" w:cs="Arial"/>
          <w:b/>
          <w:caps/>
          <w:sz w:val="22"/>
          <w:szCs w:val="22"/>
        </w:rPr>
      </w:pPr>
      <w:r w:rsidRPr="00FE6286">
        <w:rPr>
          <w:rFonts w:asciiTheme="minorHAnsi" w:hAnsiTheme="minorHAnsi" w:cs="Arial"/>
          <w:b/>
          <w:caps/>
          <w:sz w:val="22"/>
          <w:szCs w:val="22"/>
        </w:rPr>
        <w:t xml:space="preserve">Seznam významných </w:t>
      </w:r>
      <w:r w:rsidR="007A7703">
        <w:rPr>
          <w:rFonts w:asciiTheme="minorHAnsi" w:hAnsiTheme="minorHAnsi" w:cs="Arial"/>
          <w:b/>
          <w:caps/>
          <w:sz w:val="22"/>
          <w:szCs w:val="22"/>
        </w:rPr>
        <w:t>SLUŽEB</w:t>
      </w:r>
      <w:r w:rsidRPr="00FE6286">
        <w:rPr>
          <w:rFonts w:asciiTheme="minorHAnsi" w:hAnsiTheme="minorHAnsi" w:cs="Arial"/>
          <w:b/>
          <w:caps/>
          <w:sz w:val="22"/>
          <w:szCs w:val="22"/>
        </w:rPr>
        <w:t xml:space="preserve"> v posledních 3 letech</w:t>
      </w:r>
    </w:p>
    <w:tbl>
      <w:tblPr>
        <w:tblpPr w:leftFromText="141" w:rightFromText="141" w:vertAnchor="text" w:horzAnchor="margin" w:tblpX="468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1847"/>
        <w:gridCol w:w="2149"/>
        <w:gridCol w:w="2665"/>
        <w:gridCol w:w="1390"/>
        <w:gridCol w:w="1257"/>
        <w:gridCol w:w="1366"/>
        <w:gridCol w:w="1345"/>
        <w:gridCol w:w="1073"/>
      </w:tblGrid>
      <w:tr w:rsidR="00FD2F1C" w:rsidRPr="00FE6286" w:rsidTr="008301E7">
        <w:trPr>
          <w:trHeight w:val="397"/>
        </w:trPr>
        <w:tc>
          <w:tcPr>
            <w:tcW w:w="601" w:type="dxa"/>
            <w:vMerge w:val="restart"/>
          </w:tcPr>
          <w:p w:rsidR="00FD2F1C" w:rsidRPr="00FE6286" w:rsidRDefault="00FD2F1C" w:rsidP="007B5C33">
            <w:pPr>
              <w:suppressAutoHyphens/>
              <w:spacing w:line="360" w:lineRule="auto"/>
              <w:jc w:val="center"/>
              <w:rPr>
                <w:rFonts w:asciiTheme="minorHAnsi" w:hAnsiTheme="minorHAnsi" w:cs="Arial"/>
              </w:rPr>
            </w:pPr>
            <w:proofErr w:type="spellStart"/>
            <w:r w:rsidRPr="00FE6286">
              <w:rPr>
                <w:rFonts w:asciiTheme="minorHAnsi" w:hAnsiTheme="minorHAnsi" w:cs="Arial"/>
                <w:sz w:val="22"/>
                <w:szCs w:val="22"/>
              </w:rPr>
              <w:t>Poř</w:t>
            </w:r>
            <w:proofErr w:type="spellEnd"/>
            <w:r w:rsidRPr="00FE6286">
              <w:rPr>
                <w:rFonts w:asciiTheme="minorHAnsi" w:hAnsiTheme="minorHAnsi" w:cs="Arial"/>
                <w:sz w:val="22"/>
                <w:szCs w:val="22"/>
              </w:rPr>
              <w:t>. číslo</w:t>
            </w:r>
          </w:p>
        </w:tc>
        <w:tc>
          <w:tcPr>
            <w:tcW w:w="1847" w:type="dxa"/>
            <w:vMerge w:val="restart"/>
          </w:tcPr>
          <w:p w:rsidR="00FD2F1C" w:rsidRPr="00FE6286" w:rsidRDefault="00FD2F1C" w:rsidP="007B5C33">
            <w:pPr>
              <w:suppressAutoHyphens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FE6286">
              <w:rPr>
                <w:rFonts w:asciiTheme="minorHAnsi" w:hAnsiTheme="minorHAnsi" w:cs="Arial"/>
                <w:sz w:val="22"/>
                <w:szCs w:val="22"/>
              </w:rPr>
              <w:t>Objednatel</w:t>
            </w:r>
          </w:p>
        </w:tc>
        <w:tc>
          <w:tcPr>
            <w:tcW w:w="2149" w:type="dxa"/>
            <w:vMerge w:val="restart"/>
          </w:tcPr>
          <w:p w:rsidR="00FD2F1C" w:rsidRPr="00FE6286" w:rsidRDefault="007A7703" w:rsidP="007B5C33">
            <w:pPr>
              <w:suppressAutoHyphens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Služba</w:t>
            </w:r>
          </w:p>
        </w:tc>
        <w:tc>
          <w:tcPr>
            <w:tcW w:w="2665" w:type="dxa"/>
            <w:vMerge w:val="restart"/>
          </w:tcPr>
          <w:p w:rsidR="00FD2F1C" w:rsidRPr="00FE6286" w:rsidRDefault="00FD2F1C" w:rsidP="007A7703">
            <w:pPr>
              <w:suppressAutoHyphens/>
              <w:spacing w:line="360" w:lineRule="auto"/>
              <w:ind w:firstLine="33"/>
              <w:jc w:val="center"/>
              <w:rPr>
                <w:rFonts w:asciiTheme="minorHAnsi" w:hAnsiTheme="minorHAnsi" w:cs="Arial"/>
              </w:rPr>
            </w:pPr>
            <w:r w:rsidRPr="00FE6286">
              <w:rPr>
                <w:rFonts w:asciiTheme="minorHAnsi" w:hAnsiTheme="minorHAnsi" w:cs="Arial"/>
                <w:sz w:val="22"/>
                <w:szCs w:val="22"/>
              </w:rPr>
              <w:t xml:space="preserve">Rozsah </w:t>
            </w:r>
            <w:r w:rsidR="007A7703">
              <w:rPr>
                <w:rFonts w:asciiTheme="minorHAnsi" w:hAnsiTheme="minorHAnsi" w:cs="Arial"/>
                <w:sz w:val="22"/>
                <w:szCs w:val="22"/>
              </w:rPr>
              <w:t>služby</w:t>
            </w:r>
            <w:r w:rsidRPr="00FE628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  <w:tc>
          <w:tcPr>
            <w:tcW w:w="5358" w:type="dxa"/>
            <w:gridSpan w:val="4"/>
          </w:tcPr>
          <w:p w:rsidR="00FD2F1C" w:rsidRPr="00FE6286" w:rsidRDefault="00FD2F1C" w:rsidP="007A770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="Arial"/>
              </w:rPr>
            </w:pPr>
            <w:r w:rsidRPr="00FE6286">
              <w:rPr>
                <w:rFonts w:asciiTheme="minorHAnsi" w:hAnsiTheme="minorHAnsi" w:cs="Arial"/>
                <w:sz w:val="22"/>
                <w:szCs w:val="22"/>
              </w:rPr>
              <w:t xml:space="preserve">Cena </w:t>
            </w:r>
            <w:r w:rsidR="007A7703">
              <w:rPr>
                <w:rFonts w:asciiTheme="minorHAnsi" w:hAnsiTheme="minorHAnsi" w:cs="Arial"/>
                <w:sz w:val="22"/>
                <w:szCs w:val="22"/>
              </w:rPr>
              <w:t>služby</w:t>
            </w:r>
            <w:r w:rsidRPr="00FE6286">
              <w:rPr>
                <w:rFonts w:asciiTheme="minorHAnsi" w:hAnsiTheme="minorHAnsi" w:cs="Arial"/>
                <w:sz w:val="22"/>
                <w:szCs w:val="22"/>
              </w:rPr>
              <w:t xml:space="preserve"> v </w:t>
            </w:r>
            <w:r w:rsidR="00B57A19">
              <w:rPr>
                <w:rFonts w:asciiTheme="minorHAnsi" w:hAnsiTheme="minorHAnsi" w:cs="Arial"/>
                <w:sz w:val="22"/>
                <w:szCs w:val="22"/>
              </w:rPr>
              <w:t>tis</w:t>
            </w:r>
            <w:r w:rsidRPr="00FE6286">
              <w:rPr>
                <w:rFonts w:asciiTheme="minorHAnsi" w:hAnsiTheme="minorHAnsi" w:cs="Arial"/>
                <w:sz w:val="22"/>
                <w:szCs w:val="22"/>
              </w:rPr>
              <w:t>. Kč bez DPH</w:t>
            </w:r>
          </w:p>
        </w:tc>
        <w:tc>
          <w:tcPr>
            <w:tcW w:w="1073" w:type="dxa"/>
            <w:vMerge w:val="restart"/>
          </w:tcPr>
          <w:p w:rsidR="00FD2F1C" w:rsidRPr="00FE6286" w:rsidRDefault="00FD2F1C" w:rsidP="007B5C33">
            <w:pPr>
              <w:suppressAutoHyphens/>
              <w:spacing w:line="360" w:lineRule="auto"/>
              <w:rPr>
                <w:rFonts w:asciiTheme="minorHAnsi" w:hAnsiTheme="minorHAnsi" w:cs="Arial"/>
              </w:rPr>
            </w:pPr>
            <w:r w:rsidRPr="00FE6286">
              <w:rPr>
                <w:rFonts w:asciiTheme="minorHAnsi" w:hAnsiTheme="minorHAnsi" w:cs="Arial"/>
                <w:sz w:val="22"/>
                <w:szCs w:val="22"/>
              </w:rPr>
              <w:t>Termín realizace</w:t>
            </w:r>
            <w:r w:rsidRPr="00FE6286">
              <w:rPr>
                <w:rFonts w:asciiTheme="minorHAnsi" w:hAnsiTheme="minorHAnsi" w:cs="Arial"/>
                <w:sz w:val="22"/>
                <w:szCs w:val="22"/>
              </w:rPr>
              <w:br/>
              <w:t xml:space="preserve"> od - do</w:t>
            </w:r>
            <w:r w:rsidRPr="00FE6286">
              <w:rPr>
                <w:rStyle w:val="Znakapoznpodarou"/>
                <w:rFonts w:asciiTheme="minorHAnsi" w:hAnsiTheme="minorHAnsi" w:cs="Arial"/>
                <w:sz w:val="22"/>
                <w:szCs w:val="22"/>
              </w:rPr>
              <w:footnoteReference w:id="1"/>
            </w:r>
          </w:p>
        </w:tc>
      </w:tr>
      <w:tr w:rsidR="00FD2F1C" w:rsidRPr="00FE6286" w:rsidTr="008301E7">
        <w:trPr>
          <w:trHeight w:val="397"/>
        </w:trPr>
        <w:tc>
          <w:tcPr>
            <w:tcW w:w="601" w:type="dxa"/>
            <w:vMerge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847" w:type="dxa"/>
            <w:vMerge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149" w:type="dxa"/>
            <w:vMerge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665" w:type="dxa"/>
            <w:vMerge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90" w:type="dxa"/>
            <w:vMerge w:val="restart"/>
          </w:tcPr>
          <w:p w:rsidR="00FD2F1C" w:rsidRPr="00FE6286" w:rsidRDefault="00FD2F1C" w:rsidP="007B5C33">
            <w:pPr>
              <w:suppressAutoHyphens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FE6286">
              <w:rPr>
                <w:rFonts w:asciiTheme="minorHAnsi" w:hAnsiTheme="minorHAnsi" w:cs="Arial"/>
                <w:sz w:val="22"/>
                <w:szCs w:val="22"/>
              </w:rPr>
              <w:t>celkem</w:t>
            </w:r>
          </w:p>
        </w:tc>
        <w:tc>
          <w:tcPr>
            <w:tcW w:w="3968" w:type="dxa"/>
            <w:gridSpan w:val="3"/>
          </w:tcPr>
          <w:p w:rsidR="00FD2F1C" w:rsidRPr="00FE6286" w:rsidRDefault="00FD2F1C" w:rsidP="007B5C33">
            <w:pPr>
              <w:suppressAutoHyphens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FE6286">
              <w:rPr>
                <w:rFonts w:asciiTheme="minorHAnsi" w:hAnsiTheme="minorHAnsi" w:cs="Arial"/>
                <w:sz w:val="22"/>
                <w:szCs w:val="22"/>
              </w:rPr>
              <w:t>z toho *)</w:t>
            </w:r>
          </w:p>
        </w:tc>
        <w:tc>
          <w:tcPr>
            <w:tcW w:w="1073" w:type="dxa"/>
            <w:vMerge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="Arial"/>
              </w:rPr>
            </w:pPr>
          </w:p>
        </w:tc>
      </w:tr>
      <w:tr w:rsidR="00FD2F1C" w:rsidRPr="00FE6286" w:rsidTr="008301E7">
        <w:trPr>
          <w:trHeight w:val="397"/>
        </w:trPr>
        <w:tc>
          <w:tcPr>
            <w:tcW w:w="601" w:type="dxa"/>
            <w:vMerge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847" w:type="dxa"/>
            <w:vMerge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149" w:type="dxa"/>
            <w:vMerge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665" w:type="dxa"/>
            <w:vMerge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90" w:type="dxa"/>
            <w:vMerge/>
          </w:tcPr>
          <w:p w:rsidR="00FD2F1C" w:rsidRPr="00FE6286" w:rsidDel="00C10B06" w:rsidRDefault="00FD2F1C" w:rsidP="007B5C3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257" w:type="dxa"/>
            <w:vMerge w:val="restart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="Arial"/>
              </w:rPr>
            </w:pPr>
            <w:r w:rsidRPr="00FE6286">
              <w:rPr>
                <w:rFonts w:asciiTheme="minorHAnsi" w:hAnsiTheme="minorHAnsi" w:cs="Arial"/>
                <w:sz w:val="22"/>
                <w:szCs w:val="22"/>
              </w:rPr>
              <w:t>…</w:t>
            </w:r>
          </w:p>
        </w:tc>
        <w:tc>
          <w:tcPr>
            <w:tcW w:w="2711" w:type="dxa"/>
            <w:gridSpan w:val="2"/>
          </w:tcPr>
          <w:p w:rsidR="00FD2F1C" w:rsidRPr="00FE6286" w:rsidRDefault="00FD2F1C" w:rsidP="007B5C33">
            <w:pPr>
              <w:suppressAutoHyphens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FE6286">
              <w:rPr>
                <w:rFonts w:asciiTheme="minorHAnsi" w:hAnsiTheme="minorHAnsi" w:cs="Arial"/>
                <w:sz w:val="22"/>
                <w:szCs w:val="22"/>
              </w:rPr>
              <w:t>z toho*)</w:t>
            </w:r>
          </w:p>
        </w:tc>
        <w:tc>
          <w:tcPr>
            <w:tcW w:w="1073" w:type="dxa"/>
            <w:vMerge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="Arial"/>
              </w:rPr>
            </w:pPr>
          </w:p>
        </w:tc>
      </w:tr>
      <w:tr w:rsidR="00FD2F1C" w:rsidRPr="00FE6286" w:rsidTr="008301E7">
        <w:trPr>
          <w:trHeight w:val="397"/>
        </w:trPr>
        <w:tc>
          <w:tcPr>
            <w:tcW w:w="601" w:type="dxa"/>
            <w:vMerge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847" w:type="dxa"/>
            <w:vMerge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149" w:type="dxa"/>
            <w:vMerge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665" w:type="dxa"/>
            <w:vMerge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90" w:type="dxa"/>
            <w:vMerge/>
          </w:tcPr>
          <w:p w:rsidR="00FD2F1C" w:rsidRPr="00FE6286" w:rsidDel="00C10B06" w:rsidRDefault="00FD2F1C" w:rsidP="007B5C3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257" w:type="dxa"/>
            <w:vMerge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66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="Arial"/>
              </w:rPr>
            </w:pPr>
            <w:r w:rsidRPr="00FE6286">
              <w:rPr>
                <w:rFonts w:asciiTheme="minorHAnsi" w:hAnsiTheme="minorHAnsi" w:cs="Arial"/>
                <w:sz w:val="22"/>
                <w:szCs w:val="22"/>
              </w:rPr>
              <w:t>…</w:t>
            </w:r>
          </w:p>
        </w:tc>
        <w:tc>
          <w:tcPr>
            <w:tcW w:w="1345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="Arial"/>
              </w:rPr>
            </w:pPr>
            <w:r w:rsidRPr="00FE6286">
              <w:rPr>
                <w:rFonts w:asciiTheme="minorHAnsi" w:hAnsiTheme="minorHAnsi" w:cs="Arial"/>
                <w:sz w:val="22"/>
                <w:szCs w:val="22"/>
              </w:rPr>
              <w:t>…</w:t>
            </w:r>
          </w:p>
        </w:tc>
        <w:tc>
          <w:tcPr>
            <w:tcW w:w="1073" w:type="dxa"/>
            <w:vMerge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="Arial"/>
              </w:rPr>
            </w:pPr>
          </w:p>
        </w:tc>
      </w:tr>
      <w:tr w:rsidR="00FD2F1C" w:rsidRPr="00FE6286" w:rsidTr="008301E7">
        <w:trPr>
          <w:trHeight w:val="397"/>
        </w:trPr>
        <w:tc>
          <w:tcPr>
            <w:tcW w:w="601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="Arial"/>
              </w:rPr>
            </w:pPr>
            <w:r w:rsidRPr="00FE6286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847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149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665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390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257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366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345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073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</w:tr>
      <w:tr w:rsidR="00FD2F1C" w:rsidRPr="00FE6286" w:rsidTr="008301E7">
        <w:trPr>
          <w:trHeight w:val="397"/>
        </w:trPr>
        <w:tc>
          <w:tcPr>
            <w:tcW w:w="601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="Arial"/>
              </w:rPr>
            </w:pPr>
            <w:r w:rsidRPr="00FE6286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1847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149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665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390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257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366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345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073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</w:tr>
      <w:tr w:rsidR="00FD2F1C" w:rsidRPr="00FE6286" w:rsidTr="008301E7">
        <w:trPr>
          <w:trHeight w:val="397"/>
        </w:trPr>
        <w:tc>
          <w:tcPr>
            <w:tcW w:w="601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="Arial"/>
              </w:rPr>
            </w:pPr>
            <w:r w:rsidRPr="00FE6286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1847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149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665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390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257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366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345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073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</w:tr>
      <w:tr w:rsidR="00FD2F1C" w:rsidRPr="00FE6286" w:rsidTr="008301E7">
        <w:trPr>
          <w:trHeight w:val="397"/>
        </w:trPr>
        <w:tc>
          <w:tcPr>
            <w:tcW w:w="601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="Arial"/>
              </w:rPr>
            </w:pPr>
            <w:r w:rsidRPr="00FE6286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1847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149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665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390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257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366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345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073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</w:tr>
      <w:tr w:rsidR="00FD2F1C" w:rsidRPr="00FE6286" w:rsidTr="008301E7">
        <w:trPr>
          <w:trHeight w:val="397"/>
        </w:trPr>
        <w:tc>
          <w:tcPr>
            <w:tcW w:w="601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="Arial"/>
              </w:rPr>
            </w:pPr>
            <w:r w:rsidRPr="00FE6286">
              <w:rPr>
                <w:rFonts w:asciiTheme="minorHAnsi" w:hAnsiTheme="minorHAnsi" w:cs="Arial"/>
                <w:sz w:val="22"/>
                <w:szCs w:val="22"/>
              </w:rPr>
              <w:t>5</w:t>
            </w:r>
          </w:p>
        </w:tc>
        <w:tc>
          <w:tcPr>
            <w:tcW w:w="1847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149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665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390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257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366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345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073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</w:tr>
      <w:tr w:rsidR="00FD2F1C" w:rsidRPr="00FE6286" w:rsidTr="008301E7">
        <w:trPr>
          <w:trHeight w:val="397"/>
        </w:trPr>
        <w:tc>
          <w:tcPr>
            <w:tcW w:w="601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="Arial"/>
              </w:rPr>
            </w:pPr>
            <w:r w:rsidRPr="00FE6286">
              <w:rPr>
                <w:rFonts w:asciiTheme="minorHAnsi" w:hAnsiTheme="minorHAnsi" w:cs="Arial"/>
                <w:sz w:val="22"/>
                <w:szCs w:val="22"/>
              </w:rPr>
              <w:t>6</w:t>
            </w:r>
          </w:p>
        </w:tc>
        <w:tc>
          <w:tcPr>
            <w:tcW w:w="1847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149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665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390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257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366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345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073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</w:tr>
      <w:tr w:rsidR="00FD2F1C" w:rsidRPr="00FE6286" w:rsidTr="008301E7">
        <w:trPr>
          <w:trHeight w:val="397"/>
        </w:trPr>
        <w:tc>
          <w:tcPr>
            <w:tcW w:w="601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="Arial"/>
              </w:rPr>
            </w:pPr>
            <w:r w:rsidRPr="00FE6286">
              <w:rPr>
                <w:rFonts w:asciiTheme="minorHAnsi" w:hAnsiTheme="minorHAnsi" w:cs="Arial"/>
                <w:sz w:val="22"/>
                <w:szCs w:val="22"/>
              </w:rPr>
              <w:t>7</w:t>
            </w:r>
          </w:p>
        </w:tc>
        <w:tc>
          <w:tcPr>
            <w:tcW w:w="1847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149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665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390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257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366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345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073" w:type="dxa"/>
          </w:tcPr>
          <w:p w:rsidR="00FD2F1C" w:rsidRPr="00FE6286" w:rsidRDefault="00FD2F1C" w:rsidP="007B5C3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="Arial"/>
              </w:rPr>
            </w:pPr>
          </w:p>
        </w:tc>
      </w:tr>
    </w:tbl>
    <w:p w:rsidR="00FD2F1C" w:rsidRPr="00FE6286" w:rsidRDefault="00FD2F1C" w:rsidP="00407025">
      <w:pPr>
        <w:spacing w:line="360" w:lineRule="auto"/>
        <w:ind w:firstLine="360"/>
        <w:jc w:val="both"/>
        <w:rPr>
          <w:rFonts w:asciiTheme="minorHAnsi" w:hAnsiTheme="minorHAnsi"/>
          <w:sz w:val="22"/>
          <w:szCs w:val="22"/>
        </w:rPr>
      </w:pPr>
      <w:r w:rsidRPr="00FE6286">
        <w:rPr>
          <w:rFonts w:asciiTheme="minorHAnsi" w:hAnsiTheme="minorHAnsi"/>
          <w:b/>
          <w:sz w:val="22"/>
          <w:szCs w:val="22"/>
        </w:rPr>
        <w:t>Poznámka</w:t>
      </w:r>
      <w:r w:rsidRPr="00FE6286">
        <w:rPr>
          <w:rFonts w:asciiTheme="minorHAnsi" w:hAnsiTheme="minorHAnsi"/>
          <w:sz w:val="22"/>
          <w:szCs w:val="22"/>
        </w:rPr>
        <w:t xml:space="preserve">: Další významné </w:t>
      </w:r>
      <w:r w:rsidR="007A7703">
        <w:rPr>
          <w:rFonts w:asciiTheme="minorHAnsi" w:hAnsiTheme="minorHAnsi"/>
          <w:sz w:val="22"/>
          <w:szCs w:val="22"/>
        </w:rPr>
        <w:t xml:space="preserve">služby může uchazeč uvést </w:t>
      </w:r>
      <w:r w:rsidRPr="00FE6286">
        <w:rPr>
          <w:rFonts w:asciiTheme="minorHAnsi" w:hAnsiTheme="minorHAnsi"/>
          <w:sz w:val="22"/>
          <w:szCs w:val="22"/>
        </w:rPr>
        <w:t>na další list</w:t>
      </w:r>
    </w:p>
    <w:p w:rsidR="00FD2F1C" w:rsidRPr="00FE6286" w:rsidRDefault="00FD2F1C" w:rsidP="00407025">
      <w:pPr>
        <w:spacing w:line="360" w:lineRule="auto"/>
        <w:ind w:firstLine="360"/>
        <w:jc w:val="both"/>
        <w:rPr>
          <w:rFonts w:asciiTheme="minorHAnsi" w:hAnsiTheme="minorHAnsi"/>
          <w:sz w:val="22"/>
          <w:szCs w:val="22"/>
        </w:rPr>
        <w:sectPr w:rsidR="00FD2F1C" w:rsidRPr="00FE6286" w:rsidSect="00C26E7A">
          <w:headerReference w:type="default" r:id="rId10"/>
          <w:pgSz w:w="16838" w:h="11906" w:orient="landscape"/>
          <w:pgMar w:top="1418" w:right="1418" w:bottom="748" w:left="1418" w:header="851" w:footer="709" w:gutter="0"/>
          <w:cols w:space="708"/>
          <w:docGrid w:linePitch="360"/>
        </w:sectPr>
      </w:pPr>
    </w:p>
    <w:p w:rsidR="00715285" w:rsidRDefault="00715285" w:rsidP="006D5E34">
      <w:pPr>
        <w:rPr>
          <w:rFonts w:asciiTheme="minorHAnsi" w:hAnsiTheme="minorHAnsi"/>
          <w:b/>
          <w:caps/>
          <w:color w:val="FF0000"/>
          <w:sz w:val="22"/>
          <w:szCs w:val="22"/>
        </w:rPr>
      </w:pPr>
    </w:p>
    <w:p w:rsidR="00715285" w:rsidRDefault="00715285" w:rsidP="006D5E34">
      <w:pPr>
        <w:rPr>
          <w:rFonts w:asciiTheme="minorHAnsi" w:hAnsiTheme="minorHAnsi"/>
          <w:b/>
          <w:caps/>
          <w:color w:val="FF0000"/>
          <w:sz w:val="22"/>
          <w:szCs w:val="22"/>
        </w:rPr>
      </w:pPr>
    </w:p>
    <w:p w:rsidR="00E85FAF" w:rsidRDefault="00E85FAF" w:rsidP="0060621B">
      <w:pPr>
        <w:pStyle w:val="Zhlav"/>
        <w:tabs>
          <w:tab w:val="clear" w:pos="9072"/>
        </w:tabs>
        <w:jc w:val="center"/>
        <w:rPr>
          <w:rFonts w:asciiTheme="minorHAnsi" w:hAnsiTheme="minorHAnsi" w:cs="Arial"/>
          <w:b/>
          <w:sz w:val="22"/>
          <w:szCs w:val="22"/>
        </w:rPr>
      </w:pPr>
    </w:p>
    <w:p w:rsidR="0060621B" w:rsidRPr="00FE6286" w:rsidRDefault="0060621B" w:rsidP="00361053">
      <w:pPr>
        <w:pStyle w:val="Zhlav"/>
        <w:tabs>
          <w:tab w:val="clear" w:pos="9072"/>
        </w:tabs>
        <w:jc w:val="center"/>
        <w:rPr>
          <w:rFonts w:asciiTheme="minorHAnsi" w:hAnsiTheme="minorHAnsi" w:cs="Arial"/>
          <w:b/>
          <w:sz w:val="22"/>
          <w:szCs w:val="22"/>
        </w:rPr>
      </w:pPr>
      <w:r w:rsidRPr="00FE6286">
        <w:rPr>
          <w:rFonts w:asciiTheme="minorHAnsi" w:hAnsiTheme="minorHAnsi" w:cs="Arial"/>
          <w:b/>
          <w:sz w:val="22"/>
          <w:szCs w:val="22"/>
        </w:rPr>
        <w:t>Veřejná zakázka</w:t>
      </w:r>
    </w:p>
    <w:p w:rsidR="007A7703" w:rsidRDefault="006F0A0C" w:rsidP="0036105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C33EF">
        <w:rPr>
          <w:rFonts w:asciiTheme="minorHAnsi" w:hAnsiTheme="minorHAnsi" w:cstheme="minorHAnsi"/>
          <w:b/>
          <w:sz w:val="22"/>
          <w:szCs w:val="22"/>
        </w:rPr>
        <w:t>Organizační zajištění dopravy, ubytování, stravování a pojištění v rámci projekt</w:t>
      </w:r>
      <w:r w:rsidR="00800D90">
        <w:rPr>
          <w:rFonts w:asciiTheme="minorHAnsi" w:hAnsiTheme="minorHAnsi" w:cstheme="minorHAnsi"/>
          <w:b/>
          <w:sz w:val="22"/>
          <w:szCs w:val="22"/>
        </w:rPr>
        <w:t>u</w:t>
      </w:r>
      <w:r w:rsidRPr="004C33EF">
        <w:rPr>
          <w:rFonts w:asciiTheme="minorHAnsi" w:hAnsiTheme="minorHAnsi" w:cstheme="minorHAnsi"/>
          <w:b/>
          <w:sz w:val="22"/>
          <w:szCs w:val="22"/>
        </w:rPr>
        <w:t xml:space="preserve"> „Inovace TK"</w:t>
      </w:r>
      <w:r w:rsidR="0036105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564ED7" w:rsidRDefault="00361053" w:rsidP="0036105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 konce roku 2013</w:t>
      </w:r>
    </w:p>
    <w:p w:rsidR="006F0A0C" w:rsidRPr="00FE6286" w:rsidRDefault="006F0A0C" w:rsidP="00564ED7">
      <w:pPr>
        <w:rPr>
          <w:rFonts w:asciiTheme="minorHAnsi" w:hAnsiTheme="minorHAnsi"/>
        </w:rPr>
      </w:pPr>
    </w:p>
    <w:p w:rsidR="00FD2F1C" w:rsidRPr="00FE6286" w:rsidRDefault="00FD2F1C" w:rsidP="00407025">
      <w:pPr>
        <w:ind w:firstLine="14"/>
        <w:jc w:val="center"/>
        <w:rPr>
          <w:rFonts w:asciiTheme="minorHAnsi" w:hAnsiTheme="minorHAnsi" w:cs="Arial"/>
          <w:b/>
          <w:caps/>
          <w:sz w:val="22"/>
          <w:szCs w:val="22"/>
        </w:rPr>
      </w:pPr>
      <w:r w:rsidRPr="00FE6286">
        <w:rPr>
          <w:rFonts w:asciiTheme="minorHAnsi" w:hAnsiTheme="minorHAnsi" w:cs="Arial"/>
          <w:b/>
          <w:caps/>
          <w:sz w:val="22"/>
          <w:szCs w:val="22"/>
        </w:rPr>
        <w:t xml:space="preserve">Osvědčení významné </w:t>
      </w:r>
      <w:r w:rsidR="006F0A0C">
        <w:rPr>
          <w:rFonts w:asciiTheme="minorHAnsi" w:hAnsiTheme="minorHAnsi" w:cs="Arial"/>
          <w:b/>
          <w:caps/>
          <w:sz w:val="22"/>
          <w:szCs w:val="22"/>
        </w:rPr>
        <w:t>SLUŽBy</w:t>
      </w:r>
    </w:p>
    <w:p w:rsidR="00FD2F1C" w:rsidRPr="00FE6286" w:rsidRDefault="00FD2F1C" w:rsidP="00407025">
      <w:pPr>
        <w:ind w:firstLine="14"/>
        <w:jc w:val="center"/>
        <w:rPr>
          <w:rFonts w:asciiTheme="minorHAnsi" w:hAnsiTheme="minorHAnsi"/>
          <w:b/>
          <w:caps/>
          <w:sz w:val="22"/>
          <w:szCs w:val="22"/>
        </w:rPr>
      </w:pPr>
    </w:p>
    <w:p w:rsidR="00FD2F1C" w:rsidRPr="00FE6286" w:rsidRDefault="00FD2F1C" w:rsidP="00EA38B8">
      <w:pPr>
        <w:ind w:firstLine="14"/>
        <w:rPr>
          <w:rFonts w:asciiTheme="minorHAnsi" w:hAnsiTheme="minorHAnsi" w:cs="Arial"/>
          <w:b/>
          <w:caps/>
          <w:sz w:val="22"/>
          <w:szCs w:val="22"/>
        </w:rPr>
      </w:pPr>
      <w:r w:rsidRPr="00FE6286">
        <w:rPr>
          <w:rFonts w:asciiTheme="minorHAnsi" w:hAnsiTheme="minorHAnsi" w:cs="Arial"/>
          <w:b/>
          <w:caps/>
          <w:sz w:val="22"/>
          <w:szCs w:val="22"/>
        </w:rPr>
        <w:t xml:space="preserve">DODAVATELe </w:t>
      </w:r>
      <w:r w:rsidRPr="00FE6286">
        <w:rPr>
          <w:rFonts w:asciiTheme="minorHAnsi" w:hAnsiTheme="minorHAnsi"/>
          <w:sz w:val="22"/>
          <w:szCs w:val="22"/>
        </w:rPr>
        <w:t>(obchodní firma nebo název, sídlo, právní forma, IČ)</w:t>
      </w:r>
    </w:p>
    <w:p w:rsidR="00FD2F1C" w:rsidRPr="00FE6286" w:rsidRDefault="00FD2F1C" w:rsidP="00EA38B8">
      <w:pPr>
        <w:ind w:firstLine="14"/>
        <w:rPr>
          <w:rFonts w:asciiTheme="minorHAnsi" w:hAnsiTheme="minorHAnsi" w:cs="Arial"/>
          <w:b/>
          <w:caps/>
          <w:sz w:val="22"/>
          <w:szCs w:val="22"/>
        </w:rPr>
      </w:pPr>
      <w:r w:rsidRPr="00FE6286">
        <w:rPr>
          <w:rFonts w:asciiTheme="minorHAnsi" w:hAnsiTheme="minorHAnsi" w:cs="Arial"/>
          <w:b/>
          <w:caps/>
          <w:sz w:val="22"/>
          <w:szCs w:val="22"/>
        </w:rPr>
        <w:t>.....................................................................................................................</w:t>
      </w:r>
    </w:p>
    <w:p w:rsidR="00FD2F1C" w:rsidRPr="00FE6286" w:rsidRDefault="00FD2F1C" w:rsidP="00407025">
      <w:pPr>
        <w:ind w:firstLine="14"/>
        <w:jc w:val="center"/>
        <w:rPr>
          <w:rFonts w:asciiTheme="minorHAnsi" w:hAnsiTheme="minorHAnsi" w:cs="Arial"/>
          <w:b/>
          <w:caps/>
          <w:sz w:val="22"/>
          <w:szCs w:val="22"/>
        </w:rPr>
      </w:pPr>
    </w:p>
    <w:p w:rsidR="00FD2F1C" w:rsidRPr="00FE6286" w:rsidRDefault="00FD2F1C" w:rsidP="00407025">
      <w:pPr>
        <w:ind w:firstLine="14"/>
        <w:jc w:val="center"/>
        <w:rPr>
          <w:rFonts w:asciiTheme="minorHAnsi" w:hAnsiTheme="minorHAnsi" w:cs="Arial"/>
          <w:sz w:val="22"/>
          <w:szCs w:val="22"/>
        </w:rPr>
      </w:pPr>
      <w:r w:rsidRPr="00FE6286">
        <w:rPr>
          <w:rFonts w:asciiTheme="minorHAnsi" w:hAnsiTheme="minorHAnsi" w:cs="Arial"/>
          <w:sz w:val="22"/>
          <w:szCs w:val="22"/>
        </w:rPr>
        <w:t xml:space="preserve">uchazeče o výše uvedenou veřejnou zakázku </w:t>
      </w:r>
    </w:p>
    <w:p w:rsidR="00FD2F1C" w:rsidRPr="00FE6286" w:rsidRDefault="00FD2F1C" w:rsidP="00407025">
      <w:pPr>
        <w:pBdr>
          <w:bottom w:val="single" w:sz="4" w:space="1" w:color="auto"/>
        </w:pBdr>
        <w:ind w:firstLine="14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ind w:firstLine="14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ind w:firstLine="11"/>
        <w:rPr>
          <w:rFonts w:asciiTheme="minorHAnsi" w:hAnsiTheme="minorHAnsi" w:cs="Arial"/>
          <w:sz w:val="22"/>
          <w:szCs w:val="22"/>
        </w:rPr>
      </w:pPr>
      <w:r w:rsidRPr="00FE6286">
        <w:rPr>
          <w:rFonts w:asciiTheme="minorHAnsi" w:hAnsiTheme="minorHAnsi" w:cs="Arial"/>
          <w:sz w:val="22"/>
          <w:szCs w:val="22"/>
        </w:rPr>
        <w:t xml:space="preserve">Veřejný zadavatel – </w:t>
      </w:r>
      <w:proofErr w:type="gramStart"/>
      <w:r w:rsidRPr="00FE6286">
        <w:rPr>
          <w:rFonts w:asciiTheme="minorHAnsi" w:hAnsiTheme="minorHAnsi" w:cs="Arial"/>
          <w:sz w:val="22"/>
          <w:szCs w:val="22"/>
        </w:rPr>
        <w:t>Objednatel*) .........................................................................................</w:t>
      </w:r>
      <w:proofErr w:type="gramEnd"/>
    </w:p>
    <w:p w:rsidR="00FD2F1C" w:rsidRPr="00FE6286" w:rsidRDefault="00FD2F1C" w:rsidP="00407025">
      <w:pPr>
        <w:ind w:firstLine="11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ind w:firstLine="11"/>
        <w:rPr>
          <w:rFonts w:asciiTheme="minorHAnsi" w:hAnsiTheme="minorHAnsi" w:cs="Arial"/>
          <w:sz w:val="22"/>
          <w:szCs w:val="22"/>
        </w:rPr>
      </w:pPr>
      <w:proofErr w:type="gramStart"/>
      <w:r w:rsidRPr="00FE6286">
        <w:rPr>
          <w:rFonts w:asciiTheme="minorHAnsi" w:hAnsiTheme="minorHAnsi" w:cs="Arial"/>
          <w:sz w:val="22"/>
          <w:szCs w:val="22"/>
        </w:rPr>
        <w:t>IČ .................................................</w:t>
      </w:r>
      <w:proofErr w:type="gramEnd"/>
    </w:p>
    <w:p w:rsidR="00FD2F1C" w:rsidRPr="00FE6286" w:rsidRDefault="00FD2F1C" w:rsidP="00407025">
      <w:pPr>
        <w:ind w:firstLine="11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ind w:firstLine="11"/>
        <w:rPr>
          <w:rFonts w:asciiTheme="minorHAnsi" w:hAnsiTheme="minorHAnsi" w:cs="Arial"/>
          <w:sz w:val="22"/>
          <w:szCs w:val="22"/>
        </w:rPr>
      </w:pPr>
      <w:r w:rsidRPr="00FE6286">
        <w:rPr>
          <w:rFonts w:asciiTheme="minorHAnsi" w:hAnsiTheme="minorHAnsi" w:cs="Arial"/>
          <w:sz w:val="22"/>
          <w:szCs w:val="22"/>
        </w:rPr>
        <w:t xml:space="preserve">se </w:t>
      </w:r>
      <w:proofErr w:type="gramStart"/>
      <w:r w:rsidRPr="00FE6286">
        <w:rPr>
          <w:rFonts w:asciiTheme="minorHAnsi" w:hAnsiTheme="minorHAnsi" w:cs="Arial"/>
          <w:sz w:val="22"/>
          <w:szCs w:val="22"/>
        </w:rPr>
        <w:t>sídlem...................................................................................................................</w:t>
      </w:r>
      <w:proofErr w:type="gramEnd"/>
    </w:p>
    <w:p w:rsidR="00FD2F1C" w:rsidRPr="00FE6286" w:rsidRDefault="00FD2F1C" w:rsidP="00407025">
      <w:pPr>
        <w:ind w:firstLine="11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ind w:firstLine="11"/>
        <w:rPr>
          <w:rFonts w:asciiTheme="minorHAnsi" w:hAnsiTheme="minorHAnsi" w:cs="Arial"/>
          <w:sz w:val="22"/>
          <w:szCs w:val="22"/>
        </w:rPr>
      </w:pPr>
      <w:proofErr w:type="gramStart"/>
      <w:r w:rsidRPr="00FE6286">
        <w:rPr>
          <w:rFonts w:asciiTheme="minorHAnsi" w:hAnsiTheme="minorHAnsi" w:cs="Arial"/>
          <w:sz w:val="22"/>
          <w:szCs w:val="22"/>
        </w:rPr>
        <w:t>zastoupený ...............................................................funkce</w:t>
      </w:r>
      <w:proofErr w:type="gramEnd"/>
      <w:r w:rsidRPr="00FE6286">
        <w:rPr>
          <w:rFonts w:asciiTheme="minorHAnsi" w:hAnsiTheme="minorHAnsi" w:cs="Arial"/>
          <w:sz w:val="22"/>
          <w:szCs w:val="22"/>
        </w:rPr>
        <w:t>.................................................................................</w:t>
      </w:r>
    </w:p>
    <w:p w:rsidR="00FD2F1C" w:rsidRPr="00FE6286" w:rsidRDefault="00FD2F1C" w:rsidP="00407025">
      <w:pPr>
        <w:ind w:firstLine="11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ind w:firstLine="11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ind w:firstLine="11"/>
        <w:rPr>
          <w:rFonts w:asciiTheme="minorHAnsi" w:hAnsiTheme="minorHAnsi" w:cs="Arial"/>
          <w:sz w:val="22"/>
          <w:szCs w:val="22"/>
        </w:rPr>
      </w:pPr>
      <w:r w:rsidRPr="00FE6286">
        <w:rPr>
          <w:rFonts w:asciiTheme="minorHAnsi" w:hAnsiTheme="minorHAnsi" w:cs="Arial"/>
          <w:sz w:val="22"/>
          <w:szCs w:val="22"/>
        </w:rPr>
        <w:t>osvědčuje, že výše uvedený dodavatel pro něj provedl v období od ………………</w:t>
      </w:r>
      <w:proofErr w:type="gramStart"/>
      <w:r w:rsidRPr="00FE6286">
        <w:rPr>
          <w:rFonts w:asciiTheme="minorHAnsi" w:hAnsiTheme="minorHAnsi" w:cs="Arial"/>
          <w:sz w:val="22"/>
          <w:szCs w:val="22"/>
        </w:rPr>
        <w:t>….do</w:t>
      </w:r>
      <w:proofErr w:type="gramEnd"/>
      <w:r w:rsidRPr="00FE6286">
        <w:rPr>
          <w:rFonts w:asciiTheme="minorHAnsi" w:hAnsiTheme="minorHAnsi" w:cs="Arial"/>
          <w:sz w:val="22"/>
          <w:szCs w:val="22"/>
        </w:rPr>
        <w:t xml:space="preserve"> ……………………….. následující </w:t>
      </w:r>
      <w:r w:rsidR="007A7703">
        <w:rPr>
          <w:rFonts w:asciiTheme="minorHAnsi" w:hAnsiTheme="minorHAnsi" w:cs="Arial"/>
          <w:sz w:val="22"/>
          <w:szCs w:val="22"/>
        </w:rPr>
        <w:t>službu</w:t>
      </w:r>
      <w:r w:rsidRPr="00FE6286">
        <w:rPr>
          <w:rFonts w:asciiTheme="minorHAnsi" w:hAnsiTheme="minorHAnsi" w:cs="Arial"/>
          <w:sz w:val="22"/>
          <w:szCs w:val="22"/>
        </w:rPr>
        <w:t>:</w:t>
      </w:r>
    </w:p>
    <w:p w:rsidR="00FD2F1C" w:rsidRPr="00FE6286" w:rsidRDefault="00FD2F1C" w:rsidP="00407025">
      <w:pPr>
        <w:ind w:firstLine="11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ind w:firstLine="11"/>
        <w:rPr>
          <w:rFonts w:asciiTheme="minorHAnsi" w:hAnsiTheme="minorHAnsi" w:cs="Arial"/>
          <w:sz w:val="22"/>
          <w:szCs w:val="22"/>
        </w:rPr>
      </w:pPr>
      <w:r w:rsidRPr="00FE6286">
        <w:rPr>
          <w:rFonts w:asciiTheme="minorHAnsi" w:hAnsiTheme="minorHAnsi" w:cs="Arial"/>
          <w:sz w:val="22"/>
          <w:szCs w:val="22"/>
        </w:rPr>
        <w:t xml:space="preserve">Název </w:t>
      </w:r>
      <w:proofErr w:type="gramStart"/>
      <w:r w:rsidR="007A7703">
        <w:rPr>
          <w:rFonts w:asciiTheme="minorHAnsi" w:hAnsiTheme="minorHAnsi" w:cs="Arial"/>
          <w:sz w:val="22"/>
          <w:szCs w:val="22"/>
        </w:rPr>
        <w:t>služby</w:t>
      </w:r>
      <w:r w:rsidRPr="00FE6286"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</w:t>
      </w:r>
      <w:proofErr w:type="gramEnd"/>
      <w:r w:rsidRPr="00FE6286">
        <w:rPr>
          <w:rFonts w:asciiTheme="minorHAnsi" w:hAnsiTheme="minorHAnsi" w:cs="Arial"/>
          <w:sz w:val="22"/>
          <w:szCs w:val="22"/>
        </w:rPr>
        <w:t xml:space="preserve"> </w:t>
      </w:r>
    </w:p>
    <w:p w:rsidR="00FD2F1C" w:rsidRPr="00FE6286" w:rsidRDefault="00FD2F1C" w:rsidP="00407025">
      <w:pPr>
        <w:ind w:firstLine="11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ind w:firstLine="11"/>
        <w:rPr>
          <w:rFonts w:asciiTheme="minorHAnsi" w:hAnsiTheme="minorHAnsi" w:cs="Arial"/>
          <w:sz w:val="22"/>
          <w:szCs w:val="22"/>
        </w:rPr>
      </w:pPr>
      <w:r w:rsidRPr="00FE6286">
        <w:rPr>
          <w:rFonts w:asciiTheme="minorHAnsi" w:hAnsiTheme="minorHAnsi" w:cs="Arial"/>
          <w:sz w:val="22"/>
          <w:szCs w:val="22"/>
        </w:rPr>
        <w:t xml:space="preserve">Rozsah </w:t>
      </w:r>
      <w:r w:rsidR="007A7703">
        <w:rPr>
          <w:rFonts w:asciiTheme="minorHAnsi" w:hAnsiTheme="minorHAnsi" w:cs="Arial"/>
          <w:sz w:val="22"/>
          <w:szCs w:val="22"/>
        </w:rPr>
        <w:t>služby</w:t>
      </w:r>
      <w:r w:rsidRPr="00FE6286">
        <w:rPr>
          <w:rFonts w:asciiTheme="minorHAnsi" w:hAnsiTheme="minorHAnsi" w:cs="Arial"/>
          <w:sz w:val="22"/>
          <w:szCs w:val="22"/>
        </w:rPr>
        <w:t>:</w:t>
      </w:r>
    </w:p>
    <w:p w:rsidR="00FD2F1C" w:rsidRPr="00FE6286" w:rsidRDefault="00FD2F1C" w:rsidP="00407025">
      <w:pPr>
        <w:ind w:firstLine="14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ind w:firstLine="14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ind w:firstLine="14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ind w:firstLine="14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ind w:firstLine="14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ind w:firstLine="14"/>
        <w:rPr>
          <w:rFonts w:asciiTheme="minorHAnsi" w:hAnsiTheme="minorHAnsi" w:cs="Arial"/>
          <w:sz w:val="22"/>
          <w:szCs w:val="22"/>
        </w:rPr>
      </w:pPr>
      <w:r w:rsidRPr="00FE6286">
        <w:rPr>
          <w:rFonts w:asciiTheme="minorHAnsi" w:hAnsiTheme="minorHAnsi" w:cs="Arial"/>
          <w:sz w:val="22"/>
          <w:szCs w:val="22"/>
        </w:rPr>
        <w:t xml:space="preserve">Cena </w:t>
      </w:r>
      <w:proofErr w:type="gramStart"/>
      <w:r w:rsidR="007A7703">
        <w:rPr>
          <w:rFonts w:asciiTheme="minorHAnsi" w:hAnsiTheme="minorHAnsi" w:cs="Arial"/>
          <w:sz w:val="22"/>
          <w:szCs w:val="22"/>
        </w:rPr>
        <w:t>služby</w:t>
      </w:r>
      <w:r w:rsidRPr="00FE6286">
        <w:rPr>
          <w:rFonts w:asciiTheme="minorHAnsi" w:hAnsiTheme="minorHAnsi" w:cs="Arial"/>
          <w:sz w:val="22"/>
          <w:szCs w:val="22"/>
        </w:rPr>
        <w:t>: ........................................................Kč</w:t>
      </w:r>
      <w:proofErr w:type="gramEnd"/>
      <w:r w:rsidRPr="00FE6286">
        <w:rPr>
          <w:rFonts w:asciiTheme="minorHAnsi" w:hAnsiTheme="minorHAnsi" w:cs="Arial"/>
          <w:sz w:val="22"/>
          <w:szCs w:val="22"/>
        </w:rPr>
        <w:t xml:space="preserve"> bez DPH</w:t>
      </w:r>
    </w:p>
    <w:p w:rsidR="00FD2F1C" w:rsidRPr="00FE6286" w:rsidRDefault="00FD2F1C" w:rsidP="00407025">
      <w:pPr>
        <w:ind w:firstLine="14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ind w:firstLine="14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ind w:firstLine="14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rPr>
          <w:rFonts w:asciiTheme="minorHAnsi" w:hAnsiTheme="minorHAnsi" w:cs="Arial"/>
          <w:sz w:val="22"/>
          <w:szCs w:val="22"/>
        </w:rPr>
      </w:pPr>
      <w:r w:rsidRPr="00FE6286">
        <w:rPr>
          <w:rFonts w:asciiTheme="minorHAnsi" w:hAnsiTheme="minorHAnsi" w:cs="Arial"/>
          <w:sz w:val="22"/>
          <w:szCs w:val="22"/>
        </w:rPr>
        <w:t xml:space="preserve">V ………………………. </w:t>
      </w:r>
      <w:proofErr w:type="gramStart"/>
      <w:r w:rsidRPr="00FE6286">
        <w:rPr>
          <w:rFonts w:asciiTheme="minorHAnsi" w:hAnsiTheme="minorHAnsi" w:cs="Arial"/>
          <w:sz w:val="22"/>
          <w:szCs w:val="22"/>
        </w:rPr>
        <w:t>dne</w:t>
      </w:r>
      <w:proofErr w:type="gramEnd"/>
      <w:r w:rsidRPr="00FE6286">
        <w:rPr>
          <w:rFonts w:asciiTheme="minorHAnsi" w:hAnsiTheme="minorHAnsi" w:cs="Arial"/>
          <w:sz w:val="22"/>
          <w:szCs w:val="22"/>
        </w:rPr>
        <w:t xml:space="preserve"> ………………………                 </w:t>
      </w:r>
    </w:p>
    <w:p w:rsidR="00FD2F1C" w:rsidRPr="00FE6286" w:rsidRDefault="00FD2F1C" w:rsidP="00407025">
      <w:pPr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rPr>
          <w:rFonts w:asciiTheme="minorHAnsi" w:hAnsiTheme="minorHAnsi" w:cs="Arial"/>
          <w:sz w:val="22"/>
          <w:szCs w:val="22"/>
        </w:rPr>
      </w:pPr>
      <w:r w:rsidRPr="00FE6286">
        <w:rPr>
          <w:rFonts w:asciiTheme="minorHAnsi" w:hAnsiTheme="minorHAnsi" w:cs="Arial"/>
          <w:sz w:val="22"/>
          <w:szCs w:val="22"/>
        </w:rPr>
        <w:tab/>
      </w:r>
      <w:r w:rsidRPr="00FE6286">
        <w:rPr>
          <w:rFonts w:asciiTheme="minorHAnsi" w:hAnsiTheme="minorHAnsi" w:cs="Arial"/>
          <w:sz w:val="22"/>
          <w:szCs w:val="22"/>
        </w:rPr>
        <w:tab/>
      </w:r>
      <w:r w:rsidRPr="00FE6286">
        <w:rPr>
          <w:rFonts w:asciiTheme="minorHAnsi" w:hAnsiTheme="minorHAnsi" w:cs="Arial"/>
          <w:sz w:val="22"/>
          <w:szCs w:val="22"/>
        </w:rPr>
        <w:tab/>
      </w:r>
      <w:r w:rsidRPr="00FE6286">
        <w:rPr>
          <w:rFonts w:asciiTheme="minorHAnsi" w:hAnsiTheme="minorHAnsi" w:cs="Arial"/>
          <w:sz w:val="22"/>
          <w:szCs w:val="22"/>
        </w:rPr>
        <w:tab/>
      </w:r>
      <w:r w:rsidRPr="00FE6286">
        <w:rPr>
          <w:rFonts w:asciiTheme="minorHAnsi" w:hAnsiTheme="minorHAnsi" w:cs="Arial"/>
          <w:sz w:val="22"/>
          <w:szCs w:val="22"/>
        </w:rPr>
        <w:tab/>
      </w:r>
      <w:r w:rsidRPr="00FE6286">
        <w:rPr>
          <w:rFonts w:asciiTheme="minorHAnsi" w:hAnsiTheme="minorHAnsi" w:cs="Arial"/>
          <w:sz w:val="22"/>
          <w:szCs w:val="22"/>
        </w:rPr>
        <w:tab/>
        <w:t>……………………………………………………………….</w:t>
      </w:r>
    </w:p>
    <w:p w:rsidR="00FD2F1C" w:rsidRPr="00FE6286" w:rsidRDefault="00FD2F1C" w:rsidP="00407025">
      <w:pPr>
        <w:ind w:hanging="360"/>
        <w:rPr>
          <w:rFonts w:asciiTheme="minorHAnsi" w:hAnsiTheme="minorHAnsi" w:cs="Arial"/>
          <w:sz w:val="22"/>
          <w:szCs w:val="22"/>
        </w:rPr>
      </w:pPr>
      <w:r w:rsidRPr="00FE6286">
        <w:rPr>
          <w:rFonts w:asciiTheme="minorHAnsi" w:hAnsiTheme="minorHAnsi" w:cs="Arial"/>
          <w:sz w:val="22"/>
          <w:szCs w:val="22"/>
        </w:rPr>
        <w:t xml:space="preserve">                              </w:t>
      </w:r>
      <w:r w:rsidRPr="00FE6286">
        <w:rPr>
          <w:rFonts w:asciiTheme="minorHAnsi" w:hAnsiTheme="minorHAnsi" w:cs="Arial"/>
          <w:sz w:val="22"/>
          <w:szCs w:val="22"/>
        </w:rPr>
        <w:tab/>
      </w:r>
      <w:r w:rsidRPr="00FE6286">
        <w:rPr>
          <w:rFonts w:asciiTheme="minorHAnsi" w:hAnsiTheme="minorHAnsi" w:cs="Arial"/>
          <w:sz w:val="22"/>
          <w:szCs w:val="22"/>
        </w:rPr>
        <w:tab/>
      </w:r>
      <w:r w:rsidRPr="00FE6286">
        <w:rPr>
          <w:rFonts w:asciiTheme="minorHAnsi" w:hAnsiTheme="minorHAnsi" w:cs="Arial"/>
          <w:sz w:val="22"/>
          <w:szCs w:val="22"/>
        </w:rPr>
        <w:tab/>
      </w:r>
      <w:r w:rsidRPr="00FE6286">
        <w:rPr>
          <w:rFonts w:asciiTheme="minorHAnsi" w:hAnsiTheme="minorHAnsi" w:cs="Arial"/>
          <w:sz w:val="22"/>
          <w:szCs w:val="22"/>
        </w:rPr>
        <w:tab/>
      </w:r>
      <w:r w:rsidRPr="00FE6286">
        <w:rPr>
          <w:rFonts w:asciiTheme="minorHAnsi" w:hAnsiTheme="minorHAnsi" w:cs="Arial"/>
          <w:sz w:val="22"/>
          <w:szCs w:val="22"/>
        </w:rPr>
        <w:tab/>
        <w:t xml:space="preserve"> Podpis veřejného zadavatele</w:t>
      </w:r>
      <w:r w:rsidRPr="00FE6286">
        <w:rPr>
          <w:rFonts w:asciiTheme="minorHAnsi" w:hAnsiTheme="minorHAnsi" w:cs="Arial"/>
          <w:sz w:val="22"/>
          <w:szCs w:val="22"/>
        </w:rPr>
        <w:br/>
        <w:t xml:space="preserve">            </w:t>
      </w:r>
      <w:r w:rsidRPr="00FE6286">
        <w:rPr>
          <w:rFonts w:asciiTheme="minorHAnsi" w:hAnsiTheme="minorHAnsi" w:cs="Arial"/>
          <w:sz w:val="22"/>
          <w:szCs w:val="22"/>
        </w:rPr>
        <w:tab/>
      </w:r>
      <w:r w:rsidRPr="00FE6286">
        <w:rPr>
          <w:rFonts w:asciiTheme="minorHAnsi" w:hAnsiTheme="minorHAnsi" w:cs="Arial"/>
          <w:sz w:val="22"/>
          <w:szCs w:val="22"/>
        </w:rPr>
        <w:tab/>
        <w:t xml:space="preserve">  </w:t>
      </w:r>
      <w:r w:rsidRPr="00FE6286">
        <w:rPr>
          <w:rFonts w:asciiTheme="minorHAnsi" w:hAnsiTheme="minorHAnsi" w:cs="Arial"/>
          <w:sz w:val="22"/>
          <w:szCs w:val="22"/>
        </w:rPr>
        <w:tab/>
      </w:r>
      <w:r w:rsidRPr="00FE6286">
        <w:rPr>
          <w:rFonts w:asciiTheme="minorHAnsi" w:hAnsiTheme="minorHAnsi" w:cs="Arial"/>
          <w:sz w:val="22"/>
          <w:szCs w:val="22"/>
        </w:rPr>
        <w:tab/>
      </w:r>
      <w:r w:rsidRPr="00FE6286">
        <w:rPr>
          <w:rFonts w:asciiTheme="minorHAnsi" w:hAnsiTheme="minorHAnsi" w:cs="Arial"/>
          <w:sz w:val="22"/>
          <w:szCs w:val="22"/>
        </w:rPr>
        <w:tab/>
      </w:r>
      <w:r w:rsidRPr="00FE6286">
        <w:rPr>
          <w:rFonts w:asciiTheme="minorHAnsi" w:hAnsiTheme="minorHAnsi" w:cs="Arial"/>
          <w:sz w:val="22"/>
          <w:szCs w:val="22"/>
        </w:rPr>
        <w:tab/>
        <w:t xml:space="preserve">          nebo objednatele </w:t>
      </w:r>
    </w:p>
    <w:p w:rsidR="00FD2F1C" w:rsidRPr="00FE6286" w:rsidRDefault="00FD2F1C" w:rsidP="00407025">
      <w:pPr>
        <w:ind w:firstLine="14"/>
        <w:jc w:val="both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ind w:firstLine="14"/>
        <w:jc w:val="both"/>
        <w:rPr>
          <w:rFonts w:asciiTheme="minorHAnsi" w:hAnsiTheme="minorHAnsi" w:cs="Arial"/>
          <w:sz w:val="22"/>
          <w:szCs w:val="22"/>
        </w:rPr>
      </w:pPr>
      <w:r w:rsidRPr="00FE6286">
        <w:rPr>
          <w:rFonts w:asciiTheme="minorHAnsi" w:hAnsiTheme="minorHAnsi" w:cs="Arial"/>
          <w:sz w:val="22"/>
          <w:szCs w:val="22"/>
        </w:rPr>
        <w:t>*) nehodící se škrtněte</w:t>
      </w:r>
    </w:p>
    <w:p w:rsidR="00FD2F1C" w:rsidRPr="00FE6286" w:rsidRDefault="00FD2F1C" w:rsidP="00407025">
      <w:pPr>
        <w:pStyle w:val="Zhlav"/>
        <w:jc w:val="center"/>
        <w:rPr>
          <w:rFonts w:asciiTheme="minorHAnsi" w:hAnsiTheme="minorHAnsi" w:cs="Arial"/>
          <w:b/>
          <w:sz w:val="22"/>
          <w:szCs w:val="22"/>
        </w:rPr>
      </w:pPr>
    </w:p>
    <w:p w:rsidR="006D5E34" w:rsidRDefault="006D5E34">
      <w:pPr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br w:type="page"/>
      </w:r>
    </w:p>
    <w:p w:rsidR="00715285" w:rsidRDefault="00715285" w:rsidP="006D5E34">
      <w:pPr>
        <w:ind w:firstLine="14"/>
        <w:rPr>
          <w:rFonts w:asciiTheme="minorHAnsi" w:hAnsiTheme="minorHAnsi"/>
          <w:b/>
          <w:caps/>
          <w:color w:val="FF0000"/>
          <w:sz w:val="22"/>
          <w:szCs w:val="22"/>
        </w:rPr>
      </w:pPr>
    </w:p>
    <w:p w:rsidR="00715285" w:rsidRDefault="00715285" w:rsidP="006D5E34">
      <w:pPr>
        <w:ind w:firstLine="14"/>
        <w:rPr>
          <w:rFonts w:asciiTheme="minorHAnsi" w:hAnsiTheme="minorHAnsi"/>
          <w:b/>
          <w:caps/>
          <w:color w:val="FF0000"/>
          <w:sz w:val="22"/>
          <w:szCs w:val="22"/>
        </w:rPr>
      </w:pPr>
    </w:p>
    <w:p w:rsidR="006D5E34" w:rsidRDefault="006D5E34" w:rsidP="0060621B">
      <w:pPr>
        <w:pStyle w:val="Zhlav"/>
        <w:tabs>
          <w:tab w:val="clear" w:pos="9072"/>
        </w:tabs>
        <w:jc w:val="center"/>
        <w:rPr>
          <w:rFonts w:asciiTheme="minorHAnsi" w:hAnsiTheme="minorHAnsi" w:cs="Arial"/>
          <w:b/>
          <w:sz w:val="22"/>
          <w:szCs w:val="22"/>
        </w:rPr>
      </w:pPr>
    </w:p>
    <w:p w:rsidR="0060621B" w:rsidRPr="00FE6286" w:rsidRDefault="0060621B" w:rsidP="0060621B">
      <w:pPr>
        <w:pStyle w:val="Zhlav"/>
        <w:tabs>
          <w:tab w:val="clear" w:pos="9072"/>
        </w:tabs>
        <w:jc w:val="center"/>
        <w:rPr>
          <w:rFonts w:asciiTheme="minorHAnsi" w:hAnsiTheme="minorHAnsi" w:cs="Arial"/>
          <w:b/>
          <w:sz w:val="22"/>
          <w:szCs w:val="22"/>
        </w:rPr>
      </w:pPr>
      <w:r w:rsidRPr="00FE6286">
        <w:rPr>
          <w:rFonts w:asciiTheme="minorHAnsi" w:hAnsiTheme="minorHAnsi" w:cs="Arial"/>
          <w:b/>
          <w:sz w:val="22"/>
          <w:szCs w:val="22"/>
        </w:rPr>
        <w:t xml:space="preserve">Veřejná zakázka </w:t>
      </w:r>
    </w:p>
    <w:p w:rsidR="007A7703" w:rsidRDefault="006F0A0C" w:rsidP="00587B0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C33EF">
        <w:rPr>
          <w:rFonts w:asciiTheme="minorHAnsi" w:hAnsiTheme="minorHAnsi" w:cstheme="minorHAnsi"/>
          <w:b/>
          <w:sz w:val="22"/>
          <w:szCs w:val="22"/>
        </w:rPr>
        <w:t>Organizační zajištění dopravy, ubytování, stravov</w:t>
      </w:r>
      <w:r w:rsidR="00800D90">
        <w:rPr>
          <w:rFonts w:asciiTheme="minorHAnsi" w:hAnsiTheme="minorHAnsi" w:cstheme="minorHAnsi"/>
          <w:b/>
          <w:sz w:val="22"/>
          <w:szCs w:val="22"/>
        </w:rPr>
        <w:t>ání a pojištění v rámci projektu</w:t>
      </w:r>
      <w:r w:rsidRPr="004C33EF">
        <w:rPr>
          <w:rFonts w:asciiTheme="minorHAnsi" w:hAnsiTheme="minorHAnsi" w:cstheme="minorHAnsi"/>
          <w:b/>
          <w:sz w:val="22"/>
          <w:szCs w:val="22"/>
        </w:rPr>
        <w:t xml:space="preserve"> „Inovace TK"</w:t>
      </w:r>
      <w:r w:rsidR="0036105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587B02" w:rsidRPr="001E4BA4" w:rsidRDefault="00361053" w:rsidP="00587B02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 konce roku 2013</w:t>
      </w:r>
    </w:p>
    <w:p w:rsidR="00FD2F1C" w:rsidRPr="00FE6286" w:rsidRDefault="00FD2F1C" w:rsidP="00407025">
      <w:pPr>
        <w:pStyle w:val="Zhlav"/>
        <w:pBdr>
          <w:bottom w:val="single" w:sz="4" w:space="1" w:color="auto"/>
        </w:pBdr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</w:p>
    <w:p w:rsidR="00284E86" w:rsidRDefault="00284E86">
      <w:pPr>
        <w:ind w:firstLine="14"/>
        <w:rPr>
          <w:rFonts w:asciiTheme="minorHAnsi" w:hAnsiTheme="minorHAnsi"/>
          <w:b/>
          <w:caps/>
          <w:sz w:val="22"/>
          <w:szCs w:val="22"/>
        </w:rPr>
      </w:pPr>
    </w:p>
    <w:p w:rsidR="00107A82" w:rsidRPr="003F3D58" w:rsidRDefault="00107A82" w:rsidP="00107A82">
      <w:pPr>
        <w:ind w:firstLine="14"/>
        <w:jc w:val="center"/>
        <w:rPr>
          <w:rFonts w:asciiTheme="minorHAnsi" w:hAnsiTheme="minorHAnsi" w:cs="Arial"/>
          <w:b/>
          <w:caps/>
          <w:sz w:val="22"/>
          <w:szCs w:val="22"/>
        </w:rPr>
      </w:pPr>
      <w:r>
        <w:rPr>
          <w:rFonts w:asciiTheme="minorHAnsi" w:hAnsiTheme="minorHAnsi" w:cs="Arial"/>
          <w:b/>
          <w:caps/>
          <w:sz w:val="22"/>
          <w:szCs w:val="22"/>
        </w:rPr>
        <w:t xml:space="preserve">Smlouva </w:t>
      </w:r>
      <w:r w:rsidR="00903236">
        <w:rPr>
          <w:rFonts w:asciiTheme="minorHAnsi" w:hAnsiTheme="minorHAnsi" w:cs="Arial"/>
          <w:b/>
          <w:caps/>
          <w:sz w:val="22"/>
          <w:szCs w:val="22"/>
        </w:rPr>
        <w:t>VČETNĚ</w:t>
      </w:r>
      <w:r>
        <w:rPr>
          <w:rFonts w:asciiTheme="minorHAnsi" w:hAnsiTheme="minorHAnsi" w:cs="Arial"/>
          <w:b/>
          <w:caps/>
          <w:sz w:val="22"/>
          <w:szCs w:val="22"/>
        </w:rPr>
        <w:t xml:space="preserve"> DOKLAD</w:t>
      </w:r>
      <w:r w:rsidR="00903236">
        <w:rPr>
          <w:rFonts w:asciiTheme="minorHAnsi" w:hAnsiTheme="minorHAnsi" w:cs="Arial"/>
          <w:b/>
          <w:caps/>
          <w:sz w:val="22"/>
          <w:szCs w:val="22"/>
        </w:rPr>
        <w:t>U</w:t>
      </w:r>
      <w:r>
        <w:rPr>
          <w:rFonts w:asciiTheme="minorHAnsi" w:hAnsiTheme="minorHAnsi" w:cs="Arial"/>
          <w:b/>
          <w:caps/>
          <w:sz w:val="22"/>
          <w:szCs w:val="22"/>
        </w:rPr>
        <w:t xml:space="preserve"> O USKUTEČNĚNÍ PLNĚNÍ významné </w:t>
      </w:r>
      <w:r w:rsidR="006F0A0C">
        <w:rPr>
          <w:rFonts w:asciiTheme="minorHAnsi" w:hAnsiTheme="minorHAnsi" w:cs="Arial"/>
          <w:b/>
          <w:caps/>
          <w:sz w:val="22"/>
          <w:szCs w:val="22"/>
        </w:rPr>
        <w:t>SLUŽBy</w:t>
      </w:r>
      <w:r w:rsidRPr="003F3D58">
        <w:rPr>
          <w:rFonts w:asciiTheme="minorHAnsi" w:hAnsiTheme="minorHAnsi" w:cs="Arial"/>
          <w:b/>
          <w:caps/>
          <w:sz w:val="22"/>
          <w:szCs w:val="22"/>
        </w:rPr>
        <w:t xml:space="preserve">  </w:t>
      </w:r>
    </w:p>
    <w:p w:rsidR="00107A82" w:rsidRPr="003F3D58" w:rsidRDefault="00107A82" w:rsidP="00107A82">
      <w:pPr>
        <w:ind w:firstLine="14"/>
        <w:jc w:val="center"/>
        <w:rPr>
          <w:rFonts w:asciiTheme="minorHAnsi" w:hAnsiTheme="minorHAnsi"/>
          <w:b/>
          <w:caps/>
          <w:sz w:val="22"/>
          <w:szCs w:val="22"/>
        </w:rPr>
      </w:pPr>
    </w:p>
    <w:p w:rsidR="00107A82" w:rsidRPr="003F3D58" w:rsidRDefault="00107A82" w:rsidP="00107A82">
      <w:pPr>
        <w:ind w:firstLine="14"/>
        <w:rPr>
          <w:rFonts w:asciiTheme="minorHAnsi" w:hAnsiTheme="minorHAnsi" w:cs="Arial"/>
          <w:sz w:val="22"/>
          <w:szCs w:val="22"/>
        </w:rPr>
      </w:pPr>
      <w:r w:rsidRPr="003F3D58">
        <w:rPr>
          <w:rFonts w:asciiTheme="minorHAnsi" w:hAnsiTheme="minorHAnsi" w:cs="Arial"/>
          <w:b/>
          <w:caps/>
          <w:sz w:val="22"/>
          <w:szCs w:val="22"/>
        </w:rPr>
        <w:t xml:space="preserve">DODAVATELe </w:t>
      </w:r>
      <w:r w:rsidRPr="003F3D58">
        <w:rPr>
          <w:rFonts w:asciiTheme="minorHAnsi" w:hAnsiTheme="minorHAnsi"/>
          <w:sz w:val="22"/>
          <w:szCs w:val="22"/>
        </w:rPr>
        <w:t xml:space="preserve">(obchodní firma nebo název, sídlo, právní forma, IČ) </w:t>
      </w:r>
      <w:r w:rsidRPr="003F3D58">
        <w:rPr>
          <w:rFonts w:asciiTheme="minorHAnsi" w:hAnsiTheme="minorHAnsi"/>
          <w:b/>
          <w:sz w:val="22"/>
          <w:szCs w:val="22"/>
        </w:rPr>
        <w:t>………………………………………</w:t>
      </w:r>
      <w:proofErr w:type="gramStart"/>
      <w:r w:rsidRPr="003F3D58">
        <w:rPr>
          <w:rFonts w:asciiTheme="minorHAnsi" w:hAnsiTheme="minorHAnsi"/>
          <w:b/>
          <w:sz w:val="22"/>
          <w:szCs w:val="22"/>
        </w:rPr>
        <w:t>…..</w:t>
      </w:r>
      <w:r w:rsidRPr="003F3D58">
        <w:rPr>
          <w:rFonts w:asciiTheme="minorHAnsi" w:hAnsiTheme="minorHAnsi" w:cs="Arial"/>
          <w:b/>
          <w:caps/>
          <w:sz w:val="22"/>
          <w:szCs w:val="22"/>
        </w:rPr>
        <w:t>....................................................................</w:t>
      </w:r>
      <w:r>
        <w:rPr>
          <w:rFonts w:asciiTheme="minorHAnsi" w:hAnsiTheme="minorHAnsi" w:cs="Arial"/>
          <w:b/>
          <w:caps/>
          <w:sz w:val="22"/>
          <w:szCs w:val="22"/>
        </w:rPr>
        <w:t>,</w:t>
      </w:r>
      <w:r w:rsidRPr="003F3D58">
        <w:rPr>
          <w:rFonts w:asciiTheme="minorHAnsi" w:hAnsiTheme="minorHAnsi" w:cs="Arial"/>
          <w:sz w:val="22"/>
          <w:szCs w:val="22"/>
        </w:rPr>
        <w:t xml:space="preserve"> který</w:t>
      </w:r>
      <w:proofErr w:type="gramEnd"/>
    </w:p>
    <w:p w:rsidR="00107A82" w:rsidRPr="003F3D58" w:rsidRDefault="00107A82" w:rsidP="00107A82">
      <w:pPr>
        <w:ind w:firstLine="11"/>
        <w:jc w:val="center"/>
        <w:rPr>
          <w:rFonts w:asciiTheme="minorHAnsi" w:hAnsiTheme="minorHAnsi" w:cs="Arial"/>
          <w:sz w:val="22"/>
          <w:szCs w:val="22"/>
        </w:rPr>
      </w:pPr>
    </w:p>
    <w:p w:rsidR="00107A82" w:rsidRPr="003F3D58" w:rsidRDefault="00107A82" w:rsidP="00107A82">
      <w:pPr>
        <w:ind w:firstLine="11"/>
        <w:jc w:val="center"/>
        <w:rPr>
          <w:rFonts w:asciiTheme="minorHAnsi" w:hAnsiTheme="minorHAnsi" w:cs="Arial"/>
          <w:sz w:val="22"/>
          <w:szCs w:val="22"/>
        </w:rPr>
      </w:pPr>
      <w:r w:rsidRPr="003F3D58">
        <w:rPr>
          <w:rFonts w:asciiTheme="minorHAnsi" w:hAnsiTheme="minorHAnsi" w:cs="Arial"/>
          <w:sz w:val="22"/>
          <w:szCs w:val="22"/>
        </w:rPr>
        <w:t>čestně prohlašuje, že u níže uvedeného Objednatele provedl v období</w:t>
      </w:r>
    </w:p>
    <w:p w:rsidR="00107A82" w:rsidRPr="003F3D58" w:rsidRDefault="00107A82" w:rsidP="00107A82">
      <w:pPr>
        <w:ind w:firstLine="11"/>
        <w:jc w:val="center"/>
        <w:rPr>
          <w:rFonts w:asciiTheme="minorHAnsi" w:hAnsiTheme="minorHAnsi" w:cs="Arial"/>
          <w:sz w:val="22"/>
          <w:szCs w:val="22"/>
        </w:rPr>
      </w:pPr>
    </w:p>
    <w:p w:rsidR="00107A82" w:rsidRPr="003F3D58" w:rsidRDefault="00107A82" w:rsidP="00107A82">
      <w:pPr>
        <w:ind w:firstLine="11"/>
        <w:rPr>
          <w:rFonts w:asciiTheme="minorHAnsi" w:hAnsiTheme="minorHAnsi" w:cs="Arial"/>
          <w:sz w:val="22"/>
          <w:szCs w:val="22"/>
        </w:rPr>
      </w:pPr>
      <w:r w:rsidRPr="003F3D58">
        <w:rPr>
          <w:rFonts w:asciiTheme="minorHAnsi" w:hAnsiTheme="minorHAnsi" w:cs="Arial"/>
          <w:sz w:val="22"/>
          <w:szCs w:val="22"/>
        </w:rPr>
        <w:t xml:space="preserve">od …………………. </w:t>
      </w:r>
      <w:proofErr w:type="gramStart"/>
      <w:r w:rsidRPr="003F3D58">
        <w:rPr>
          <w:rFonts w:asciiTheme="minorHAnsi" w:hAnsiTheme="minorHAnsi" w:cs="Arial"/>
          <w:sz w:val="22"/>
          <w:szCs w:val="22"/>
        </w:rPr>
        <w:t>do</w:t>
      </w:r>
      <w:proofErr w:type="gramEnd"/>
      <w:r w:rsidRPr="003F3D58">
        <w:rPr>
          <w:rFonts w:asciiTheme="minorHAnsi" w:hAnsiTheme="minorHAnsi" w:cs="Arial"/>
          <w:sz w:val="22"/>
          <w:szCs w:val="22"/>
        </w:rPr>
        <w:t xml:space="preserve"> ………………… následující </w:t>
      </w:r>
      <w:r w:rsidR="00535AE6">
        <w:rPr>
          <w:rFonts w:asciiTheme="minorHAnsi" w:hAnsiTheme="minorHAnsi" w:cs="Arial"/>
          <w:sz w:val="22"/>
          <w:szCs w:val="22"/>
        </w:rPr>
        <w:t>službu</w:t>
      </w:r>
      <w:r w:rsidRPr="003F3D58">
        <w:rPr>
          <w:rFonts w:asciiTheme="minorHAnsi" w:hAnsiTheme="minorHAnsi" w:cs="Arial"/>
          <w:sz w:val="22"/>
          <w:szCs w:val="22"/>
        </w:rPr>
        <w:t>:</w:t>
      </w:r>
    </w:p>
    <w:p w:rsidR="00107A82" w:rsidRPr="003F3D58" w:rsidRDefault="00107A82" w:rsidP="00107A82">
      <w:pPr>
        <w:ind w:firstLine="11"/>
        <w:rPr>
          <w:rFonts w:asciiTheme="minorHAnsi" w:hAnsiTheme="minorHAnsi" w:cs="Arial"/>
          <w:sz w:val="22"/>
          <w:szCs w:val="22"/>
        </w:rPr>
      </w:pPr>
    </w:p>
    <w:p w:rsidR="00107A82" w:rsidRPr="003F3D58" w:rsidRDefault="00107A82" w:rsidP="00107A82">
      <w:pPr>
        <w:ind w:firstLine="14"/>
        <w:jc w:val="center"/>
        <w:rPr>
          <w:rFonts w:asciiTheme="minorHAnsi" w:hAnsiTheme="minorHAnsi" w:cs="Arial"/>
          <w:sz w:val="22"/>
          <w:szCs w:val="22"/>
        </w:rPr>
      </w:pPr>
    </w:p>
    <w:p w:rsidR="00107A82" w:rsidRPr="003F3D58" w:rsidRDefault="00107A82" w:rsidP="00107A82">
      <w:pPr>
        <w:ind w:firstLine="14"/>
        <w:rPr>
          <w:rFonts w:asciiTheme="minorHAnsi" w:hAnsiTheme="minorHAnsi" w:cs="Arial"/>
          <w:sz w:val="22"/>
          <w:szCs w:val="22"/>
        </w:rPr>
      </w:pPr>
      <w:proofErr w:type="gramStart"/>
      <w:r w:rsidRPr="003F3D58">
        <w:rPr>
          <w:rFonts w:asciiTheme="minorHAnsi" w:hAnsiTheme="minorHAnsi" w:cs="Arial"/>
          <w:sz w:val="22"/>
          <w:szCs w:val="22"/>
        </w:rPr>
        <w:t>Objednatel .........................................................................................</w:t>
      </w:r>
      <w:proofErr w:type="gramEnd"/>
    </w:p>
    <w:p w:rsidR="00107A82" w:rsidRPr="003F3D58" w:rsidRDefault="00107A82" w:rsidP="00107A82">
      <w:pPr>
        <w:ind w:firstLine="14"/>
        <w:rPr>
          <w:rFonts w:asciiTheme="minorHAnsi" w:hAnsiTheme="minorHAnsi" w:cs="Arial"/>
          <w:sz w:val="22"/>
          <w:szCs w:val="22"/>
        </w:rPr>
      </w:pPr>
    </w:p>
    <w:p w:rsidR="00107A82" w:rsidRPr="003F3D58" w:rsidRDefault="00107A82" w:rsidP="00107A82">
      <w:pPr>
        <w:ind w:firstLine="14"/>
        <w:rPr>
          <w:rFonts w:asciiTheme="minorHAnsi" w:hAnsiTheme="minorHAnsi" w:cs="Arial"/>
          <w:sz w:val="22"/>
          <w:szCs w:val="22"/>
        </w:rPr>
      </w:pPr>
      <w:proofErr w:type="gramStart"/>
      <w:r w:rsidRPr="003F3D58">
        <w:rPr>
          <w:rFonts w:asciiTheme="minorHAnsi" w:hAnsiTheme="minorHAnsi" w:cs="Arial"/>
          <w:sz w:val="22"/>
          <w:szCs w:val="22"/>
        </w:rPr>
        <w:t>IČ .................................................se</w:t>
      </w:r>
      <w:proofErr w:type="gramEnd"/>
      <w:r w:rsidRPr="003F3D58">
        <w:rPr>
          <w:rFonts w:asciiTheme="minorHAnsi" w:hAnsiTheme="minorHAnsi" w:cs="Arial"/>
          <w:sz w:val="22"/>
          <w:szCs w:val="22"/>
        </w:rPr>
        <w:t xml:space="preserve"> sídlem.........................................................................................................</w:t>
      </w:r>
    </w:p>
    <w:p w:rsidR="00107A82" w:rsidRPr="003F3D58" w:rsidRDefault="00107A82" w:rsidP="00107A82">
      <w:pPr>
        <w:ind w:firstLine="14"/>
        <w:rPr>
          <w:rFonts w:asciiTheme="minorHAnsi" w:hAnsiTheme="minorHAnsi" w:cs="Arial"/>
          <w:sz w:val="22"/>
          <w:szCs w:val="22"/>
        </w:rPr>
      </w:pPr>
    </w:p>
    <w:p w:rsidR="00107A82" w:rsidRPr="003F3D58" w:rsidRDefault="00107A82" w:rsidP="00107A82">
      <w:pPr>
        <w:ind w:firstLine="14"/>
        <w:rPr>
          <w:rFonts w:asciiTheme="minorHAnsi" w:hAnsiTheme="minorHAnsi" w:cs="Arial"/>
          <w:sz w:val="22"/>
          <w:szCs w:val="22"/>
        </w:rPr>
      </w:pPr>
      <w:proofErr w:type="gramStart"/>
      <w:r w:rsidRPr="003F3D58">
        <w:rPr>
          <w:rFonts w:asciiTheme="minorHAnsi" w:hAnsiTheme="minorHAnsi" w:cs="Arial"/>
          <w:sz w:val="22"/>
          <w:szCs w:val="22"/>
        </w:rPr>
        <w:t>zastoupený ...................................................................funkce</w:t>
      </w:r>
      <w:proofErr w:type="gramEnd"/>
      <w:r w:rsidRPr="003F3D58">
        <w:rPr>
          <w:rFonts w:asciiTheme="minorHAnsi" w:hAnsiTheme="minorHAnsi" w:cs="Arial"/>
          <w:sz w:val="22"/>
          <w:szCs w:val="22"/>
        </w:rPr>
        <w:t>..............................................................................</w:t>
      </w:r>
    </w:p>
    <w:p w:rsidR="00107A82" w:rsidRPr="003F3D58" w:rsidRDefault="00107A82" w:rsidP="00107A82">
      <w:pPr>
        <w:ind w:firstLine="14"/>
        <w:rPr>
          <w:rFonts w:asciiTheme="minorHAnsi" w:hAnsiTheme="minorHAnsi" w:cs="Arial"/>
          <w:sz w:val="22"/>
          <w:szCs w:val="22"/>
        </w:rPr>
      </w:pPr>
    </w:p>
    <w:p w:rsidR="00107A82" w:rsidRPr="003F3D58" w:rsidRDefault="00107A82" w:rsidP="00107A82">
      <w:pPr>
        <w:ind w:firstLine="14"/>
        <w:rPr>
          <w:rFonts w:asciiTheme="minorHAnsi" w:hAnsiTheme="minorHAnsi" w:cs="Arial"/>
          <w:sz w:val="22"/>
          <w:szCs w:val="22"/>
        </w:rPr>
      </w:pPr>
      <w:r w:rsidRPr="003F3D58">
        <w:rPr>
          <w:rFonts w:asciiTheme="minorHAnsi" w:hAnsiTheme="minorHAnsi" w:cs="Arial"/>
          <w:sz w:val="22"/>
          <w:szCs w:val="22"/>
        </w:rPr>
        <w:t xml:space="preserve">Název </w:t>
      </w:r>
      <w:proofErr w:type="gramStart"/>
      <w:r w:rsidR="007A7703">
        <w:rPr>
          <w:rFonts w:asciiTheme="minorHAnsi" w:hAnsiTheme="minorHAnsi" w:cs="Arial"/>
          <w:sz w:val="22"/>
          <w:szCs w:val="22"/>
        </w:rPr>
        <w:t>služby</w:t>
      </w:r>
      <w:r w:rsidRPr="003F3D58">
        <w:rPr>
          <w:rFonts w:asciiTheme="minorHAnsi" w:hAnsiTheme="minorHAnsi" w:cs="Arial"/>
          <w:sz w:val="22"/>
          <w:szCs w:val="22"/>
        </w:rPr>
        <w:t xml:space="preserve"> ..............................................................................................</w:t>
      </w:r>
      <w:proofErr w:type="gramEnd"/>
    </w:p>
    <w:p w:rsidR="00107A82" w:rsidRPr="003F3D58" w:rsidRDefault="00107A82" w:rsidP="00107A82">
      <w:pPr>
        <w:ind w:firstLine="14"/>
        <w:rPr>
          <w:rFonts w:asciiTheme="minorHAnsi" w:hAnsiTheme="minorHAnsi" w:cs="Arial"/>
          <w:sz w:val="22"/>
          <w:szCs w:val="22"/>
        </w:rPr>
      </w:pPr>
    </w:p>
    <w:p w:rsidR="00107A82" w:rsidRPr="003F3D58" w:rsidRDefault="00107A82" w:rsidP="00107A82">
      <w:pPr>
        <w:ind w:firstLine="14"/>
        <w:rPr>
          <w:rFonts w:asciiTheme="minorHAnsi" w:hAnsiTheme="minorHAnsi" w:cs="Arial"/>
          <w:sz w:val="22"/>
          <w:szCs w:val="22"/>
        </w:rPr>
      </w:pPr>
      <w:r w:rsidRPr="003F3D58">
        <w:rPr>
          <w:rFonts w:asciiTheme="minorHAnsi" w:hAnsiTheme="minorHAnsi" w:cs="Arial"/>
          <w:sz w:val="22"/>
          <w:szCs w:val="22"/>
        </w:rPr>
        <w:t xml:space="preserve">Rozsah </w:t>
      </w:r>
      <w:r w:rsidR="007A7703">
        <w:rPr>
          <w:rFonts w:asciiTheme="minorHAnsi" w:hAnsiTheme="minorHAnsi" w:cs="Arial"/>
          <w:sz w:val="22"/>
          <w:szCs w:val="22"/>
        </w:rPr>
        <w:t>služby</w:t>
      </w:r>
      <w:r w:rsidRPr="003F3D58">
        <w:rPr>
          <w:rFonts w:asciiTheme="minorHAnsi" w:hAnsiTheme="minorHAnsi" w:cs="Arial"/>
          <w:sz w:val="22"/>
          <w:szCs w:val="22"/>
        </w:rPr>
        <w:t>:</w:t>
      </w:r>
    </w:p>
    <w:p w:rsidR="00107A82" w:rsidRPr="003F3D58" w:rsidRDefault="00107A82" w:rsidP="00107A82">
      <w:pPr>
        <w:ind w:firstLine="14"/>
        <w:rPr>
          <w:rFonts w:asciiTheme="minorHAnsi" w:hAnsiTheme="minorHAnsi" w:cs="Arial"/>
          <w:sz w:val="22"/>
          <w:szCs w:val="22"/>
        </w:rPr>
      </w:pPr>
    </w:p>
    <w:p w:rsidR="00107A82" w:rsidRPr="003F3D58" w:rsidRDefault="00107A82" w:rsidP="00107A82">
      <w:pPr>
        <w:ind w:firstLine="14"/>
        <w:rPr>
          <w:rFonts w:asciiTheme="minorHAnsi" w:hAnsiTheme="minorHAnsi" w:cs="Arial"/>
          <w:sz w:val="22"/>
          <w:szCs w:val="22"/>
        </w:rPr>
      </w:pPr>
    </w:p>
    <w:p w:rsidR="00107A82" w:rsidRPr="003F3D58" w:rsidRDefault="00107A82" w:rsidP="00107A82">
      <w:pPr>
        <w:ind w:firstLine="14"/>
        <w:rPr>
          <w:rFonts w:asciiTheme="minorHAnsi" w:hAnsiTheme="minorHAnsi" w:cs="Arial"/>
          <w:sz w:val="22"/>
          <w:szCs w:val="22"/>
        </w:rPr>
      </w:pPr>
      <w:r w:rsidRPr="003F3D58">
        <w:rPr>
          <w:rFonts w:asciiTheme="minorHAnsi" w:hAnsiTheme="minorHAnsi" w:cs="Arial"/>
          <w:sz w:val="22"/>
          <w:szCs w:val="22"/>
        </w:rPr>
        <w:t xml:space="preserve">Cena </w:t>
      </w:r>
      <w:proofErr w:type="gramStart"/>
      <w:r w:rsidR="007A7703">
        <w:rPr>
          <w:rFonts w:asciiTheme="minorHAnsi" w:hAnsiTheme="minorHAnsi" w:cs="Arial"/>
          <w:sz w:val="22"/>
          <w:szCs w:val="22"/>
        </w:rPr>
        <w:t>služby</w:t>
      </w:r>
      <w:r w:rsidRPr="003F3D58">
        <w:rPr>
          <w:rFonts w:asciiTheme="minorHAnsi" w:hAnsiTheme="minorHAnsi" w:cs="Arial"/>
          <w:sz w:val="22"/>
          <w:szCs w:val="22"/>
        </w:rPr>
        <w:t>: ........................................................Kč</w:t>
      </w:r>
      <w:proofErr w:type="gramEnd"/>
      <w:r w:rsidRPr="003F3D58">
        <w:rPr>
          <w:rFonts w:asciiTheme="minorHAnsi" w:hAnsiTheme="minorHAnsi" w:cs="Arial"/>
          <w:sz w:val="22"/>
          <w:szCs w:val="22"/>
        </w:rPr>
        <w:t xml:space="preserve"> bez DPH</w:t>
      </w:r>
    </w:p>
    <w:p w:rsidR="00107A82" w:rsidRPr="003F3D58" w:rsidRDefault="00107A82" w:rsidP="00107A82">
      <w:pPr>
        <w:ind w:firstLine="14"/>
        <w:rPr>
          <w:rFonts w:asciiTheme="minorHAnsi" w:hAnsiTheme="minorHAnsi" w:cs="Arial"/>
          <w:sz w:val="22"/>
          <w:szCs w:val="22"/>
        </w:rPr>
      </w:pPr>
    </w:p>
    <w:p w:rsidR="00107A82" w:rsidRPr="003F3D58" w:rsidRDefault="00107A82" w:rsidP="00107A82">
      <w:pPr>
        <w:ind w:firstLine="14"/>
        <w:rPr>
          <w:rFonts w:asciiTheme="minorHAnsi" w:hAnsiTheme="minorHAnsi" w:cs="Arial"/>
          <w:sz w:val="22"/>
          <w:szCs w:val="22"/>
        </w:rPr>
      </w:pPr>
    </w:p>
    <w:p w:rsidR="00107A82" w:rsidRPr="003F3D58" w:rsidRDefault="00107A82" w:rsidP="00107A82">
      <w:pPr>
        <w:ind w:firstLine="11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V</w:t>
      </w:r>
      <w:r w:rsidRPr="003F3D58">
        <w:rPr>
          <w:rFonts w:asciiTheme="minorHAnsi" w:hAnsiTheme="minorHAnsi" w:cs="Arial"/>
          <w:sz w:val="22"/>
          <w:szCs w:val="22"/>
        </w:rPr>
        <w:t xml:space="preserve">ýše uvedený </w:t>
      </w:r>
      <w:r>
        <w:rPr>
          <w:rFonts w:asciiTheme="minorHAnsi" w:hAnsiTheme="minorHAnsi" w:cs="Arial"/>
          <w:sz w:val="22"/>
          <w:szCs w:val="22"/>
        </w:rPr>
        <w:t xml:space="preserve">objednatel </w:t>
      </w:r>
      <w:r w:rsidRPr="003F3D58">
        <w:rPr>
          <w:rFonts w:asciiTheme="minorHAnsi" w:hAnsiTheme="minorHAnsi" w:cs="Arial"/>
          <w:sz w:val="22"/>
          <w:szCs w:val="22"/>
        </w:rPr>
        <w:t xml:space="preserve">odmítl vystavit osvědčení </w:t>
      </w:r>
      <w:r>
        <w:rPr>
          <w:rFonts w:asciiTheme="minorHAnsi" w:hAnsiTheme="minorHAnsi" w:cs="Arial"/>
          <w:sz w:val="22"/>
          <w:szCs w:val="22"/>
        </w:rPr>
        <w:t xml:space="preserve">o dodávce </w:t>
      </w:r>
      <w:r w:rsidRPr="003F3D58">
        <w:rPr>
          <w:rFonts w:asciiTheme="minorHAnsi" w:hAnsiTheme="minorHAnsi" w:cs="Arial"/>
          <w:sz w:val="22"/>
          <w:szCs w:val="22"/>
        </w:rPr>
        <w:t>z důvodů spočívajících na jeho straně.</w:t>
      </w:r>
    </w:p>
    <w:p w:rsidR="00107A82" w:rsidRPr="003F3D58" w:rsidRDefault="00107A82" w:rsidP="00107A82">
      <w:pPr>
        <w:ind w:firstLine="14"/>
        <w:jc w:val="both"/>
        <w:rPr>
          <w:rFonts w:asciiTheme="minorHAnsi" w:hAnsiTheme="minorHAnsi" w:cs="Arial"/>
          <w:sz w:val="22"/>
          <w:szCs w:val="22"/>
        </w:rPr>
      </w:pPr>
    </w:p>
    <w:p w:rsidR="00107A82" w:rsidRPr="00AF2005" w:rsidRDefault="00107A82" w:rsidP="00107A82">
      <w:pPr>
        <w:ind w:firstLine="11"/>
        <w:jc w:val="both"/>
        <w:rPr>
          <w:rFonts w:asciiTheme="minorHAnsi" w:hAnsiTheme="minorHAnsi" w:cs="Arial"/>
          <w:b/>
          <w:sz w:val="22"/>
          <w:szCs w:val="22"/>
        </w:rPr>
      </w:pPr>
      <w:r w:rsidRPr="00AF2005">
        <w:rPr>
          <w:rFonts w:asciiTheme="minorHAnsi" w:hAnsiTheme="minorHAnsi" w:cs="Arial"/>
          <w:b/>
          <w:sz w:val="22"/>
          <w:szCs w:val="22"/>
        </w:rPr>
        <w:t xml:space="preserve">Dodavatel </w:t>
      </w:r>
      <w:r>
        <w:rPr>
          <w:rFonts w:asciiTheme="minorHAnsi" w:hAnsiTheme="minorHAnsi" w:cs="Arial"/>
          <w:b/>
          <w:sz w:val="22"/>
          <w:szCs w:val="22"/>
        </w:rPr>
        <w:t xml:space="preserve">proto </w:t>
      </w:r>
      <w:r w:rsidRPr="00AF2005">
        <w:rPr>
          <w:rFonts w:asciiTheme="minorHAnsi" w:hAnsiTheme="minorHAnsi" w:cs="Arial"/>
          <w:b/>
          <w:sz w:val="22"/>
          <w:szCs w:val="22"/>
        </w:rPr>
        <w:t xml:space="preserve">přikládá smlouvu č ……………………….… ze dne ……………………… </w:t>
      </w:r>
      <w:r>
        <w:rPr>
          <w:rFonts w:asciiTheme="minorHAnsi" w:hAnsiTheme="minorHAnsi" w:cs="Arial"/>
          <w:b/>
          <w:sz w:val="22"/>
          <w:szCs w:val="22"/>
        </w:rPr>
        <w:t xml:space="preserve">o dodávce </w:t>
      </w:r>
      <w:r w:rsidRPr="00AF2005">
        <w:rPr>
          <w:rFonts w:asciiTheme="minorHAnsi" w:hAnsiTheme="minorHAnsi" w:cs="Arial"/>
          <w:b/>
          <w:sz w:val="22"/>
          <w:szCs w:val="22"/>
        </w:rPr>
        <w:t xml:space="preserve">včetně příloh*/ bez příloh, protože obsahují informace, u kterých nezpřístupnění vyžaduje ochrana informací a údajů </w:t>
      </w:r>
      <w:r w:rsidRPr="00AF2005">
        <w:rPr>
          <w:rFonts w:asciiTheme="minorHAnsi" w:hAnsiTheme="minorHAnsi" w:cs="Arial"/>
          <w:b/>
          <w:sz w:val="22"/>
          <w:szCs w:val="22"/>
          <w:u w:val="single"/>
        </w:rPr>
        <w:t>podle zvláštních právních předpisů</w:t>
      </w:r>
      <w:r w:rsidRPr="00AF2005">
        <w:rPr>
          <w:rFonts w:asciiTheme="minorHAnsi" w:hAnsiTheme="minorHAnsi" w:cs="Arial"/>
          <w:b/>
          <w:sz w:val="22"/>
          <w:szCs w:val="22"/>
        </w:rPr>
        <w:t>. *</w:t>
      </w:r>
    </w:p>
    <w:p w:rsidR="00107A82" w:rsidRPr="00AF2005" w:rsidRDefault="00107A82" w:rsidP="00107A82">
      <w:pPr>
        <w:ind w:firstLine="11"/>
        <w:jc w:val="both"/>
        <w:rPr>
          <w:rFonts w:asciiTheme="minorHAnsi" w:hAnsiTheme="minorHAnsi" w:cs="Arial"/>
          <w:b/>
          <w:sz w:val="22"/>
          <w:szCs w:val="22"/>
        </w:rPr>
      </w:pPr>
    </w:p>
    <w:p w:rsidR="00107A82" w:rsidRPr="00C64E59" w:rsidRDefault="00107A82" w:rsidP="00107A82">
      <w:pPr>
        <w:ind w:firstLine="11"/>
        <w:jc w:val="both"/>
        <w:rPr>
          <w:rFonts w:asciiTheme="minorHAnsi" w:hAnsiTheme="minorHAnsi" w:cs="Arial"/>
          <w:sz w:val="22"/>
          <w:szCs w:val="22"/>
        </w:rPr>
      </w:pPr>
      <w:r w:rsidRPr="00AF2005">
        <w:rPr>
          <w:rFonts w:asciiTheme="minorHAnsi" w:hAnsiTheme="minorHAnsi" w:cs="Arial"/>
          <w:b/>
          <w:sz w:val="22"/>
          <w:szCs w:val="22"/>
        </w:rPr>
        <w:t xml:space="preserve">Dodavatel jako doklad o uskutečnění plnění </w:t>
      </w:r>
      <w:r>
        <w:rPr>
          <w:rFonts w:asciiTheme="minorHAnsi" w:hAnsiTheme="minorHAnsi" w:cs="Arial"/>
          <w:b/>
          <w:sz w:val="22"/>
          <w:szCs w:val="22"/>
        </w:rPr>
        <w:t xml:space="preserve">dodávky </w:t>
      </w:r>
      <w:r w:rsidRPr="00AF2005">
        <w:rPr>
          <w:rFonts w:asciiTheme="minorHAnsi" w:hAnsiTheme="minorHAnsi" w:cs="Arial"/>
          <w:b/>
          <w:sz w:val="22"/>
          <w:szCs w:val="22"/>
        </w:rPr>
        <w:t>přikládá: ………………………………………………….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C64E59">
        <w:rPr>
          <w:rFonts w:asciiTheme="minorHAnsi" w:hAnsiTheme="minorHAnsi" w:cs="Arial"/>
          <w:sz w:val="22"/>
          <w:szCs w:val="22"/>
        </w:rPr>
        <w:t>(např. fakturu).</w:t>
      </w:r>
    </w:p>
    <w:p w:rsidR="00107A82" w:rsidRDefault="00107A82" w:rsidP="00107A82">
      <w:pPr>
        <w:ind w:firstLine="11"/>
        <w:jc w:val="both"/>
        <w:rPr>
          <w:rFonts w:asciiTheme="minorHAnsi" w:hAnsiTheme="minorHAnsi" w:cs="Arial"/>
          <w:sz w:val="22"/>
          <w:szCs w:val="22"/>
        </w:rPr>
      </w:pPr>
    </w:p>
    <w:p w:rsidR="00107A82" w:rsidRPr="003F3D58" w:rsidRDefault="00107A82" w:rsidP="00107A82">
      <w:pPr>
        <w:ind w:firstLine="11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Dodavatel čestně prohlašuje, </w:t>
      </w:r>
      <w:r w:rsidRPr="003F3D58">
        <w:rPr>
          <w:rFonts w:asciiTheme="minorHAnsi" w:hAnsiTheme="minorHAnsi" w:cs="Arial"/>
          <w:sz w:val="22"/>
          <w:szCs w:val="22"/>
        </w:rPr>
        <w:t xml:space="preserve">že výše uvedené údaje jsou pravdivé a komplexní.  </w:t>
      </w:r>
    </w:p>
    <w:p w:rsidR="00107A82" w:rsidRPr="003F3D58" w:rsidRDefault="00107A82" w:rsidP="00107A82">
      <w:pPr>
        <w:rPr>
          <w:rFonts w:asciiTheme="minorHAnsi" w:hAnsiTheme="minorHAnsi" w:cs="Arial"/>
          <w:sz w:val="22"/>
          <w:szCs w:val="22"/>
        </w:rPr>
      </w:pPr>
    </w:p>
    <w:p w:rsidR="00107A82" w:rsidRPr="003F3D58" w:rsidRDefault="00107A82" w:rsidP="00107A82">
      <w:pPr>
        <w:rPr>
          <w:rFonts w:asciiTheme="minorHAnsi" w:hAnsiTheme="minorHAnsi" w:cs="Arial"/>
          <w:sz w:val="22"/>
          <w:szCs w:val="22"/>
        </w:rPr>
      </w:pPr>
      <w:r w:rsidRPr="003F3D58">
        <w:rPr>
          <w:rFonts w:asciiTheme="minorHAnsi" w:hAnsiTheme="minorHAnsi" w:cs="Arial"/>
          <w:sz w:val="22"/>
          <w:szCs w:val="22"/>
        </w:rPr>
        <w:t xml:space="preserve">V ………………………. </w:t>
      </w:r>
      <w:proofErr w:type="gramStart"/>
      <w:r w:rsidRPr="003F3D58">
        <w:rPr>
          <w:rFonts w:asciiTheme="minorHAnsi" w:hAnsiTheme="minorHAnsi" w:cs="Arial"/>
          <w:sz w:val="22"/>
          <w:szCs w:val="22"/>
        </w:rPr>
        <w:t>dne</w:t>
      </w:r>
      <w:proofErr w:type="gramEnd"/>
      <w:r w:rsidRPr="003F3D58">
        <w:rPr>
          <w:rFonts w:asciiTheme="minorHAnsi" w:hAnsiTheme="minorHAnsi" w:cs="Arial"/>
          <w:sz w:val="22"/>
          <w:szCs w:val="22"/>
        </w:rPr>
        <w:t xml:space="preserve"> ………………………                 </w:t>
      </w:r>
    </w:p>
    <w:p w:rsidR="00107A82" w:rsidRPr="003F3D58" w:rsidRDefault="00107A82" w:rsidP="00107A82">
      <w:pPr>
        <w:ind w:left="3540" w:firstLine="708"/>
        <w:rPr>
          <w:rFonts w:asciiTheme="minorHAnsi" w:hAnsiTheme="minorHAnsi" w:cs="Arial"/>
          <w:sz w:val="22"/>
          <w:szCs w:val="22"/>
        </w:rPr>
      </w:pPr>
    </w:p>
    <w:p w:rsidR="00107A82" w:rsidRPr="003F3D58" w:rsidRDefault="00107A82" w:rsidP="00107A82">
      <w:pPr>
        <w:ind w:left="3540" w:firstLine="708"/>
        <w:rPr>
          <w:rFonts w:asciiTheme="minorHAnsi" w:hAnsiTheme="minorHAnsi" w:cs="Arial"/>
          <w:sz w:val="22"/>
          <w:szCs w:val="22"/>
        </w:rPr>
      </w:pPr>
    </w:p>
    <w:p w:rsidR="00107A82" w:rsidRPr="003F3D58" w:rsidRDefault="00107A82" w:rsidP="00107A82">
      <w:pPr>
        <w:ind w:left="3540" w:firstLine="708"/>
        <w:rPr>
          <w:rFonts w:asciiTheme="minorHAnsi" w:hAnsiTheme="minorHAnsi" w:cs="Arial"/>
          <w:sz w:val="22"/>
          <w:szCs w:val="22"/>
        </w:rPr>
      </w:pPr>
      <w:r w:rsidRPr="003F3D58">
        <w:rPr>
          <w:rFonts w:asciiTheme="minorHAnsi" w:hAnsiTheme="minorHAnsi" w:cs="Arial"/>
          <w:sz w:val="22"/>
          <w:szCs w:val="22"/>
        </w:rPr>
        <w:t>…………….………………………………………….……</w:t>
      </w:r>
    </w:p>
    <w:p w:rsidR="00107A82" w:rsidRPr="003F3D58" w:rsidRDefault="00107A82" w:rsidP="00107A82">
      <w:pPr>
        <w:ind w:left="4248"/>
        <w:rPr>
          <w:rFonts w:asciiTheme="minorHAnsi" w:hAnsiTheme="minorHAnsi" w:cs="Arial"/>
          <w:sz w:val="22"/>
          <w:szCs w:val="22"/>
        </w:rPr>
      </w:pPr>
      <w:r w:rsidRPr="003F3D58">
        <w:rPr>
          <w:rFonts w:asciiTheme="minorHAnsi" w:hAnsiTheme="minorHAnsi" w:cs="Arial"/>
          <w:sz w:val="22"/>
          <w:szCs w:val="22"/>
        </w:rPr>
        <w:t>Podpis dodavatele či osob/-y oprávněné jednat za dodavatele</w:t>
      </w:r>
    </w:p>
    <w:p w:rsidR="00FD2F1C" w:rsidRPr="00FE6286" w:rsidRDefault="00107A82" w:rsidP="00715285">
      <w:pPr>
        <w:ind w:firstLine="14"/>
        <w:jc w:val="both"/>
        <w:rPr>
          <w:rFonts w:asciiTheme="minorHAnsi" w:hAnsiTheme="minorHAnsi" w:cs="Arial"/>
          <w:sz w:val="22"/>
          <w:szCs w:val="22"/>
        </w:rPr>
      </w:pPr>
      <w:r w:rsidRPr="003F3D58">
        <w:rPr>
          <w:rFonts w:asciiTheme="minorHAnsi" w:hAnsiTheme="minorHAnsi" w:cs="Arial"/>
          <w:sz w:val="22"/>
          <w:szCs w:val="22"/>
        </w:rPr>
        <w:t>*) nehodící se škrtněte</w:t>
      </w:r>
    </w:p>
    <w:p w:rsidR="00FD2F1C" w:rsidRPr="00FE6286" w:rsidRDefault="00FD2F1C" w:rsidP="00407025">
      <w:pPr>
        <w:rPr>
          <w:rFonts w:asciiTheme="minorHAnsi" w:hAnsiTheme="minorHAnsi"/>
          <w:b/>
          <w:sz w:val="22"/>
          <w:szCs w:val="22"/>
        </w:rPr>
        <w:sectPr w:rsidR="00FD2F1C" w:rsidRPr="00FE6286" w:rsidSect="00C26E7A">
          <w:pgSz w:w="11906" w:h="16838"/>
          <w:pgMar w:top="1418" w:right="1134" w:bottom="1418" w:left="1440" w:header="567" w:footer="567" w:gutter="0"/>
          <w:pgNumType w:start="1"/>
          <w:cols w:space="708"/>
          <w:docGrid w:linePitch="360"/>
        </w:sectPr>
      </w:pPr>
    </w:p>
    <w:p w:rsidR="00FD2F1C" w:rsidRPr="00FE6286" w:rsidRDefault="00FD2F1C" w:rsidP="00407025">
      <w:pPr>
        <w:rPr>
          <w:rFonts w:asciiTheme="minorHAnsi" w:hAnsiTheme="minorHAnsi"/>
          <w:sz w:val="22"/>
          <w:szCs w:val="22"/>
        </w:rPr>
      </w:pPr>
    </w:p>
    <w:p w:rsidR="00715285" w:rsidRDefault="00715285" w:rsidP="0060621B">
      <w:pPr>
        <w:pStyle w:val="Zhlav"/>
        <w:tabs>
          <w:tab w:val="clear" w:pos="9072"/>
        </w:tabs>
        <w:jc w:val="center"/>
        <w:rPr>
          <w:rFonts w:asciiTheme="minorHAnsi" w:hAnsiTheme="minorHAnsi" w:cs="Arial"/>
          <w:b/>
          <w:sz w:val="22"/>
          <w:szCs w:val="22"/>
        </w:rPr>
      </w:pPr>
    </w:p>
    <w:p w:rsidR="0060621B" w:rsidRPr="00FE6286" w:rsidRDefault="0060621B" w:rsidP="0060621B">
      <w:pPr>
        <w:pStyle w:val="Zhlav"/>
        <w:tabs>
          <w:tab w:val="clear" w:pos="9072"/>
        </w:tabs>
        <w:jc w:val="center"/>
        <w:rPr>
          <w:rFonts w:asciiTheme="minorHAnsi" w:hAnsiTheme="minorHAnsi" w:cs="Arial"/>
          <w:b/>
          <w:sz w:val="22"/>
          <w:szCs w:val="22"/>
        </w:rPr>
      </w:pPr>
      <w:r w:rsidRPr="00FE6286">
        <w:rPr>
          <w:rFonts w:asciiTheme="minorHAnsi" w:hAnsiTheme="minorHAnsi" w:cs="Arial"/>
          <w:b/>
          <w:sz w:val="22"/>
          <w:szCs w:val="22"/>
        </w:rPr>
        <w:t xml:space="preserve">Veřejná zakázka </w:t>
      </w:r>
    </w:p>
    <w:p w:rsidR="00B57A19" w:rsidRDefault="00535AE6" w:rsidP="00B57A1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C33EF">
        <w:rPr>
          <w:rFonts w:asciiTheme="minorHAnsi" w:hAnsiTheme="minorHAnsi" w:cstheme="minorHAnsi"/>
          <w:b/>
          <w:sz w:val="22"/>
          <w:szCs w:val="22"/>
        </w:rPr>
        <w:t>Organizační zajištění dopravy, ubytování, stravování a pojištění v rámci projekt</w:t>
      </w:r>
      <w:r w:rsidR="00800D90">
        <w:rPr>
          <w:rFonts w:asciiTheme="minorHAnsi" w:hAnsiTheme="minorHAnsi" w:cstheme="minorHAnsi"/>
          <w:b/>
          <w:sz w:val="22"/>
          <w:szCs w:val="22"/>
        </w:rPr>
        <w:t>u</w:t>
      </w:r>
      <w:r w:rsidRPr="004C33EF">
        <w:rPr>
          <w:rFonts w:asciiTheme="minorHAnsi" w:hAnsiTheme="minorHAnsi" w:cstheme="minorHAnsi"/>
          <w:b/>
          <w:sz w:val="22"/>
          <w:szCs w:val="22"/>
        </w:rPr>
        <w:t xml:space="preserve"> „Inovace TK"</w:t>
      </w:r>
    </w:p>
    <w:p w:rsidR="007A7703" w:rsidRPr="00FE6286" w:rsidRDefault="007A7703" w:rsidP="00B57A19">
      <w:pPr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 konce roku 2013</w:t>
      </w:r>
    </w:p>
    <w:p w:rsidR="00FD2F1C" w:rsidRPr="00FE6286" w:rsidRDefault="00FD2F1C" w:rsidP="00407025">
      <w:pPr>
        <w:pStyle w:val="Zhlav"/>
        <w:jc w:val="center"/>
        <w:rPr>
          <w:rFonts w:asciiTheme="minorHAnsi" w:hAnsiTheme="minorHAnsi" w:cs="Arial"/>
          <w:b/>
          <w:sz w:val="22"/>
          <w:szCs w:val="22"/>
        </w:rPr>
      </w:pPr>
    </w:p>
    <w:p w:rsidR="00FD2F1C" w:rsidRPr="00FE6286" w:rsidRDefault="00FD2F1C" w:rsidP="00407025">
      <w:pPr>
        <w:pStyle w:val="Zhlav"/>
        <w:jc w:val="center"/>
        <w:rPr>
          <w:rFonts w:asciiTheme="minorHAnsi" w:hAnsiTheme="minorHAnsi" w:cs="Arial"/>
          <w:b/>
          <w:sz w:val="22"/>
          <w:szCs w:val="22"/>
        </w:rPr>
      </w:pPr>
    </w:p>
    <w:p w:rsidR="00FD2F1C" w:rsidRPr="00FE6286" w:rsidRDefault="00FD2F1C" w:rsidP="00407025">
      <w:pPr>
        <w:rPr>
          <w:rFonts w:asciiTheme="minorHAnsi" w:hAnsiTheme="minorHAnsi"/>
          <w:sz w:val="22"/>
          <w:szCs w:val="22"/>
        </w:rPr>
      </w:pPr>
    </w:p>
    <w:p w:rsidR="00FD2F1C" w:rsidRPr="00FE6286" w:rsidRDefault="00FD2F1C" w:rsidP="00407025">
      <w:pPr>
        <w:jc w:val="center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jc w:val="center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jc w:val="center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jc w:val="center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jc w:val="center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jc w:val="center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jc w:val="center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jc w:val="center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jc w:val="center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jc w:val="center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jc w:val="center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jc w:val="center"/>
        <w:rPr>
          <w:rFonts w:asciiTheme="minorHAnsi" w:hAnsiTheme="minorHAnsi" w:cs="Arial"/>
          <w:sz w:val="22"/>
          <w:szCs w:val="22"/>
        </w:rPr>
      </w:pPr>
    </w:p>
    <w:p w:rsidR="00FD2F1C" w:rsidRDefault="00FD2F1C" w:rsidP="00407025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FE6286">
        <w:rPr>
          <w:rFonts w:asciiTheme="minorHAnsi" w:hAnsiTheme="minorHAnsi" w:cs="Arial"/>
          <w:b/>
          <w:sz w:val="22"/>
          <w:szCs w:val="22"/>
        </w:rPr>
        <w:t>N A B Í D K</w:t>
      </w:r>
      <w:r w:rsidR="00361053">
        <w:rPr>
          <w:rFonts w:asciiTheme="minorHAnsi" w:hAnsiTheme="minorHAnsi" w:cs="Arial"/>
          <w:b/>
          <w:sz w:val="22"/>
          <w:szCs w:val="22"/>
        </w:rPr>
        <w:t> </w:t>
      </w:r>
      <w:r w:rsidRPr="00FE6286">
        <w:rPr>
          <w:rFonts w:asciiTheme="minorHAnsi" w:hAnsiTheme="minorHAnsi" w:cs="Arial"/>
          <w:b/>
          <w:sz w:val="22"/>
          <w:szCs w:val="22"/>
        </w:rPr>
        <w:t>A</w:t>
      </w:r>
    </w:p>
    <w:p w:rsidR="00361053" w:rsidRDefault="00361053" w:rsidP="00407025">
      <w:pPr>
        <w:jc w:val="center"/>
        <w:rPr>
          <w:rFonts w:asciiTheme="minorHAnsi" w:hAnsiTheme="minorHAnsi" w:cs="Arial"/>
          <w:b/>
          <w:sz w:val="22"/>
          <w:szCs w:val="22"/>
        </w:rPr>
      </w:pPr>
    </w:p>
    <w:p w:rsidR="00361053" w:rsidRPr="00FE6286" w:rsidRDefault="00361053" w:rsidP="00407025">
      <w:pPr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Krycí list</w:t>
      </w:r>
    </w:p>
    <w:p w:rsidR="00FD2F1C" w:rsidRPr="00FE6286" w:rsidRDefault="00FD2F1C" w:rsidP="00407025">
      <w:pPr>
        <w:rPr>
          <w:rFonts w:asciiTheme="minorHAnsi" w:hAnsiTheme="minorHAnsi"/>
          <w:sz w:val="22"/>
          <w:szCs w:val="22"/>
        </w:rPr>
      </w:pPr>
    </w:p>
    <w:p w:rsidR="00FD2F1C" w:rsidRPr="00FE6286" w:rsidRDefault="00FD2F1C" w:rsidP="00407025">
      <w:pPr>
        <w:rPr>
          <w:rFonts w:asciiTheme="minorHAnsi" w:hAnsiTheme="minorHAnsi"/>
          <w:sz w:val="22"/>
          <w:szCs w:val="22"/>
        </w:rPr>
      </w:pPr>
    </w:p>
    <w:p w:rsidR="00FD2F1C" w:rsidRPr="00FE6286" w:rsidRDefault="00FD2F1C" w:rsidP="00407025">
      <w:pPr>
        <w:rPr>
          <w:rFonts w:asciiTheme="minorHAnsi" w:hAnsiTheme="minorHAnsi"/>
          <w:sz w:val="22"/>
          <w:szCs w:val="22"/>
        </w:rPr>
      </w:pPr>
    </w:p>
    <w:p w:rsidR="00FD2F1C" w:rsidRPr="00FE6286" w:rsidRDefault="00FD2F1C" w:rsidP="00407025">
      <w:pPr>
        <w:rPr>
          <w:rFonts w:asciiTheme="minorHAnsi" w:hAnsiTheme="minorHAnsi"/>
          <w:sz w:val="22"/>
          <w:szCs w:val="22"/>
        </w:rPr>
      </w:pPr>
    </w:p>
    <w:p w:rsidR="00FD2F1C" w:rsidRPr="00FE6286" w:rsidRDefault="00FD2F1C" w:rsidP="00407025">
      <w:pPr>
        <w:rPr>
          <w:rFonts w:asciiTheme="minorHAnsi" w:hAnsiTheme="minorHAnsi"/>
          <w:sz w:val="22"/>
          <w:szCs w:val="22"/>
        </w:rPr>
      </w:pPr>
    </w:p>
    <w:p w:rsidR="00FD2F1C" w:rsidRPr="00FE6286" w:rsidRDefault="00FD2F1C" w:rsidP="00407025">
      <w:pPr>
        <w:rPr>
          <w:rFonts w:asciiTheme="minorHAnsi" w:hAnsiTheme="minorHAnsi"/>
          <w:sz w:val="22"/>
          <w:szCs w:val="22"/>
        </w:rPr>
      </w:pPr>
    </w:p>
    <w:p w:rsidR="00FD2F1C" w:rsidRPr="00FE6286" w:rsidRDefault="00FD2F1C" w:rsidP="00407025">
      <w:pPr>
        <w:rPr>
          <w:rFonts w:asciiTheme="minorHAnsi" w:hAnsiTheme="minorHAnsi"/>
          <w:sz w:val="22"/>
          <w:szCs w:val="22"/>
        </w:rPr>
      </w:pPr>
    </w:p>
    <w:p w:rsidR="00FD2F1C" w:rsidRPr="00FE6286" w:rsidRDefault="00FD2F1C" w:rsidP="00407025">
      <w:pPr>
        <w:rPr>
          <w:rFonts w:asciiTheme="minorHAnsi" w:hAnsiTheme="minorHAnsi"/>
          <w:sz w:val="22"/>
          <w:szCs w:val="22"/>
        </w:rPr>
      </w:pPr>
    </w:p>
    <w:p w:rsidR="00FD2F1C" w:rsidRPr="00FE6286" w:rsidRDefault="00FD2F1C" w:rsidP="00407025">
      <w:pPr>
        <w:rPr>
          <w:rFonts w:asciiTheme="minorHAnsi" w:hAnsiTheme="minorHAnsi"/>
          <w:sz w:val="22"/>
          <w:szCs w:val="22"/>
        </w:rPr>
      </w:pPr>
    </w:p>
    <w:p w:rsidR="00FD2F1C" w:rsidRPr="00FE6286" w:rsidRDefault="00DD2982" w:rsidP="00C31A97">
      <w:pPr>
        <w:pStyle w:val="Standard"/>
        <w:rPr>
          <w:rFonts w:asciiTheme="minorHAnsi" w:hAnsiTheme="minorHAnsi" w:cs="Arial"/>
          <w:sz w:val="22"/>
          <w:szCs w:val="22"/>
        </w:rPr>
      </w:pPr>
      <w:r w:rsidRPr="00FE6286">
        <w:rPr>
          <w:rFonts w:asciiTheme="minorHAnsi" w:hAnsiTheme="minorHAnsi" w:cs="Arial"/>
          <w:sz w:val="22"/>
          <w:szCs w:val="22"/>
        </w:rPr>
        <w:t>Zadavatel:</w:t>
      </w:r>
    </w:p>
    <w:p w:rsidR="009B3E5C" w:rsidRPr="00FE6286" w:rsidRDefault="009B3E5C" w:rsidP="009B3E5C">
      <w:pPr>
        <w:rPr>
          <w:rFonts w:asciiTheme="minorHAnsi" w:hAnsiTheme="minorHAnsi"/>
          <w:bCs/>
          <w:sz w:val="22"/>
          <w:szCs w:val="22"/>
        </w:rPr>
      </w:pPr>
      <w:r w:rsidRPr="00FE6286">
        <w:rPr>
          <w:rFonts w:asciiTheme="minorHAnsi" w:hAnsiTheme="minorHAnsi"/>
          <w:bCs/>
          <w:sz w:val="22"/>
          <w:szCs w:val="22"/>
        </w:rPr>
        <w:t xml:space="preserve">Univerzita Hradec Králové, </w:t>
      </w:r>
      <w:proofErr w:type="spellStart"/>
      <w:r w:rsidRPr="00FE6286">
        <w:rPr>
          <w:rFonts w:asciiTheme="minorHAnsi" w:hAnsiTheme="minorHAnsi"/>
          <w:bCs/>
          <w:sz w:val="22"/>
          <w:szCs w:val="22"/>
        </w:rPr>
        <w:t>Rokitanského</w:t>
      </w:r>
      <w:proofErr w:type="spellEnd"/>
      <w:r w:rsidRPr="00FE6286">
        <w:rPr>
          <w:rFonts w:asciiTheme="minorHAnsi" w:hAnsiTheme="minorHAnsi"/>
          <w:bCs/>
          <w:sz w:val="22"/>
          <w:szCs w:val="22"/>
        </w:rPr>
        <w:t xml:space="preserve"> 62, 500 03 Hradec Králové III, </w:t>
      </w:r>
    </w:p>
    <w:p w:rsidR="009B3E5C" w:rsidRPr="00FE6286" w:rsidRDefault="009B3E5C" w:rsidP="009B3E5C">
      <w:pPr>
        <w:rPr>
          <w:rFonts w:asciiTheme="minorHAnsi" w:hAnsiTheme="minorHAnsi"/>
          <w:bCs/>
          <w:sz w:val="22"/>
          <w:szCs w:val="22"/>
        </w:rPr>
      </w:pPr>
      <w:r w:rsidRPr="00FE6286">
        <w:rPr>
          <w:rFonts w:asciiTheme="minorHAnsi" w:hAnsiTheme="minorHAnsi"/>
          <w:bCs/>
          <w:sz w:val="22"/>
          <w:szCs w:val="22"/>
        </w:rPr>
        <w:t xml:space="preserve">IČ: 62690094, </w:t>
      </w:r>
    </w:p>
    <w:p w:rsidR="009B3E5C" w:rsidRPr="00FE6286" w:rsidRDefault="009B3E5C" w:rsidP="009B3E5C">
      <w:pPr>
        <w:rPr>
          <w:rFonts w:asciiTheme="minorHAnsi" w:hAnsiTheme="minorHAnsi"/>
          <w:bCs/>
          <w:sz w:val="22"/>
          <w:szCs w:val="22"/>
        </w:rPr>
      </w:pPr>
      <w:r w:rsidRPr="00FE6286">
        <w:rPr>
          <w:rFonts w:asciiTheme="minorHAnsi" w:hAnsiTheme="minorHAnsi"/>
          <w:bCs/>
          <w:sz w:val="22"/>
          <w:szCs w:val="22"/>
        </w:rPr>
        <w:t xml:space="preserve">veřejná vysoká škola podle zákona č. 111/1998 Sb., </w:t>
      </w:r>
    </w:p>
    <w:p w:rsidR="009B3E5C" w:rsidRPr="00FE6286" w:rsidRDefault="009B3E5C" w:rsidP="009B3E5C">
      <w:pPr>
        <w:rPr>
          <w:rFonts w:asciiTheme="minorHAnsi" w:hAnsiTheme="minorHAnsi"/>
          <w:bCs/>
          <w:sz w:val="22"/>
          <w:szCs w:val="22"/>
        </w:rPr>
      </w:pPr>
      <w:r w:rsidRPr="00FE6286">
        <w:rPr>
          <w:rFonts w:asciiTheme="minorHAnsi" w:hAnsiTheme="minorHAnsi"/>
          <w:bCs/>
          <w:sz w:val="22"/>
          <w:szCs w:val="22"/>
        </w:rPr>
        <w:t>nezapsaná v obchodním rejstříku</w:t>
      </w:r>
    </w:p>
    <w:p w:rsidR="00FD2F1C" w:rsidRPr="00FE6286" w:rsidRDefault="00FD2F1C" w:rsidP="005C064A">
      <w:pPr>
        <w:spacing w:line="36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:rsidR="00FD2F1C" w:rsidRPr="00FE6286" w:rsidRDefault="00FD2F1C" w:rsidP="005C064A">
      <w:pPr>
        <w:spacing w:line="360" w:lineRule="auto"/>
        <w:rPr>
          <w:rFonts w:asciiTheme="minorHAnsi" w:hAnsiTheme="minorHAnsi"/>
          <w:sz w:val="22"/>
          <w:szCs w:val="22"/>
        </w:rPr>
      </w:pPr>
      <w:r w:rsidRPr="00FE6286">
        <w:rPr>
          <w:rFonts w:asciiTheme="minorHAnsi" w:hAnsiTheme="minorHAnsi"/>
          <w:sz w:val="22"/>
          <w:szCs w:val="22"/>
        </w:rPr>
        <w:t xml:space="preserve">Uchazeč: </w:t>
      </w:r>
    </w:p>
    <w:p w:rsidR="00FD2F1C" w:rsidRPr="00FE6286" w:rsidRDefault="00FD2F1C" w:rsidP="005C064A">
      <w:pPr>
        <w:spacing w:line="360" w:lineRule="auto"/>
        <w:rPr>
          <w:rFonts w:asciiTheme="minorHAnsi" w:hAnsiTheme="minorHAnsi" w:cs="Arial"/>
          <w:sz w:val="22"/>
          <w:szCs w:val="22"/>
        </w:rPr>
      </w:pPr>
      <w:r w:rsidRPr="00FE6286">
        <w:rPr>
          <w:rFonts w:asciiTheme="minorHAnsi" w:hAnsiTheme="minorHAnsi" w:cs="Arial"/>
          <w:sz w:val="22"/>
          <w:szCs w:val="22"/>
        </w:rPr>
        <w:t>Obchodní firma uchazeče:</w:t>
      </w:r>
    </w:p>
    <w:p w:rsidR="00FD2F1C" w:rsidRPr="00FE6286" w:rsidRDefault="00FD2F1C" w:rsidP="005C064A">
      <w:pPr>
        <w:spacing w:line="360" w:lineRule="auto"/>
        <w:rPr>
          <w:rFonts w:asciiTheme="minorHAnsi" w:hAnsiTheme="minorHAnsi" w:cs="Arial"/>
          <w:sz w:val="22"/>
          <w:szCs w:val="22"/>
        </w:rPr>
      </w:pPr>
      <w:r w:rsidRPr="00FE6286">
        <w:rPr>
          <w:rFonts w:asciiTheme="minorHAnsi" w:hAnsiTheme="minorHAnsi" w:cs="Arial"/>
          <w:sz w:val="22"/>
          <w:szCs w:val="22"/>
        </w:rPr>
        <w:t>IČ:</w:t>
      </w:r>
    </w:p>
    <w:p w:rsidR="00FD2F1C" w:rsidRPr="00FE6286" w:rsidRDefault="00FD2F1C" w:rsidP="005C064A">
      <w:pPr>
        <w:spacing w:line="360" w:lineRule="auto"/>
        <w:rPr>
          <w:rFonts w:asciiTheme="minorHAnsi" w:hAnsiTheme="minorHAnsi" w:cs="Arial"/>
          <w:sz w:val="22"/>
          <w:szCs w:val="22"/>
        </w:rPr>
      </w:pPr>
      <w:r w:rsidRPr="00FE6286">
        <w:rPr>
          <w:rFonts w:asciiTheme="minorHAnsi" w:hAnsiTheme="minorHAnsi" w:cs="Arial"/>
          <w:sz w:val="22"/>
          <w:szCs w:val="22"/>
        </w:rPr>
        <w:t>Sídlo uchazeče:</w:t>
      </w:r>
    </w:p>
    <w:p w:rsidR="00FD2F1C" w:rsidRPr="00FE6286" w:rsidRDefault="00FD2F1C" w:rsidP="005C064A">
      <w:pPr>
        <w:spacing w:line="360" w:lineRule="auto"/>
        <w:rPr>
          <w:rFonts w:asciiTheme="minorHAnsi" w:hAnsiTheme="minorHAnsi" w:cs="Arial"/>
          <w:sz w:val="22"/>
          <w:szCs w:val="22"/>
        </w:rPr>
      </w:pPr>
      <w:r w:rsidRPr="00FE6286">
        <w:rPr>
          <w:rFonts w:asciiTheme="minorHAnsi" w:hAnsiTheme="minorHAnsi" w:cs="Arial"/>
          <w:sz w:val="22"/>
          <w:szCs w:val="22"/>
        </w:rPr>
        <w:t>Zapsaný v OR:</w:t>
      </w:r>
    </w:p>
    <w:p w:rsidR="00FD2F1C" w:rsidRPr="00FE6286" w:rsidRDefault="00FD2F1C" w:rsidP="005C064A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FD2F1C" w:rsidRPr="00FE6286" w:rsidRDefault="00FD2F1C" w:rsidP="00DD2982">
      <w:pPr>
        <w:spacing w:line="360" w:lineRule="auto"/>
        <w:jc w:val="both"/>
        <w:rPr>
          <w:rFonts w:asciiTheme="minorHAnsi" w:hAnsiTheme="minorHAnsi" w:cs="Arial"/>
          <w:i/>
          <w:sz w:val="22"/>
          <w:szCs w:val="22"/>
        </w:rPr>
      </w:pPr>
      <w:r w:rsidRPr="00FE6286">
        <w:rPr>
          <w:rFonts w:asciiTheme="minorHAnsi" w:hAnsiTheme="minorHAnsi" w:cs="Arial"/>
          <w:i/>
          <w:sz w:val="22"/>
          <w:szCs w:val="22"/>
        </w:rPr>
        <w:t>V případě, že nabídku předkládá více dodavatelů společně, budou na tomto místě uvedeny identifikační údaje v souladu se smlouvou dle § 51 odst. 6 zákona č. 137/2006 Sb.</w:t>
      </w:r>
      <w:r w:rsidRPr="00FE6286">
        <w:rPr>
          <w:rFonts w:asciiTheme="minorHAnsi" w:hAnsiTheme="minorHAnsi" w:cs="Arial"/>
          <w:i/>
          <w:sz w:val="22"/>
          <w:szCs w:val="22"/>
        </w:rPr>
        <w:br w:type="page"/>
      </w:r>
    </w:p>
    <w:p w:rsidR="00715285" w:rsidRDefault="00715285" w:rsidP="0060621B">
      <w:pPr>
        <w:pStyle w:val="Zhlav"/>
        <w:tabs>
          <w:tab w:val="clear" w:pos="9072"/>
        </w:tabs>
        <w:jc w:val="center"/>
        <w:rPr>
          <w:rFonts w:asciiTheme="minorHAnsi" w:hAnsiTheme="minorHAnsi" w:cs="Arial"/>
          <w:b/>
          <w:sz w:val="22"/>
          <w:szCs w:val="22"/>
        </w:rPr>
      </w:pPr>
    </w:p>
    <w:p w:rsidR="00715285" w:rsidRDefault="00715285" w:rsidP="0060621B">
      <w:pPr>
        <w:pStyle w:val="Zhlav"/>
        <w:tabs>
          <w:tab w:val="clear" w:pos="9072"/>
        </w:tabs>
        <w:jc w:val="center"/>
        <w:rPr>
          <w:rFonts w:asciiTheme="minorHAnsi" w:hAnsiTheme="minorHAnsi" w:cs="Arial"/>
          <w:b/>
          <w:sz w:val="22"/>
          <w:szCs w:val="22"/>
        </w:rPr>
      </w:pPr>
    </w:p>
    <w:p w:rsidR="0060621B" w:rsidRPr="00FE6286" w:rsidRDefault="0060621B" w:rsidP="0060621B">
      <w:pPr>
        <w:pStyle w:val="Zhlav"/>
        <w:tabs>
          <w:tab w:val="clear" w:pos="9072"/>
        </w:tabs>
        <w:jc w:val="center"/>
        <w:rPr>
          <w:rFonts w:asciiTheme="minorHAnsi" w:hAnsiTheme="minorHAnsi" w:cs="Arial"/>
          <w:b/>
          <w:sz w:val="22"/>
          <w:szCs w:val="22"/>
        </w:rPr>
      </w:pPr>
      <w:r w:rsidRPr="00FE6286">
        <w:rPr>
          <w:rFonts w:asciiTheme="minorHAnsi" w:hAnsiTheme="minorHAnsi" w:cs="Arial"/>
          <w:b/>
          <w:sz w:val="22"/>
          <w:szCs w:val="22"/>
        </w:rPr>
        <w:t xml:space="preserve">Veřejná zakázka </w:t>
      </w:r>
    </w:p>
    <w:p w:rsidR="00361053" w:rsidRDefault="00535AE6" w:rsidP="0036105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C33EF">
        <w:rPr>
          <w:rFonts w:asciiTheme="minorHAnsi" w:hAnsiTheme="minorHAnsi" w:cstheme="minorHAnsi"/>
          <w:b/>
          <w:sz w:val="22"/>
          <w:szCs w:val="22"/>
        </w:rPr>
        <w:t>Organizační zajištění dopravy, ubytování, stravování a pojištění v rámci projekt</w:t>
      </w:r>
      <w:r w:rsidR="00800D90">
        <w:rPr>
          <w:rFonts w:asciiTheme="minorHAnsi" w:hAnsiTheme="minorHAnsi" w:cstheme="minorHAnsi"/>
          <w:b/>
          <w:sz w:val="22"/>
          <w:szCs w:val="22"/>
        </w:rPr>
        <w:t>u</w:t>
      </w:r>
      <w:r w:rsidRPr="004C33EF">
        <w:rPr>
          <w:rFonts w:asciiTheme="minorHAnsi" w:hAnsiTheme="minorHAnsi" w:cstheme="minorHAnsi"/>
          <w:b/>
          <w:sz w:val="22"/>
          <w:szCs w:val="22"/>
        </w:rPr>
        <w:t xml:space="preserve"> „Inovace TK"</w:t>
      </w:r>
      <w:r w:rsidR="0036105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60621B" w:rsidRDefault="00361053" w:rsidP="0036105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 konce roku 2013</w:t>
      </w:r>
    </w:p>
    <w:p w:rsidR="00535AE6" w:rsidRPr="00FE6286" w:rsidRDefault="00535AE6" w:rsidP="0060621B">
      <w:pPr>
        <w:spacing w:line="360" w:lineRule="auto"/>
        <w:jc w:val="center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957AA0">
      <w:pPr>
        <w:pStyle w:val="Nadpis2"/>
        <w:rPr>
          <w:rFonts w:asciiTheme="minorHAnsi" w:hAnsiTheme="minorHAnsi"/>
        </w:rPr>
      </w:pPr>
    </w:p>
    <w:p w:rsidR="00FD2F1C" w:rsidRPr="00FE6286" w:rsidRDefault="00FD2F1C" w:rsidP="00407025">
      <w:pPr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rPr>
          <w:rFonts w:asciiTheme="minorHAnsi" w:hAnsiTheme="minorHAnsi" w:cs="Arial"/>
          <w:sz w:val="22"/>
          <w:szCs w:val="22"/>
        </w:rPr>
      </w:pPr>
      <w:r w:rsidRPr="00FE6286">
        <w:rPr>
          <w:rFonts w:asciiTheme="minorHAnsi" w:hAnsiTheme="minorHAnsi" w:cs="Arial"/>
          <w:sz w:val="22"/>
          <w:szCs w:val="22"/>
        </w:rPr>
        <w:t>…………………………………………………….………………….………………</w:t>
      </w:r>
    </w:p>
    <w:p w:rsidR="00FD2F1C" w:rsidRPr="00FE6286" w:rsidRDefault="00FD2F1C" w:rsidP="00407025">
      <w:pPr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rPr>
          <w:rFonts w:asciiTheme="minorHAnsi" w:hAnsiTheme="minorHAnsi" w:cs="Arial"/>
          <w:sz w:val="22"/>
          <w:szCs w:val="22"/>
        </w:rPr>
      </w:pPr>
      <w:r w:rsidRPr="00FE6286">
        <w:rPr>
          <w:rFonts w:asciiTheme="minorHAnsi" w:hAnsiTheme="minorHAnsi" w:cs="Arial"/>
          <w:sz w:val="22"/>
          <w:szCs w:val="22"/>
        </w:rPr>
        <w:t>se sídlem…………………………………………………………….………………</w:t>
      </w:r>
    </w:p>
    <w:p w:rsidR="00FD2F1C" w:rsidRPr="00FE6286" w:rsidRDefault="00FD2F1C" w:rsidP="00407025">
      <w:pPr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rPr>
          <w:rFonts w:asciiTheme="minorHAnsi" w:hAnsiTheme="minorHAnsi" w:cs="Arial"/>
          <w:sz w:val="22"/>
          <w:szCs w:val="22"/>
        </w:rPr>
      </w:pPr>
      <w:r w:rsidRPr="00FE6286">
        <w:rPr>
          <w:rFonts w:asciiTheme="minorHAnsi" w:hAnsiTheme="minorHAnsi" w:cs="Arial"/>
          <w:sz w:val="22"/>
          <w:szCs w:val="22"/>
        </w:rPr>
        <w:t>IČ ……………………………</w:t>
      </w:r>
      <w:proofErr w:type="gramStart"/>
      <w:r w:rsidRPr="00FE6286">
        <w:rPr>
          <w:rFonts w:asciiTheme="minorHAnsi" w:hAnsiTheme="minorHAnsi" w:cs="Arial"/>
          <w:sz w:val="22"/>
          <w:szCs w:val="22"/>
        </w:rPr>
        <w:t>…..,</w:t>
      </w:r>
      <w:proofErr w:type="gramEnd"/>
      <w:r w:rsidRPr="00FE6286">
        <w:rPr>
          <w:rFonts w:asciiTheme="minorHAnsi" w:hAnsiTheme="minorHAnsi" w:cs="Arial"/>
          <w:sz w:val="22"/>
          <w:szCs w:val="22"/>
        </w:rPr>
        <w:t xml:space="preserve"> </w:t>
      </w:r>
    </w:p>
    <w:p w:rsidR="00FD2F1C" w:rsidRPr="00FE6286" w:rsidRDefault="00FD2F1C" w:rsidP="00407025">
      <w:pPr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rPr>
          <w:rFonts w:asciiTheme="minorHAnsi" w:hAnsiTheme="minorHAnsi" w:cs="Arial"/>
          <w:sz w:val="22"/>
          <w:szCs w:val="22"/>
        </w:rPr>
      </w:pPr>
      <w:r w:rsidRPr="00FE6286">
        <w:rPr>
          <w:rFonts w:asciiTheme="minorHAnsi" w:hAnsiTheme="minorHAnsi" w:cs="Arial"/>
          <w:sz w:val="22"/>
          <w:szCs w:val="22"/>
        </w:rPr>
        <w:t>zapsan</w:t>
      </w:r>
      <w:r w:rsidR="00FD67E7" w:rsidRPr="00FE6286">
        <w:rPr>
          <w:rFonts w:asciiTheme="minorHAnsi" w:hAnsiTheme="minorHAnsi" w:cs="Arial"/>
          <w:sz w:val="22"/>
          <w:szCs w:val="22"/>
        </w:rPr>
        <w:t>ý</w:t>
      </w:r>
      <w:r w:rsidRPr="00FE6286">
        <w:rPr>
          <w:rFonts w:asciiTheme="minorHAnsi" w:hAnsiTheme="minorHAnsi" w:cs="Arial"/>
          <w:sz w:val="22"/>
          <w:szCs w:val="22"/>
        </w:rPr>
        <w:t xml:space="preserve"> v obchodním rejstříku u …………………………………………………………….…….,</w:t>
      </w:r>
    </w:p>
    <w:p w:rsidR="00FD2F1C" w:rsidRPr="00FE6286" w:rsidRDefault="00FD2F1C" w:rsidP="00407025">
      <w:pPr>
        <w:jc w:val="both"/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jc w:val="both"/>
        <w:rPr>
          <w:rFonts w:asciiTheme="minorHAnsi" w:hAnsiTheme="minorHAnsi" w:cs="Arial"/>
          <w:sz w:val="22"/>
          <w:szCs w:val="22"/>
        </w:rPr>
      </w:pPr>
    </w:p>
    <w:p w:rsidR="00FD2F1C" w:rsidRPr="00B3206C" w:rsidRDefault="00FD2F1C" w:rsidP="00B3206C">
      <w:pPr>
        <w:jc w:val="center"/>
        <w:rPr>
          <w:rFonts w:asciiTheme="minorHAnsi" w:hAnsiTheme="minorHAnsi"/>
          <w:b/>
          <w:sz w:val="22"/>
          <w:szCs w:val="22"/>
        </w:rPr>
      </w:pPr>
      <w:r w:rsidRPr="00FE6286">
        <w:rPr>
          <w:rFonts w:asciiTheme="minorHAnsi" w:hAnsiTheme="minorHAnsi" w:cs="Arial"/>
          <w:sz w:val="22"/>
          <w:szCs w:val="22"/>
        </w:rPr>
        <w:t>kter</w:t>
      </w:r>
      <w:r w:rsidR="00FD67E7" w:rsidRPr="00FE6286">
        <w:rPr>
          <w:rFonts w:asciiTheme="minorHAnsi" w:hAnsiTheme="minorHAnsi" w:cs="Arial"/>
          <w:sz w:val="22"/>
          <w:szCs w:val="22"/>
        </w:rPr>
        <w:t>ý</w:t>
      </w:r>
      <w:r w:rsidRPr="00FE6286">
        <w:rPr>
          <w:rFonts w:asciiTheme="minorHAnsi" w:hAnsiTheme="minorHAnsi" w:cs="Arial"/>
          <w:sz w:val="22"/>
          <w:szCs w:val="22"/>
        </w:rPr>
        <w:t xml:space="preserve"> je uchazečem o veřejnou zakázku „</w:t>
      </w:r>
      <w:r w:rsidR="00535AE6" w:rsidRPr="004C33EF">
        <w:rPr>
          <w:rFonts w:asciiTheme="minorHAnsi" w:hAnsiTheme="minorHAnsi" w:cstheme="minorHAnsi"/>
          <w:b/>
          <w:sz w:val="22"/>
          <w:szCs w:val="22"/>
        </w:rPr>
        <w:t>Organizační zajištění dopravy, ubytování, stravování a pojištění v rámci projekt</w:t>
      </w:r>
      <w:r w:rsidR="00800D90">
        <w:rPr>
          <w:rFonts w:asciiTheme="minorHAnsi" w:hAnsiTheme="minorHAnsi" w:cstheme="minorHAnsi"/>
          <w:b/>
          <w:sz w:val="22"/>
          <w:szCs w:val="22"/>
        </w:rPr>
        <w:t>u</w:t>
      </w:r>
      <w:r w:rsidR="00535AE6" w:rsidRPr="004C33EF">
        <w:rPr>
          <w:rFonts w:asciiTheme="minorHAnsi" w:hAnsiTheme="minorHAnsi" w:cstheme="minorHAnsi"/>
          <w:b/>
          <w:sz w:val="22"/>
          <w:szCs w:val="22"/>
        </w:rPr>
        <w:t xml:space="preserve"> „Inovace TK"</w:t>
      </w:r>
      <w:r w:rsidR="00361053">
        <w:rPr>
          <w:rFonts w:asciiTheme="minorHAnsi" w:hAnsiTheme="minorHAnsi" w:cstheme="minorHAnsi"/>
          <w:b/>
          <w:sz w:val="22"/>
          <w:szCs w:val="22"/>
        </w:rPr>
        <w:t xml:space="preserve"> do konce roku 2013</w:t>
      </w:r>
    </w:p>
    <w:p w:rsidR="00FD2F1C" w:rsidRPr="00FE6286" w:rsidRDefault="00FD2F1C" w:rsidP="00407025">
      <w:pPr>
        <w:jc w:val="center"/>
        <w:rPr>
          <w:rFonts w:asciiTheme="minorHAnsi" w:hAnsiTheme="minorHAnsi" w:cs="Arial"/>
          <w:b/>
          <w:sz w:val="22"/>
          <w:szCs w:val="22"/>
        </w:rPr>
      </w:pPr>
    </w:p>
    <w:p w:rsidR="00FD2F1C" w:rsidRPr="00FE6286" w:rsidRDefault="00FD2F1C" w:rsidP="00407025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FE6286">
        <w:rPr>
          <w:rFonts w:asciiTheme="minorHAnsi" w:hAnsiTheme="minorHAnsi" w:cs="Arial"/>
          <w:b/>
          <w:sz w:val="22"/>
          <w:szCs w:val="22"/>
        </w:rPr>
        <w:t>předkládá</w:t>
      </w:r>
    </w:p>
    <w:p w:rsidR="00FD2F1C" w:rsidRPr="00FE6286" w:rsidRDefault="00FD2F1C" w:rsidP="00407025">
      <w:pPr>
        <w:jc w:val="center"/>
        <w:rPr>
          <w:rFonts w:asciiTheme="minorHAnsi" w:hAnsiTheme="minorHAnsi" w:cs="Arial"/>
          <w:b/>
          <w:sz w:val="22"/>
          <w:szCs w:val="22"/>
        </w:rPr>
      </w:pPr>
    </w:p>
    <w:p w:rsidR="00FA384F" w:rsidRDefault="00FD2F1C" w:rsidP="00407025">
      <w:pPr>
        <w:jc w:val="both"/>
        <w:rPr>
          <w:rFonts w:asciiTheme="minorHAnsi" w:hAnsiTheme="minorHAnsi" w:cs="Arial"/>
          <w:sz w:val="22"/>
          <w:szCs w:val="22"/>
        </w:rPr>
      </w:pPr>
      <w:r w:rsidRPr="00FE6286">
        <w:rPr>
          <w:rFonts w:asciiTheme="minorHAnsi" w:hAnsiTheme="minorHAnsi" w:cs="Arial"/>
          <w:sz w:val="22"/>
          <w:szCs w:val="22"/>
        </w:rPr>
        <w:t xml:space="preserve">tímto nabídku zpracovanou dle zadávacích podmínek obsažených </w:t>
      </w:r>
      <w:r w:rsidR="00FA384F">
        <w:rPr>
          <w:rFonts w:asciiTheme="minorHAnsi" w:hAnsiTheme="minorHAnsi" w:cs="Arial"/>
          <w:sz w:val="22"/>
          <w:szCs w:val="22"/>
        </w:rPr>
        <w:t>ve výzvě</w:t>
      </w:r>
      <w:bookmarkStart w:id="0" w:name="_GoBack"/>
      <w:bookmarkEnd w:id="0"/>
      <w:r w:rsidRPr="00FE6286">
        <w:rPr>
          <w:rFonts w:asciiTheme="minorHAnsi" w:hAnsiTheme="minorHAnsi" w:cs="Arial"/>
          <w:sz w:val="22"/>
          <w:szCs w:val="22"/>
        </w:rPr>
        <w:t>,</w:t>
      </w:r>
    </w:p>
    <w:p w:rsidR="00FD2F1C" w:rsidRPr="00FE6286" w:rsidRDefault="00FD2F1C" w:rsidP="00407025">
      <w:pPr>
        <w:jc w:val="both"/>
        <w:rPr>
          <w:rFonts w:asciiTheme="minorHAnsi" w:hAnsiTheme="minorHAnsi" w:cs="Arial"/>
          <w:sz w:val="22"/>
          <w:szCs w:val="22"/>
        </w:rPr>
      </w:pPr>
      <w:r w:rsidRPr="00FE6286">
        <w:rPr>
          <w:rFonts w:asciiTheme="minorHAnsi" w:hAnsiTheme="minorHAnsi" w:cs="Arial"/>
          <w:sz w:val="22"/>
          <w:szCs w:val="22"/>
        </w:rPr>
        <w:t xml:space="preserve"> </w:t>
      </w:r>
    </w:p>
    <w:p w:rsidR="00FD2F1C" w:rsidRDefault="00FD2F1C" w:rsidP="00407025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FE6286">
        <w:rPr>
          <w:rFonts w:asciiTheme="minorHAnsi" w:hAnsiTheme="minorHAnsi" w:cs="Arial"/>
          <w:b/>
          <w:bCs/>
          <w:sz w:val="22"/>
          <w:szCs w:val="22"/>
        </w:rPr>
        <w:t>a čestně a pravdivě prohlašuje, že:</w:t>
      </w:r>
    </w:p>
    <w:p w:rsidR="00FA384F" w:rsidRPr="00FE6286" w:rsidRDefault="00FA384F" w:rsidP="00407025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FD2F1C" w:rsidRPr="00E761E4" w:rsidRDefault="00FD2F1C" w:rsidP="00E761E4">
      <w:pPr>
        <w:numPr>
          <w:ilvl w:val="0"/>
          <w:numId w:val="17"/>
        </w:numPr>
        <w:tabs>
          <w:tab w:val="clear" w:pos="720"/>
        </w:tabs>
        <w:ind w:left="0" w:firstLine="0"/>
        <w:rPr>
          <w:rFonts w:asciiTheme="minorHAnsi" w:hAnsiTheme="minorHAnsi" w:cs="Arial"/>
          <w:sz w:val="22"/>
          <w:szCs w:val="22"/>
        </w:rPr>
      </w:pPr>
      <w:proofErr w:type="gramStart"/>
      <w:r w:rsidRPr="00E761E4">
        <w:rPr>
          <w:rFonts w:asciiTheme="minorHAnsi" w:hAnsiTheme="minorHAnsi" w:cs="Arial"/>
          <w:bCs/>
          <w:sz w:val="22"/>
          <w:szCs w:val="22"/>
        </w:rPr>
        <w:t>se</w:t>
      </w:r>
      <w:proofErr w:type="gramEnd"/>
      <w:r w:rsidRPr="00E761E4">
        <w:rPr>
          <w:rFonts w:asciiTheme="minorHAnsi" w:hAnsiTheme="minorHAnsi" w:cs="Arial"/>
          <w:bCs/>
          <w:sz w:val="22"/>
          <w:szCs w:val="22"/>
        </w:rPr>
        <w:t xml:space="preserve"> před podáním nabídky podrobně seznámila </w:t>
      </w:r>
      <w:r w:rsidRPr="00E761E4">
        <w:rPr>
          <w:rFonts w:asciiTheme="minorHAnsi" w:hAnsiTheme="minorHAnsi" w:cs="Arial"/>
          <w:sz w:val="22"/>
          <w:szCs w:val="22"/>
        </w:rPr>
        <w:t>se zadávacími podmínkami</w:t>
      </w:r>
      <w:r w:rsidR="00074350" w:rsidRPr="00E761E4">
        <w:rPr>
          <w:rFonts w:asciiTheme="minorHAnsi" w:hAnsiTheme="minorHAnsi" w:cs="Arial"/>
          <w:sz w:val="22"/>
          <w:szCs w:val="22"/>
        </w:rPr>
        <w:t xml:space="preserve"> </w:t>
      </w:r>
      <w:r w:rsidR="00074350" w:rsidRPr="00E761E4">
        <w:rPr>
          <w:rFonts w:asciiTheme="minorHAnsi" w:hAnsiTheme="minorHAnsi" w:cstheme="minorHAnsi"/>
          <w:sz w:val="22"/>
          <w:szCs w:val="22"/>
        </w:rPr>
        <w:t>a bude dodržovat požadavky zadavatele uvedené v zadávacích podmínkách</w:t>
      </w:r>
      <w:r w:rsidRPr="00E761E4">
        <w:rPr>
          <w:rFonts w:asciiTheme="minorHAnsi" w:hAnsiTheme="minorHAnsi" w:cs="Arial"/>
          <w:sz w:val="22"/>
          <w:szCs w:val="22"/>
        </w:rPr>
        <w:t>,</w:t>
      </w:r>
    </w:p>
    <w:p w:rsidR="00E761E4" w:rsidRPr="00E761E4" w:rsidRDefault="00FD2F1C" w:rsidP="00E761E4">
      <w:pPr>
        <w:numPr>
          <w:ilvl w:val="0"/>
          <w:numId w:val="17"/>
        </w:numPr>
        <w:tabs>
          <w:tab w:val="clear" w:pos="720"/>
        </w:tabs>
        <w:ind w:left="0" w:right="567" w:firstLine="0"/>
        <w:jc w:val="both"/>
        <w:rPr>
          <w:rFonts w:asciiTheme="minorHAnsi" w:hAnsiTheme="minorHAnsi" w:cs="Tahoma"/>
          <w:sz w:val="22"/>
          <w:szCs w:val="22"/>
        </w:rPr>
      </w:pPr>
      <w:r w:rsidRPr="00E761E4">
        <w:rPr>
          <w:rFonts w:asciiTheme="minorHAnsi" w:hAnsiTheme="minorHAnsi" w:cs="Arial"/>
          <w:bCs/>
          <w:sz w:val="22"/>
          <w:szCs w:val="22"/>
        </w:rPr>
        <w:t>při zpracování nabídky přihlédla ke všem informacím a okolnostem významným pro plnění této veřejné zakázky,</w:t>
      </w:r>
    </w:p>
    <w:p w:rsidR="00715285" w:rsidRPr="00715285" w:rsidRDefault="00E761E4" w:rsidP="00715285">
      <w:pPr>
        <w:numPr>
          <w:ilvl w:val="0"/>
          <w:numId w:val="17"/>
        </w:numPr>
        <w:tabs>
          <w:tab w:val="clear" w:pos="720"/>
        </w:tabs>
        <w:ind w:left="0" w:right="567" w:firstLine="0"/>
        <w:jc w:val="both"/>
        <w:rPr>
          <w:rFonts w:asciiTheme="minorHAnsi" w:hAnsiTheme="minorHAnsi" w:cstheme="minorHAnsi"/>
          <w:sz w:val="22"/>
          <w:szCs w:val="22"/>
        </w:rPr>
      </w:pPr>
      <w:r w:rsidRPr="00361053">
        <w:rPr>
          <w:rFonts w:asciiTheme="minorHAnsi" w:hAnsiTheme="minorHAnsi" w:cs="Tahoma"/>
          <w:sz w:val="22"/>
          <w:szCs w:val="22"/>
          <w:highlight w:val="yellow"/>
        </w:rPr>
        <w:t xml:space="preserve">souhlasí s obsahem nabídky na veřejnou zakázku, kterou podává v elektronické podobě prostřednictvím elektronického nástroje </w:t>
      </w:r>
      <w:hyperlink r:id="rId11" w:history="1">
        <w:r w:rsidRPr="00361053">
          <w:rPr>
            <w:rStyle w:val="Hypertextovodkaz"/>
            <w:rFonts w:asciiTheme="minorHAnsi" w:hAnsiTheme="minorHAnsi" w:cs="Tahoma"/>
            <w:sz w:val="22"/>
            <w:szCs w:val="22"/>
            <w:highlight w:val="yellow"/>
          </w:rPr>
          <w:t>www.softender.cz/uhk</w:t>
        </w:r>
      </w:hyperlink>
      <w:r w:rsidRPr="00715285">
        <w:rPr>
          <w:rFonts w:asciiTheme="minorHAnsi" w:hAnsiTheme="minorHAnsi"/>
          <w:sz w:val="22"/>
          <w:szCs w:val="22"/>
        </w:rPr>
        <w:t>,</w:t>
      </w:r>
    </w:p>
    <w:p w:rsidR="00FD2F1C" w:rsidRPr="00715285" w:rsidRDefault="00FD2F1C" w:rsidP="00715285">
      <w:pPr>
        <w:numPr>
          <w:ilvl w:val="0"/>
          <w:numId w:val="17"/>
        </w:numPr>
        <w:tabs>
          <w:tab w:val="clear" w:pos="720"/>
        </w:tabs>
        <w:ind w:left="0" w:right="567" w:firstLine="0"/>
        <w:jc w:val="both"/>
        <w:rPr>
          <w:rFonts w:asciiTheme="minorHAnsi" w:hAnsiTheme="minorHAnsi" w:cstheme="minorHAnsi"/>
          <w:sz w:val="22"/>
          <w:szCs w:val="22"/>
        </w:rPr>
      </w:pPr>
      <w:r w:rsidRPr="00715285">
        <w:rPr>
          <w:rFonts w:asciiTheme="minorHAnsi" w:hAnsiTheme="minorHAnsi" w:cs="Arial"/>
          <w:bCs/>
          <w:sz w:val="22"/>
          <w:szCs w:val="22"/>
        </w:rPr>
        <w:t xml:space="preserve">je vázána celým obsahem nabídky po celou dobu během zadávací lhůty, která začíná běžet </w:t>
      </w:r>
      <w:r w:rsidR="00715285" w:rsidRPr="00715285">
        <w:rPr>
          <w:rFonts w:asciiTheme="minorHAnsi" w:hAnsiTheme="minorHAnsi" w:cstheme="minorHAnsi"/>
          <w:sz w:val="22"/>
          <w:szCs w:val="22"/>
        </w:rPr>
        <w:t>okamžikem skončení lhůty pro podání nabídek a končí 3</w:t>
      </w:r>
      <w:r w:rsidR="00361053">
        <w:rPr>
          <w:rFonts w:asciiTheme="minorHAnsi" w:hAnsiTheme="minorHAnsi" w:cstheme="minorHAnsi"/>
          <w:sz w:val="22"/>
          <w:szCs w:val="22"/>
        </w:rPr>
        <w:t>1</w:t>
      </w:r>
      <w:r w:rsidR="00715285" w:rsidRPr="00715285">
        <w:rPr>
          <w:rFonts w:asciiTheme="minorHAnsi" w:hAnsiTheme="minorHAnsi" w:cstheme="minorHAnsi"/>
          <w:sz w:val="22"/>
          <w:szCs w:val="22"/>
        </w:rPr>
        <w:t>. 1</w:t>
      </w:r>
      <w:r w:rsidR="00361053">
        <w:rPr>
          <w:rFonts w:asciiTheme="minorHAnsi" w:hAnsiTheme="minorHAnsi" w:cstheme="minorHAnsi"/>
          <w:sz w:val="22"/>
          <w:szCs w:val="22"/>
        </w:rPr>
        <w:t>1</w:t>
      </w:r>
      <w:r w:rsidR="00715285" w:rsidRPr="00715285">
        <w:rPr>
          <w:rFonts w:asciiTheme="minorHAnsi" w:hAnsiTheme="minorHAnsi" w:cstheme="minorHAnsi"/>
          <w:sz w:val="22"/>
          <w:szCs w:val="22"/>
        </w:rPr>
        <w:t>. 2012</w:t>
      </w:r>
      <w:r w:rsidR="00E761E4" w:rsidRPr="00715285">
        <w:rPr>
          <w:rFonts w:asciiTheme="minorHAnsi" w:hAnsiTheme="minorHAnsi" w:cs="Arial"/>
          <w:bCs/>
          <w:sz w:val="22"/>
          <w:szCs w:val="22"/>
        </w:rPr>
        <w:t>,</w:t>
      </w:r>
    </w:p>
    <w:p w:rsidR="00FD2F1C" w:rsidRPr="00715285" w:rsidRDefault="00FD2F1C" w:rsidP="00E761E4">
      <w:pPr>
        <w:numPr>
          <w:ilvl w:val="0"/>
          <w:numId w:val="17"/>
        </w:numPr>
        <w:tabs>
          <w:tab w:val="clear" w:pos="720"/>
        </w:tabs>
        <w:ind w:left="0" w:firstLine="0"/>
        <w:rPr>
          <w:rFonts w:asciiTheme="minorHAnsi" w:hAnsiTheme="minorHAnsi" w:cs="Arial"/>
          <w:bCs/>
          <w:sz w:val="22"/>
          <w:szCs w:val="22"/>
        </w:rPr>
      </w:pPr>
      <w:r w:rsidRPr="00715285">
        <w:rPr>
          <w:rFonts w:asciiTheme="minorHAnsi" w:hAnsiTheme="minorHAnsi" w:cs="Arial"/>
          <w:bCs/>
          <w:sz w:val="22"/>
          <w:szCs w:val="22"/>
        </w:rPr>
        <w:t>podpisem nabídky (návrhu smlouvy) potvrzuje správnost a závaznost nabídky v plném jejím rozsahu, tj. včetně</w:t>
      </w:r>
      <w:r w:rsidR="00361053">
        <w:rPr>
          <w:rFonts w:asciiTheme="minorHAnsi" w:hAnsiTheme="minorHAnsi" w:cs="Arial"/>
          <w:bCs/>
          <w:sz w:val="22"/>
          <w:szCs w:val="22"/>
        </w:rPr>
        <w:t xml:space="preserve"> tohoto Krycího listu</w:t>
      </w:r>
      <w:r w:rsidR="00E761E4" w:rsidRPr="00715285">
        <w:rPr>
          <w:rFonts w:asciiTheme="minorHAnsi" w:hAnsiTheme="minorHAnsi" w:cs="Arial"/>
          <w:bCs/>
          <w:sz w:val="22"/>
          <w:szCs w:val="22"/>
        </w:rPr>
        <w:t>,</w:t>
      </w:r>
    </w:p>
    <w:p w:rsidR="00FD2F1C" w:rsidRPr="00FE6286" w:rsidRDefault="00FD2F1C" w:rsidP="00D22064">
      <w:pPr>
        <w:numPr>
          <w:ilvl w:val="0"/>
          <w:numId w:val="17"/>
        </w:numPr>
        <w:tabs>
          <w:tab w:val="clear" w:pos="720"/>
        </w:tabs>
        <w:ind w:left="0" w:firstLine="0"/>
        <w:rPr>
          <w:rFonts w:asciiTheme="minorHAnsi" w:hAnsiTheme="minorHAnsi" w:cs="Arial"/>
          <w:sz w:val="22"/>
          <w:szCs w:val="22"/>
        </w:rPr>
      </w:pPr>
      <w:r w:rsidRPr="00FE6286">
        <w:rPr>
          <w:rFonts w:asciiTheme="minorHAnsi" w:hAnsiTheme="minorHAnsi" w:cs="Arial"/>
          <w:bCs/>
          <w:sz w:val="22"/>
          <w:szCs w:val="22"/>
        </w:rPr>
        <w:t>předložená nabídka obsahuje celkem ………. (slovy …………………………………</w:t>
      </w:r>
      <w:proofErr w:type="gramStart"/>
      <w:r w:rsidRPr="00FE6286">
        <w:rPr>
          <w:rFonts w:asciiTheme="minorHAnsi" w:hAnsiTheme="minorHAnsi" w:cs="Arial"/>
          <w:bCs/>
          <w:sz w:val="22"/>
          <w:szCs w:val="22"/>
        </w:rPr>
        <w:t>…..) číslovaných</w:t>
      </w:r>
      <w:proofErr w:type="gramEnd"/>
      <w:r w:rsidRPr="00FE6286">
        <w:rPr>
          <w:rFonts w:asciiTheme="minorHAnsi" w:hAnsiTheme="minorHAnsi" w:cs="Arial"/>
          <w:bCs/>
          <w:sz w:val="22"/>
          <w:szCs w:val="22"/>
        </w:rPr>
        <w:t xml:space="preserve"> listů. </w:t>
      </w:r>
    </w:p>
    <w:p w:rsidR="00BC0B8F" w:rsidRPr="00FE6286" w:rsidRDefault="00BC0B8F" w:rsidP="00BC0B8F">
      <w:pPr>
        <w:rPr>
          <w:rFonts w:asciiTheme="minorHAnsi" w:hAnsiTheme="minorHAnsi" w:cs="Arial"/>
          <w:bCs/>
          <w:sz w:val="22"/>
          <w:szCs w:val="22"/>
        </w:rPr>
      </w:pPr>
    </w:p>
    <w:p w:rsidR="00FD2F1C" w:rsidRPr="00FE6286" w:rsidRDefault="00FD2F1C" w:rsidP="00407025">
      <w:pPr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rPr>
          <w:rFonts w:asciiTheme="minorHAnsi" w:hAnsiTheme="minorHAnsi" w:cs="Arial"/>
          <w:sz w:val="22"/>
          <w:szCs w:val="22"/>
        </w:rPr>
      </w:pPr>
      <w:r w:rsidRPr="00FE6286">
        <w:rPr>
          <w:rFonts w:asciiTheme="minorHAnsi" w:hAnsiTheme="minorHAnsi" w:cs="Arial"/>
          <w:sz w:val="22"/>
          <w:szCs w:val="22"/>
        </w:rPr>
        <w:t xml:space="preserve">V ………………………. </w:t>
      </w:r>
      <w:proofErr w:type="gramStart"/>
      <w:r w:rsidRPr="00FE6286">
        <w:rPr>
          <w:rFonts w:asciiTheme="minorHAnsi" w:hAnsiTheme="minorHAnsi" w:cs="Arial"/>
          <w:sz w:val="22"/>
          <w:szCs w:val="22"/>
        </w:rPr>
        <w:t>dne</w:t>
      </w:r>
      <w:proofErr w:type="gramEnd"/>
      <w:r w:rsidRPr="00FE6286">
        <w:rPr>
          <w:rFonts w:asciiTheme="minorHAnsi" w:hAnsiTheme="minorHAnsi" w:cs="Arial"/>
          <w:sz w:val="22"/>
          <w:szCs w:val="22"/>
        </w:rPr>
        <w:t xml:space="preserve"> ………………………           </w:t>
      </w:r>
    </w:p>
    <w:p w:rsidR="00FD2F1C" w:rsidRPr="00FE6286" w:rsidRDefault="00FD2F1C" w:rsidP="00407025">
      <w:pPr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rPr>
          <w:rFonts w:asciiTheme="minorHAnsi" w:hAnsiTheme="minorHAnsi" w:cs="Arial"/>
          <w:sz w:val="22"/>
          <w:szCs w:val="22"/>
        </w:rPr>
      </w:pPr>
    </w:p>
    <w:p w:rsidR="00FD2F1C" w:rsidRPr="00FE6286" w:rsidRDefault="00FD2F1C" w:rsidP="00407025">
      <w:pPr>
        <w:rPr>
          <w:rFonts w:asciiTheme="minorHAnsi" w:hAnsiTheme="minorHAnsi" w:cs="Arial"/>
          <w:sz w:val="22"/>
          <w:szCs w:val="22"/>
        </w:rPr>
      </w:pPr>
      <w:r w:rsidRPr="00FE6286">
        <w:rPr>
          <w:rFonts w:asciiTheme="minorHAnsi" w:hAnsiTheme="minorHAnsi" w:cs="Arial"/>
          <w:sz w:val="22"/>
          <w:szCs w:val="22"/>
        </w:rPr>
        <w:t xml:space="preserve">      </w:t>
      </w:r>
      <w:r w:rsidRPr="00FE6286">
        <w:rPr>
          <w:rFonts w:asciiTheme="minorHAnsi" w:hAnsiTheme="minorHAnsi" w:cs="Arial"/>
          <w:sz w:val="22"/>
          <w:szCs w:val="22"/>
        </w:rPr>
        <w:tab/>
      </w:r>
    </w:p>
    <w:p w:rsidR="00FD2F1C" w:rsidRPr="00FE6286" w:rsidRDefault="00FD2F1C" w:rsidP="00407025">
      <w:pPr>
        <w:ind w:left="3540" w:firstLine="708"/>
        <w:rPr>
          <w:rFonts w:asciiTheme="minorHAnsi" w:hAnsiTheme="minorHAnsi" w:cs="Arial"/>
          <w:sz w:val="22"/>
          <w:szCs w:val="22"/>
        </w:rPr>
      </w:pPr>
      <w:r w:rsidRPr="00FE6286">
        <w:rPr>
          <w:rFonts w:asciiTheme="minorHAnsi" w:hAnsiTheme="minorHAnsi" w:cs="Arial"/>
          <w:sz w:val="22"/>
          <w:szCs w:val="22"/>
        </w:rPr>
        <w:t>…..…………………..………………………………………</w:t>
      </w:r>
    </w:p>
    <w:p w:rsidR="00B57A19" w:rsidRDefault="00FD2F1C" w:rsidP="00EA7FC5">
      <w:pPr>
        <w:ind w:left="4248"/>
        <w:rPr>
          <w:rFonts w:asciiTheme="minorHAnsi" w:hAnsiTheme="minorHAnsi"/>
          <w:i/>
          <w:sz w:val="22"/>
          <w:szCs w:val="22"/>
        </w:rPr>
      </w:pPr>
      <w:r w:rsidRPr="00FE6286">
        <w:rPr>
          <w:rFonts w:asciiTheme="minorHAnsi" w:hAnsiTheme="minorHAnsi" w:cs="Arial"/>
          <w:sz w:val="22"/>
          <w:szCs w:val="22"/>
        </w:rPr>
        <w:t xml:space="preserve">Podpis uchazeče v souladu s výpisem z OR či jiné obdobné evidence nebo osob/-y oprávněné jednat za uchazeče </w:t>
      </w:r>
    </w:p>
    <w:sectPr w:rsidR="00B57A19" w:rsidSect="004B5026">
      <w:headerReference w:type="default" r:id="rId12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FAF" w:rsidRDefault="00E85FAF">
      <w:r>
        <w:separator/>
      </w:r>
    </w:p>
  </w:endnote>
  <w:endnote w:type="continuationSeparator" w:id="0">
    <w:p w:rsidR="00E85FAF" w:rsidRDefault="00E8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sablan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FAF" w:rsidRDefault="00E85F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FAF" w:rsidRDefault="00E85FAF">
      <w:r>
        <w:separator/>
      </w:r>
    </w:p>
  </w:footnote>
  <w:footnote w:type="continuationSeparator" w:id="0">
    <w:p w:rsidR="00E85FAF" w:rsidRDefault="00E85FAF">
      <w:r>
        <w:continuationSeparator/>
      </w:r>
    </w:p>
  </w:footnote>
  <w:footnote w:id="1">
    <w:p w:rsidR="00E85FAF" w:rsidRPr="00D507DE" w:rsidRDefault="00E85FAF" w:rsidP="00FF49BA">
      <w:pPr>
        <w:pStyle w:val="Textpoznpodarou"/>
        <w:rPr>
          <w:rFonts w:ascii="Verdana" w:hAnsi="Verdana"/>
          <w:sz w:val="18"/>
          <w:szCs w:val="18"/>
        </w:rPr>
      </w:pPr>
      <w:r w:rsidRPr="00D507DE">
        <w:rPr>
          <w:rStyle w:val="Znakapoznpodarou"/>
          <w:rFonts w:ascii="Verdana" w:hAnsi="Verdana"/>
          <w:sz w:val="18"/>
          <w:szCs w:val="18"/>
        </w:rPr>
        <w:footnoteRef/>
      </w:r>
      <w:r w:rsidRPr="00D507DE">
        <w:rPr>
          <w:rFonts w:ascii="Verdana" w:hAnsi="Verdana"/>
          <w:sz w:val="18"/>
          <w:szCs w:val="18"/>
        </w:rPr>
        <w:t xml:space="preserve"> formát data je den/měsíc/rok – např. 12/12/09 – 12/06/10</w:t>
      </w:r>
    </w:p>
    <w:p w:rsidR="00E85FAF" w:rsidRPr="00D507DE" w:rsidRDefault="00E85FAF" w:rsidP="00FF49BA">
      <w:pPr>
        <w:ind w:firstLine="14"/>
        <w:jc w:val="both"/>
        <w:rPr>
          <w:rFonts w:ascii="Verdana" w:hAnsi="Verdana" w:cs="Arial"/>
          <w:sz w:val="18"/>
          <w:szCs w:val="18"/>
        </w:rPr>
      </w:pPr>
      <w:r w:rsidRPr="00D507DE">
        <w:rPr>
          <w:rFonts w:ascii="Verdana" w:hAnsi="Verdana" w:cs="Arial"/>
          <w:sz w:val="18"/>
          <w:szCs w:val="18"/>
        </w:rPr>
        <w:t>*) nehodící se škrtněte</w:t>
      </w:r>
    </w:p>
    <w:p w:rsidR="00E85FAF" w:rsidRDefault="00E85FAF" w:rsidP="00FF49BA">
      <w:pPr>
        <w:ind w:firstLine="14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FAF" w:rsidRDefault="00E85FAF" w:rsidP="00C26E7A">
    <w:pPr>
      <w:pStyle w:val="Zhlav"/>
    </w:pPr>
    <w:r>
      <w:tab/>
    </w:r>
    <w:r w:rsidR="00715285" w:rsidRPr="00C8042B">
      <w:rPr>
        <w:noProof/>
      </w:rPr>
      <w:drawing>
        <wp:anchor distT="0" distB="0" distL="114300" distR="114300" simplePos="0" relativeHeight="251663360" behindDoc="0" locked="0" layoutInCell="1" allowOverlap="1" wp14:anchorId="10048441" wp14:editId="1852725B">
          <wp:simplePos x="0" y="0"/>
          <wp:positionH relativeFrom="margin">
            <wp:posOffset>1036320</wp:posOffset>
          </wp:positionH>
          <wp:positionV relativeFrom="paragraph">
            <wp:posOffset>-302260</wp:posOffset>
          </wp:positionV>
          <wp:extent cx="4010025" cy="723900"/>
          <wp:effectExtent l="19050" t="0" r="0" b="0"/>
          <wp:wrapSquare wrapText="bothSides"/>
          <wp:docPr id="2" name="Obrázek 0" descr="Základní horizontální + UHK (CB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Základní horizontální + UHK (CB)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6850" cy="724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FAF" w:rsidRDefault="00715285" w:rsidP="00C26E7A">
    <w:pPr>
      <w:pStyle w:val="Zhlav"/>
    </w:pPr>
    <w:r>
      <w:rPr>
        <w:noProof/>
      </w:rPr>
      <w:drawing>
        <wp:anchor distT="0" distB="0" distL="114300" distR="114300" simplePos="0" relativeHeight="251667456" behindDoc="0" locked="0" layoutInCell="1" allowOverlap="1" wp14:anchorId="3A50FD75" wp14:editId="501856E2">
          <wp:simplePos x="0" y="0"/>
          <wp:positionH relativeFrom="margin">
            <wp:posOffset>1089025</wp:posOffset>
          </wp:positionH>
          <wp:positionV relativeFrom="paragraph">
            <wp:posOffset>-16510</wp:posOffset>
          </wp:positionV>
          <wp:extent cx="4200525" cy="735330"/>
          <wp:effectExtent l="19050" t="0" r="9525" b="0"/>
          <wp:wrapSquare wrapText="bothSides"/>
          <wp:docPr id="7" name="Obrázek 0" descr="Základní horizontální + UHK (CB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ákladní horizontální + UHK (CB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00525" cy="735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85FAF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FAF" w:rsidRDefault="00E85FAF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-230505</wp:posOffset>
          </wp:positionV>
          <wp:extent cx="4200525" cy="735330"/>
          <wp:effectExtent l="19050" t="0" r="9525" b="0"/>
          <wp:wrapSquare wrapText="bothSides"/>
          <wp:docPr id="1" name="Obrázek 0" descr="Základní horizontální + UHK (CB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ákladní horizontální + UHK (CB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00525" cy="735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singleLevel"/>
    <w:tmpl w:val="AA82F22A"/>
    <w:name w:val="WW8Num3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sz w:val="24"/>
        <w:szCs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8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2BC7C73"/>
    <w:multiLevelType w:val="hybridMultilevel"/>
    <w:tmpl w:val="595EE9E4"/>
    <w:lvl w:ilvl="0" w:tplc="EB32849C">
      <w:start w:val="1"/>
      <w:numFmt w:val="bullet"/>
      <w:pStyle w:val="A-odrky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680"/>
        </w:tabs>
        <w:ind w:left="397" w:hanging="170"/>
      </w:pPr>
      <w:rPr>
        <w:rFonts w:ascii="Arial" w:hAnsi="Arial" w:cs="Times New Roman" w:hint="default"/>
        <w:b/>
        <w:i w:val="0"/>
        <w:sz w:val="18"/>
        <w:szCs w:val="18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>
    <w:nsid w:val="13B6679E"/>
    <w:multiLevelType w:val="hybridMultilevel"/>
    <w:tmpl w:val="5192ABF4"/>
    <w:lvl w:ilvl="0" w:tplc="04050001">
      <w:start w:val="1"/>
      <w:numFmt w:val="bullet"/>
      <w:lvlText w:val=""/>
      <w:lvlJc w:val="left"/>
      <w:pPr>
        <w:tabs>
          <w:tab w:val="num" w:pos="1227"/>
        </w:tabs>
        <w:ind w:left="12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47"/>
        </w:tabs>
        <w:ind w:left="19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67"/>
        </w:tabs>
        <w:ind w:left="26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87"/>
        </w:tabs>
        <w:ind w:left="33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07"/>
        </w:tabs>
        <w:ind w:left="41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27"/>
        </w:tabs>
        <w:ind w:left="48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47"/>
        </w:tabs>
        <w:ind w:left="55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67"/>
        </w:tabs>
        <w:ind w:left="62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87"/>
        </w:tabs>
        <w:ind w:left="6987" w:hanging="360"/>
      </w:pPr>
      <w:rPr>
        <w:rFonts w:ascii="Wingdings" w:hAnsi="Wingdings" w:hint="default"/>
      </w:rPr>
    </w:lvl>
  </w:abstractNum>
  <w:abstractNum w:abstractNumId="11">
    <w:nsid w:val="13F2682F"/>
    <w:multiLevelType w:val="hybridMultilevel"/>
    <w:tmpl w:val="974E252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716"/>
        </w:tabs>
        <w:ind w:left="1716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89E2147"/>
    <w:multiLevelType w:val="hybridMultilevel"/>
    <w:tmpl w:val="3BA8FBBE"/>
    <w:lvl w:ilvl="0" w:tplc="04050001">
      <w:start w:val="1"/>
      <w:numFmt w:val="bullet"/>
      <w:lvlText w:val=""/>
      <w:lvlJc w:val="left"/>
      <w:pPr>
        <w:tabs>
          <w:tab w:val="num" w:pos="1374"/>
        </w:tabs>
        <w:ind w:left="13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D307C0F"/>
    <w:multiLevelType w:val="hybridMultilevel"/>
    <w:tmpl w:val="D28841D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27DD7C10"/>
    <w:multiLevelType w:val="hybridMultilevel"/>
    <w:tmpl w:val="9A042D70"/>
    <w:lvl w:ilvl="0" w:tplc="0405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2AE14721"/>
    <w:multiLevelType w:val="hybridMultilevel"/>
    <w:tmpl w:val="47FC04E6"/>
    <w:lvl w:ilvl="0" w:tplc="69BE1BDC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E85614E"/>
    <w:multiLevelType w:val="hybridMultilevel"/>
    <w:tmpl w:val="671064D8"/>
    <w:lvl w:ilvl="0" w:tplc="04050001">
      <w:start w:val="1"/>
      <w:numFmt w:val="bullet"/>
      <w:lvlText w:val=""/>
      <w:lvlJc w:val="left"/>
      <w:pPr>
        <w:tabs>
          <w:tab w:val="num" w:pos="1227"/>
        </w:tabs>
        <w:ind w:left="12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947"/>
        </w:tabs>
        <w:ind w:left="19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67"/>
        </w:tabs>
        <w:ind w:left="26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87"/>
        </w:tabs>
        <w:ind w:left="33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07"/>
        </w:tabs>
        <w:ind w:left="41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27"/>
        </w:tabs>
        <w:ind w:left="48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47"/>
        </w:tabs>
        <w:ind w:left="55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67"/>
        </w:tabs>
        <w:ind w:left="62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87"/>
        </w:tabs>
        <w:ind w:left="6987" w:hanging="360"/>
      </w:pPr>
      <w:rPr>
        <w:rFonts w:ascii="Wingdings" w:hAnsi="Wingdings" w:hint="default"/>
      </w:rPr>
    </w:lvl>
  </w:abstractNum>
  <w:abstractNum w:abstractNumId="17">
    <w:nsid w:val="32AD5491"/>
    <w:multiLevelType w:val="hybridMultilevel"/>
    <w:tmpl w:val="02B092EE"/>
    <w:lvl w:ilvl="0" w:tplc="ED5453A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56366F9"/>
    <w:multiLevelType w:val="hybridMultilevel"/>
    <w:tmpl w:val="41166524"/>
    <w:lvl w:ilvl="0" w:tplc="0405000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9">
    <w:nsid w:val="373D5212"/>
    <w:multiLevelType w:val="hybridMultilevel"/>
    <w:tmpl w:val="238873A6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A7718E9"/>
    <w:multiLevelType w:val="hybridMultilevel"/>
    <w:tmpl w:val="8F80A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A85A86"/>
    <w:multiLevelType w:val="hybridMultilevel"/>
    <w:tmpl w:val="28A800E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45F45A0B"/>
    <w:multiLevelType w:val="multilevel"/>
    <w:tmpl w:val="39305B5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3">
    <w:nsid w:val="47B406A7"/>
    <w:multiLevelType w:val="hybridMultilevel"/>
    <w:tmpl w:val="83908CB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947AC4"/>
    <w:multiLevelType w:val="hybridMultilevel"/>
    <w:tmpl w:val="EAEC1A9C"/>
    <w:lvl w:ilvl="0" w:tplc="04050017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19">
      <w:start w:val="1"/>
      <w:numFmt w:val="bullet"/>
      <w:lvlText w:val="o"/>
      <w:lvlJc w:val="left"/>
      <w:pPr>
        <w:tabs>
          <w:tab w:val="num" w:pos="1716"/>
        </w:tabs>
        <w:ind w:left="1716" w:hanging="360"/>
      </w:pPr>
      <w:rPr>
        <w:rFonts w:ascii="Courier New" w:hAnsi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B24758C"/>
    <w:multiLevelType w:val="hybridMultilevel"/>
    <w:tmpl w:val="161A28A0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DC37EF8"/>
    <w:multiLevelType w:val="hybridMultilevel"/>
    <w:tmpl w:val="77768C36"/>
    <w:lvl w:ilvl="0" w:tplc="6E506324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1A562D1"/>
    <w:multiLevelType w:val="hybridMultilevel"/>
    <w:tmpl w:val="64989E8C"/>
    <w:lvl w:ilvl="0" w:tplc="00C2757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8">
    <w:nsid w:val="56374C34"/>
    <w:multiLevelType w:val="multilevel"/>
    <w:tmpl w:val="9904D234"/>
    <w:lvl w:ilvl="0">
      <w:start w:val="1"/>
      <w:numFmt w:val="upperLetter"/>
      <w:pStyle w:val="A-hlavnkapitola"/>
      <w:suff w:val="space"/>
      <w:lvlText w:val="%1."/>
      <w:lvlJc w:val="center"/>
      <w:rPr>
        <w:rFonts w:ascii="Arial" w:hAnsi="Arial" w:cs="Times New Roman" w:hint="default"/>
        <w:b/>
        <w:i w:val="0"/>
        <w:sz w:val="32"/>
      </w:rPr>
    </w:lvl>
    <w:lvl w:ilvl="1">
      <w:start w:val="1"/>
      <w:numFmt w:val="decimal"/>
      <w:pStyle w:val="A-kapitola"/>
      <w:suff w:val="space"/>
      <w:lvlText w:val="%1.%2."/>
      <w:lvlJc w:val="left"/>
      <w:pPr>
        <w:ind w:left="284"/>
      </w:pPr>
      <w:rPr>
        <w:rFonts w:ascii="Arial" w:hAnsi="Arial" w:cs="Times New Roman" w:hint="default"/>
        <w:b/>
        <w:i w:val="0"/>
        <w:sz w:val="26"/>
      </w:rPr>
    </w:lvl>
    <w:lvl w:ilvl="2">
      <w:start w:val="1"/>
      <w:numFmt w:val="decimal"/>
      <w:pStyle w:val="A-podkapitola"/>
      <w:suff w:val="space"/>
      <w:lvlText w:val="%1.%2.%3."/>
      <w:lvlJc w:val="left"/>
      <w:pPr>
        <w:ind w:left="1277"/>
      </w:pPr>
      <w:rPr>
        <w:rFonts w:ascii="Arial" w:hAnsi="Arial" w:cs="Times New Roman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2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12"/>
        </w:tabs>
        <w:ind w:left="272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72"/>
        </w:tabs>
        <w:ind w:left="322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92"/>
        </w:tabs>
        <w:ind w:left="373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52"/>
        </w:tabs>
        <w:ind w:left="423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72"/>
        </w:tabs>
        <w:ind w:left="4812" w:hanging="1440"/>
      </w:pPr>
      <w:rPr>
        <w:rFonts w:cs="Times New Roman" w:hint="default"/>
      </w:rPr>
    </w:lvl>
  </w:abstractNum>
  <w:abstractNum w:abstractNumId="29">
    <w:nsid w:val="5952748D"/>
    <w:multiLevelType w:val="hybridMultilevel"/>
    <w:tmpl w:val="2F4A7F98"/>
    <w:lvl w:ilvl="0" w:tplc="378C5496">
      <w:start w:val="1"/>
      <w:numFmt w:val="bullet"/>
      <w:lvlText w:val=""/>
      <w:lvlJc w:val="left"/>
      <w:pPr>
        <w:tabs>
          <w:tab w:val="num" w:pos="1134"/>
        </w:tabs>
        <w:ind w:left="1361" w:hanging="227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A414967"/>
    <w:multiLevelType w:val="hybridMultilevel"/>
    <w:tmpl w:val="A7BE9CB4"/>
    <w:lvl w:ilvl="0" w:tplc="142671C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1">
    <w:nsid w:val="5A431758"/>
    <w:multiLevelType w:val="hybridMultilevel"/>
    <w:tmpl w:val="5DC4BBCC"/>
    <w:lvl w:ilvl="0" w:tplc="D6AAF3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abstractNum w:abstractNumId="32">
    <w:nsid w:val="60B417CA"/>
    <w:multiLevelType w:val="hybridMultilevel"/>
    <w:tmpl w:val="2A4C0E8C"/>
    <w:lvl w:ilvl="0" w:tplc="0405000F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i w:val="0"/>
      </w:rPr>
    </w:lvl>
    <w:lvl w:ilvl="1" w:tplc="04050019">
      <w:start w:val="1"/>
      <w:numFmt w:val="bullet"/>
      <w:lvlText w:val=""/>
      <w:lvlJc w:val="left"/>
      <w:pPr>
        <w:tabs>
          <w:tab w:val="num" w:pos="169"/>
        </w:tabs>
        <w:ind w:left="169" w:hanging="360"/>
      </w:pPr>
      <w:rPr>
        <w:rFonts w:ascii="Symbol" w:hAnsi="Symbol" w:hint="default"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889"/>
        </w:tabs>
        <w:ind w:left="88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2329"/>
        </w:tabs>
        <w:ind w:left="232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049"/>
        </w:tabs>
        <w:ind w:left="304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4489"/>
        </w:tabs>
        <w:ind w:left="448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209"/>
        </w:tabs>
        <w:ind w:left="5209" w:hanging="180"/>
      </w:pPr>
      <w:rPr>
        <w:rFonts w:cs="Times New Roman"/>
      </w:rPr>
    </w:lvl>
  </w:abstractNum>
  <w:abstractNum w:abstractNumId="33">
    <w:nsid w:val="70B817EF"/>
    <w:multiLevelType w:val="hybridMultilevel"/>
    <w:tmpl w:val="BD18E7C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A10D22"/>
    <w:multiLevelType w:val="hybridMultilevel"/>
    <w:tmpl w:val="13A05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F410E"/>
    <w:multiLevelType w:val="hybridMultilevel"/>
    <w:tmpl w:val="F320A6DA"/>
    <w:lvl w:ilvl="0" w:tplc="0420C1DC">
      <w:start w:val="1"/>
      <w:numFmt w:val="bullet"/>
      <w:lvlText w:val=""/>
      <w:lvlJc w:val="left"/>
      <w:pPr>
        <w:tabs>
          <w:tab w:val="num" w:pos="1227"/>
        </w:tabs>
        <w:ind w:left="12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947"/>
        </w:tabs>
        <w:ind w:left="19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67"/>
        </w:tabs>
        <w:ind w:left="26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87"/>
        </w:tabs>
        <w:ind w:left="33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07"/>
        </w:tabs>
        <w:ind w:left="41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27"/>
        </w:tabs>
        <w:ind w:left="48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47"/>
        </w:tabs>
        <w:ind w:left="55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67"/>
        </w:tabs>
        <w:ind w:left="62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87"/>
        </w:tabs>
        <w:ind w:left="6987" w:hanging="360"/>
      </w:pPr>
      <w:rPr>
        <w:rFonts w:ascii="Wingdings" w:hAnsi="Wingdings" w:hint="default"/>
      </w:rPr>
    </w:lvl>
  </w:abstractNum>
  <w:abstractNum w:abstractNumId="36">
    <w:nsid w:val="7BB655AE"/>
    <w:multiLevelType w:val="hybridMultilevel"/>
    <w:tmpl w:val="52CE3C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>
    <w:nsid w:val="7D9C2605"/>
    <w:multiLevelType w:val="hybridMultilevel"/>
    <w:tmpl w:val="9104CF2E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24"/>
  </w:num>
  <w:num w:numId="4">
    <w:abstractNumId w:val="19"/>
  </w:num>
  <w:num w:numId="5">
    <w:abstractNumId w:val="10"/>
  </w:num>
  <w:num w:numId="6">
    <w:abstractNumId w:val="17"/>
  </w:num>
  <w:num w:numId="7">
    <w:abstractNumId w:val="12"/>
  </w:num>
  <w:num w:numId="8">
    <w:abstractNumId w:val="14"/>
  </w:num>
  <w:num w:numId="9">
    <w:abstractNumId w:val="29"/>
  </w:num>
  <w:num w:numId="10">
    <w:abstractNumId w:val="32"/>
  </w:num>
  <w:num w:numId="11">
    <w:abstractNumId w:val="16"/>
  </w:num>
  <w:num w:numId="12">
    <w:abstractNumId w:val="35"/>
  </w:num>
  <w:num w:numId="13">
    <w:abstractNumId w:val="18"/>
  </w:num>
  <w:num w:numId="14">
    <w:abstractNumId w:val="23"/>
  </w:num>
  <w:num w:numId="15">
    <w:abstractNumId w:val="26"/>
  </w:num>
  <w:num w:numId="16">
    <w:abstractNumId w:val="33"/>
  </w:num>
  <w:num w:numId="17">
    <w:abstractNumId w:val="36"/>
  </w:num>
  <w:num w:numId="18">
    <w:abstractNumId w:val="26"/>
    <w:lvlOverride w:ilvl="0">
      <w:startOverride w:val="1"/>
    </w:lvlOverride>
  </w:num>
  <w:num w:numId="19">
    <w:abstractNumId w:val="28"/>
  </w:num>
  <w:num w:numId="20">
    <w:abstractNumId w:val="9"/>
  </w:num>
  <w:num w:numId="21">
    <w:abstractNumId w:val="37"/>
  </w:num>
  <w:num w:numId="22">
    <w:abstractNumId w:val="31"/>
  </w:num>
  <w:num w:numId="23">
    <w:abstractNumId w:val="21"/>
  </w:num>
  <w:num w:numId="24">
    <w:abstractNumId w:val="13"/>
  </w:num>
  <w:num w:numId="25">
    <w:abstractNumId w:val="34"/>
  </w:num>
  <w:num w:numId="26">
    <w:abstractNumId w:val="20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25"/>
  </w:num>
  <w:num w:numId="30">
    <w:abstractNumId w:val="27"/>
  </w:num>
  <w:num w:numId="31">
    <w:abstractNumId w:val="0"/>
  </w:num>
  <w:num w:numId="32">
    <w:abstractNumId w:val="1"/>
  </w:num>
  <w:num w:numId="33">
    <w:abstractNumId w:val="2"/>
  </w:num>
  <w:num w:numId="34">
    <w:abstractNumId w:val="3"/>
  </w:num>
  <w:num w:numId="35">
    <w:abstractNumId w:val="4"/>
  </w:num>
  <w:num w:numId="36">
    <w:abstractNumId w:val="5"/>
  </w:num>
  <w:num w:numId="37">
    <w:abstractNumId w:val="6"/>
  </w:num>
  <w:num w:numId="38">
    <w:abstractNumId w:val="7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025"/>
    <w:rsid w:val="0000099A"/>
    <w:rsid w:val="00004F71"/>
    <w:rsid w:val="00015A4E"/>
    <w:rsid w:val="00016A81"/>
    <w:rsid w:val="00021F78"/>
    <w:rsid w:val="0002255A"/>
    <w:rsid w:val="0003323E"/>
    <w:rsid w:val="00036042"/>
    <w:rsid w:val="00037483"/>
    <w:rsid w:val="00041BEE"/>
    <w:rsid w:val="000504BF"/>
    <w:rsid w:val="00062014"/>
    <w:rsid w:val="00062A43"/>
    <w:rsid w:val="00063606"/>
    <w:rsid w:val="00065615"/>
    <w:rsid w:val="00066F99"/>
    <w:rsid w:val="00074350"/>
    <w:rsid w:val="0007584D"/>
    <w:rsid w:val="00075FB2"/>
    <w:rsid w:val="00084860"/>
    <w:rsid w:val="00086386"/>
    <w:rsid w:val="00091201"/>
    <w:rsid w:val="00093415"/>
    <w:rsid w:val="0009569D"/>
    <w:rsid w:val="000979D9"/>
    <w:rsid w:val="000A08DA"/>
    <w:rsid w:val="000B201E"/>
    <w:rsid w:val="000B27C8"/>
    <w:rsid w:val="000E05C3"/>
    <w:rsid w:val="000E3840"/>
    <w:rsid w:val="000F3980"/>
    <w:rsid w:val="000F4C4B"/>
    <w:rsid w:val="000F5C7F"/>
    <w:rsid w:val="00103752"/>
    <w:rsid w:val="00107A82"/>
    <w:rsid w:val="0011708E"/>
    <w:rsid w:val="00130559"/>
    <w:rsid w:val="00130774"/>
    <w:rsid w:val="0013210C"/>
    <w:rsid w:val="00144834"/>
    <w:rsid w:val="001472C9"/>
    <w:rsid w:val="00147F4E"/>
    <w:rsid w:val="00150642"/>
    <w:rsid w:val="00154A04"/>
    <w:rsid w:val="001607AA"/>
    <w:rsid w:val="001608A6"/>
    <w:rsid w:val="00160FB2"/>
    <w:rsid w:val="001702BC"/>
    <w:rsid w:val="001757D0"/>
    <w:rsid w:val="00175FC6"/>
    <w:rsid w:val="001766BD"/>
    <w:rsid w:val="00193C0F"/>
    <w:rsid w:val="00197385"/>
    <w:rsid w:val="001B1663"/>
    <w:rsid w:val="001B61F3"/>
    <w:rsid w:val="001B774B"/>
    <w:rsid w:val="001B7F1D"/>
    <w:rsid w:val="001D29AD"/>
    <w:rsid w:val="001D6862"/>
    <w:rsid w:val="001D70C3"/>
    <w:rsid w:val="001E360E"/>
    <w:rsid w:val="001E4A09"/>
    <w:rsid w:val="001E5B06"/>
    <w:rsid w:val="001E7645"/>
    <w:rsid w:val="001F0F07"/>
    <w:rsid w:val="001F1EEC"/>
    <w:rsid w:val="002014D9"/>
    <w:rsid w:val="002112CB"/>
    <w:rsid w:val="00216887"/>
    <w:rsid w:val="00223FC9"/>
    <w:rsid w:val="002271C0"/>
    <w:rsid w:val="00230990"/>
    <w:rsid w:val="00237DAE"/>
    <w:rsid w:val="0025126F"/>
    <w:rsid w:val="0025238F"/>
    <w:rsid w:val="00256EC2"/>
    <w:rsid w:val="00256ECD"/>
    <w:rsid w:val="00261C4E"/>
    <w:rsid w:val="00273DD7"/>
    <w:rsid w:val="00284E86"/>
    <w:rsid w:val="0029143D"/>
    <w:rsid w:val="00292011"/>
    <w:rsid w:val="00295938"/>
    <w:rsid w:val="00295D89"/>
    <w:rsid w:val="00296753"/>
    <w:rsid w:val="00296C9C"/>
    <w:rsid w:val="0029722C"/>
    <w:rsid w:val="002A44F3"/>
    <w:rsid w:val="002A6B41"/>
    <w:rsid w:val="002B1904"/>
    <w:rsid w:val="002B4554"/>
    <w:rsid w:val="002C6604"/>
    <w:rsid w:val="002D2D37"/>
    <w:rsid w:val="002D4976"/>
    <w:rsid w:val="002D49E0"/>
    <w:rsid w:val="002D6120"/>
    <w:rsid w:val="002D6C14"/>
    <w:rsid w:val="002D76A5"/>
    <w:rsid w:val="002E0FA3"/>
    <w:rsid w:val="002E4D59"/>
    <w:rsid w:val="002E57A5"/>
    <w:rsid w:val="002F0FAF"/>
    <w:rsid w:val="00301ABB"/>
    <w:rsid w:val="003226E5"/>
    <w:rsid w:val="003229A6"/>
    <w:rsid w:val="00334402"/>
    <w:rsid w:val="003346A6"/>
    <w:rsid w:val="00334F11"/>
    <w:rsid w:val="00340403"/>
    <w:rsid w:val="003406F2"/>
    <w:rsid w:val="0034284F"/>
    <w:rsid w:val="00346A7D"/>
    <w:rsid w:val="00351C10"/>
    <w:rsid w:val="00357AA4"/>
    <w:rsid w:val="00361053"/>
    <w:rsid w:val="00363018"/>
    <w:rsid w:val="0037126B"/>
    <w:rsid w:val="0037546E"/>
    <w:rsid w:val="00376625"/>
    <w:rsid w:val="00383CA1"/>
    <w:rsid w:val="00390738"/>
    <w:rsid w:val="00394261"/>
    <w:rsid w:val="00394A78"/>
    <w:rsid w:val="003A1A6D"/>
    <w:rsid w:val="003A3234"/>
    <w:rsid w:val="003A338D"/>
    <w:rsid w:val="003A3B7C"/>
    <w:rsid w:val="003A7302"/>
    <w:rsid w:val="003B2641"/>
    <w:rsid w:val="003B75A0"/>
    <w:rsid w:val="003C09A1"/>
    <w:rsid w:val="003C0FE4"/>
    <w:rsid w:val="003C6D96"/>
    <w:rsid w:val="003D248F"/>
    <w:rsid w:val="003D49BA"/>
    <w:rsid w:val="003D5BFE"/>
    <w:rsid w:val="003E0F43"/>
    <w:rsid w:val="003F6262"/>
    <w:rsid w:val="00401191"/>
    <w:rsid w:val="004042AC"/>
    <w:rsid w:val="00404358"/>
    <w:rsid w:val="004057C6"/>
    <w:rsid w:val="00406022"/>
    <w:rsid w:val="00407025"/>
    <w:rsid w:val="004109BF"/>
    <w:rsid w:val="00422674"/>
    <w:rsid w:val="00433D64"/>
    <w:rsid w:val="00450053"/>
    <w:rsid w:val="00452C21"/>
    <w:rsid w:val="00454114"/>
    <w:rsid w:val="004564A1"/>
    <w:rsid w:val="00456EFF"/>
    <w:rsid w:val="00460B25"/>
    <w:rsid w:val="004660E3"/>
    <w:rsid w:val="00471204"/>
    <w:rsid w:val="00474C8F"/>
    <w:rsid w:val="0048089D"/>
    <w:rsid w:val="00484B19"/>
    <w:rsid w:val="0048566D"/>
    <w:rsid w:val="00486F65"/>
    <w:rsid w:val="00492DB8"/>
    <w:rsid w:val="00494AB1"/>
    <w:rsid w:val="00494EFF"/>
    <w:rsid w:val="004962DB"/>
    <w:rsid w:val="004964E1"/>
    <w:rsid w:val="004973DF"/>
    <w:rsid w:val="004A1901"/>
    <w:rsid w:val="004A22A9"/>
    <w:rsid w:val="004A77D3"/>
    <w:rsid w:val="004B3D05"/>
    <w:rsid w:val="004B5026"/>
    <w:rsid w:val="004C4982"/>
    <w:rsid w:val="004C6E8F"/>
    <w:rsid w:val="004C6EF1"/>
    <w:rsid w:val="004D00A5"/>
    <w:rsid w:val="004D0401"/>
    <w:rsid w:val="004D6187"/>
    <w:rsid w:val="004D648B"/>
    <w:rsid w:val="004D6B82"/>
    <w:rsid w:val="004D72E3"/>
    <w:rsid w:val="004D7CD8"/>
    <w:rsid w:val="004E3F46"/>
    <w:rsid w:val="004E5974"/>
    <w:rsid w:val="004E7FFC"/>
    <w:rsid w:val="004F1645"/>
    <w:rsid w:val="004F2CF7"/>
    <w:rsid w:val="004F776E"/>
    <w:rsid w:val="004F7E0F"/>
    <w:rsid w:val="00502C19"/>
    <w:rsid w:val="005041E2"/>
    <w:rsid w:val="005053FE"/>
    <w:rsid w:val="005114DD"/>
    <w:rsid w:val="00513280"/>
    <w:rsid w:val="0052103D"/>
    <w:rsid w:val="00522F76"/>
    <w:rsid w:val="00524488"/>
    <w:rsid w:val="0052450D"/>
    <w:rsid w:val="00525D1F"/>
    <w:rsid w:val="0052792B"/>
    <w:rsid w:val="00534947"/>
    <w:rsid w:val="00534956"/>
    <w:rsid w:val="0053560D"/>
    <w:rsid w:val="00535AE6"/>
    <w:rsid w:val="005373D0"/>
    <w:rsid w:val="00546EED"/>
    <w:rsid w:val="00547925"/>
    <w:rsid w:val="00550555"/>
    <w:rsid w:val="00553DD6"/>
    <w:rsid w:val="0055656E"/>
    <w:rsid w:val="00560BE4"/>
    <w:rsid w:val="00562AEB"/>
    <w:rsid w:val="00564ED7"/>
    <w:rsid w:val="00572FB1"/>
    <w:rsid w:val="005821E1"/>
    <w:rsid w:val="00587B02"/>
    <w:rsid w:val="005906F8"/>
    <w:rsid w:val="005931B2"/>
    <w:rsid w:val="00597EE9"/>
    <w:rsid w:val="005A19C8"/>
    <w:rsid w:val="005B703A"/>
    <w:rsid w:val="005C064A"/>
    <w:rsid w:val="005C3423"/>
    <w:rsid w:val="005C5B59"/>
    <w:rsid w:val="005D521C"/>
    <w:rsid w:val="005E2973"/>
    <w:rsid w:val="005F3C43"/>
    <w:rsid w:val="006043B9"/>
    <w:rsid w:val="0060621B"/>
    <w:rsid w:val="006123EF"/>
    <w:rsid w:val="006135C4"/>
    <w:rsid w:val="00616E35"/>
    <w:rsid w:val="00623643"/>
    <w:rsid w:val="00623BD1"/>
    <w:rsid w:val="00633581"/>
    <w:rsid w:val="00635AF2"/>
    <w:rsid w:val="0064280F"/>
    <w:rsid w:val="006525D8"/>
    <w:rsid w:val="00653451"/>
    <w:rsid w:val="00660DA0"/>
    <w:rsid w:val="006647AD"/>
    <w:rsid w:val="006659FF"/>
    <w:rsid w:val="006754B0"/>
    <w:rsid w:val="006764B2"/>
    <w:rsid w:val="006769DA"/>
    <w:rsid w:val="006814B3"/>
    <w:rsid w:val="00681D80"/>
    <w:rsid w:val="00685D51"/>
    <w:rsid w:val="006967AF"/>
    <w:rsid w:val="006B0B35"/>
    <w:rsid w:val="006B7E50"/>
    <w:rsid w:val="006C2296"/>
    <w:rsid w:val="006C7DC4"/>
    <w:rsid w:val="006D2A98"/>
    <w:rsid w:val="006D5E34"/>
    <w:rsid w:val="006E02B4"/>
    <w:rsid w:val="006E04D4"/>
    <w:rsid w:val="006E52A1"/>
    <w:rsid w:val="006E6702"/>
    <w:rsid w:val="006E7C51"/>
    <w:rsid w:val="006F0A0C"/>
    <w:rsid w:val="006F0E26"/>
    <w:rsid w:val="006F10E7"/>
    <w:rsid w:val="006F218C"/>
    <w:rsid w:val="006F2ECA"/>
    <w:rsid w:val="006F6BA0"/>
    <w:rsid w:val="00705A75"/>
    <w:rsid w:val="00710519"/>
    <w:rsid w:val="00715285"/>
    <w:rsid w:val="0072104B"/>
    <w:rsid w:val="00736CDC"/>
    <w:rsid w:val="00751755"/>
    <w:rsid w:val="00760E07"/>
    <w:rsid w:val="00762023"/>
    <w:rsid w:val="00763CD1"/>
    <w:rsid w:val="00764F3E"/>
    <w:rsid w:val="007725CF"/>
    <w:rsid w:val="007805A3"/>
    <w:rsid w:val="0078546F"/>
    <w:rsid w:val="00790217"/>
    <w:rsid w:val="00790EF7"/>
    <w:rsid w:val="00792398"/>
    <w:rsid w:val="0079405A"/>
    <w:rsid w:val="007A2070"/>
    <w:rsid w:val="007A3B74"/>
    <w:rsid w:val="007A7703"/>
    <w:rsid w:val="007B1BB7"/>
    <w:rsid w:val="007B3747"/>
    <w:rsid w:val="007B4B97"/>
    <w:rsid w:val="007B5117"/>
    <w:rsid w:val="007B5C33"/>
    <w:rsid w:val="007C0A46"/>
    <w:rsid w:val="007C62D6"/>
    <w:rsid w:val="007D4C4A"/>
    <w:rsid w:val="007D77C9"/>
    <w:rsid w:val="007E2147"/>
    <w:rsid w:val="007E3046"/>
    <w:rsid w:val="007F5545"/>
    <w:rsid w:val="007F605F"/>
    <w:rsid w:val="00800D90"/>
    <w:rsid w:val="0081227E"/>
    <w:rsid w:val="00812AAB"/>
    <w:rsid w:val="00812EA6"/>
    <w:rsid w:val="0081345D"/>
    <w:rsid w:val="00817598"/>
    <w:rsid w:val="0082332E"/>
    <w:rsid w:val="008301E7"/>
    <w:rsid w:val="008304EB"/>
    <w:rsid w:val="008344B2"/>
    <w:rsid w:val="00844FE2"/>
    <w:rsid w:val="00853D2B"/>
    <w:rsid w:val="00856A1C"/>
    <w:rsid w:val="00857D68"/>
    <w:rsid w:val="008618F5"/>
    <w:rsid w:val="00863426"/>
    <w:rsid w:val="00864E09"/>
    <w:rsid w:val="00865E95"/>
    <w:rsid w:val="00866C7A"/>
    <w:rsid w:val="00894B90"/>
    <w:rsid w:val="00895A40"/>
    <w:rsid w:val="008A0EF6"/>
    <w:rsid w:val="008A1A14"/>
    <w:rsid w:val="008B1EFE"/>
    <w:rsid w:val="008B21A8"/>
    <w:rsid w:val="008B42AA"/>
    <w:rsid w:val="008B6BE2"/>
    <w:rsid w:val="008B7653"/>
    <w:rsid w:val="008C4227"/>
    <w:rsid w:val="008D01C9"/>
    <w:rsid w:val="008D4790"/>
    <w:rsid w:val="008D53F7"/>
    <w:rsid w:val="008E3AD0"/>
    <w:rsid w:val="008E4485"/>
    <w:rsid w:val="008F1027"/>
    <w:rsid w:val="008F1AED"/>
    <w:rsid w:val="00903236"/>
    <w:rsid w:val="0090446C"/>
    <w:rsid w:val="00905030"/>
    <w:rsid w:val="0090602D"/>
    <w:rsid w:val="00912F43"/>
    <w:rsid w:val="009200D8"/>
    <w:rsid w:val="009235FB"/>
    <w:rsid w:val="0093036F"/>
    <w:rsid w:val="0093393B"/>
    <w:rsid w:val="009341F3"/>
    <w:rsid w:val="00935CFA"/>
    <w:rsid w:val="00944D08"/>
    <w:rsid w:val="00945FF2"/>
    <w:rsid w:val="009514FE"/>
    <w:rsid w:val="00957AA0"/>
    <w:rsid w:val="00970904"/>
    <w:rsid w:val="00975FDD"/>
    <w:rsid w:val="0098286B"/>
    <w:rsid w:val="00984C30"/>
    <w:rsid w:val="00985A41"/>
    <w:rsid w:val="009907D7"/>
    <w:rsid w:val="00990A03"/>
    <w:rsid w:val="009A2863"/>
    <w:rsid w:val="009A45FE"/>
    <w:rsid w:val="009A4BFA"/>
    <w:rsid w:val="009A551B"/>
    <w:rsid w:val="009A69BB"/>
    <w:rsid w:val="009B1A2E"/>
    <w:rsid w:val="009B3E5C"/>
    <w:rsid w:val="009B5E39"/>
    <w:rsid w:val="009D4949"/>
    <w:rsid w:val="009E09FF"/>
    <w:rsid w:val="009E38A0"/>
    <w:rsid w:val="009F2E2C"/>
    <w:rsid w:val="009F791B"/>
    <w:rsid w:val="00A031F6"/>
    <w:rsid w:val="00A21943"/>
    <w:rsid w:val="00A240FE"/>
    <w:rsid w:val="00A270B2"/>
    <w:rsid w:val="00A35873"/>
    <w:rsid w:val="00A41C71"/>
    <w:rsid w:val="00A42209"/>
    <w:rsid w:val="00A468E4"/>
    <w:rsid w:val="00A47080"/>
    <w:rsid w:val="00A533B8"/>
    <w:rsid w:val="00A53991"/>
    <w:rsid w:val="00A55383"/>
    <w:rsid w:val="00A64DC4"/>
    <w:rsid w:val="00A73030"/>
    <w:rsid w:val="00A766C1"/>
    <w:rsid w:val="00A84D8E"/>
    <w:rsid w:val="00AA18BC"/>
    <w:rsid w:val="00AB5A73"/>
    <w:rsid w:val="00AC1267"/>
    <w:rsid w:val="00AC45F4"/>
    <w:rsid w:val="00AE016B"/>
    <w:rsid w:val="00AE2D1B"/>
    <w:rsid w:val="00AF5F76"/>
    <w:rsid w:val="00AF6DE0"/>
    <w:rsid w:val="00B0206E"/>
    <w:rsid w:val="00B10D6A"/>
    <w:rsid w:val="00B13840"/>
    <w:rsid w:val="00B13C69"/>
    <w:rsid w:val="00B145CF"/>
    <w:rsid w:val="00B151EF"/>
    <w:rsid w:val="00B1673F"/>
    <w:rsid w:val="00B2208B"/>
    <w:rsid w:val="00B310AF"/>
    <w:rsid w:val="00B3206C"/>
    <w:rsid w:val="00B406AA"/>
    <w:rsid w:val="00B41CAF"/>
    <w:rsid w:val="00B42C96"/>
    <w:rsid w:val="00B44A40"/>
    <w:rsid w:val="00B4650F"/>
    <w:rsid w:val="00B47EBC"/>
    <w:rsid w:val="00B54157"/>
    <w:rsid w:val="00B57A19"/>
    <w:rsid w:val="00B60927"/>
    <w:rsid w:val="00B6105A"/>
    <w:rsid w:val="00B6284D"/>
    <w:rsid w:val="00B62EC4"/>
    <w:rsid w:val="00B7076C"/>
    <w:rsid w:val="00B716DF"/>
    <w:rsid w:val="00B774F8"/>
    <w:rsid w:val="00B77F57"/>
    <w:rsid w:val="00B85E9D"/>
    <w:rsid w:val="00B91909"/>
    <w:rsid w:val="00B93253"/>
    <w:rsid w:val="00B938B2"/>
    <w:rsid w:val="00B9486A"/>
    <w:rsid w:val="00B97B56"/>
    <w:rsid w:val="00BA256C"/>
    <w:rsid w:val="00BA7261"/>
    <w:rsid w:val="00BB08C7"/>
    <w:rsid w:val="00BB35F9"/>
    <w:rsid w:val="00BC0B8F"/>
    <w:rsid w:val="00BC4BDB"/>
    <w:rsid w:val="00BC6A24"/>
    <w:rsid w:val="00BD6666"/>
    <w:rsid w:val="00BE07C4"/>
    <w:rsid w:val="00BE0A1F"/>
    <w:rsid w:val="00BE2C78"/>
    <w:rsid w:val="00BF65FC"/>
    <w:rsid w:val="00C02AA8"/>
    <w:rsid w:val="00C10B06"/>
    <w:rsid w:val="00C111C2"/>
    <w:rsid w:val="00C1790E"/>
    <w:rsid w:val="00C17930"/>
    <w:rsid w:val="00C207EC"/>
    <w:rsid w:val="00C21122"/>
    <w:rsid w:val="00C229FE"/>
    <w:rsid w:val="00C26E7A"/>
    <w:rsid w:val="00C31A97"/>
    <w:rsid w:val="00C45A05"/>
    <w:rsid w:val="00C50E1C"/>
    <w:rsid w:val="00C6161C"/>
    <w:rsid w:val="00C61D73"/>
    <w:rsid w:val="00C648B5"/>
    <w:rsid w:val="00C72056"/>
    <w:rsid w:val="00C730D5"/>
    <w:rsid w:val="00C76584"/>
    <w:rsid w:val="00C778DB"/>
    <w:rsid w:val="00C77A0A"/>
    <w:rsid w:val="00C8042B"/>
    <w:rsid w:val="00C830BC"/>
    <w:rsid w:val="00C867DA"/>
    <w:rsid w:val="00C94F2D"/>
    <w:rsid w:val="00C96AA3"/>
    <w:rsid w:val="00CA1EA3"/>
    <w:rsid w:val="00CB0FC6"/>
    <w:rsid w:val="00CB221F"/>
    <w:rsid w:val="00CB3370"/>
    <w:rsid w:val="00CC7AB2"/>
    <w:rsid w:val="00CD02EE"/>
    <w:rsid w:val="00CD6C14"/>
    <w:rsid w:val="00CE0095"/>
    <w:rsid w:val="00CE1161"/>
    <w:rsid w:val="00CE1DA1"/>
    <w:rsid w:val="00CE1EF0"/>
    <w:rsid w:val="00CE30C7"/>
    <w:rsid w:val="00CE380D"/>
    <w:rsid w:val="00CE4BCC"/>
    <w:rsid w:val="00CE7D83"/>
    <w:rsid w:val="00D00A59"/>
    <w:rsid w:val="00D10FCE"/>
    <w:rsid w:val="00D22064"/>
    <w:rsid w:val="00D22E1E"/>
    <w:rsid w:val="00D239D3"/>
    <w:rsid w:val="00D269DA"/>
    <w:rsid w:val="00D378CC"/>
    <w:rsid w:val="00D40064"/>
    <w:rsid w:val="00D40824"/>
    <w:rsid w:val="00D41ECA"/>
    <w:rsid w:val="00D4484A"/>
    <w:rsid w:val="00D45583"/>
    <w:rsid w:val="00D45F8A"/>
    <w:rsid w:val="00D472DA"/>
    <w:rsid w:val="00D507DE"/>
    <w:rsid w:val="00D55171"/>
    <w:rsid w:val="00D55663"/>
    <w:rsid w:val="00D556B8"/>
    <w:rsid w:val="00D72BC8"/>
    <w:rsid w:val="00D74B83"/>
    <w:rsid w:val="00D8737A"/>
    <w:rsid w:val="00D93D56"/>
    <w:rsid w:val="00D97DFC"/>
    <w:rsid w:val="00DA0CE6"/>
    <w:rsid w:val="00DA64DB"/>
    <w:rsid w:val="00DA6572"/>
    <w:rsid w:val="00DA7FBF"/>
    <w:rsid w:val="00DB0A6B"/>
    <w:rsid w:val="00DC1627"/>
    <w:rsid w:val="00DD0C6B"/>
    <w:rsid w:val="00DD1772"/>
    <w:rsid w:val="00DD21D7"/>
    <w:rsid w:val="00DD2982"/>
    <w:rsid w:val="00DD401F"/>
    <w:rsid w:val="00DD7132"/>
    <w:rsid w:val="00DE05CD"/>
    <w:rsid w:val="00DF057C"/>
    <w:rsid w:val="00DF09C2"/>
    <w:rsid w:val="00DF0DCF"/>
    <w:rsid w:val="00E01D2A"/>
    <w:rsid w:val="00E02AB7"/>
    <w:rsid w:val="00E02CAA"/>
    <w:rsid w:val="00E031AB"/>
    <w:rsid w:val="00E052FB"/>
    <w:rsid w:val="00E05CBD"/>
    <w:rsid w:val="00E14E9B"/>
    <w:rsid w:val="00E172D9"/>
    <w:rsid w:val="00E2349E"/>
    <w:rsid w:val="00E33613"/>
    <w:rsid w:val="00E370C2"/>
    <w:rsid w:val="00E44DC4"/>
    <w:rsid w:val="00E564AF"/>
    <w:rsid w:val="00E570C1"/>
    <w:rsid w:val="00E64237"/>
    <w:rsid w:val="00E75B57"/>
    <w:rsid w:val="00E761E4"/>
    <w:rsid w:val="00E85F89"/>
    <w:rsid w:val="00E85FAF"/>
    <w:rsid w:val="00E946D6"/>
    <w:rsid w:val="00E962BD"/>
    <w:rsid w:val="00EA0243"/>
    <w:rsid w:val="00EA38B8"/>
    <w:rsid w:val="00EA6865"/>
    <w:rsid w:val="00EA7FC5"/>
    <w:rsid w:val="00EA7FF8"/>
    <w:rsid w:val="00EB02B9"/>
    <w:rsid w:val="00EC2677"/>
    <w:rsid w:val="00ED0946"/>
    <w:rsid w:val="00ED09FA"/>
    <w:rsid w:val="00ED1873"/>
    <w:rsid w:val="00ED3F5F"/>
    <w:rsid w:val="00ED4D61"/>
    <w:rsid w:val="00ED5BA2"/>
    <w:rsid w:val="00EE156D"/>
    <w:rsid w:val="00EE4A76"/>
    <w:rsid w:val="00EF0623"/>
    <w:rsid w:val="00EF5773"/>
    <w:rsid w:val="00EF656B"/>
    <w:rsid w:val="00EF6BBB"/>
    <w:rsid w:val="00F051A4"/>
    <w:rsid w:val="00F061A6"/>
    <w:rsid w:val="00F138A5"/>
    <w:rsid w:val="00F22C6C"/>
    <w:rsid w:val="00F23DA5"/>
    <w:rsid w:val="00F249DC"/>
    <w:rsid w:val="00F24DF4"/>
    <w:rsid w:val="00F316DA"/>
    <w:rsid w:val="00F3458D"/>
    <w:rsid w:val="00F3467F"/>
    <w:rsid w:val="00F36960"/>
    <w:rsid w:val="00F42C3E"/>
    <w:rsid w:val="00F60DA8"/>
    <w:rsid w:val="00F76A97"/>
    <w:rsid w:val="00F772A4"/>
    <w:rsid w:val="00F824FD"/>
    <w:rsid w:val="00F84CE2"/>
    <w:rsid w:val="00F97ED7"/>
    <w:rsid w:val="00FA05A6"/>
    <w:rsid w:val="00FA1951"/>
    <w:rsid w:val="00FA384F"/>
    <w:rsid w:val="00FA5341"/>
    <w:rsid w:val="00FA63AC"/>
    <w:rsid w:val="00FB2D9C"/>
    <w:rsid w:val="00FB5C08"/>
    <w:rsid w:val="00FB7163"/>
    <w:rsid w:val="00FC3CDE"/>
    <w:rsid w:val="00FC6B32"/>
    <w:rsid w:val="00FC792A"/>
    <w:rsid w:val="00FC7940"/>
    <w:rsid w:val="00FD2F1C"/>
    <w:rsid w:val="00FD65DE"/>
    <w:rsid w:val="00FD67E7"/>
    <w:rsid w:val="00FE02B9"/>
    <w:rsid w:val="00FE6286"/>
    <w:rsid w:val="00FF15E3"/>
    <w:rsid w:val="00FF26D1"/>
    <w:rsid w:val="00FF2A58"/>
    <w:rsid w:val="00FF49BA"/>
    <w:rsid w:val="00FF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702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407025"/>
    <w:pPr>
      <w:keepNext/>
      <w:numPr>
        <w:numId w:val="15"/>
      </w:numPr>
      <w:jc w:val="both"/>
      <w:outlineLvl w:val="0"/>
    </w:pPr>
    <w:rPr>
      <w:rFonts w:ascii="Arial Narrow" w:hAnsi="Arial Narrow"/>
      <w:b/>
      <w:sz w:val="22"/>
      <w:szCs w:val="22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407025"/>
    <w:pPr>
      <w:keepNext/>
      <w:jc w:val="center"/>
      <w:outlineLvl w:val="1"/>
    </w:pPr>
    <w:rPr>
      <w:rFonts w:ascii="Arial Narrow" w:hAnsi="Arial Narrow" w:cs="Arial"/>
      <w:b/>
      <w:sz w:val="22"/>
      <w:szCs w:val="22"/>
      <w:u w:color="333399"/>
    </w:rPr>
  </w:style>
  <w:style w:type="paragraph" w:styleId="Nadpis3">
    <w:name w:val="heading 3"/>
    <w:basedOn w:val="Normln"/>
    <w:next w:val="Normln"/>
    <w:link w:val="Nadpis3Char"/>
    <w:uiPriority w:val="99"/>
    <w:qFormat/>
    <w:rsid w:val="0040702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autoRedefine/>
    <w:uiPriority w:val="99"/>
    <w:qFormat/>
    <w:rsid w:val="00407025"/>
    <w:pPr>
      <w:keepNext/>
      <w:ind w:left="3540" w:firstLine="708"/>
      <w:outlineLvl w:val="3"/>
    </w:pPr>
    <w:rPr>
      <w:rFonts w:ascii="Arial Narrow" w:hAnsi="Arial Narrow" w:cs="Arial"/>
      <w:bCs/>
      <w:i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9"/>
    <w:qFormat/>
    <w:rsid w:val="00407025"/>
    <w:pPr>
      <w:keepNext/>
      <w:numPr>
        <w:ilvl w:val="4"/>
        <w:numId w:val="1"/>
      </w:numPr>
      <w:spacing w:before="120"/>
      <w:outlineLvl w:val="4"/>
    </w:pPr>
    <w:rPr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407025"/>
    <w:pPr>
      <w:keepNext/>
      <w:numPr>
        <w:ilvl w:val="5"/>
        <w:numId w:val="1"/>
      </w:numPr>
      <w:outlineLvl w:val="5"/>
    </w:pPr>
    <w:rPr>
      <w:b/>
      <w:color w:val="FF0000"/>
      <w:sz w:val="40"/>
      <w:szCs w:val="20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407025"/>
    <w:pPr>
      <w:keepNext/>
      <w:numPr>
        <w:ilvl w:val="6"/>
        <w:numId w:val="1"/>
      </w:numPr>
      <w:spacing w:before="120"/>
      <w:outlineLvl w:val="6"/>
    </w:pPr>
    <w:rPr>
      <w:rFonts w:ascii="Arial" w:hAnsi="Arial"/>
      <w:sz w:val="28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407025"/>
    <w:pPr>
      <w:keepNext/>
      <w:numPr>
        <w:ilvl w:val="7"/>
        <w:numId w:val="1"/>
      </w:numPr>
      <w:outlineLvl w:val="7"/>
    </w:pPr>
    <w:rPr>
      <w:rFonts w:ascii="Arial" w:hAnsi="Arial" w:cs="Arial"/>
      <w:color w:val="333399"/>
      <w:sz w:val="28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407025"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color w:val="333399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C6CF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C6CF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C6CF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C6CF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C6CF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C6CF2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C6CF2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C6CF2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C6CF2"/>
    <w:rPr>
      <w:rFonts w:asciiTheme="majorHAnsi" w:eastAsiaTheme="majorEastAsia" w:hAnsiTheme="majorHAnsi" w:cstheme="majorBidi"/>
    </w:rPr>
  </w:style>
  <w:style w:type="paragraph" w:customStyle="1" w:styleId="Normln0">
    <w:name w:val="Normální~"/>
    <w:basedOn w:val="Normln"/>
    <w:rsid w:val="00407025"/>
    <w:pPr>
      <w:widowControl w:val="0"/>
    </w:pPr>
    <w:rPr>
      <w:noProof/>
      <w:szCs w:val="20"/>
    </w:rPr>
  </w:style>
  <w:style w:type="paragraph" w:customStyle="1" w:styleId="dkanormln">
    <w:name w:val="Øádka normální"/>
    <w:basedOn w:val="Normln"/>
    <w:uiPriority w:val="99"/>
    <w:rsid w:val="00407025"/>
    <w:pPr>
      <w:jc w:val="both"/>
    </w:pPr>
    <w:rPr>
      <w:kern w:val="16"/>
      <w:szCs w:val="20"/>
    </w:rPr>
  </w:style>
  <w:style w:type="paragraph" w:styleId="Zhlav">
    <w:name w:val="header"/>
    <w:basedOn w:val="Normln"/>
    <w:link w:val="ZhlavChar"/>
    <w:uiPriority w:val="99"/>
    <w:rsid w:val="0040702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5C6CF2"/>
    <w:rPr>
      <w:sz w:val="24"/>
      <w:szCs w:val="24"/>
    </w:rPr>
  </w:style>
  <w:style w:type="paragraph" w:customStyle="1" w:styleId="Nadpiskapitol">
    <w:name w:val="Nadpis kapitol"/>
    <w:basedOn w:val="Nadpis2"/>
    <w:next w:val="Normln"/>
    <w:uiPriority w:val="99"/>
    <w:rsid w:val="00407025"/>
    <w:pPr>
      <w:spacing w:before="360" w:after="240"/>
      <w:outlineLvl w:val="0"/>
    </w:pPr>
    <w:rPr>
      <w:rFonts w:ascii="Times New Roman" w:hAnsi="Times New Roman"/>
      <w:bCs/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407025"/>
    <w:rPr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C6CF2"/>
    <w:rPr>
      <w:sz w:val="24"/>
      <w:szCs w:val="24"/>
    </w:rPr>
  </w:style>
  <w:style w:type="paragraph" w:styleId="Obsah1">
    <w:name w:val="toc 1"/>
    <w:basedOn w:val="Normln"/>
    <w:next w:val="Normln"/>
    <w:autoRedefine/>
    <w:uiPriority w:val="99"/>
    <w:semiHidden/>
    <w:rsid w:val="00407025"/>
    <w:pPr>
      <w:spacing w:before="120" w:after="120"/>
      <w:ind w:left="540" w:right="70" w:hanging="540"/>
      <w:jc w:val="both"/>
    </w:pPr>
    <w:rPr>
      <w:rFonts w:ascii="Arial" w:hAnsi="Arial" w:cs="Arial"/>
      <w:bCs/>
      <w:caps/>
      <w:noProof/>
    </w:rPr>
  </w:style>
  <w:style w:type="character" w:styleId="Hypertextovodkaz">
    <w:name w:val="Hyperlink"/>
    <w:basedOn w:val="Standardnpsmoodstavce"/>
    <w:rsid w:val="00407025"/>
    <w:rPr>
      <w:rFonts w:cs="Times New Roman"/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rsid w:val="00407025"/>
    <w:pPr>
      <w:spacing w:after="120" w:line="480" w:lineRule="auto"/>
    </w:pPr>
    <w:rPr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C6CF2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40702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5C6CF2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407025"/>
    <w:pPr>
      <w:spacing w:after="120" w:line="480" w:lineRule="auto"/>
      <w:ind w:left="283"/>
    </w:pPr>
    <w:rPr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5C6CF2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407025"/>
    <w:rPr>
      <w:rFonts w:cs="Times New Roman"/>
    </w:rPr>
  </w:style>
  <w:style w:type="paragraph" w:styleId="Normlnweb">
    <w:name w:val="Normal (Web)"/>
    <w:basedOn w:val="Normln"/>
    <w:uiPriority w:val="99"/>
    <w:rsid w:val="00407025"/>
    <w:pPr>
      <w:spacing w:before="100" w:beforeAutospacing="1" w:after="100" w:afterAutospacing="1"/>
    </w:pPr>
  </w:style>
  <w:style w:type="paragraph" w:styleId="Osloven">
    <w:name w:val="Salutation"/>
    <w:basedOn w:val="Normln"/>
    <w:next w:val="Normln"/>
    <w:link w:val="OslovenChar"/>
    <w:uiPriority w:val="99"/>
    <w:rsid w:val="00407025"/>
    <w:pPr>
      <w:tabs>
        <w:tab w:val="left" w:pos="340"/>
      </w:tabs>
      <w:spacing w:before="280" w:after="560"/>
    </w:pPr>
  </w:style>
  <w:style w:type="character" w:customStyle="1" w:styleId="OslovenChar">
    <w:name w:val="Oslovení Char"/>
    <w:basedOn w:val="Standardnpsmoodstavce"/>
    <w:link w:val="Osloven"/>
    <w:uiPriority w:val="99"/>
    <w:semiHidden/>
    <w:rsid w:val="005C6CF2"/>
    <w:rPr>
      <w:sz w:val="24"/>
      <w:szCs w:val="24"/>
    </w:rPr>
  </w:style>
  <w:style w:type="paragraph" w:styleId="Datum">
    <w:name w:val="Date"/>
    <w:basedOn w:val="Normln"/>
    <w:next w:val="Normln"/>
    <w:link w:val="DatumChar"/>
    <w:uiPriority w:val="99"/>
    <w:rsid w:val="00407025"/>
    <w:pPr>
      <w:tabs>
        <w:tab w:val="left" w:pos="340"/>
      </w:tabs>
      <w:ind w:left="6804"/>
    </w:pPr>
  </w:style>
  <w:style w:type="character" w:customStyle="1" w:styleId="DatumChar">
    <w:name w:val="Datum Char"/>
    <w:basedOn w:val="Standardnpsmoodstavce"/>
    <w:link w:val="Datum"/>
    <w:uiPriority w:val="99"/>
    <w:semiHidden/>
    <w:rsid w:val="005C6CF2"/>
    <w:rPr>
      <w:sz w:val="24"/>
      <w:szCs w:val="24"/>
    </w:rPr>
  </w:style>
  <w:style w:type="table" w:styleId="Mkatabulky">
    <w:name w:val="Table Grid"/>
    <w:basedOn w:val="Normlntabulka"/>
    <w:uiPriority w:val="99"/>
    <w:rsid w:val="00407025"/>
    <w:pPr>
      <w:tabs>
        <w:tab w:val="left" w:pos="340"/>
      </w:tabs>
      <w:spacing w:before="280"/>
      <w:ind w:firstLine="34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resa">
    <w:name w:val="Adresa"/>
    <w:basedOn w:val="Normln"/>
    <w:uiPriority w:val="99"/>
    <w:rsid w:val="00407025"/>
    <w:pPr>
      <w:tabs>
        <w:tab w:val="left" w:pos="340"/>
      </w:tabs>
      <w:ind w:left="5103"/>
    </w:pPr>
  </w:style>
  <w:style w:type="paragraph" w:styleId="Textpoznpodarou">
    <w:name w:val="footnote text"/>
    <w:basedOn w:val="Normln"/>
    <w:link w:val="TextpoznpodarouChar"/>
    <w:uiPriority w:val="99"/>
    <w:semiHidden/>
    <w:rsid w:val="00407025"/>
    <w:rPr>
      <w:rFonts w:ascii="Arial Narrow" w:hAnsi="Arial Narrow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C6CF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7025"/>
    <w:rPr>
      <w:rFonts w:cs="Times New Roman"/>
      <w:vertAlign w:val="superscript"/>
    </w:rPr>
  </w:style>
  <w:style w:type="paragraph" w:customStyle="1" w:styleId="A-text">
    <w:name w:val="A-text"/>
    <w:basedOn w:val="Normln"/>
    <w:uiPriority w:val="99"/>
    <w:rsid w:val="00334F11"/>
    <w:pPr>
      <w:suppressAutoHyphens/>
      <w:spacing w:line="360" w:lineRule="auto"/>
      <w:ind w:firstLine="284"/>
      <w:jc w:val="both"/>
    </w:pPr>
    <w:rPr>
      <w:sz w:val="22"/>
    </w:rPr>
  </w:style>
  <w:style w:type="paragraph" w:customStyle="1" w:styleId="A-pod-podkapitola">
    <w:name w:val="A-pod-podkapitola"/>
    <w:basedOn w:val="Normln"/>
    <w:next w:val="A-text"/>
    <w:uiPriority w:val="99"/>
    <w:rsid w:val="00334F11"/>
    <w:pPr>
      <w:keepNext/>
      <w:spacing w:before="120" w:line="360" w:lineRule="auto"/>
      <w:ind w:firstLine="284"/>
    </w:pPr>
    <w:rPr>
      <w:rFonts w:ascii="Arial" w:hAnsi="Arial"/>
      <w:b/>
      <w:sz w:val="20"/>
    </w:rPr>
  </w:style>
  <w:style w:type="paragraph" w:customStyle="1" w:styleId="A-hlavnkapitola">
    <w:name w:val="A-hlavní kapitola"/>
    <w:basedOn w:val="A-kapitola"/>
    <w:next w:val="A-kapitola"/>
    <w:uiPriority w:val="99"/>
    <w:rsid w:val="00334F11"/>
    <w:pPr>
      <w:pageBreakBefore/>
      <w:numPr>
        <w:ilvl w:val="0"/>
      </w:numPr>
      <w:spacing w:before="0"/>
      <w:ind w:left="0"/>
      <w:jc w:val="center"/>
      <w:outlineLvl w:val="0"/>
    </w:pPr>
    <w:rPr>
      <w:sz w:val="32"/>
    </w:rPr>
  </w:style>
  <w:style w:type="paragraph" w:customStyle="1" w:styleId="A-kapitola">
    <w:name w:val="A-kapitola"/>
    <w:basedOn w:val="Normln"/>
    <w:next w:val="A-text"/>
    <w:uiPriority w:val="99"/>
    <w:rsid w:val="00334F11"/>
    <w:pPr>
      <w:keepNext/>
      <w:numPr>
        <w:ilvl w:val="1"/>
        <w:numId w:val="19"/>
      </w:numPr>
      <w:spacing w:before="120" w:line="360" w:lineRule="auto"/>
      <w:outlineLvl w:val="1"/>
    </w:pPr>
    <w:rPr>
      <w:rFonts w:ascii="Arial" w:hAnsi="Arial"/>
      <w:b/>
      <w:sz w:val="26"/>
    </w:rPr>
  </w:style>
  <w:style w:type="paragraph" w:customStyle="1" w:styleId="A-podkapitola">
    <w:name w:val="A-podkapitola"/>
    <w:basedOn w:val="Normln"/>
    <w:next w:val="A-text"/>
    <w:uiPriority w:val="99"/>
    <w:rsid w:val="00334F11"/>
    <w:pPr>
      <w:keepNext/>
      <w:numPr>
        <w:ilvl w:val="2"/>
        <w:numId w:val="19"/>
      </w:numPr>
      <w:spacing w:before="120" w:line="360" w:lineRule="auto"/>
      <w:outlineLvl w:val="2"/>
    </w:pPr>
    <w:rPr>
      <w:rFonts w:ascii="Arial" w:hAnsi="Arial"/>
      <w:b/>
      <w:sz w:val="22"/>
    </w:rPr>
  </w:style>
  <w:style w:type="paragraph" w:customStyle="1" w:styleId="A-odrky">
    <w:name w:val="A-odrážky"/>
    <w:basedOn w:val="A-text"/>
    <w:uiPriority w:val="99"/>
    <w:rsid w:val="00334F11"/>
    <w:pPr>
      <w:numPr>
        <w:numId w:val="20"/>
      </w:numPr>
      <w:tabs>
        <w:tab w:val="left" w:pos="567"/>
      </w:tabs>
    </w:pPr>
  </w:style>
  <w:style w:type="character" w:styleId="Odkaznakoment">
    <w:name w:val="annotation reference"/>
    <w:basedOn w:val="Standardnpsmoodstavce"/>
    <w:uiPriority w:val="99"/>
    <w:rsid w:val="000B201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0B201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6CF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B20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6CF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B20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6CF2"/>
    <w:rPr>
      <w:sz w:val="0"/>
      <w:szCs w:val="0"/>
    </w:rPr>
  </w:style>
  <w:style w:type="character" w:customStyle="1" w:styleId="FontStyle60">
    <w:name w:val="Font Style60"/>
    <w:basedOn w:val="Standardnpsmoodstavce"/>
    <w:uiPriority w:val="99"/>
    <w:rsid w:val="003D5BFE"/>
    <w:rPr>
      <w:rFonts w:ascii="Arial Narrow" w:hAnsi="Arial Narrow" w:cs="Arial Narrow"/>
      <w:sz w:val="20"/>
      <w:szCs w:val="20"/>
    </w:rPr>
  </w:style>
  <w:style w:type="paragraph" w:customStyle="1" w:styleId="Style14">
    <w:name w:val="Style14"/>
    <w:basedOn w:val="Normln"/>
    <w:uiPriority w:val="99"/>
    <w:rsid w:val="003D5BFE"/>
    <w:pPr>
      <w:widowControl w:val="0"/>
      <w:autoSpaceDE w:val="0"/>
      <w:autoSpaceDN w:val="0"/>
      <w:adjustRightInd w:val="0"/>
      <w:jc w:val="both"/>
    </w:pPr>
    <w:rPr>
      <w:rFonts w:ascii="Arial Narrow" w:hAnsi="Arial Narrow"/>
    </w:rPr>
  </w:style>
  <w:style w:type="paragraph" w:customStyle="1" w:styleId="Style17">
    <w:name w:val="Style17"/>
    <w:basedOn w:val="Normln"/>
    <w:uiPriority w:val="99"/>
    <w:rsid w:val="003D5BFE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 Narrow" w:hAnsi="Arial Narrow"/>
    </w:rPr>
  </w:style>
  <w:style w:type="character" w:customStyle="1" w:styleId="FontStyle61">
    <w:name w:val="Font Style61"/>
    <w:basedOn w:val="Standardnpsmoodstavce"/>
    <w:uiPriority w:val="99"/>
    <w:rsid w:val="003D5BFE"/>
    <w:rPr>
      <w:rFonts w:ascii="Arial Narrow" w:hAnsi="Arial Narrow" w:cs="Arial Narrow"/>
      <w:b/>
      <w:bCs/>
      <w:sz w:val="20"/>
      <w:szCs w:val="20"/>
    </w:rPr>
  </w:style>
  <w:style w:type="paragraph" w:styleId="FormtovanvHTML">
    <w:name w:val="HTML Preformatted"/>
    <w:basedOn w:val="Normln"/>
    <w:link w:val="FormtovanvHTMLChar"/>
    <w:rsid w:val="002E4D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rsid w:val="005C6CF2"/>
    <w:rPr>
      <w:rFonts w:ascii="Courier New" w:hAnsi="Courier New" w:cs="Courier New"/>
      <w:sz w:val="20"/>
      <w:szCs w:val="20"/>
    </w:rPr>
  </w:style>
  <w:style w:type="paragraph" w:customStyle="1" w:styleId="a-text0">
    <w:name w:val="a-text"/>
    <w:basedOn w:val="Normln"/>
    <w:uiPriority w:val="99"/>
    <w:rsid w:val="00762023"/>
    <w:pPr>
      <w:spacing w:before="100" w:beforeAutospacing="1" w:after="100" w:afterAutospacing="1"/>
    </w:pPr>
  </w:style>
  <w:style w:type="paragraph" w:customStyle="1" w:styleId="Standard">
    <w:name w:val="Standard"/>
    <w:rsid w:val="008D53F7"/>
    <w:pPr>
      <w:suppressAutoHyphens/>
      <w:autoSpaceDN w:val="0"/>
      <w:textAlignment w:val="baseline"/>
    </w:pPr>
    <w:rPr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uiPriority w:val="99"/>
    <w:rsid w:val="008D53F7"/>
    <w:rPr>
      <w:b/>
      <w:sz w:val="28"/>
      <w:szCs w:val="20"/>
      <w:u w:val="single"/>
    </w:rPr>
  </w:style>
  <w:style w:type="paragraph" w:styleId="Odstavecseseznamem">
    <w:name w:val="List Paragraph"/>
    <w:basedOn w:val="Normln"/>
    <w:uiPriority w:val="34"/>
    <w:qFormat/>
    <w:rsid w:val="00B54157"/>
    <w:pPr>
      <w:ind w:left="720"/>
      <w:contextualSpacing/>
    </w:pPr>
  </w:style>
  <w:style w:type="paragraph" w:customStyle="1" w:styleId="Zkladntextodsazen31">
    <w:name w:val="Základní text odsazený 31"/>
    <w:basedOn w:val="Normln"/>
    <w:rsid w:val="004B5026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Import1">
    <w:name w:val="Import 1"/>
    <w:basedOn w:val="Normln"/>
    <w:rsid w:val="004B5026"/>
    <w:pPr>
      <w:widowControl w:val="0"/>
      <w:suppressAutoHyphens/>
      <w:spacing w:line="288" w:lineRule="auto"/>
    </w:pPr>
    <w:rPr>
      <w:rFonts w:ascii="Casablanca" w:hAnsi="Casablanca"/>
      <w:sz w:val="20"/>
      <w:szCs w:val="20"/>
      <w:lang w:eastAsia="ar-SA"/>
    </w:rPr>
  </w:style>
  <w:style w:type="character" w:customStyle="1" w:styleId="TextkomenteChar2">
    <w:name w:val="Text komentáře Char2"/>
    <w:uiPriority w:val="99"/>
    <w:semiHidden/>
    <w:rsid w:val="008F1AED"/>
    <w:rPr>
      <w:kern w:val="1"/>
      <w:lang w:val="cs-CZ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702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407025"/>
    <w:pPr>
      <w:keepNext/>
      <w:numPr>
        <w:numId w:val="15"/>
      </w:numPr>
      <w:jc w:val="both"/>
      <w:outlineLvl w:val="0"/>
    </w:pPr>
    <w:rPr>
      <w:rFonts w:ascii="Arial Narrow" w:hAnsi="Arial Narrow"/>
      <w:b/>
      <w:sz w:val="22"/>
      <w:szCs w:val="22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407025"/>
    <w:pPr>
      <w:keepNext/>
      <w:jc w:val="center"/>
      <w:outlineLvl w:val="1"/>
    </w:pPr>
    <w:rPr>
      <w:rFonts w:ascii="Arial Narrow" w:hAnsi="Arial Narrow" w:cs="Arial"/>
      <w:b/>
      <w:sz w:val="22"/>
      <w:szCs w:val="22"/>
      <w:u w:color="333399"/>
    </w:rPr>
  </w:style>
  <w:style w:type="paragraph" w:styleId="Nadpis3">
    <w:name w:val="heading 3"/>
    <w:basedOn w:val="Normln"/>
    <w:next w:val="Normln"/>
    <w:link w:val="Nadpis3Char"/>
    <w:uiPriority w:val="99"/>
    <w:qFormat/>
    <w:rsid w:val="0040702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autoRedefine/>
    <w:uiPriority w:val="99"/>
    <w:qFormat/>
    <w:rsid w:val="00407025"/>
    <w:pPr>
      <w:keepNext/>
      <w:ind w:left="3540" w:firstLine="708"/>
      <w:outlineLvl w:val="3"/>
    </w:pPr>
    <w:rPr>
      <w:rFonts w:ascii="Arial Narrow" w:hAnsi="Arial Narrow" w:cs="Arial"/>
      <w:bCs/>
      <w:i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9"/>
    <w:qFormat/>
    <w:rsid w:val="00407025"/>
    <w:pPr>
      <w:keepNext/>
      <w:numPr>
        <w:ilvl w:val="4"/>
        <w:numId w:val="1"/>
      </w:numPr>
      <w:spacing w:before="120"/>
      <w:outlineLvl w:val="4"/>
    </w:pPr>
    <w:rPr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407025"/>
    <w:pPr>
      <w:keepNext/>
      <w:numPr>
        <w:ilvl w:val="5"/>
        <w:numId w:val="1"/>
      </w:numPr>
      <w:outlineLvl w:val="5"/>
    </w:pPr>
    <w:rPr>
      <w:b/>
      <w:color w:val="FF0000"/>
      <w:sz w:val="40"/>
      <w:szCs w:val="20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407025"/>
    <w:pPr>
      <w:keepNext/>
      <w:numPr>
        <w:ilvl w:val="6"/>
        <w:numId w:val="1"/>
      </w:numPr>
      <w:spacing w:before="120"/>
      <w:outlineLvl w:val="6"/>
    </w:pPr>
    <w:rPr>
      <w:rFonts w:ascii="Arial" w:hAnsi="Arial"/>
      <w:sz w:val="28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407025"/>
    <w:pPr>
      <w:keepNext/>
      <w:numPr>
        <w:ilvl w:val="7"/>
        <w:numId w:val="1"/>
      </w:numPr>
      <w:outlineLvl w:val="7"/>
    </w:pPr>
    <w:rPr>
      <w:rFonts w:ascii="Arial" w:hAnsi="Arial" w:cs="Arial"/>
      <w:color w:val="333399"/>
      <w:sz w:val="28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407025"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color w:val="333399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C6CF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C6CF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C6CF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C6CF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C6CF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C6CF2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C6CF2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C6CF2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C6CF2"/>
    <w:rPr>
      <w:rFonts w:asciiTheme="majorHAnsi" w:eastAsiaTheme="majorEastAsia" w:hAnsiTheme="majorHAnsi" w:cstheme="majorBidi"/>
    </w:rPr>
  </w:style>
  <w:style w:type="paragraph" w:customStyle="1" w:styleId="Normln0">
    <w:name w:val="Normální~"/>
    <w:basedOn w:val="Normln"/>
    <w:rsid w:val="00407025"/>
    <w:pPr>
      <w:widowControl w:val="0"/>
    </w:pPr>
    <w:rPr>
      <w:noProof/>
      <w:szCs w:val="20"/>
    </w:rPr>
  </w:style>
  <w:style w:type="paragraph" w:customStyle="1" w:styleId="dkanormln">
    <w:name w:val="Øádka normální"/>
    <w:basedOn w:val="Normln"/>
    <w:uiPriority w:val="99"/>
    <w:rsid w:val="00407025"/>
    <w:pPr>
      <w:jc w:val="both"/>
    </w:pPr>
    <w:rPr>
      <w:kern w:val="16"/>
      <w:szCs w:val="20"/>
    </w:rPr>
  </w:style>
  <w:style w:type="paragraph" w:styleId="Zhlav">
    <w:name w:val="header"/>
    <w:basedOn w:val="Normln"/>
    <w:link w:val="ZhlavChar"/>
    <w:uiPriority w:val="99"/>
    <w:rsid w:val="0040702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5C6CF2"/>
    <w:rPr>
      <w:sz w:val="24"/>
      <w:szCs w:val="24"/>
    </w:rPr>
  </w:style>
  <w:style w:type="paragraph" w:customStyle="1" w:styleId="Nadpiskapitol">
    <w:name w:val="Nadpis kapitol"/>
    <w:basedOn w:val="Nadpis2"/>
    <w:next w:val="Normln"/>
    <w:uiPriority w:val="99"/>
    <w:rsid w:val="00407025"/>
    <w:pPr>
      <w:spacing w:before="360" w:after="240"/>
      <w:outlineLvl w:val="0"/>
    </w:pPr>
    <w:rPr>
      <w:rFonts w:ascii="Times New Roman" w:hAnsi="Times New Roman"/>
      <w:bCs/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407025"/>
    <w:rPr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C6CF2"/>
    <w:rPr>
      <w:sz w:val="24"/>
      <w:szCs w:val="24"/>
    </w:rPr>
  </w:style>
  <w:style w:type="paragraph" w:styleId="Obsah1">
    <w:name w:val="toc 1"/>
    <w:basedOn w:val="Normln"/>
    <w:next w:val="Normln"/>
    <w:autoRedefine/>
    <w:uiPriority w:val="99"/>
    <w:semiHidden/>
    <w:rsid w:val="00407025"/>
    <w:pPr>
      <w:spacing w:before="120" w:after="120"/>
      <w:ind w:left="540" w:right="70" w:hanging="540"/>
      <w:jc w:val="both"/>
    </w:pPr>
    <w:rPr>
      <w:rFonts w:ascii="Arial" w:hAnsi="Arial" w:cs="Arial"/>
      <w:bCs/>
      <w:caps/>
      <w:noProof/>
    </w:rPr>
  </w:style>
  <w:style w:type="character" w:styleId="Hypertextovodkaz">
    <w:name w:val="Hyperlink"/>
    <w:basedOn w:val="Standardnpsmoodstavce"/>
    <w:rsid w:val="00407025"/>
    <w:rPr>
      <w:rFonts w:cs="Times New Roman"/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rsid w:val="00407025"/>
    <w:pPr>
      <w:spacing w:after="120" w:line="480" w:lineRule="auto"/>
    </w:pPr>
    <w:rPr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C6CF2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40702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5C6CF2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407025"/>
    <w:pPr>
      <w:spacing w:after="120" w:line="480" w:lineRule="auto"/>
      <w:ind w:left="283"/>
    </w:pPr>
    <w:rPr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5C6CF2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407025"/>
    <w:rPr>
      <w:rFonts w:cs="Times New Roman"/>
    </w:rPr>
  </w:style>
  <w:style w:type="paragraph" w:styleId="Normlnweb">
    <w:name w:val="Normal (Web)"/>
    <w:basedOn w:val="Normln"/>
    <w:uiPriority w:val="99"/>
    <w:rsid w:val="00407025"/>
    <w:pPr>
      <w:spacing w:before="100" w:beforeAutospacing="1" w:after="100" w:afterAutospacing="1"/>
    </w:pPr>
  </w:style>
  <w:style w:type="paragraph" w:styleId="Osloven">
    <w:name w:val="Salutation"/>
    <w:basedOn w:val="Normln"/>
    <w:next w:val="Normln"/>
    <w:link w:val="OslovenChar"/>
    <w:uiPriority w:val="99"/>
    <w:rsid w:val="00407025"/>
    <w:pPr>
      <w:tabs>
        <w:tab w:val="left" w:pos="340"/>
      </w:tabs>
      <w:spacing w:before="280" w:after="560"/>
    </w:pPr>
  </w:style>
  <w:style w:type="character" w:customStyle="1" w:styleId="OslovenChar">
    <w:name w:val="Oslovení Char"/>
    <w:basedOn w:val="Standardnpsmoodstavce"/>
    <w:link w:val="Osloven"/>
    <w:uiPriority w:val="99"/>
    <w:semiHidden/>
    <w:rsid w:val="005C6CF2"/>
    <w:rPr>
      <w:sz w:val="24"/>
      <w:szCs w:val="24"/>
    </w:rPr>
  </w:style>
  <w:style w:type="paragraph" w:styleId="Datum">
    <w:name w:val="Date"/>
    <w:basedOn w:val="Normln"/>
    <w:next w:val="Normln"/>
    <w:link w:val="DatumChar"/>
    <w:uiPriority w:val="99"/>
    <w:rsid w:val="00407025"/>
    <w:pPr>
      <w:tabs>
        <w:tab w:val="left" w:pos="340"/>
      </w:tabs>
      <w:ind w:left="6804"/>
    </w:pPr>
  </w:style>
  <w:style w:type="character" w:customStyle="1" w:styleId="DatumChar">
    <w:name w:val="Datum Char"/>
    <w:basedOn w:val="Standardnpsmoodstavce"/>
    <w:link w:val="Datum"/>
    <w:uiPriority w:val="99"/>
    <w:semiHidden/>
    <w:rsid w:val="005C6CF2"/>
    <w:rPr>
      <w:sz w:val="24"/>
      <w:szCs w:val="24"/>
    </w:rPr>
  </w:style>
  <w:style w:type="table" w:styleId="Mkatabulky">
    <w:name w:val="Table Grid"/>
    <w:basedOn w:val="Normlntabulka"/>
    <w:uiPriority w:val="99"/>
    <w:rsid w:val="00407025"/>
    <w:pPr>
      <w:tabs>
        <w:tab w:val="left" w:pos="340"/>
      </w:tabs>
      <w:spacing w:before="280"/>
      <w:ind w:firstLine="34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resa">
    <w:name w:val="Adresa"/>
    <w:basedOn w:val="Normln"/>
    <w:uiPriority w:val="99"/>
    <w:rsid w:val="00407025"/>
    <w:pPr>
      <w:tabs>
        <w:tab w:val="left" w:pos="340"/>
      </w:tabs>
      <w:ind w:left="5103"/>
    </w:pPr>
  </w:style>
  <w:style w:type="paragraph" w:styleId="Textpoznpodarou">
    <w:name w:val="footnote text"/>
    <w:basedOn w:val="Normln"/>
    <w:link w:val="TextpoznpodarouChar"/>
    <w:uiPriority w:val="99"/>
    <w:semiHidden/>
    <w:rsid w:val="00407025"/>
    <w:rPr>
      <w:rFonts w:ascii="Arial Narrow" w:hAnsi="Arial Narrow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C6CF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7025"/>
    <w:rPr>
      <w:rFonts w:cs="Times New Roman"/>
      <w:vertAlign w:val="superscript"/>
    </w:rPr>
  </w:style>
  <w:style w:type="paragraph" w:customStyle="1" w:styleId="A-text">
    <w:name w:val="A-text"/>
    <w:basedOn w:val="Normln"/>
    <w:uiPriority w:val="99"/>
    <w:rsid w:val="00334F11"/>
    <w:pPr>
      <w:suppressAutoHyphens/>
      <w:spacing w:line="360" w:lineRule="auto"/>
      <w:ind w:firstLine="284"/>
      <w:jc w:val="both"/>
    </w:pPr>
    <w:rPr>
      <w:sz w:val="22"/>
    </w:rPr>
  </w:style>
  <w:style w:type="paragraph" w:customStyle="1" w:styleId="A-pod-podkapitola">
    <w:name w:val="A-pod-podkapitola"/>
    <w:basedOn w:val="Normln"/>
    <w:next w:val="A-text"/>
    <w:uiPriority w:val="99"/>
    <w:rsid w:val="00334F11"/>
    <w:pPr>
      <w:keepNext/>
      <w:spacing w:before="120" w:line="360" w:lineRule="auto"/>
      <w:ind w:firstLine="284"/>
    </w:pPr>
    <w:rPr>
      <w:rFonts w:ascii="Arial" w:hAnsi="Arial"/>
      <w:b/>
      <w:sz w:val="20"/>
    </w:rPr>
  </w:style>
  <w:style w:type="paragraph" w:customStyle="1" w:styleId="A-hlavnkapitola">
    <w:name w:val="A-hlavní kapitola"/>
    <w:basedOn w:val="A-kapitola"/>
    <w:next w:val="A-kapitola"/>
    <w:uiPriority w:val="99"/>
    <w:rsid w:val="00334F11"/>
    <w:pPr>
      <w:pageBreakBefore/>
      <w:numPr>
        <w:ilvl w:val="0"/>
      </w:numPr>
      <w:spacing w:before="0"/>
      <w:ind w:left="0"/>
      <w:jc w:val="center"/>
      <w:outlineLvl w:val="0"/>
    </w:pPr>
    <w:rPr>
      <w:sz w:val="32"/>
    </w:rPr>
  </w:style>
  <w:style w:type="paragraph" w:customStyle="1" w:styleId="A-kapitola">
    <w:name w:val="A-kapitola"/>
    <w:basedOn w:val="Normln"/>
    <w:next w:val="A-text"/>
    <w:uiPriority w:val="99"/>
    <w:rsid w:val="00334F11"/>
    <w:pPr>
      <w:keepNext/>
      <w:numPr>
        <w:ilvl w:val="1"/>
        <w:numId w:val="19"/>
      </w:numPr>
      <w:spacing w:before="120" w:line="360" w:lineRule="auto"/>
      <w:outlineLvl w:val="1"/>
    </w:pPr>
    <w:rPr>
      <w:rFonts w:ascii="Arial" w:hAnsi="Arial"/>
      <w:b/>
      <w:sz w:val="26"/>
    </w:rPr>
  </w:style>
  <w:style w:type="paragraph" w:customStyle="1" w:styleId="A-podkapitola">
    <w:name w:val="A-podkapitola"/>
    <w:basedOn w:val="Normln"/>
    <w:next w:val="A-text"/>
    <w:uiPriority w:val="99"/>
    <w:rsid w:val="00334F11"/>
    <w:pPr>
      <w:keepNext/>
      <w:numPr>
        <w:ilvl w:val="2"/>
        <w:numId w:val="19"/>
      </w:numPr>
      <w:spacing w:before="120" w:line="360" w:lineRule="auto"/>
      <w:outlineLvl w:val="2"/>
    </w:pPr>
    <w:rPr>
      <w:rFonts w:ascii="Arial" w:hAnsi="Arial"/>
      <w:b/>
      <w:sz w:val="22"/>
    </w:rPr>
  </w:style>
  <w:style w:type="paragraph" w:customStyle="1" w:styleId="A-odrky">
    <w:name w:val="A-odrážky"/>
    <w:basedOn w:val="A-text"/>
    <w:uiPriority w:val="99"/>
    <w:rsid w:val="00334F11"/>
    <w:pPr>
      <w:numPr>
        <w:numId w:val="20"/>
      </w:numPr>
      <w:tabs>
        <w:tab w:val="left" w:pos="567"/>
      </w:tabs>
    </w:pPr>
  </w:style>
  <w:style w:type="character" w:styleId="Odkaznakoment">
    <w:name w:val="annotation reference"/>
    <w:basedOn w:val="Standardnpsmoodstavce"/>
    <w:uiPriority w:val="99"/>
    <w:rsid w:val="000B201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0B201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6CF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B20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6CF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B20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6CF2"/>
    <w:rPr>
      <w:sz w:val="0"/>
      <w:szCs w:val="0"/>
    </w:rPr>
  </w:style>
  <w:style w:type="character" w:customStyle="1" w:styleId="FontStyle60">
    <w:name w:val="Font Style60"/>
    <w:basedOn w:val="Standardnpsmoodstavce"/>
    <w:uiPriority w:val="99"/>
    <w:rsid w:val="003D5BFE"/>
    <w:rPr>
      <w:rFonts w:ascii="Arial Narrow" w:hAnsi="Arial Narrow" w:cs="Arial Narrow"/>
      <w:sz w:val="20"/>
      <w:szCs w:val="20"/>
    </w:rPr>
  </w:style>
  <w:style w:type="paragraph" w:customStyle="1" w:styleId="Style14">
    <w:name w:val="Style14"/>
    <w:basedOn w:val="Normln"/>
    <w:uiPriority w:val="99"/>
    <w:rsid w:val="003D5BFE"/>
    <w:pPr>
      <w:widowControl w:val="0"/>
      <w:autoSpaceDE w:val="0"/>
      <w:autoSpaceDN w:val="0"/>
      <w:adjustRightInd w:val="0"/>
      <w:jc w:val="both"/>
    </w:pPr>
    <w:rPr>
      <w:rFonts w:ascii="Arial Narrow" w:hAnsi="Arial Narrow"/>
    </w:rPr>
  </w:style>
  <w:style w:type="paragraph" w:customStyle="1" w:styleId="Style17">
    <w:name w:val="Style17"/>
    <w:basedOn w:val="Normln"/>
    <w:uiPriority w:val="99"/>
    <w:rsid w:val="003D5BFE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 Narrow" w:hAnsi="Arial Narrow"/>
    </w:rPr>
  </w:style>
  <w:style w:type="character" w:customStyle="1" w:styleId="FontStyle61">
    <w:name w:val="Font Style61"/>
    <w:basedOn w:val="Standardnpsmoodstavce"/>
    <w:uiPriority w:val="99"/>
    <w:rsid w:val="003D5BFE"/>
    <w:rPr>
      <w:rFonts w:ascii="Arial Narrow" w:hAnsi="Arial Narrow" w:cs="Arial Narrow"/>
      <w:b/>
      <w:bCs/>
      <w:sz w:val="20"/>
      <w:szCs w:val="20"/>
    </w:rPr>
  </w:style>
  <w:style w:type="paragraph" w:styleId="FormtovanvHTML">
    <w:name w:val="HTML Preformatted"/>
    <w:basedOn w:val="Normln"/>
    <w:link w:val="FormtovanvHTMLChar"/>
    <w:rsid w:val="002E4D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rsid w:val="005C6CF2"/>
    <w:rPr>
      <w:rFonts w:ascii="Courier New" w:hAnsi="Courier New" w:cs="Courier New"/>
      <w:sz w:val="20"/>
      <w:szCs w:val="20"/>
    </w:rPr>
  </w:style>
  <w:style w:type="paragraph" w:customStyle="1" w:styleId="a-text0">
    <w:name w:val="a-text"/>
    <w:basedOn w:val="Normln"/>
    <w:uiPriority w:val="99"/>
    <w:rsid w:val="00762023"/>
    <w:pPr>
      <w:spacing w:before="100" w:beforeAutospacing="1" w:after="100" w:afterAutospacing="1"/>
    </w:pPr>
  </w:style>
  <w:style w:type="paragraph" w:customStyle="1" w:styleId="Standard">
    <w:name w:val="Standard"/>
    <w:rsid w:val="008D53F7"/>
    <w:pPr>
      <w:suppressAutoHyphens/>
      <w:autoSpaceDN w:val="0"/>
      <w:textAlignment w:val="baseline"/>
    </w:pPr>
    <w:rPr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uiPriority w:val="99"/>
    <w:rsid w:val="008D53F7"/>
    <w:rPr>
      <w:b/>
      <w:sz w:val="28"/>
      <w:szCs w:val="20"/>
      <w:u w:val="single"/>
    </w:rPr>
  </w:style>
  <w:style w:type="paragraph" w:styleId="Odstavecseseznamem">
    <w:name w:val="List Paragraph"/>
    <w:basedOn w:val="Normln"/>
    <w:uiPriority w:val="34"/>
    <w:qFormat/>
    <w:rsid w:val="00B54157"/>
    <w:pPr>
      <w:ind w:left="720"/>
      <w:contextualSpacing/>
    </w:pPr>
  </w:style>
  <w:style w:type="paragraph" w:customStyle="1" w:styleId="Zkladntextodsazen31">
    <w:name w:val="Základní text odsazený 31"/>
    <w:basedOn w:val="Normln"/>
    <w:rsid w:val="004B5026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Import1">
    <w:name w:val="Import 1"/>
    <w:basedOn w:val="Normln"/>
    <w:rsid w:val="004B5026"/>
    <w:pPr>
      <w:widowControl w:val="0"/>
      <w:suppressAutoHyphens/>
      <w:spacing w:line="288" w:lineRule="auto"/>
    </w:pPr>
    <w:rPr>
      <w:rFonts w:ascii="Casablanca" w:hAnsi="Casablanca"/>
      <w:sz w:val="20"/>
      <w:szCs w:val="20"/>
      <w:lang w:eastAsia="ar-SA"/>
    </w:rPr>
  </w:style>
  <w:style w:type="character" w:customStyle="1" w:styleId="TextkomenteChar2">
    <w:name w:val="Text komentáře Char2"/>
    <w:uiPriority w:val="99"/>
    <w:semiHidden/>
    <w:rsid w:val="008F1AED"/>
    <w:rPr>
      <w:kern w:val="1"/>
      <w:lang w:val="cs-CZ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62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oftender.cz/uhk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1131</Words>
  <Characters>8711</Characters>
  <Application>Microsoft Office Word</Application>
  <DocSecurity>0</DocSecurity>
  <Lines>72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2012-09-26T18:35:00Z</dcterms:created>
  <dcterms:modified xsi:type="dcterms:W3CDTF">2012-09-26T19:36:00Z</dcterms:modified>
</cp:coreProperties>
</file>