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F7" w:rsidRDefault="007B0EF7" w:rsidP="00DE6AAB">
      <w:pPr>
        <w:pStyle w:val="Zkladntext2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FC62D9" w:rsidRPr="00FC62D9" w:rsidRDefault="00FC62D9" w:rsidP="00DE6AAB">
      <w:pPr>
        <w:pStyle w:val="Zkladntext2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C62D9">
        <w:rPr>
          <w:rFonts w:ascii="Arial" w:hAnsi="Arial" w:cs="Arial"/>
          <w:b/>
          <w:sz w:val="20"/>
          <w:szCs w:val="20"/>
        </w:rPr>
        <w:t xml:space="preserve">Příloha č. </w:t>
      </w:r>
      <w:r w:rsidR="00AB6602">
        <w:rPr>
          <w:rFonts w:ascii="Arial" w:hAnsi="Arial" w:cs="Arial"/>
          <w:b/>
          <w:sz w:val="20"/>
          <w:szCs w:val="20"/>
        </w:rPr>
        <w:t>4</w:t>
      </w:r>
      <w:r w:rsidRPr="00FC62D9">
        <w:rPr>
          <w:rFonts w:ascii="Arial" w:hAnsi="Arial" w:cs="Arial"/>
          <w:b/>
          <w:sz w:val="20"/>
          <w:szCs w:val="20"/>
        </w:rPr>
        <w:t xml:space="preserve"> </w:t>
      </w:r>
      <w:r w:rsidR="003970EB">
        <w:rPr>
          <w:rFonts w:ascii="Arial" w:hAnsi="Arial" w:cs="Arial"/>
          <w:b/>
          <w:sz w:val="20"/>
          <w:szCs w:val="20"/>
        </w:rPr>
        <w:t>Zadávací dokumentace</w:t>
      </w:r>
    </w:p>
    <w:p w:rsidR="00FC62D9" w:rsidRPr="00FC62D9" w:rsidRDefault="00FC62D9" w:rsidP="00FC62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12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FC62D9">
        <w:rPr>
          <w:rFonts w:ascii="Arial" w:hAnsi="Arial" w:cs="Arial"/>
          <w:b/>
          <w:sz w:val="20"/>
          <w:szCs w:val="20"/>
          <w:lang w:val="cs-CZ"/>
        </w:rPr>
        <w:t>Čestné prohlášení o splnění základních kvalifikačních předpokladů</w:t>
      </w:r>
    </w:p>
    <w:p w:rsidR="00C9100F" w:rsidRPr="00FC62D9" w:rsidRDefault="00C9100F" w:rsidP="00FC62D9">
      <w:pPr>
        <w:pStyle w:val="Zkladntext2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C9100F" w:rsidRPr="00FC62D9" w:rsidRDefault="00DE6AAB" w:rsidP="00FC62D9">
      <w:pPr>
        <w:pStyle w:val="Zkladntext2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Veřejná zakázka malého rozsahu</w:t>
      </w:r>
    </w:p>
    <w:p w:rsidR="00C9100F" w:rsidRPr="00FC62D9" w:rsidRDefault="00C9100F" w:rsidP="00FC62D9">
      <w:pPr>
        <w:pStyle w:val="Zkladntext2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FC62D9">
        <w:rPr>
          <w:rFonts w:ascii="Arial" w:hAnsi="Arial" w:cs="Arial"/>
          <w:b/>
          <w:sz w:val="20"/>
          <w:szCs w:val="20"/>
        </w:rPr>
        <w:t>„</w:t>
      </w:r>
      <w:r w:rsidR="001D4975">
        <w:rPr>
          <w:rFonts w:ascii="Arial" w:hAnsi="Arial" w:cs="Arial"/>
          <w:b/>
          <w:sz w:val="20"/>
          <w:szCs w:val="20"/>
        </w:rPr>
        <w:t xml:space="preserve">FNUSA-ICRC – </w:t>
      </w:r>
      <w:r w:rsidR="003970EB">
        <w:rPr>
          <w:rFonts w:ascii="Arial" w:hAnsi="Arial" w:cs="Arial"/>
          <w:b/>
          <w:sz w:val="20"/>
          <w:szCs w:val="20"/>
        </w:rPr>
        <w:t>Tiskařské služby II</w:t>
      </w:r>
      <w:r w:rsidRPr="00FC62D9">
        <w:rPr>
          <w:rFonts w:ascii="Arial" w:hAnsi="Arial" w:cs="Arial"/>
          <w:b/>
          <w:sz w:val="20"/>
          <w:szCs w:val="20"/>
        </w:rPr>
        <w:t>“</w:t>
      </w:r>
    </w:p>
    <w:p w:rsidR="00FC62D9" w:rsidRPr="00FC62D9" w:rsidRDefault="00FC62D9" w:rsidP="00FC62D9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DE6AAB" w:rsidRDefault="00FC62D9" w:rsidP="00FC62D9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FC62D9">
        <w:rPr>
          <w:rFonts w:ascii="Arial" w:hAnsi="Arial" w:cs="Arial"/>
          <w:sz w:val="20"/>
          <w:szCs w:val="20"/>
        </w:rPr>
        <w:t xml:space="preserve">Já (my) níže podepsaný(í) čestně prohlašuji(eme), že dodavatel (obchodní firma) …………..…………………………………………………………………………………………  splňuje základní kvalifikační předpoklady podle zákona č.137/2006., o veřejných zakázkách, a to v rozsahu podle § 53 uvedeného zákona, a to tak, že: </w:t>
      </w:r>
    </w:p>
    <w:p w:rsidR="007B0EF7" w:rsidRPr="00FC62D9" w:rsidRDefault="007B0EF7" w:rsidP="00FC62D9">
      <w:pPr>
        <w:pStyle w:val="Default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FC62D9" w:rsidRPr="00FC62D9" w:rsidRDefault="00FC62D9" w:rsidP="00FC62D9">
      <w:pPr>
        <w:pStyle w:val="Default"/>
        <w:spacing w:line="312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C62D9">
        <w:rPr>
          <w:rFonts w:ascii="Arial" w:hAnsi="Arial" w:cs="Arial"/>
          <w:color w:val="auto"/>
          <w:sz w:val="20"/>
          <w:szCs w:val="20"/>
          <w:u w:val="single"/>
        </w:rPr>
        <w:t xml:space="preserve">Základní kvalifikační předpoklady tedy splňuje uchazeč: </w:t>
      </w: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C62D9" w:rsidRPr="00FC62D9" w:rsidRDefault="00FC62D9" w:rsidP="00FC62D9">
      <w:pPr>
        <w:spacing w:line="312" w:lineRule="auto"/>
        <w:ind w:left="360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C62D9" w:rsidRPr="00FC62D9" w:rsidRDefault="00FC62D9" w:rsidP="00FC62D9">
      <w:pPr>
        <w:spacing w:line="312" w:lineRule="auto"/>
        <w:ind w:left="720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v posledních 3 letech nenaplnil skutkovou podstatu jednání nekalé soutěže formou podplácení podle zvláštního právního předpisu</w:t>
      </w:r>
      <w:r w:rsidRPr="00FC62D9">
        <w:rPr>
          <w:rFonts w:ascii="Arial" w:hAnsi="Arial" w:cs="Arial"/>
          <w:sz w:val="20"/>
          <w:szCs w:val="20"/>
          <w:vertAlign w:val="superscript"/>
          <w:lang w:val="cs-CZ" w:eastAsia="cs-CZ"/>
        </w:rPr>
        <w:t>40)</w:t>
      </w:r>
      <w:r w:rsidRPr="00FC62D9">
        <w:rPr>
          <w:rFonts w:ascii="Arial" w:hAnsi="Arial" w:cs="Arial"/>
          <w:sz w:val="20"/>
          <w:szCs w:val="20"/>
          <w:lang w:val="cs-CZ" w:eastAsia="cs-CZ"/>
        </w:rPr>
        <w:t>,</w:t>
      </w:r>
    </w:p>
    <w:p w:rsidR="00FC62D9" w:rsidRDefault="00FC62D9" w:rsidP="00FC62D9">
      <w:pPr>
        <w:spacing w:line="312" w:lineRule="auto"/>
        <w:ind w:left="283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7B0EF7" w:rsidRDefault="007B0EF7" w:rsidP="00FC62D9">
      <w:pPr>
        <w:spacing w:line="312" w:lineRule="auto"/>
        <w:ind w:left="283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7B0EF7" w:rsidRDefault="007B0EF7" w:rsidP="00FC62D9">
      <w:pPr>
        <w:spacing w:line="312" w:lineRule="auto"/>
        <w:ind w:left="283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7B0EF7" w:rsidRPr="00FC62D9" w:rsidRDefault="007B0EF7" w:rsidP="00FC62D9">
      <w:pPr>
        <w:spacing w:line="312" w:lineRule="auto"/>
        <w:ind w:left="283"/>
        <w:jc w:val="both"/>
        <w:rPr>
          <w:rFonts w:ascii="Arial" w:hAnsi="Arial" w:cs="Arial"/>
          <w:sz w:val="20"/>
          <w:szCs w:val="20"/>
          <w:lang w:val="cs-CZ" w:eastAsia="cs-CZ"/>
        </w:rPr>
      </w:pPr>
      <w:bookmarkStart w:id="0" w:name="_GoBack"/>
      <w:bookmarkEnd w:id="0"/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C62D9" w:rsidRPr="00FC62D9" w:rsidRDefault="00FC62D9" w:rsidP="00FC62D9">
      <w:p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není v likvidaci,</w:t>
      </w:r>
    </w:p>
    <w:p w:rsidR="00FC62D9" w:rsidRPr="00FC62D9" w:rsidRDefault="00FC62D9" w:rsidP="00FC62D9">
      <w:p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nemá v evidenci daní zachyceny daňové nedoplatky, a to jak v České republice, tak v zemi sídla, místa podnikání či bydliště dodavatele,</w:t>
      </w:r>
    </w:p>
    <w:p w:rsidR="00FC62D9" w:rsidRPr="00FC62D9" w:rsidRDefault="00FC62D9" w:rsidP="00FC62D9">
      <w:p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FC62D9" w:rsidRPr="00FC62D9" w:rsidRDefault="00FC62D9" w:rsidP="00FC62D9">
      <w:p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FC62D9" w:rsidRPr="00FC62D9" w:rsidRDefault="00FC62D9" w:rsidP="00FC62D9">
      <w:pPr>
        <w:spacing w:line="312" w:lineRule="auto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3419C1" w:rsidRDefault="00FC62D9" w:rsidP="003419C1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 xml:space="preserve">který nebyl v posledních 3 letech pravomocně disciplinárně potrestán či mu nebylo pravomocně uloženo kárné opatření podle zvláštních právních předpisů, je-li podle § 54 písm. </w:t>
      </w:r>
      <w:r w:rsidR="003419C1">
        <w:rPr>
          <w:rFonts w:ascii="Arial" w:hAnsi="Arial" w:cs="Arial"/>
          <w:sz w:val="20"/>
          <w:szCs w:val="20"/>
          <w:lang w:val="cs-CZ" w:eastAsia="cs-CZ"/>
        </w:rPr>
        <w:t>d)</w:t>
      </w:r>
      <w:r w:rsidR="003419C1" w:rsidRPr="003419C1">
        <w:rPr>
          <w:rFonts w:ascii="Arial" w:hAnsi="Arial" w:cs="Arial"/>
          <w:sz w:val="20"/>
          <w:szCs w:val="20"/>
          <w:lang w:val="cs-CZ" w:eastAsia="cs-CZ"/>
        </w:rPr>
        <w:t xml:space="preserve"> </w:t>
      </w:r>
      <w:r w:rsidRPr="003419C1">
        <w:rPr>
          <w:rFonts w:ascii="Arial" w:hAnsi="Arial" w:cs="Arial"/>
          <w:sz w:val="20"/>
          <w:szCs w:val="20"/>
          <w:lang w:val="cs-CZ" w:eastAsia="cs-CZ"/>
        </w:rPr>
        <w:t xml:space="preserve">požadováno prokázání odborné způsobilosti podle zvláštních právních předpisů; pokud dodavatel </w:t>
      </w:r>
      <w:r w:rsidR="003419C1" w:rsidRPr="003419C1">
        <w:rPr>
          <w:rFonts w:ascii="Arial" w:hAnsi="Arial" w:cs="Arial"/>
          <w:sz w:val="20"/>
          <w:szCs w:val="20"/>
          <w:lang w:val="cs-CZ" w:eastAsia="cs-CZ"/>
        </w:rPr>
        <w:t xml:space="preserve">    </w:t>
      </w:r>
      <w:r w:rsidRPr="003419C1">
        <w:rPr>
          <w:rFonts w:ascii="Arial" w:hAnsi="Arial" w:cs="Arial"/>
          <w:sz w:val="20"/>
          <w:szCs w:val="20"/>
          <w:lang w:val="cs-CZ" w:eastAsia="cs-CZ"/>
        </w:rPr>
        <w:t>vykonává tuto činnost prostřednictvím odpovědného zástupce nebo jiné osoby odpovídající za činnost dodavatele, vztahuje se tento předpoklad na tyto osoby,</w:t>
      </w:r>
    </w:p>
    <w:p w:rsidR="00FC62D9" w:rsidRPr="00FC62D9" w:rsidRDefault="00FC62D9" w:rsidP="00FC62D9">
      <w:pPr>
        <w:spacing w:line="312" w:lineRule="auto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který není veden v rejstříku osob se zákazem plnění veřejných zakázek,</w:t>
      </w:r>
    </w:p>
    <w:p w:rsidR="00FC62D9" w:rsidRPr="00FC62D9" w:rsidRDefault="00FC62D9" w:rsidP="00FC62D9">
      <w:pPr>
        <w:spacing w:line="312" w:lineRule="auto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numPr>
          <w:ilvl w:val="0"/>
          <w:numId w:val="22"/>
        </w:numPr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 w:eastAsia="cs-CZ"/>
        </w:rPr>
        <w:t>kterému nebyla v posledních 3 letech pravomocně uložena pokuta za umožnění výkonu nelegální práce podle zvláštního právního předpisu</w:t>
      </w:r>
    </w:p>
    <w:p w:rsidR="00FC62D9" w:rsidRPr="00FC62D9" w:rsidRDefault="00FC62D9" w:rsidP="00FC62D9">
      <w:pPr>
        <w:spacing w:line="312" w:lineRule="auto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FC62D9" w:rsidRPr="00FC62D9" w:rsidRDefault="00FC62D9" w:rsidP="00FC62D9">
      <w:pPr>
        <w:spacing w:line="312" w:lineRule="auto"/>
        <w:ind w:left="720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:rsidR="00FC62D9" w:rsidRPr="00FC62D9" w:rsidRDefault="00FC62D9" w:rsidP="001D4975">
      <w:pPr>
        <w:spacing w:line="312" w:lineRule="auto"/>
        <w:rPr>
          <w:rFonts w:ascii="Arial" w:hAnsi="Arial" w:cs="Arial"/>
          <w:sz w:val="20"/>
          <w:szCs w:val="20"/>
          <w:lang w:val="cs-CZ"/>
        </w:rPr>
      </w:pPr>
      <w:r w:rsidRPr="00FC62D9">
        <w:rPr>
          <w:rFonts w:ascii="Arial" w:hAnsi="Arial" w:cs="Arial"/>
          <w:sz w:val="20"/>
          <w:szCs w:val="20"/>
          <w:lang w:val="cs-CZ"/>
        </w:rPr>
        <w:t>V……………………. dne ……………………..</w:t>
      </w:r>
      <w:r w:rsidR="001D4975">
        <w:rPr>
          <w:rFonts w:ascii="Arial" w:hAnsi="Arial" w:cs="Arial"/>
          <w:sz w:val="20"/>
          <w:szCs w:val="20"/>
          <w:lang w:val="cs-CZ"/>
        </w:rPr>
        <w:tab/>
      </w:r>
      <w:r w:rsidRPr="00FC62D9">
        <w:rPr>
          <w:rFonts w:ascii="Arial" w:hAnsi="Arial" w:cs="Arial"/>
          <w:sz w:val="20"/>
          <w:szCs w:val="20"/>
          <w:lang w:val="cs-CZ"/>
        </w:rPr>
        <w:t>……………………………………………………….</w:t>
      </w:r>
    </w:p>
    <w:p w:rsidR="00C9100F" w:rsidRPr="00FC62D9" w:rsidRDefault="00FC62D9" w:rsidP="00FC62D9">
      <w:pPr>
        <w:spacing w:line="312" w:lineRule="auto"/>
        <w:ind w:left="4248"/>
        <w:rPr>
          <w:rFonts w:ascii="Arial" w:hAnsi="Arial" w:cs="Arial"/>
          <w:sz w:val="20"/>
          <w:lang w:val="cs-CZ" w:eastAsia="cs-CZ"/>
        </w:rPr>
      </w:pPr>
      <w:r w:rsidRPr="00FC62D9">
        <w:rPr>
          <w:rFonts w:ascii="Arial" w:hAnsi="Arial" w:cs="Arial"/>
          <w:sz w:val="20"/>
          <w:szCs w:val="20"/>
          <w:lang w:val="cs-CZ"/>
        </w:rPr>
        <w:t xml:space="preserve">Podpis dodavatele v souladu s výpisem z OR či jiné obdobné evidence nebo osob/-y oprávněné jednat za dodavatele </w:t>
      </w:r>
    </w:p>
    <w:sectPr w:rsidR="00C9100F" w:rsidRPr="00FC62D9" w:rsidSect="00A13352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8" w:right="1106" w:bottom="899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E59" w:rsidRDefault="00244E59">
      <w:r>
        <w:separator/>
      </w:r>
    </w:p>
  </w:endnote>
  <w:endnote w:type="continuationSeparator" w:id="0">
    <w:p w:rsidR="00244E59" w:rsidRDefault="00244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0F" w:rsidRPr="001D4975" w:rsidRDefault="00A13352">
    <w:pPr>
      <w:pStyle w:val="Normln1"/>
      <w:jc w:val="right"/>
      <w:rPr>
        <w:rFonts w:ascii="Arial" w:hAnsi="Arial" w:cs="Arial"/>
        <w:sz w:val="20"/>
      </w:rPr>
    </w:pPr>
    <w:r w:rsidRPr="001D4975">
      <w:rPr>
        <w:rFonts w:ascii="Arial" w:hAnsi="Arial" w:cs="Arial"/>
        <w:sz w:val="20"/>
      </w:rPr>
      <w:fldChar w:fldCharType="begin"/>
    </w:r>
    <w:r w:rsidR="00C9100F" w:rsidRPr="001D4975">
      <w:rPr>
        <w:rFonts w:ascii="Arial" w:hAnsi="Arial" w:cs="Arial"/>
        <w:sz w:val="20"/>
      </w:rPr>
      <w:instrText xml:space="preserve"> PAGE </w:instrText>
    </w:r>
    <w:r w:rsidRPr="001D4975">
      <w:rPr>
        <w:rFonts w:ascii="Arial" w:hAnsi="Arial" w:cs="Arial"/>
        <w:sz w:val="20"/>
      </w:rPr>
      <w:fldChar w:fldCharType="separate"/>
    </w:r>
    <w:r w:rsidR="00A8154B">
      <w:rPr>
        <w:rFonts w:ascii="Arial" w:hAnsi="Arial" w:cs="Arial"/>
        <w:noProof/>
        <w:sz w:val="20"/>
      </w:rPr>
      <w:t>2</w:t>
    </w:r>
    <w:r w:rsidRPr="001D4975">
      <w:rPr>
        <w:rFonts w:ascii="Arial" w:hAnsi="Arial" w:cs="Arial"/>
        <w:sz w:val="20"/>
      </w:rPr>
      <w:fldChar w:fldCharType="end"/>
    </w:r>
  </w:p>
  <w:p w:rsidR="00C9100F" w:rsidRPr="001D4975" w:rsidRDefault="007B0EF7">
    <w:pPr>
      <w:pStyle w:val="Normln1"/>
      <w:ind w:right="360"/>
      <w:jc w:val="center"/>
      <w:rPr>
        <w:rFonts w:ascii="Arial" w:hAnsi="Arial" w:cs="Arial"/>
        <w:sz w:val="18"/>
        <w:szCs w:val="18"/>
      </w:rPr>
    </w:pPr>
    <w:r>
      <w:rPr>
        <w:rFonts w:ascii="Arial Narrow" w:hAnsi="Arial Narrow"/>
        <w:noProof/>
        <w:sz w:val="18"/>
      </w:rPr>
      <w:drawing>
        <wp:inline distT="0" distB="0" distL="0" distR="0">
          <wp:extent cx="1232452" cy="624553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84" cy="6255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noProof/>
        <w:sz w:val="18"/>
      </w:rPr>
      <w:drawing>
        <wp:inline distT="0" distB="0" distL="0" distR="0">
          <wp:extent cx="2297927" cy="618673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313" cy="61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noProof/>
        <w:sz w:val="18"/>
      </w:rPr>
      <w:drawing>
        <wp:inline distT="0" distB="0" distL="0" distR="0">
          <wp:extent cx="952753" cy="771277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039" cy="7755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0F" w:rsidRDefault="00A13352">
    <w:pPr>
      <w:pStyle w:val="Normln1"/>
      <w:jc w:val="right"/>
    </w:pPr>
    <w:r>
      <w:fldChar w:fldCharType="begin"/>
    </w:r>
    <w:r w:rsidR="00247E31">
      <w:instrText xml:space="preserve"> PAGE </w:instrText>
    </w:r>
    <w:r>
      <w:fldChar w:fldCharType="separate"/>
    </w:r>
    <w:r w:rsidR="00A8154B">
      <w:rPr>
        <w:noProof/>
      </w:rPr>
      <w:t>1</w:t>
    </w:r>
    <w:r>
      <w:rPr>
        <w:noProof/>
      </w:rPr>
      <w:fldChar w:fldCharType="end"/>
    </w:r>
  </w:p>
  <w:p w:rsidR="00C9100F" w:rsidRDefault="00C34406" w:rsidP="00DE6AAB">
    <w:pPr>
      <w:pStyle w:val="Normln1"/>
      <w:rPr>
        <w:rFonts w:ascii="Arial Narrow" w:hAnsi="Arial Narrow"/>
        <w:sz w:val="18"/>
      </w:rPr>
    </w:pPr>
    <w:r>
      <w:rPr>
        <w:rFonts w:ascii="Arial Narrow" w:hAnsi="Arial Narrow"/>
        <w:noProof/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1031875</wp:posOffset>
          </wp:positionH>
          <wp:positionV relativeFrom="paragraph">
            <wp:posOffset>9322435</wp:posOffset>
          </wp:positionV>
          <wp:extent cx="1400810" cy="70040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/>
        <w:sz w:val="18"/>
      </w:rPr>
      <w:t xml:space="preserve">                   </w:t>
    </w:r>
    <w:r w:rsidR="00C9100F">
      <w:rPr>
        <w:rFonts w:ascii="Arial Narrow" w:hAnsi="Arial Narrow"/>
        <w:sz w:val="18"/>
      </w:rPr>
      <w:t xml:space="preserve"> </w:t>
    </w:r>
    <w:r>
      <w:rPr>
        <w:rFonts w:ascii="Arial Narrow" w:hAnsi="Arial Narrow"/>
        <w:noProof/>
        <w:sz w:val="18"/>
      </w:rPr>
      <w:drawing>
        <wp:inline distT="0" distB="0" distL="0" distR="0">
          <wp:extent cx="1232452" cy="624553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84" cy="6255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noProof/>
        <w:sz w:val="18"/>
      </w:rPr>
      <w:t xml:space="preserve">    </w:t>
    </w:r>
    <w:r>
      <w:rPr>
        <w:rFonts w:ascii="Arial Narrow" w:hAnsi="Arial Narrow"/>
        <w:noProof/>
        <w:sz w:val="18"/>
      </w:rPr>
      <w:drawing>
        <wp:inline distT="0" distB="0" distL="0" distR="0">
          <wp:extent cx="2297927" cy="618673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313" cy="61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/>
        <w:noProof/>
        <w:sz w:val="18"/>
      </w:rPr>
      <w:t xml:space="preserve">  </w:t>
    </w:r>
    <w:r>
      <w:rPr>
        <w:rFonts w:ascii="Arial Narrow" w:hAnsi="Arial Narrow"/>
        <w:noProof/>
        <w:sz w:val="18"/>
      </w:rPr>
      <w:drawing>
        <wp:inline distT="0" distB="0" distL="0" distR="0">
          <wp:extent cx="952753" cy="77127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039" cy="7755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E59" w:rsidRDefault="00244E59">
      <w:r>
        <w:separator/>
      </w:r>
    </w:p>
  </w:footnote>
  <w:footnote w:type="continuationSeparator" w:id="0">
    <w:p w:rsidR="00244E59" w:rsidRDefault="00244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1E3" w:rsidRDefault="007B0EF7">
    <w:pPr>
      <w:pStyle w:val="Normln1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1088390</wp:posOffset>
          </wp:positionH>
          <wp:positionV relativeFrom="paragraph">
            <wp:posOffset>-280670</wp:posOffset>
          </wp:positionV>
          <wp:extent cx="3840480" cy="838105"/>
          <wp:effectExtent l="0" t="0" r="0" b="0"/>
          <wp:wrapNone/>
          <wp:docPr id="1" name="Obrázek 1" descr="Popis: C:\Users\uziv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C:\Users\uziv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2569" cy="838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131E3" w:rsidRPr="00F131E3" w:rsidRDefault="00F131E3">
    <w:pPr>
      <w:pStyle w:val="Normln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6E" w:rsidRPr="0009746E" w:rsidRDefault="00C34406">
    <w:pPr>
      <w:pStyle w:val="Normln1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936322</wp:posOffset>
          </wp:positionH>
          <wp:positionV relativeFrom="paragraph">
            <wp:posOffset>-433677</wp:posOffset>
          </wp:positionV>
          <wp:extent cx="3840480" cy="838105"/>
          <wp:effectExtent l="0" t="0" r="0" b="0"/>
          <wp:wrapNone/>
          <wp:docPr id="4" name="Obrázek 4" descr="Popis: C:\Users\uziv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C:\Users\uziv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2569" cy="8385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DE4D286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ascii="Arial Bold" w:eastAsia="ヒラギノ角ゴ Pro W3" w:hAnsi="Arial Bold" w:cs="Arial" w:hint="default"/>
        <w:b/>
        <w:strike w:val="0"/>
        <w:dstrike w:val="0"/>
        <w:color w:val="000000"/>
        <w:position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3">
    <w:nsid w:val="00000004"/>
    <w:multiLevelType w:val="multilevel"/>
    <w:tmpl w:val="894EE876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1"/>
      <w:numFmt w:val="bullet"/>
      <w:suff w:val="nothing"/>
      <w:lvlText w:val="●"/>
      <w:lvlJc w:val="left"/>
      <w:pPr>
        <w:ind w:left="0" w:firstLine="19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4">
    <w:nsid w:val="00000005"/>
    <w:multiLevelType w:val="multilevel"/>
    <w:tmpl w:val="894EE877"/>
    <w:lvl w:ilvl="0">
      <w:numFmt w:val="bullet"/>
      <w:lvlText w:val=""/>
      <w:lvlJc w:val="left"/>
      <w:pPr>
        <w:tabs>
          <w:tab w:val="num" w:pos="142"/>
        </w:tabs>
        <w:ind w:left="142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16"/>
      </w:rPr>
    </w:lvl>
    <w:lvl w:ilvl="1">
      <w:numFmt w:val="bullet"/>
      <w:suff w:val="nothing"/>
      <w:lvlText w:val="●"/>
      <w:lvlJc w:val="left"/>
      <w:pPr>
        <w:ind w:left="0" w:firstLine="10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2">
      <w:start w:val="3"/>
      <w:numFmt w:val="bullet"/>
      <w:lvlText w:val="-"/>
      <w:lvlJc w:val="left"/>
      <w:pPr>
        <w:tabs>
          <w:tab w:val="num" w:pos="284"/>
        </w:tabs>
        <w:ind w:left="284" w:firstLine="502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16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4">
      <w:start w:val="1"/>
      <w:numFmt w:val="bullet"/>
      <w:suff w:val="nothing"/>
      <w:lvlText w:val="●"/>
      <w:lvlJc w:val="left"/>
      <w:pPr>
        <w:ind w:left="0" w:firstLine="324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5">
      <w:start w:val="1"/>
      <w:numFmt w:val="bullet"/>
      <w:suff w:val="nothing"/>
      <w:lvlText w:val="●"/>
      <w:lvlJc w:val="left"/>
      <w:pPr>
        <w:ind w:left="0" w:firstLine="406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7">
      <w:start w:val="1"/>
      <w:numFmt w:val="bullet"/>
      <w:suff w:val="nothing"/>
      <w:lvlText w:val="●"/>
      <w:lvlJc w:val="left"/>
      <w:pPr>
        <w:ind w:left="0" w:firstLine="540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  <w:lvl w:ilvl="8">
      <w:start w:val="1"/>
      <w:numFmt w:val="bullet"/>
      <w:suff w:val="nothing"/>
      <w:lvlText w:val="●"/>
      <w:lvlJc w:val="left"/>
      <w:pPr>
        <w:ind w:left="0" w:firstLine="62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16"/>
      </w:rPr>
    </w:lvl>
  </w:abstractNum>
  <w:abstractNum w:abstractNumId="5">
    <w:nsid w:val="00000006"/>
    <w:multiLevelType w:val="multilevel"/>
    <w:tmpl w:val="894EE87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firstLine="0"/>
      </w:pPr>
      <w:rPr>
        <w:rFonts w:hint="default"/>
        <w:position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firstLine="0"/>
      </w:pPr>
      <w:rPr>
        <w:rFonts w:hint="default"/>
        <w:position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firstLine="216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firstLine="3240"/>
      </w:pPr>
      <w:rPr>
        <w:rFonts w:hint="default"/>
        <w:position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firstLine="4320"/>
      </w:pPr>
      <w:rPr>
        <w:rFonts w:hint="default"/>
        <w:position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firstLine="540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firstLine="6480"/>
      </w:pPr>
      <w:rPr>
        <w:rFonts w:hint="default"/>
        <w:position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firstLine="7560"/>
      </w:pPr>
      <w:rPr>
        <w:rFonts w:hint="default"/>
        <w:position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firstLine="8640"/>
      </w:pPr>
      <w:rPr>
        <w:rFonts w:hint="default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start w:val="1"/>
      <w:numFmt w:val="bullet"/>
      <w:lvlText w:val=""/>
      <w:lvlJc w:val="left"/>
      <w:pPr>
        <w:tabs>
          <w:tab w:val="num" w:pos="360"/>
        </w:tabs>
        <w:ind w:left="360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lvlText w:val="○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lvlText w:val="■"/>
      <w:lvlJc w:val="left"/>
      <w:pPr>
        <w:tabs>
          <w:tab w:val="num" w:pos="288"/>
        </w:tabs>
        <w:ind w:left="288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lvlText w:val="●"/>
      <w:lvlJc w:val="left"/>
      <w:pPr>
        <w:tabs>
          <w:tab w:val="num" w:pos="360"/>
        </w:tabs>
        <w:ind w:left="36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lvlText w:val="○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lvlText w:val="■"/>
      <w:lvlJc w:val="left"/>
      <w:pPr>
        <w:tabs>
          <w:tab w:val="num" w:pos="288"/>
        </w:tabs>
        <w:ind w:left="288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lvlText w:val="●"/>
      <w:lvlJc w:val="left"/>
      <w:pPr>
        <w:tabs>
          <w:tab w:val="num" w:pos="360"/>
        </w:tabs>
        <w:ind w:left="36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lvlText w:val="○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lvlText w:val="■"/>
      <w:lvlJc w:val="left"/>
      <w:pPr>
        <w:tabs>
          <w:tab w:val="num" w:pos="288"/>
        </w:tabs>
        <w:ind w:left="288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7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0000009"/>
    <w:multiLevelType w:val="multilevel"/>
    <w:tmpl w:val="894EE87B"/>
    <w:lvl w:ilvl="0">
      <w:start w:val="1"/>
      <w:numFmt w:val="bullet"/>
      <w:lvlText w:val=""/>
      <w:lvlJc w:val="left"/>
      <w:pPr>
        <w:tabs>
          <w:tab w:val="num" w:pos="349"/>
        </w:tabs>
        <w:ind w:left="349" w:firstLine="360"/>
      </w:pPr>
      <w:rPr>
        <w:rFonts w:ascii="Wingdings" w:eastAsia="ヒラギノ角ゴ Pro W3" w:hAnsi="Wingdings" w:hint="default"/>
        <w:strike w:val="0"/>
        <w:dstrike w:val="0"/>
        <w:color w:val="000000"/>
        <w:position w:val="0"/>
        <w:sz w:val="20"/>
      </w:rPr>
    </w:lvl>
    <w:lvl w:ilvl="1">
      <w:start w:val="1"/>
      <w:numFmt w:val="decimal"/>
      <w:isLgl/>
      <w:lvlText w:val="%2."/>
      <w:lvlJc w:val="left"/>
      <w:pPr>
        <w:tabs>
          <w:tab w:val="num" w:pos="204"/>
        </w:tabs>
        <w:ind w:left="204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decimal"/>
      <w:isLgl/>
      <w:suff w:val="nothing"/>
      <w:lvlText w:val="%3."/>
      <w:lvlJc w:val="left"/>
      <w:pPr>
        <w:ind w:left="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132"/>
        </w:tabs>
        <w:ind w:left="132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decimal"/>
      <w:isLgl/>
      <w:suff w:val="nothing"/>
      <w:lvlText w:val="%6."/>
      <w:lvlJc w:val="left"/>
      <w:pPr>
        <w:ind w:left="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9">
    <w:nsid w:val="0000000A"/>
    <w:multiLevelType w:val="multilevel"/>
    <w:tmpl w:val="894EE87C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0">
    <w:nsid w:val="0000000B"/>
    <w:multiLevelType w:val="multilevel"/>
    <w:tmpl w:val="894EE87D"/>
    <w:lvl w:ilvl="0">
      <w:start w:val="1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1">
    <w:nsid w:val="0000000C"/>
    <w:multiLevelType w:val="multilevel"/>
    <w:tmpl w:val="894EE87E"/>
    <w:lvl w:ilvl="0">
      <w:start w:val="3"/>
      <w:numFmt w:val="lowerLetter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2">
    <w:nsid w:val="0000000D"/>
    <w:multiLevelType w:val="multilevel"/>
    <w:tmpl w:val="894EE87F"/>
    <w:lvl w:ilvl="0">
      <w:start w:val="1"/>
      <w:numFmt w:val="lowerRoman"/>
      <w:suff w:val="nothing"/>
      <w:lvlText w:val="%1."/>
      <w:lvlJc w:val="left"/>
      <w:pPr>
        <w:ind w:left="0" w:firstLine="0"/>
      </w:pPr>
      <w:rPr>
        <w:rFonts w:hint="default"/>
        <w:strike w:val="0"/>
        <w:dstrike w:val="0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strike w:val="0"/>
        <w:dstrike w:val="0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strike w:val="0"/>
        <w:dstrike w:val="0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strike w:val="0"/>
        <w:dstrike w:val="0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strike w:val="0"/>
        <w:dstrike w:val="0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strike w:val="0"/>
        <w:dstrike w:val="0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strike w:val="0"/>
        <w:dstrike w:val="0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strike w:val="0"/>
        <w:dstrike w:val="0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strike w:val="0"/>
        <w:dstrike w:val="0"/>
        <w:color w:val="000000"/>
        <w:position w:val="0"/>
        <w:sz w:val="20"/>
      </w:rPr>
    </w:lvl>
  </w:abstractNum>
  <w:abstractNum w:abstractNumId="13">
    <w:nsid w:val="00962AF4"/>
    <w:multiLevelType w:val="hybridMultilevel"/>
    <w:tmpl w:val="7632DE3C"/>
    <w:lvl w:ilvl="0" w:tplc="E1E00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BF6B45"/>
    <w:multiLevelType w:val="multilevel"/>
    <w:tmpl w:val="2D4C43E2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1800"/>
      </w:pPr>
      <w:rPr>
        <w:rFonts w:hint="default"/>
      </w:rPr>
    </w:lvl>
  </w:abstractNum>
  <w:abstractNum w:abstractNumId="15">
    <w:nsid w:val="25932D2F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96299"/>
    <w:multiLevelType w:val="hybridMultilevel"/>
    <w:tmpl w:val="F7E6C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C18BA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8">
    <w:nsid w:val="5FA50925"/>
    <w:multiLevelType w:val="multilevel"/>
    <w:tmpl w:val="894EE875"/>
    <w:lvl w:ilvl="0">
      <w:start w:val="1"/>
      <w:numFmt w:val="lowerLetter"/>
      <w:lvlText w:val="%1)"/>
      <w:lvlJc w:val="left"/>
      <w:pPr>
        <w:tabs>
          <w:tab w:val="num" w:pos="349"/>
        </w:tabs>
        <w:ind w:left="349" w:firstLine="360"/>
      </w:pPr>
      <w:rPr>
        <w:rFonts w:ascii="Arial" w:eastAsia="ヒラギノ角ゴ Pro W3" w:hAnsi="Arial" w:hint="default"/>
        <w:strike w:val="0"/>
        <w:dstrike w:val="0"/>
        <w:color w:val="000000"/>
        <w:position w:val="0"/>
        <w:sz w:val="20"/>
      </w:rPr>
    </w:lvl>
    <w:lvl w:ilvl="1">
      <w:start w:val="1"/>
      <w:numFmt w:val="bullet"/>
      <w:suff w:val="nothing"/>
      <w:lvlText w:val="○"/>
      <w:lvlJc w:val="left"/>
      <w:pPr>
        <w:ind w:left="0" w:firstLine="108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2">
      <w:start w:val="1"/>
      <w:numFmt w:val="bullet"/>
      <w:suff w:val="nothing"/>
      <w:lvlText w:val="■"/>
      <w:lvlJc w:val="left"/>
      <w:pPr>
        <w:ind w:left="0" w:firstLine="187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3">
      <w:start w:val="1"/>
      <w:numFmt w:val="bullet"/>
      <w:suff w:val="nothing"/>
      <w:lvlText w:val="●"/>
      <w:lvlJc w:val="left"/>
      <w:pPr>
        <w:ind w:left="0" w:firstLine="252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4">
      <w:start w:val="1"/>
      <w:numFmt w:val="bullet"/>
      <w:suff w:val="nothing"/>
      <w:lvlText w:val="○"/>
      <w:lvlJc w:val="left"/>
      <w:pPr>
        <w:ind w:left="0" w:firstLine="324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5">
      <w:start w:val="1"/>
      <w:numFmt w:val="bullet"/>
      <w:suff w:val="nothing"/>
      <w:lvlText w:val="■"/>
      <w:lvlJc w:val="left"/>
      <w:pPr>
        <w:ind w:left="0" w:firstLine="403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6">
      <w:start w:val="1"/>
      <w:numFmt w:val="bullet"/>
      <w:suff w:val="nothing"/>
      <w:lvlText w:val="●"/>
      <w:lvlJc w:val="left"/>
      <w:pPr>
        <w:ind w:left="0" w:firstLine="4680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  <w:lvl w:ilvl="7">
      <w:start w:val="1"/>
      <w:numFmt w:val="bullet"/>
      <w:suff w:val="nothing"/>
      <w:lvlText w:val="○"/>
      <w:lvlJc w:val="left"/>
      <w:pPr>
        <w:ind w:left="0" w:firstLine="5400"/>
      </w:pPr>
      <w:rPr>
        <w:rFonts w:ascii="Courier New" w:eastAsia="ヒラギノ角ゴ Pro W3" w:hAnsi="Courier New" w:hint="default"/>
        <w:strike w:val="0"/>
        <w:dstrike w:val="0"/>
        <w:color w:val="000000"/>
        <w:position w:val="0"/>
        <w:sz w:val="20"/>
      </w:rPr>
    </w:lvl>
    <w:lvl w:ilvl="8">
      <w:start w:val="1"/>
      <w:numFmt w:val="bullet"/>
      <w:suff w:val="nothing"/>
      <w:lvlText w:val="■"/>
      <w:lvlJc w:val="left"/>
      <w:pPr>
        <w:ind w:left="0" w:firstLine="6192"/>
      </w:pPr>
      <w:rPr>
        <w:rFonts w:ascii="Verdana" w:eastAsia="ヒラギノ角ゴ Pro W3" w:hAnsi="Verdana" w:hint="default"/>
        <w:strike w:val="0"/>
        <w:dstrike w:val="0"/>
        <w:color w:val="000000"/>
        <w:position w:val="0"/>
        <w:sz w:val="20"/>
      </w:rPr>
    </w:lvl>
  </w:abstractNum>
  <w:abstractNum w:abstractNumId="19">
    <w:nsid w:val="64170F89"/>
    <w:multiLevelType w:val="hybridMultilevel"/>
    <w:tmpl w:val="35B018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333A7"/>
    <w:multiLevelType w:val="hybridMultilevel"/>
    <w:tmpl w:val="2B06EEA6"/>
    <w:lvl w:ilvl="0" w:tplc="B7AEFBD2">
      <w:numFmt w:val="bullet"/>
      <w:lvlText w:val="-"/>
      <w:lvlJc w:val="left"/>
      <w:pPr>
        <w:ind w:left="1069" w:hanging="360"/>
      </w:pPr>
      <w:rPr>
        <w:rFonts w:ascii="Arial" w:eastAsia="ヒラギノ角ゴ Pro W3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0"/>
  </w:num>
  <w:num w:numId="15">
    <w:abstractNumId w:val="19"/>
  </w:num>
  <w:num w:numId="16">
    <w:abstractNumId w:val="16"/>
  </w:num>
  <w:num w:numId="17">
    <w:abstractNumId w:val="14"/>
  </w:num>
  <w:num w:numId="18">
    <w:abstractNumId w:val="18"/>
  </w:num>
  <w:num w:numId="19">
    <w:abstractNumId w:val="17"/>
  </w:num>
  <w:num w:numId="20">
    <w:abstractNumId w:val="15"/>
  </w:num>
  <w:num w:numId="21">
    <w:abstractNumId w:val="1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2801"/>
  <w:defaultTabStop w:val="720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D4273"/>
    <w:rsid w:val="0006514F"/>
    <w:rsid w:val="00070627"/>
    <w:rsid w:val="0009746E"/>
    <w:rsid w:val="001D4975"/>
    <w:rsid w:val="00244E59"/>
    <w:rsid w:val="00247E31"/>
    <w:rsid w:val="002A6715"/>
    <w:rsid w:val="002A72EA"/>
    <w:rsid w:val="002C7EC7"/>
    <w:rsid w:val="002F06EB"/>
    <w:rsid w:val="003419C1"/>
    <w:rsid w:val="00366E4B"/>
    <w:rsid w:val="003970EB"/>
    <w:rsid w:val="00466301"/>
    <w:rsid w:val="00480F13"/>
    <w:rsid w:val="004D58C9"/>
    <w:rsid w:val="0052435B"/>
    <w:rsid w:val="005E5475"/>
    <w:rsid w:val="006C76DD"/>
    <w:rsid w:val="00751405"/>
    <w:rsid w:val="00786315"/>
    <w:rsid w:val="007A544B"/>
    <w:rsid w:val="007B0EF7"/>
    <w:rsid w:val="00843165"/>
    <w:rsid w:val="008E7CF8"/>
    <w:rsid w:val="00904BD4"/>
    <w:rsid w:val="00924852"/>
    <w:rsid w:val="00955A84"/>
    <w:rsid w:val="00993CF2"/>
    <w:rsid w:val="009A2484"/>
    <w:rsid w:val="00A13352"/>
    <w:rsid w:val="00A563DF"/>
    <w:rsid w:val="00A8154B"/>
    <w:rsid w:val="00A84023"/>
    <w:rsid w:val="00AB6602"/>
    <w:rsid w:val="00AE6DDB"/>
    <w:rsid w:val="00AF4461"/>
    <w:rsid w:val="00B77DEB"/>
    <w:rsid w:val="00BD6527"/>
    <w:rsid w:val="00C25F12"/>
    <w:rsid w:val="00C34406"/>
    <w:rsid w:val="00C9100F"/>
    <w:rsid w:val="00CB2B79"/>
    <w:rsid w:val="00D026B6"/>
    <w:rsid w:val="00D62D47"/>
    <w:rsid w:val="00D751E6"/>
    <w:rsid w:val="00DA1C26"/>
    <w:rsid w:val="00DB4B43"/>
    <w:rsid w:val="00DE6AAB"/>
    <w:rsid w:val="00DF37C9"/>
    <w:rsid w:val="00E523F0"/>
    <w:rsid w:val="00E82CAC"/>
    <w:rsid w:val="00F131E3"/>
    <w:rsid w:val="00FC62D9"/>
    <w:rsid w:val="00FD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n">
    <w:name w:val="Normal"/>
    <w:qFormat/>
    <w:rsid w:val="00A13352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A13352"/>
    <w:rPr>
      <w:rFonts w:eastAsia="ヒラギノ角ゴ Pro W3"/>
      <w:color w:val="000000"/>
      <w:sz w:val="24"/>
    </w:rPr>
  </w:style>
  <w:style w:type="character" w:customStyle="1" w:styleId="Hypertextovodkaz1">
    <w:name w:val="Hypertextový odkaz1"/>
    <w:rsid w:val="00A13352"/>
    <w:rPr>
      <w:color w:val="2E00FF"/>
      <w:sz w:val="20"/>
      <w:u w:val="single"/>
    </w:rPr>
  </w:style>
  <w:style w:type="paragraph" w:customStyle="1" w:styleId="Nadpis11">
    <w:name w:val="Nadpis 11"/>
    <w:aliases w:val="Muj nadpis"/>
    <w:next w:val="Normln1"/>
    <w:rsid w:val="00A13352"/>
    <w:pPr>
      <w:tabs>
        <w:tab w:val="left" w:pos="851"/>
      </w:tabs>
      <w:spacing w:before="240" w:after="60"/>
      <w:outlineLvl w:val="0"/>
    </w:pPr>
    <w:rPr>
      <w:rFonts w:ascii="Arial Bold" w:eastAsia="ヒラギノ角ゴ Pro W3" w:hAnsi="Arial Bold"/>
      <w:caps/>
      <w:color w:val="000000"/>
      <w:sz w:val="28"/>
    </w:rPr>
  </w:style>
  <w:style w:type="paragraph" w:customStyle="1" w:styleId="Nadpis21">
    <w:name w:val="Nadpis 21"/>
    <w:next w:val="Normln1"/>
    <w:rsid w:val="00A13352"/>
    <w:pPr>
      <w:tabs>
        <w:tab w:val="left" w:pos="851"/>
      </w:tabs>
      <w:spacing w:before="240" w:after="60" w:line="300" w:lineRule="auto"/>
      <w:jc w:val="both"/>
      <w:outlineLvl w:val="1"/>
    </w:pPr>
    <w:rPr>
      <w:rFonts w:ascii="Arial Bold" w:eastAsia="ヒラギノ角ゴ Pro W3" w:hAnsi="Arial Bold"/>
      <w:color w:val="000000"/>
      <w:sz w:val="24"/>
    </w:rPr>
  </w:style>
  <w:style w:type="numbering" w:customStyle="1" w:styleId="List8">
    <w:name w:val="List 8"/>
    <w:rsid w:val="00A13352"/>
  </w:style>
  <w:style w:type="paragraph" w:customStyle="1" w:styleId="Zkladntext1">
    <w:name w:val="Základní text1"/>
    <w:rsid w:val="00A13352"/>
    <w:pPr>
      <w:suppressAutoHyphens/>
      <w:spacing w:after="120"/>
    </w:pPr>
    <w:rPr>
      <w:rFonts w:eastAsia="ヒラギノ角ゴ Pro W3"/>
      <w:color w:val="000000"/>
    </w:rPr>
  </w:style>
  <w:style w:type="paragraph" w:styleId="Zhlav">
    <w:name w:val="header"/>
    <w:basedOn w:val="Normln"/>
    <w:link w:val="ZhlavChar"/>
    <w:locked/>
    <w:rsid w:val="00F13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131E3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locked/>
    <w:rsid w:val="00F131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131E3"/>
    <w:rPr>
      <w:sz w:val="24"/>
      <w:szCs w:val="24"/>
      <w:lang w:val="en-US" w:eastAsia="en-US"/>
    </w:rPr>
  </w:style>
  <w:style w:type="character" w:styleId="Odkaznakoment">
    <w:name w:val="annotation reference"/>
    <w:locked/>
    <w:rsid w:val="00904BD4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904BD4"/>
    <w:rPr>
      <w:sz w:val="20"/>
      <w:szCs w:val="20"/>
    </w:rPr>
  </w:style>
  <w:style w:type="character" w:customStyle="1" w:styleId="TextkomenteChar">
    <w:name w:val="Text komentáře Char"/>
    <w:link w:val="Textkomente"/>
    <w:rsid w:val="00904BD4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locked/>
    <w:rsid w:val="00904BD4"/>
    <w:rPr>
      <w:b/>
      <w:bCs/>
    </w:rPr>
  </w:style>
  <w:style w:type="character" w:customStyle="1" w:styleId="PedmtkomenteChar">
    <w:name w:val="Předmět komentáře Char"/>
    <w:link w:val="Pedmtkomente"/>
    <w:rsid w:val="00904BD4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locked/>
    <w:rsid w:val="00904B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04BD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C62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locked/>
    <w:rsid w:val="00FC62D9"/>
    <w:pPr>
      <w:suppressAutoHyphens/>
      <w:spacing w:after="120" w:line="480" w:lineRule="auto"/>
    </w:pPr>
    <w:rPr>
      <w:lang w:val="cs-CZ" w:eastAsia="ar-SA"/>
    </w:rPr>
  </w:style>
  <w:style w:type="character" w:customStyle="1" w:styleId="Zkladntext2Char">
    <w:name w:val="Základní text 2 Char"/>
    <w:link w:val="Zkladntext2"/>
    <w:uiPriority w:val="99"/>
    <w:rsid w:val="00FC62D9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3419C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Pr>
      <w:rFonts w:eastAsia="ヒラギノ角ゴ Pro W3"/>
      <w:color w:val="000000"/>
      <w:sz w:val="24"/>
    </w:rPr>
  </w:style>
  <w:style w:type="character" w:customStyle="1" w:styleId="Hypertextovodkaz1">
    <w:name w:val="Hypertextový odkaz1"/>
    <w:rPr>
      <w:color w:val="2E00FF"/>
      <w:sz w:val="20"/>
      <w:u w:val="single"/>
    </w:rPr>
  </w:style>
  <w:style w:type="paragraph" w:customStyle="1" w:styleId="Nadpis11">
    <w:name w:val="Nadpis 11"/>
    <w:aliases w:val="Muj nadpis"/>
    <w:next w:val="Normln1"/>
    <w:pPr>
      <w:tabs>
        <w:tab w:val="left" w:pos="851"/>
      </w:tabs>
      <w:spacing w:before="240" w:after="60"/>
      <w:outlineLvl w:val="0"/>
    </w:pPr>
    <w:rPr>
      <w:rFonts w:ascii="Arial Bold" w:eastAsia="ヒラギノ角ゴ Pro W3" w:hAnsi="Arial Bold"/>
      <w:caps/>
      <w:color w:val="000000"/>
      <w:sz w:val="28"/>
    </w:rPr>
  </w:style>
  <w:style w:type="paragraph" w:customStyle="1" w:styleId="Nadpis21">
    <w:name w:val="Nadpis 21"/>
    <w:next w:val="Normln1"/>
    <w:pPr>
      <w:tabs>
        <w:tab w:val="left" w:pos="851"/>
      </w:tabs>
      <w:spacing w:before="240" w:after="60" w:line="300" w:lineRule="auto"/>
      <w:jc w:val="both"/>
      <w:outlineLvl w:val="1"/>
    </w:pPr>
    <w:rPr>
      <w:rFonts w:ascii="Arial Bold" w:eastAsia="ヒラギノ角ゴ Pro W3" w:hAnsi="Arial Bold"/>
      <w:color w:val="000000"/>
      <w:sz w:val="24"/>
    </w:rPr>
  </w:style>
  <w:style w:type="numbering" w:customStyle="1" w:styleId="List8">
    <w:name w:val="List 8"/>
  </w:style>
  <w:style w:type="paragraph" w:customStyle="1" w:styleId="Zkladntext1">
    <w:name w:val="Základní text1"/>
    <w:pPr>
      <w:suppressAutoHyphens/>
      <w:spacing w:after="120"/>
    </w:pPr>
    <w:rPr>
      <w:rFonts w:eastAsia="ヒラギノ角ゴ Pro W3"/>
      <w:color w:val="000000"/>
    </w:rPr>
  </w:style>
  <w:style w:type="paragraph" w:styleId="Zhlav">
    <w:name w:val="header"/>
    <w:basedOn w:val="Normln"/>
    <w:link w:val="ZhlavChar"/>
    <w:locked/>
    <w:rsid w:val="00F131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131E3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locked/>
    <w:rsid w:val="00F131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131E3"/>
    <w:rPr>
      <w:sz w:val="24"/>
      <w:szCs w:val="24"/>
      <w:lang w:val="en-US" w:eastAsia="en-US"/>
    </w:rPr>
  </w:style>
  <w:style w:type="character" w:styleId="Odkaznakoment">
    <w:name w:val="annotation reference"/>
    <w:locked/>
    <w:rsid w:val="00904BD4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904BD4"/>
    <w:rPr>
      <w:sz w:val="20"/>
      <w:szCs w:val="20"/>
    </w:rPr>
  </w:style>
  <w:style w:type="character" w:customStyle="1" w:styleId="TextkomenteChar">
    <w:name w:val="Text komentáře Char"/>
    <w:link w:val="Textkomente"/>
    <w:rsid w:val="00904BD4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locked/>
    <w:rsid w:val="00904BD4"/>
    <w:rPr>
      <w:b/>
      <w:bCs/>
    </w:rPr>
  </w:style>
  <w:style w:type="character" w:customStyle="1" w:styleId="PedmtkomenteChar">
    <w:name w:val="Předmět komentáře Char"/>
    <w:link w:val="Pedmtkomente"/>
    <w:rsid w:val="00904BD4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locked/>
    <w:rsid w:val="00904B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04BD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C62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locked/>
    <w:rsid w:val="00FC62D9"/>
    <w:pPr>
      <w:suppressAutoHyphens/>
      <w:spacing w:after="120" w:line="480" w:lineRule="auto"/>
    </w:pPr>
    <w:rPr>
      <w:lang w:val="cs-CZ" w:eastAsia="ar-SA"/>
    </w:rPr>
  </w:style>
  <w:style w:type="character" w:customStyle="1" w:styleId="Zkladntext2Char">
    <w:name w:val="Základní text 2 Char"/>
    <w:link w:val="Zkladntext2"/>
    <w:uiPriority w:val="99"/>
    <w:rsid w:val="00FC62D9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3419C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B0AF0-9527-49BF-94DA-807E3493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Fakultní nemocnice u sv. Anny v Brně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creator>Jitka BlaĹľkovĂˇ</dc:creator>
  <cp:lastModifiedBy>uziv</cp:lastModifiedBy>
  <cp:revision>2</cp:revision>
  <dcterms:created xsi:type="dcterms:W3CDTF">2411-12-30T04:18:00Z</dcterms:created>
  <dcterms:modified xsi:type="dcterms:W3CDTF">2411-12-30T04:18:00Z</dcterms:modified>
</cp:coreProperties>
</file>