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4006" w:rsidRDefault="00364006" w:rsidP="00364006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  <w:u w:val="single"/>
        </w:rPr>
        <w:t>Dodatečná změna z</w:t>
      </w:r>
      <w:r w:rsidR="00F21762">
        <w:rPr>
          <w:rFonts w:ascii="Arial" w:hAnsi="Arial" w:cs="Arial"/>
          <w:b/>
          <w:sz w:val="32"/>
          <w:szCs w:val="32"/>
          <w:u w:val="single"/>
        </w:rPr>
        <w:t>adávací dokume</w:t>
      </w:r>
      <w:r>
        <w:rPr>
          <w:rFonts w:ascii="Arial" w:hAnsi="Arial" w:cs="Arial"/>
          <w:b/>
          <w:sz w:val="32"/>
          <w:szCs w:val="32"/>
          <w:u w:val="single"/>
        </w:rPr>
        <w:t>ntace</w:t>
      </w:r>
    </w:p>
    <w:p w:rsidR="00364006" w:rsidRPr="00364006" w:rsidRDefault="00364006" w:rsidP="00364006">
      <w:pPr>
        <w:rPr>
          <w:rFonts w:ascii="Times New Roman" w:hAnsi="Times New Roman" w:cs="Times New Roman"/>
          <w:sz w:val="24"/>
          <w:szCs w:val="24"/>
        </w:rPr>
      </w:pPr>
      <w:r w:rsidRPr="00364006">
        <w:rPr>
          <w:rFonts w:ascii="Times New Roman" w:hAnsi="Times New Roman" w:cs="Times New Roman"/>
          <w:sz w:val="24"/>
          <w:szCs w:val="24"/>
        </w:rPr>
        <w:t xml:space="preserve">Zadávací dokumentace se dodatečně mění v bodě 7. Hodnoticí </w:t>
      </w:r>
      <w:r>
        <w:rPr>
          <w:rFonts w:ascii="Times New Roman" w:hAnsi="Times New Roman" w:cs="Times New Roman"/>
          <w:sz w:val="24"/>
          <w:szCs w:val="24"/>
        </w:rPr>
        <w:t>kritéria a v bodě 12. Způsob, doba a místo podání nabídek takto</w:t>
      </w:r>
      <w:r w:rsidRPr="00364006">
        <w:rPr>
          <w:rFonts w:ascii="Times New Roman" w:hAnsi="Times New Roman" w:cs="Times New Roman"/>
          <w:sz w:val="24"/>
          <w:szCs w:val="24"/>
        </w:rPr>
        <w:t>:</w:t>
      </w:r>
    </w:p>
    <w:p w:rsidR="00F21762" w:rsidRPr="00AC2AB3" w:rsidRDefault="00F21762" w:rsidP="00A06412">
      <w:pPr>
        <w:pStyle w:val="Normlnzarovnatdobloku"/>
        <w:spacing w:line="240" w:lineRule="auto"/>
        <w:ind w:left="0"/>
        <w:jc w:val="both"/>
        <w:rPr>
          <w:rFonts w:ascii="Arial" w:hAnsi="Arial" w:cs="Arial"/>
          <w:b/>
          <w:spacing w:val="-1"/>
          <w:sz w:val="22"/>
          <w:szCs w:val="22"/>
        </w:rPr>
      </w:pPr>
      <w:r w:rsidRPr="00AC2AB3">
        <w:rPr>
          <w:rFonts w:ascii="Arial" w:hAnsi="Arial" w:cs="Arial"/>
          <w:b/>
          <w:spacing w:val="-1"/>
          <w:sz w:val="22"/>
          <w:szCs w:val="22"/>
        </w:rPr>
        <w:t>7.1. Dílčí hodnotící kritéria jsou stanovena takto:</w:t>
      </w:r>
    </w:p>
    <w:tbl>
      <w:tblPr>
        <w:tblW w:w="94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2"/>
        <w:gridCol w:w="7371"/>
        <w:gridCol w:w="1368"/>
      </w:tblGrid>
      <w:tr w:rsidR="00F21762" w:rsidRPr="00AC2AB3" w:rsidTr="00661DF8">
        <w:trPr>
          <w:trHeight w:val="270"/>
        </w:trPr>
        <w:tc>
          <w:tcPr>
            <w:tcW w:w="672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6D9F1"/>
            <w:vAlign w:val="center"/>
          </w:tcPr>
          <w:p w:rsidR="00F21762" w:rsidRPr="00AC2AB3" w:rsidRDefault="00F21762" w:rsidP="00A06412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6D9F1"/>
            <w:vAlign w:val="center"/>
          </w:tcPr>
          <w:p w:rsidR="00F21762" w:rsidRPr="00AC2AB3" w:rsidRDefault="00F21762" w:rsidP="00A06412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C2AB3">
              <w:rPr>
                <w:rFonts w:ascii="Arial" w:hAnsi="Arial" w:cs="Arial"/>
                <w:b/>
              </w:rPr>
              <w:t>Kritérium</w:t>
            </w:r>
          </w:p>
        </w:tc>
        <w:tc>
          <w:tcPr>
            <w:tcW w:w="136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C6D9F1"/>
            <w:vAlign w:val="center"/>
          </w:tcPr>
          <w:p w:rsidR="00F21762" w:rsidRPr="00AC2AB3" w:rsidRDefault="00F21762" w:rsidP="00A06412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C2AB3">
              <w:rPr>
                <w:rFonts w:ascii="Arial" w:hAnsi="Arial" w:cs="Arial"/>
                <w:b/>
              </w:rPr>
              <w:t xml:space="preserve"> Váha %</w:t>
            </w:r>
          </w:p>
        </w:tc>
      </w:tr>
      <w:tr w:rsidR="00F21762" w:rsidRPr="00AC2AB3" w:rsidTr="00661DF8">
        <w:trPr>
          <w:trHeight w:val="270"/>
        </w:trPr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:rsidR="00F21762" w:rsidRPr="00AC2AB3" w:rsidRDefault="00F21762" w:rsidP="00A06412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C2AB3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73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:rsidR="00F21762" w:rsidRPr="00AC2AB3" w:rsidRDefault="00F21762" w:rsidP="00A06412">
            <w:pPr>
              <w:pStyle w:val="Odstavecseseznamem"/>
              <w:snapToGrid w:val="0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AC2AB3">
              <w:rPr>
                <w:rFonts w:ascii="Arial" w:hAnsi="Arial" w:cs="Arial"/>
              </w:rPr>
              <w:t xml:space="preserve">Nabídková cena </w:t>
            </w:r>
          </w:p>
        </w:tc>
        <w:tc>
          <w:tcPr>
            <w:tcW w:w="13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F21762" w:rsidRPr="00AC2AB3" w:rsidRDefault="00364006" w:rsidP="00A06412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661DF8">
              <w:rPr>
                <w:rFonts w:ascii="Arial" w:hAnsi="Arial" w:cs="Arial"/>
              </w:rPr>
              <w:t>0</w:t>
            </w:r>
            <w:r w:rsidR="00F21762" w:rsidRPr="00AC2AB3">
              <w:rPr>
                <w:rFonts w:ascii="Arial" w:hAnsi="Arial" w:cs="Arial"/>
              </w:rPr>
              <w:t>%</w:t>
            </w:r>
          </w:p>
        </w:tc>
      </w:tr>
    </w:tbl>
    <w:p w:rsidR="00F21762" w:rsidRPr="00364006" w:rsidRDefault="00F21762" w:rsidP="00A06412">
      <w:pPr>
        <w:pStyle w:val="Normlnzarovnatdobloku"/>
        <w:spacing w:line="240" w:lineRule="auto"/>
        <w:jc w:val="both"/>
        <w:rPr>
          <w:rFonts w:ascii="Arial" w:hAnsi="Arial" w:cs="Arial"/>
          <w:b/>
          <w:spacing w:val="-1"/>
          <w:sz w:val="22"/>
          <w:szCs w:val="22"/>
        </w:rPr>
      </w:pPr>
    </w:p>
    <w:p w:rsidR="00F21762" w:rsidRPr="00AC2AB3" w:rsidRDefault="00364006" w:rsidP="00A06412">
      <w:pPr>
        <w:pStyle w:val="Normlnzarovnatdobloku"/>
        <w:spacing w:line="240" w:lineRule="auto"/>
        <w:ind w:left="0"/>
        <w:jc w:val="both"/>
        <w:rPr>
          <w:rFonts w:ascii="Arial" w:hAnsi="Arial" w:cs="Arial"/>
          <w:b/>
          <w:i/>
          <w:spacing w:val="0"/>
          <w:sz w:val="22"/>
          <w:szCs w:val="22"/>
        </w:rPr>
      </w:pPr>
      <w:r>
        <w:rPr>
          <w:rFonts w:ascii="Arial" w:hAnsi="Arial" w:cs="Arial"/>
          <w:b/>
          <w:i/>
          <w:spacing w:val="0"/>
          <w:sz w:val="22"/>
          <w:szCs w:val="22"/>
        </w:rPr>
        <w:t xml:space="preserve">Dílčí kritérium </w:t>
      </w:r>
    </w:p>
    <w:p w:rsidR="00F21762" w:rsidRPr="00AC2AB3" w:rsidRDefault="00F21762" w:rsidP="00A06412">
      <w:pPr>
        <w:jc w:val="both"/>
        <w:rPr>
          <w:rFonts w:ascii="Arial" w:hAnsi="Arial" w:cs="Arial"/>
        </w:rPr>
      </w:pPr>
      <w:r w:rsidRPr="00AC2AB3">
        <w:rPr>
          <w:rFonts w:ascii="Arial" w:hAnsi="Arial" w:cs="Arial"/>
          <w:b/>
        </w:rPr>
        <w:t>Celková cena za realizaci Veřejné zakázky (vč. DPH)</w:t>
      </w:r>
      <w:r w:rsidRPr="00AC2AB3">
        <w:rPr>
          <w:rFonts w:ascii="Arial" w:hAnsi="Arial" w:cs="Arial"/>
        </w:rPr>
        <w:t xml:space="preserve"> musí být uvedena v korunách českých. Hodnocena bude výše celkové nabídkové ceny vč. DPH.</w:t>
      </w:r>
    </w:p>
    <w:p w:rsidR="00F21762" w:rsidRDefault="00F21762" w:rsidP="00A06412">
      <w:pPr>
        <w:jc w:val="both"/>
        <w:rPr>
          <w:rFonts w:ascii="Arial" w:hAnsi="Arial" w:cs="Arial"/>
        </w:rPr>
      </w:pPr>
      <w:r w:rsidRPr="00AC2AB3">
        <w:rPr>
          <w:rFonts w:ascii="Arial" w:hAnsi="Arial" w:cs="Arial"/>
        </w:rPr>
        <w:t xml:space="preserve">Dodavatel je dále povinen stanovit nabídkovou cenu za předmět plnění Veřejné zakázky absolutní částkou v českých korunách </w:t>
      </w:r>
      <w:r w:rsidRPr="00AC2AB3">
        <w:rPr>
          <w:rFonts w:ascii="Arial" w:hAnsi="Arial" w:cs="Arial"/>
          <w:b/>
        </w:rPr>
        <w:t>v členění bez DPH, výše DPH a cena včetně DPH.</w:t>
      </w:r>
      <w:r w:rsidRPr="00AC2AB3">
        <w:rPr>
          <w:rFonts w:ascii="Arial" w:hAnsi="Arial" w:cs="Arial"/>
        </w:rPr>
        <w:t xml:space="preserve"> Nabídková cena musí být stanovena jako cena </w:t>
      </w:r>
      <w:r w:rsidRPr="00AC2AB3">
        <w:rPr>
          <w:rFonts w:ascii="Arial" w:hAnsi="Arial" w:cs="Arial"/>
          <w:b/>
        </w:rPr>
        <w:t>nejvýše přípustná, kterou nelze překročit nebo měnit.</w:t>
      </w:r>
      <w:r w:rsidRPr="00AC2AB3">
        <w:rPr>
          <w:rFonts w:ascii="Arial" w:hAnsi="Arial" w:cs="Arial"/>
        </w:rPr>
        <w:t xml:space="preserve">   </w:t>
      </w:r>
    </w:p>
    <w:p w:rsidR="00F21762" w:rsidRPr="00AC2AB3" w:rsidRDefault="00F21762" w:rsidP="00A06412">
      <w:pPr>
        <w:pStyle w:val="Normlnzarovnatdobloku"/>
        <w:tabs>
          <w:tab w:val="left" w:pos="567"/>
        </w:tabs>
        <w:spacing w:line="240" w:lineRule="auto"/>
        <w:ind w:left="0"/>
        <w:jc w:val="both"/>
        <w:rPr>
          <w:rFonts w:ascii="Arial" w:hAnsi="Arial" w:cs="Arial"/>
          <w:b/>
          <w:bCs/>
          <w:iCs/>
          <w:color w:val="auto"/>
          <w:spacing w:val="0"/>
          <w:sz w:val="22"/>
          <w:szCs w:val="22"/>
        </w:rPr>
      </w:pPr>
      <w:r w:rsidRPr="00AC2AB3">
        <w:rPr>
          <w:rFonts w:ascii="Arial" w:hAnsi="Arial" w:cs="Arial"/>
          <w:b/>
          <w:bCs/>
          <w:iCs/>
          <w:color w:val="auto"/>
          <w:spacing w:val="0"/>
          <w:sz w:val="22"/>
          <w:szCs w:val="22"/>
        </w:rPr>
        <w:t>7.2</w:t>
      </w:r>
      <w:r w:rsidRPr="00AC2AB3">
        <w:rPr>
          <w:rFonts w:ascii="Arial" w:hAnsi="Arial" w:cs="Arial"/>
          <w:b/>
          <w:bCs/>
          <w:iCs/>
          <w:color w:val="auto"/>
          <w:spacing w:val="0"/>
          <w:sz w:val="22"/>
          <w:szCs w:val="22"/>
        </w:rPr>
        <w:tab/>
        <w:t>Způsob hodnocení</w:t>
      </w:r>
    </w:p>
    <w:p w:rsidR="00F21762" w:rsidRPr="00AC2AB3" w:rsidRDefault="00F21762" w:rsidP="00A06412">
      <w:pPr>
        <w:jc w:val="both"/>
        <w:rPr>
          <w:rFonts w:ascii="Arial" w:hAnsi="Arial" w:cs="Arial"/>
        </w:rPr>
      </w:pPr>
      <w:r w:rsidRPr="00AC2AB3">
        <w:rPr>
          <w:rFonts w:ascii="Arial" w:hAnsi="Arial" w:cs="Arial"/>
        </w:rPr>
        <w:t xml:space="preserve">Hodnocení nabídek bude provedeno podle dílčích hodnotících kritérií a jejich vah. </w:t>
      </w:r>
    </w:p>
    <w:p w:rsidR="00F21762" w:rsidRDefault="00F21762" w:rsidP="00A06412">
      <w:pPr>
        <w:jc w:val="both"/>
        <w:rPr>
          <w:rFonts w:ascii="Arial" w:hAnsi="Arial" w:cs="Arial"/>
        </w:rPr>
      </w:pPr>
      <w:r w:rsidRPr="00AC2AB3">
        <w:rPr>
          <w:rFonts w:ascii="Arial" w:hAnsi="Arial" w:cs="Arial"/>
          <w:u w:val="single"/>
        </w:rPr>
        <w:t>Pro číselně vyjádřitelné kritérium</w:t>
      </w:r>
      <w:r w:rsidRPr="00AC2AB3">
        <w:rPr>
          <w:rFonts w:ascii="Arial" w:hAnsi="Arial" w:cs="Arial"/>
        </w:rPr>
        <w:t xml:space="preserve"> (cena), pro které má nejv</w:t>
      </w:r>
      <w:r w:rsidR="00E700D8">
        <w:rPr>
          <w:rFonts w:ascii="Arial" w:hAnsi="Arial" w:cs="Arial"/>
        </w:rPr>
        <w:t>ý</w:t>
      </w:r>
      <w:r w:rsidRPr="00AC2AB3">
        <w:rPr>
          <w:rFonts w:ascii="Arial" w:hAnsi="Arial" w:cs="Arial"/>
        </w:rPr>
        <w:t>hodnější nabídka minimální hodnotu kritéria, získá hodnocená nabídka bodovou h</w:t>
      </w:r>
      <w:r w:rsidR="00661DF8">
        <w:rPr>
          <w:rFonts w:ascii="Arial" w:hAnsi="Arial" w:cs="Arial"/>
        </w:rPr>
        <w:t>o</w:t>
      </w:r>
      <w:r w:rsidR="006953A1">
        <w:rPr>
          <w:rFonts w:ascii="Arial" w:hAnsi="Arial" w:cs="Arial"/>
        </w:rPr>
        <w:t xml:space="preserve">dnotu, která vznikne násobkem </w:t>
      </w:r>
      <w:r w:rsidR="00364006">
        <w:rPr>
          <w:rFonts w:ascii="Arial" w:hAnsi="Arial" w:cs="Arial"/>
        </w:rPr>
        <w:t xml:space="preserve">100 </w:t>
      </w:r>
      <w:r w:rsidRPr="00AC2AB3">
        <w:rPr>
          <w:rFonts w:ascii="Arial" w:hAnsi="Arial" w:cs="Arial"/>
        </w:rPr>
        <w:t>a poměru hodnoty nejv</w:t>
      </w:r>
      <w:r w:rsidR="002F5630">
        <w:rPr>
          <w:rFonts w:ascii="Arial" w:hAnsi="Arial" w:cs="Arial"/>
        </w:rPr>
        <w:t>ý</w:t>
      </w:r>
      <w:r w:rsidRPr="00AC2AB3">
        <w:rPr>
          <w:rFonts w:ascii="Arial" w:hAnsi="Arial" w:cs="Arial"/>
        </w:rPr>
        <w:t>hodnější nabídky k hodnocené nabídce:</w:t>
      </w:r>
    </w:p>
    <w:p w:rsidR="00F21762" w:rsidRPr="00AC2AB3" w:rsidRDefault="00F21762" w:rsidP="00A06412">
      <w:pPr>
        <w:jc w:val="both"/>
        <w:rPr>
          <w:rFonts w:ascii="Arial" w:hAnsi="Arial" w:cs="Arial"/>
        </w:rPr>
      </w:pP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1134"/>
        <w:gridCol w:w="283"/>
        <w:gridCol w:w="1753"/>
        <w:gridCol w:w="284"/>
        <w:gridCol w:w="1649"/>
      </w:tblGrid>
      <w:tr w:rsidR="00F21762" w:rsidRPr="00AC2AB3" w:rsidTr="00661DF8">
        <w:trPr>
          <w:trHeight w:val="270"/>
        </w:trPr>
        <w:tc>
          <w:tcPr>
            <w:tcW w:w="1134" w:type="dxa"/>
            <w:vMerge w:val="restart"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  <w:p w:rsidR="00F21762" w:rsidRPr="00AC2AB3" w:rsidRDefault="00F21762" w:rsidP="00A06412">
            <w:pPr>
              <w:pStyle w:val="Normlnzarovnatdobloku"/>
              <w:shd w:val="clear" w:color="auto" w:fill="auto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  <w:sz w:val="22"/>
                <w:szCs w:val="22"/>
              </w:rPr>
            </w:pPr>
            <w:r w:rsidRPr="00AC2AB3">
              <w:rPr>
                <w:rFonts w:ascii="Arial" w:hAnsi="Arial" w:cs="Arial"/>
                <w:i/>
                <w:spacing w:val="0"/>
                <w:sz w:val="22"/>
                <w:szCs w:val="22"/>
              </w:rPr>
              <w:t>Počet bodů</w:t>
            </w:r>
          </w:p>
        </w:tc>
        <w:tc>
          <w:tcPr>
            <w:tcW w:w="283" w:type="dxa"/>
            <w:vMerge w:val="restart"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  <w:p w:rsidR="00F21762" w:rsidRPr="00AC2AB3" w:rsidRDefault="00A55C49" w:rsidP="00A06412">
            <w:pPr>
              <w:pStyle w:val="Normlnzarovnatdobloku"/>
              <w:shd w:val="clear" w:color="auto" w:fill="auto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spacing w:val="0"/>
                <w:sz w:val="22"/>
                <w:szCs w:val="22"/>
              </w:rPr>
              <w:t xml:space="preserve">  </w:t>
            </w:r>
            <w:r w:rsidR="00F21762" w:rsidRPr="00AC2AB3">
              <w:rPr>
                <w:rFonts w:ascii="Arial" w:hAnsi="Arial" w:cs="Arial"/>
                <w:i/>
                <w:spacing w:val="0"/>
                <w:sz w:val="22"/>
                <w:szCs w:val="22"/>
              </w:rPr>
              <w:t>=</w:t>
            </w:r>
          </w:p>
        </w:tc>
        <w:tc>
          <w:tcPr>
            <w:tcW w:w="1753" w:type="dxa"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  <w:sz w:val="22"/>
                <w:szCs w:val="22"/>
              </w:rPr>
            </w:pPr>
            <w:r w:rsidRPr="00AC2AB3">
              <w:rPr>
                <w:rFonts w:ascii="Arial" w:hAnsi="Arial" w:cs="Arial"/>
                <w:i/>
                <w:spacing w:val="0"/>
                <w:sz w:val="22"/>
                <w:szCs w:val="22"/>
              </w:rPr>
              <w:t>nejv</w:t>
            </w:r>
            <w:r w:rsidR="00E700D8">
              <w:rPr>
                <w:rFonts w:ascii="Arial" w:hAnsi="Arial" w:cs="Arial"/>
                <w:i/>
                <w:spacing w:val="0"/>
                <w:sz w:val="22"/>
                <w:szCs w:val="22"/>
              </w:rPr>
              <w:t>ý</w:t>
            </w:r>
            <w:r w:rsidRPr="00AC2AB3">
              <w:rPr>
                <w:rFonts w:ascii="Arial" w:hAnsi="Arial" w:cs="Arial"/>
                <w:i/>
                <w:spacing w:val="0"/>
                <w:sz w:val="22"/>
                <w:szCs w:val="22"/>
              </w:rPr>
              <w:t>hodnější nabídka</w:t>
            </w:r>
          </w:p>
        </w:tc>
        <w:tc>
          <w:tcPr>
            <w:tcW w:w="284" w:type="dxa"/>
            <w:vMerge w:val="restart"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  <w:p w:rsidR="00A55C49" w:rsidRDefault="00A55C49" w:rsidP="00A06412">
            <w:pPr>
              <w:pStyle w:val="Normlnzarovnatdobloku"/>
              <w:shd w:val="clear" w:color="auto" w:fill="auto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  <w:sz w:val="22"/>
                <w:szCs w:val="22"/>
              </w:rPr>
            </w:pPr>
          </w:p>
          <w:p w:rsidR="00F21762" w:rsidRPr="00AC2AB3" w:rsidRDefault="00F21762" w:rsidP="00A06412">
            <w:pPr>
              <w:pStyle w:val="Normlnzarovnatdobloku"/>
              <w:shd w:val="clear" w:color="auto" w:fill="auto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  <w:sz w:val="22"/>
                <w:szCs w:val="22"/>
              </w:rPr>
            </w:pPr>
            <w:r w:rsidRPr="00AC2AB3">
              <w:rPr>
                <w:rFonts w:ascii="Arial" w:hAnsi="Arial" w:cs="Arial"/>
                <w:i/>
                <w:spacing w:val="0"/>
                <w:sz w:val="22"/>
                <w:szCs w:val="22"/>
              </w:rPr>
              <w:t>x</w:t>
            </w:r>
          </w:p>
        </w:tc>
        <w:tc>
          <w:tcPr>
            <w:tcW w:w="1649" w:type="dxa"/>
            <w:vMerge w:val="restart"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  <w:p w:rsidR="00A55C49" w:rsidRDefault="00A55C49" w:rsidP="00A06412">
            <w:pPr>
              <w:pStyle w:val="Normlnzarovnatdobloku"/>
              <w:shd w:val="clear" w:color="auto" w:fill="auto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  <w:sz w:val="22"/>
                <w:szCs w:val="22"/>
              </w:rPr>
            </w:pPr>
          </w:p>
          <w:p w:rsidR="00F21762" w:rsidRPr="00AC2AB3" w:rsidRDefault="00364006" w:rsidP="00A06412">
            <w:pPr>
              <w:pStyle w:val="Normlnzarovnatdobloku"/>
              <w:shd w:val="clear" w:color="auto" w:fill="auto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spacing w:val="0"/>
                <w:sz w:val="22"/>
                <w:szCs w:val="22"/>
              </w:rPr>
              <w:t>100</w:t>
            </w:r>
          </w:p>
        </w:tc>
      </w:tr>
      <w:tr w:rsidR="00F21762" w:rsidRPr="00AC2AB3" w:rsidTr="00661DF8">
        <w:trPr>
          <w:trHeight w:val="294"/>
        </w:trPr>
        <w:tc>
          <w:tcPr>
            <w:tcW w:w="1134" w:type="dxa"/>
            <w:vMerge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  <w:tc>
          <w:tcPr>
            <w:tcW w:w="283" w:type="dxa"/>
            <w:vMerge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  <w:tc>
          <w:tcPr>
            <w:tcW w:w="1753" w:type="dxa"/>
          </w:tcPr>
          <w:p w:rsidR="00F21762" w:rsidRPr="00AC2AB3" w:rsidRDefault="00F21762" w:rsidP="00A06412">
            <w:pPr>
              <w:pStyle w:val="Normlnzarovnatdobloku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  <w:sz w:val="22"/>
                <w:szCs w:val="22"/>
              </w:rPr>
            </w:pPr>
            <w:r w:rsidRPr="00AC2AB3">
              <w:rPr>
                <w:rFonts w:ascii="Arial" w:hAnsi="Arial" w:cs="Arial"/>
                <w:i/>
                <w:spacing w:val="0"/>
                <w:sz w:val="22"/>
                <w:szCs w:val="22"/>
              </w:rPr>
              <w:t>--------------------</w:t>
            </w:r>
          </w:p>
        </w:tc>
        <w:tc>
          <w:tcPr>
            <w:tcW w:w="284" w:type="dxa"/>
            <w:vMerge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  <w:tc>
          <w:tcPr>
            <w:tcW w:w="1649" w:type="dxa"/>
            <w:vMerge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</w:tr>
      <w:tr w:rsidR="00F21762" w:rsidRPr="00AC2AB3" w:rsidTr="00661DF8">
        <w:trPr>
          <w:trHeight w:val="294"/>
        </w:trPr>
        <w:tc>
          <w:tcPr>
            <w:tcW w:w="1134" w:type="dxa"/>
            <w:vMerge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  <w:tc>
          <w:tcPr>
            <w:tcW w:w="283" w:type="dxa"/>
            <w:vMerge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  <w:tc>
          <w:tcPr>
            <w:tcW w:w="1753" w:type="dxa"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  <w:sz w:val="22"/>
                <w:szCs w:val="22"/>
              </w:rPr>
            </w:pPr>
            <w:r w:rsidRPr="00AC2AB3">
              <w:rPr>
                <w:rFonts w:ascii="Arial" w:hAnsi="Arial" w:cs="Arial"/>
                <w:i/>
                <w:spacing w:val="0"/>
                <w:sz w:val="22"/>
                <w:szCs w:val="22"/>
              </w:rPr>
              <w:t>hodnocená nabídka</w:t>
            </w:r>
          </w:p>
        </w:tc>
        <w:tc>
          <w:tcPr>
            <w:tcW w:w="284" w:type="dxa"/>
            <w:vMerge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  <w:tc>
          <w:tcPr>
            <w:tcW w:w="1649" w:type="dxa"/>
            <w:vMerge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</w:tr>
    </w:tbl>
    <w:p w:rsidR="00F21762" w:rsidRPr="00AC2AB3" w:rsidRDefault="00F21762" w:rsidP="00A06412">
      <w:pPr>
        <w:pStyle w:val="Normlnzarovnatdobloku"/>
        <w:spacing w:line="240" w:lineRule="auto"/>
        <w:ind w:left="696"/>
        <w:jc w:val="both"/>
        <w:rPr>
          <w:rFonts w:ascii="Arial" w:hAnsi="Arial" w:cs="Arial"/>
          <w:spacing w:val="0"/>
          <w:sz w:val="22"/>
          <w:szCs w:val="22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843"/>
        <w:gridCol w:w="425"/>
        <w:gridCol w:w="1611"/>
        <w:gridCol w:w="284"/>
        <w:gridCol w:w="567"/>
      </w:tblGrid>
      <w:tr w:rsidR="00F21762" w:rsidRPr="00AC2AB3" w:rsidTr="007C4183">
        <w:trPr>
          <w:trHeight w:val="294"/>
        </w:trPr>
        <w:tc>
          <w:tcPr>
            <w:tcW w:w="1843" w:type="dxa"/>
          </w:tcPr>
          <w:p w:rsidR="00F21762" w:rsidRPr="00AC2AB3" w:rsidRDefault="00F21762" w:rsidP="00A0641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25" w:type="dxa"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  <w:tc>
          <w:tcPr>
            <w:tcW w:w="1611" w:type="dxa"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  <w:sz w:val="22"/>
                <w:szCs w:val="22"/>
              </w:rPr>
            </w:pPr>
          </w:p>
        </w:tc>
        <w:tc>
          <w:tcPr>
            <w:tcW w:w="284" w:type="dxa"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  <w:tc>
          <w:tcPr>
            <w:tcW w:w="567" w:type="dxa"/>
          </w:tcPr>
          <w:p w:rsidR="00F21762" w:rsidRPr="00AC2AB3" w:rsidRDefault="00F21762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</w:tr>
      <w:tr w:rsidR="007C4183" w:rsidRPr="00AC2AB3" w:rsidTr="007C4183">
        <w:trPr>
          <w:trHeight w:val="294"/>
        </w:trPr>
        <w:tc>
          <w:tcPr>
            <w:tcW w:w="1843" w:type="dxa"/>
          </w:tcPr>
          <w:p w:rsidR="007C4183" w:rsidRPr="00AC2AB3" w:rsidRDefault="007C4183" w:rsidP="00A06412">
            <w:pPr>
              <w:suppressAutoHyphens w:val="0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25" w:type="dxa"/>
          </w:tcPr>
          <w:p w:rsidR="007C4183" w:rsidRPr="00AC2AB3" w:rsidRDefault="007C4183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  <w:tc>
          <w:tcPr>
            <w:tcW w:w="1611" w:type="dxa"/>
          </w:tcPr>
          <w:p w:rsidR="007C4183" w:rsidRPr="00AC2AB3" w:rsidRDefault="007C4183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  <w:sz w:val="22"/>
                <w:szCs w:val="22"/>
              </w:rPr>
            </w:pPr>
          </w:p>
        </w:tc>
        <w:tc>
          <w:tcPr>
            <w:tcW w:w="284" w:type="dxa"/>
          </w:tcPr>
          <w:p w:rsidR="007C4183" w:rsidRPr="00AC2AB3" w:rsidRDefault="007C4183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  <w:tc>
          <w:tcPr>
            <w:tcW w:w="567" w:type="dxa"/>
          </w:tcPr>
          <w:p w:rsidR="007C4183" w:rsidRPr="00AC2AB3" w:rsidRDefault="007C4183" w:rsidP="00A06412">
            <w:pPr>
              <w:pStyle w:val="Normlnzarovnatdobloku"/>
              <w:shd w:val="clear" w:color="auto" w:fill="auto"/>
              <w:snapToGrid w:val="0"/>
              <w:spacing w:line="240" w:lineRule="auto"/>
              <w:ind w:left="0"/>
              <w:jc w:val="both"/>
              <w:rPr>
                <w:rFonts w:ascii="Arial" w:hAnsi="Arial" w:cs="Arial"/>
                <w:i/>
                <w:spacing w:val="0"/>
              </w:rPr>
            </w:pPr>
          </w:p>
        </w:tc>
      </w:tr>
    </w:tbl>
    <w:p w:rsidR="00F21762" w:rsidRDefault="00F21762" w:rsidP="00A06412">
      <w:pPr>
        <w:jc w:val="both"/>
        <w:rPr>
          <w:rFonts w:ascii="Arial" w:hAnsi="Arial" w:cs="Arial"/>
        </w:rPr>
      </w:pPr>
      <w:r w:rsidRPr="00AC2AB3">
        <w:rPr>
          <w:rFonts w:ascii="Arial" w:hAnsi="Arial" w:cs="Arial"/>
          <w:b/>
        </w:rPr>
        <w:t>Celkové hodnocení</w:t>
      </w:r>
      <w:r w:rsidR="00364006">
        <w:rPr>
          <w:rFonts w:ascii="Arial" w:hAnsi="Arial" w:cs="Arial"/>
        </w:rPr>
        <w:t xml:space="preserve">: </w:t>
      </w:r>
      <w:r w:rsidRPr="00AC2AB3">
        <w:rPr>
          <w:rFonts w:ascii="Arial" w:hAnsi="Arial" w:cs="Arial"/>
        </w:rPr>
        <w:t xml:space="preserve">Nejvýhodnější nabídkou je ta, která získá nejvyšší celkový počet bodů. </w:t>
      </w:r>
    </w:p>
    <w:p w:rsidR="00F21762" w:rsidRPr="00AC2AB3" w:rsidRDefault="00F21762" w:rsidP="00A06412">
      <w:pPr>
        <w:pStyle w:val="Nadpis1"/>
        <w:jc w:val="both"/>
        <w:rPr>
          <w:sz w:val="22"/>
          <w:szCs w:val="22"/>
          <w:u w:val="single"/>
        </w:rPr>
      </w:pPr>
      <w:r w:rsidRPr="00AC2AB3">
        <w:rPr>
          <w:sz w:val="22"/>
          <w:szCs w:val="22"/>
          <w:u w:val="single"/>
        </w:rPr>
        <w:t>1</w:t>
      </w:r>
      <w:r w:rsidR="00134A96">
        <w:rPr>
          <w:sz w:val="22"/>
          <w:szCs w:val="22"/>
          <w:u w:val="single"/>
        </w:rPr>
        <w:t>2) Způsob, doba a místo podání n</w:t>
      </w:r>
      <w:r w:rsidRPr="00AC2AB3">
        <w:rPr>
          <w:sz w:val="22"/>
          <w:szCs w:val="22"/>
          <w:u w:val="single"/>
        </w:rPr>
        <w:t>abídek</w:t>
      </w:r>
    </w:p>
    <w:p w:rsidR="00F21762" w:rsidRPr="007C4183" w:rsidRDefault="00F21762" w:rsidP="00A06412">
      <w:pPr>
        <w:jc w:val="both"/>
        <w:rPr>
          <w:rFonts w:ascii="Arial" w:hAnsi="Arial" w:cs="Arial"/>
          <w:b/>
          <w:sz w:val="28"/>
          <w:szCs w:val="28"/>
          <w:highlight w:val="yellow"/>
        </w:rPr>
      </w:pPr>
      <w:r w:rsidRPr="00AC2AB3">
        <w:rPr>
          <w:rFonts w:ascii="Arial" w:hAnsi="Arial" w:cs="Arial"/>
        </w:rPr>
        <w:t xml:space="preserve">Řádně označená obálka bude doručena osobně, doporučeně poštou nebo kurýrní službou na adresu: </w:t>
      </w:r>
      <w:r w:rsidR="009502BF">
        <w:rPr>
          <w:b/>
          <w:sz w:val="28"/>
          <w:szCs w:val="28"/>
        </w:rPr>
        <w:t>Gymnázium Vincence Makovského se sportovními třídami Nové Město na Moravě, Leandra Čecha 152, 592 31 Nové Město na Moravě.</w:t>
      </w:r>
    </w:p>
    <w:p w:rsidR="00F21762" w:rsidRPr="00AC2AB3" w:rsidRDefault="00F21762" w:rsidP="00A06412">
      <w:pPr>
        <w:jc w:val="both"/>
        <w:rPr>
          <w:rFonts w:ascii="Arial" w:hAnsi="Arial" w:cs="Arial"/>
          <w:b/>
        </w:rPr>
      </w:pPr>
      <w:r w:rsidRPr="007C4183">
        <w:rPr>
          <w:rFonts w:ascii="Arial" w:hAnsi="Arial" w:cs="Arial"/>
          <w:b/>
        </w:rPr>
        <w:t xml:space="preserve">Lhůta pro podání nabídek končí dne </w:t>
      </w:r>
      <w:proofErr w:type="gramStart"/>
      <w:r w:rsidR="00364006">
        <w:rPr>
          <w:rFonts w:ascii="Arial" w:hAnsi="Arial" w:cs="Arial"/>
          <w:b/>
        </w:rPr>
        <w:t>20</w:t>
      </w:r>
      <w:r w:rsidR="009502BF">
        <w:rPr>
          <w:rFonts w:ascii="Arial" w:hAnsi="Arial" w:cs="Arial"/>
          <w:b/>
          <w:bCs/>
        </w:rPr>
        <w:t>.12.2012</w:t>
      </w:r>
      <w:proofErr w:type="gramEnd"/>
      <w:r w:rsidR="009502BF">
        <w:rPr>
          <w:rFonts w:ascii="Arial" w:hAnsi="Arial" w:cs="Arial"/>
          <w:b/>
          <w:bCs/>
        </w:rPr>
        <w:t xml:space="preserve"> </w:t>
      </w:r>
      <w:r w:rsidRPr="007C4183">
        <w:rPr>
          <w:rFonts w:ascii="Arial" w:hAnsi="Arial" w:cs="Arial"/>
          <w:b/>
        </w:rPr>
        <w:t>v</w:t>
      </w:r>
      <w:r w:rsidR="009502BF">
        <w:rPr>
          <w:rFonts w:ascii="Arial" w:hAnsi="Arial" w:cs="Arial"/>
          <w:b/>
        </w:rPr>
        <w:t>e</w:t>
      </w:r>
      <w:r w:rsidRPr="007C4183">
        <w:rPr>
          <w:rFonts w:ascii="Arial" w:hAnsi="Arial" w:cs="Arial"/>
          <w:b/>
        </w:rPr>
        <w:t xml:space="preserve"> 1</w:t>
      </w:r>
      <w:r w:rsidR="009502BF">
        <w:rPr>
          <w:rFonts w:ascii="Arial" w:hAnsi="Arial" w:cs="Arial"/>
          <w:b/>
        </w:rPr>
        <w:t>2</w:t>
      </w:r>
      <w:r w:rsidRPr="007C4183">
        <w:rPr>
          <w:rFonts w:ascii="Arial" w:hAnsi="Arial" w:cs="Arial"/>
          <w:b/>
        </w:rPr>
        <w:t>:00 hodin.</w:t>
      </w:r>
    </w:p>
    <w:p w:rsidR="00F21762" w:rsidRPr="00AC2AB3" w:rsidRDefault="00F21762" w:rsidP="00A06412">
      <w:pPr>
        <w:jc w:val="both"/>
        <w:rPr>
          <w:rFonts w:ascii="Arial" w:hAnsi="Arial" w:cs="Arial"/>
        </w:rPr>
      </w:pPr>
      <w:r w:rsidRPr="00AC2AB3">
        <w:rPr>
          <w:rFonts w:ascii="Arial" w:hAnsi="Arial" w:cs="Arial"/>
        </w:rPr>
        <w:lastRenderedPageBreak/>
        <w:t>Za rozhodující pro doručení Nabídky je vždy považován okamžik doručení Nabídky, tj. ne datum a čas jejího odeslání. Nabídky podané nebo doručené po uplynutí Lhůty hodnotící komise neotevře. Zadavatel bezodkladně vyrozumí dodavatele o tom, že jejich Nabídky byly podány po uplynutí Lhůty, a to v souladu s § 71 odst. 6 zákona č. 137/2006 Sb.</w:t>
      </w:r>
    </w:p>
    <w:p w:rsidR="00F21762" w:rsidRPr="00AC2AB3" w:rsidRDefault="00364006" w:rsidP="00A064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Ostatní body Zadávací dokumentace zůstávají nezměněny.</w:t>
      </w:r>
    </w:p>
    <w:p w:rsidR="00F21762" w:rsidRDefault="00F21762" w:rsidP="00A06412">
      <w:pPr>
        <w:jc w:val="both"/>
        <w:rPr>
          <w:rFonts w:ascii="Arial" w:hAnsi="Arial" w:cs="Arial"/>
        </w:rPr>
      </w:pPr>
      <w:r w:rsidRPr="00AC2AB3">
        <w:rPr>
          <w:rFonts w:ascii="Arial" w:hAnsi="Arial" w:cs="Arial"/>
        </w:rPr>
        <w:t>V</w:t>
      </w:r>
      <w:r w:rsidR="007C4183">
        <w:rPr>
          <w:rFonts w:ascii="Arial" w:hAnsi="Arial" w:cs="Arial"/>
        </w:rPr>
        <w:t xml:space="preserve"> Nové Městě na Moravě </w:t>
      </w:r>
      <w:proofErr w:type="gramStart"/>
      <w:r w:rsidR="00364006">
        <w:rPr>
          <w:rFonts w:ascii="Arial" w:hAnsi="Arial" w:cs="Arial"/>
        </w:rPr>
        <w:t>14</w:t>
      </w:r>
      <w:r w:rsidR="00DC0684">
        <w:rPr>
          <w:rFonts w:ascii="Arial" w:hAnsi="Arial" w:cs="Arial"/>
        </w:rPr>
        <w:t>.12</w:t>
      </w:r>
      <w:r w:rsidR="00DA1012">
        <w:rPr>
          <w:rFonts w:ascii="Arial" w:hAnsi="Arial" w:cs="Arial"/>
        </w:rPr>
        <w:t>.2012</w:t>
      </w:r>
      <w:proofErr w:type="gramEnd"/>
    </w:p>
    <w:p w:rsidR="00D70FAF" w:rsidRPr="00AC2AB3" w:rsidRDefault="00D70FAF" w:rsidP="00A06412">
      <w:pPr>
        <w:jc w:val="both"/>
        <w:rPr>
          <w:rFonts w:ascii="Arial" w:hAnsi="Arial" w:cs="Arial"/>
        </w:rPr>
      </w:pPr>
    </w:p>
    <w:p w:rsidR="00F21762" w:rsidRPr="00AC2AB3" w:rsidRDefault="00F21762" w:rsidP="00A064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</w:t>
      </w:r>
      <w:r w:rsidR="00D70FAF">
        <w:rPr>
          <w:rFonts w:ascii="Arial" w:hAnsi="Arial" w:cs="Arial"/>
        </w:rPr>
        <w:tab/>
      </w:r>
      <w:r w:rsidR="00D70FAF">
        <w:rPr>
          <w:rFonts w:ascii="Arial" w:hAnsi="Arial" w:cs="Arial"/>
        </w:rPr>
        <w:tab/>
      </w:r>
      <w:r w:rsidR="00D70FAF">
        <w:rPr>
          <w:rFonts w:ascii="Arial" w:hAnsi="Arial" w:cs="Arial"/>
        </w:rPr>
        <w:tab/>
      </w:r>
      <w:r w:rsidR="00D70FA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 w:rsidR="00A553FB">
        <w:rPr>
          <w:rFonts w:ascii="Arial" w:hAnsi="Arial" w:cs="Arial"/>
        </w:rPr>
        <w:t xml:space="preserve">Mgr. </w:t>
      </w:r>
      <w:r w:rsidR="00DA1012">
        <w:rPr>
          <w:rFonts w:ascii="Arial" w:hAnsi="Arial" w:cs="Arial"/>
        </w:rPr>
        <w:t>Jiří Maděra</w:t>
      </w:r>
      <w:r>
        <w:rPr>
          <w:rFonts w:ascii="Arial" w:hAnsi="Arial" w:cs="Arial"/>
        </w:rPr>
        <w:t>, ředi</w:t>
      </w:r>
      <w:r w:rsidR="00A553FB">
        <w:rPr>
          <w:rFonts w:ascii="Arial" w:hAnsi="Arial" w:cs="Arial"/>
        </w:rPr>
        <w:t>tel</w:t>
      </w:r>
      <w:r>
        <w:rPr>
          <w:rFonts w:ascii="Arial" w:hAnsi="Arial" w:cs="Arial"/>
        </w:rPr>
        <w:t xml:space="preserve"> </w:t>
      </w:r>
    </w:p>
    <w:p w:rsidR="00F21762" w:rsidRDefault="00F21762" w:rsidP="00A06412">
      <w:pPr>
        <w:spacing w:after="120"/>
        <w:jc w:val="both"/>
        <w:rPr>
          <w:i/>
          <w:u w:val="single"/>
        </w:rPr>
      </w:pPr>
    </w:p>
    <w:sectPr w:rsidR="00F21762" w:rsidSect="00F77D44">
      <w:headerReference w:type="default" r:id="rId9"/>
      <w:footerReference w:type="default" r:id="rId10"/>
      <w:pgSz w:w="11905" w:h="16837"/>
      <w:pgMar w:top="1417" w:right="1417" w:bottom="141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993" w:rsidRDefault="00C05993">
      <w:r>
        <w:separator/>
      </w:r>
    </w:p>
  </w:endnote>
  <w:endnote w:type="continuationSeparator" w:id="0">
    <w:p w:rsidR="00C05993" w:rsidRDefault="00C0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35" w:rsidRDefault="00895C35" w:rsidP="00895C35">
    <w:pPr>
      <w:spacing w:after="0" w:line="240" w:lineRule="auto"/>
      <w:jc w:val="center"/>
      <w:rPr>
        <w:b/>
      </w:rPr>
    </w:pPr>
  </w:p>
  <w:p w:rsidR="00F77D44" w:rsidRPr="00895C35" w:rsidRDefault="00F77D44" w:rsidP="00895C35">
    <w:pPr>
      <w:spacing w:after="0" w:line="240" w:lineRule="auto"/>
      <w:jc w:val="center"/>
    </w:pPr>
    <w:r w:rsidRPr="00F77D44">
      <w:rPr>
        <w:b/>
      </w:rPr>
      <w:t>název projektu: „</w:t>
    </w:r>
    <w:proofErr w:type="spellStart"/>
    <w:r w:rsidR="001F4235">
      <w:t>Gym</w:t>
    </w:r>
    <w:proofErr w:type="spellEnd"/>
    <w:r w:rsidR="001F4235">
      <w:t xml:space="preserve"> NMNM</w:t>
    </w:r>
    <w:r w:rsidRPr="00F77D44">
      <w:rPr>
        <w:lang w:val="en-US"/>
      </w:rPr>
      <w:t>”</w:t>
    </w:r>
  </w:p>
  <w:p w:rsidR="00F77D44" w:rsidRPr="00F77D44" w:rsidRDefault="00F77D44" w:rsidP="00F77D44">
    <w:pPr>
      <w:spacing w:after="0" w:line="240" w:lineRule="auto"/>
      <w:jc w:val="center"/>
      <w:rPr>
        <w:b/>
      </w:rPr>
    </w:pPr>
  </w:p>
  <w:p w:rsidR="00F77D44" w:rsidRPr="00F77D44" w:rsidRDefault="00F77D44" w:rsidP="00F77D44">
    <w:pPr>
      <w:spacing w:after="0" w:line="240" w:lineRule="auto"/>
      <w:jc w:val="center"/>
      <w:rPr>
        <w:b/>
      </w:rPr>
    </w:pPr>
    <w:r w:rsidRPr="00F77D44">
      <w:rPr>
        <w:b/>
      </w:rPr>
      <w:t xml:space="preserve">registrační číslo: </w:t>
    </w:r>
    <w:r w:rsidR="001F4235" w:rsidRPr="000A24CB">
      <w:rPr>
        <w:rStyle w:val="datalabel"/>
        <w:b/>
      </w:rPr>
      <w:t>CZ.1.07/1.5.00/34.0972</w:t>
    </w:r>
  </w:p>
  <w:p w:rsidR="00F77D44" w:rsidRPr="00F77D44" w:rsidRDefault="00F77D44" w:rsidP="00F77D44">
    <w:pPr>
      <w:spacing w:after="0" w:line="240" w:lineRule="auto"/>
      <w:jc w:val="center"/>
      <w:rPr>
        <w:b/>
      </w:rPr>
    </w:pPr>
  </w:p>
  <w:p w:rsidR="00F21762" w:rsidRDefault="00F21762">
    <w:pPr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993" w:rsidRDefault="00C05993">
      <w:r>
        <w:separator/>
      </w:r>
    </w:p>
  </w:footnote>
  <w:footnote w:type="continuationSeparator" w:id="0">
    <w:p w:rsidR="00C05993" w:rsidRDefault="00C05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62" w:rsidRDefault="00F2176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12"/>
        <w:szCs w:val="24"/>
      </w:rPr>
    </w:pPr>
  </w:p>
  <w:p w:rsidR="00F21762" w:rsidRDefault="006E5752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12"/>
        <w:szCs w:val="24"/>
      </w:rPr>
    </w:pPr>
    <w:r w:rsidRPr="006E5752">
      <w:rPr>
        <w:rFonts w:ascii="Times New Roman" w:eastAsia="Times New Roman" w:hAnsi="Times New Roman"/>
        <w:noProof/>
        <w:sz w:val="12"/>
        <w:szCs w:val="24"/>
        <w:lang w:eastAsia="cs-CZ"/>
      </w:rPr>
      <w:drawing>
        <wp:anchor distT="0" distB="0" distL="0" distR="0" simplePos="0" relativeHeight="251659264" behindDoc="0" locked="0" layoutInCell="1" allowOverlap="1" wp14:anchorId="2D9574A4" wp14:editId="59A893BD">
          <wp:simplePos x="0" y="0"/>
          <wp:positionH relativeFrom="margin">
            <wp:align>center</wp:align>
          </wp:positionH>
          <wp:positionV relativeFrom="paragraph">
            <wp:posOffset>-518160</wp:posOffset>
          </wp:positionV>
          <wp:extent cx="6086475" cy="1485900"/>
          <wp:effectExtent l="19050" t="0" r="0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b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85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</w:abstractNum>
  <w:abstractNum w:abstractNumId="9">
    <w:nsid w:val="0000000A"/>
    <w:multiLevelType w:val="singleLevel"/>
    <w:tmpl w:val="0000000A"/>
    <w:name w:val="WW8Num12"/>
    <w:lvl w:ilvl="0">
      <w:start w:val="1"/>
      <w:numFmt w:val="decimal"/>
      <w:lvlText w:val="%1)"/>
      <w:lvlJc w:val="left"/>
      <w:pPr>
        <w:tabs>
          <w:tab w:val="num" w:pos="-142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b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</w:abstractNum>
  <w:abstractNum w:abstractNumId="14">
    <w:nsid w:val="0000000F"/>
    <w:multiLevelType w:val="multilevel"/>
    <w:tmpl w:val="0000000F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decimal"/>
      <w:lvlText w:val="%3."/>
      <w:lvlJc w:val="left"/>
      <w:pPr>
        <w:tabs>
          <w:tab w:val="num" w:pos="2870"/>
        </w:tabs>
        <w:ind w:left="2870" w:hanging="36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decimal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decimal"/>
      <w:lvlText w:val="%6."/>
      <w:lvlJc w:val="left"/>
      <w:pPr>
        <w:tabs>
          <w:tab w:val="num" w:pos="5030"/>
        </w:tabs>
        <w:ind w:left="5030" w:hanging="36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decimal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decimal"/>
      <w:lvlText w:val="%9."/>
      <w:lvlJc w:val="left"/>
      <w:pPr>
        <w:tabs>
          <w:tab w:val="num" w:pos="7190"/>
        </w:tabs>
        <w:ind w:left="7190" w:hanging="360"/>
      </w:pPr>
    </w:lvl>
  </w:abstractNum>
  <w:abstractNum w:abstractNumId="15">
    <w:nsid w:val="00000010"/>
    <w:multiLevelType w:val="multilevel"/>
    <w:tmpl w:val="0000001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0000011"/>
    <w:multiLevelType w:val="multilevel"/>
    <w:tmpl w:val="0000001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0000012"/>
    <w:multiLevelType w:val="multilevel"/>
    <w:tmpl w:val="00000012"/>
    <w:lvl w:ilvl="0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C40FCE"/>
    <w:multiLevelType w:val="hybridMultilevel"/>
    <w:tmpl w:val="2E447152"/>
    <w:lvl w:ilvl="0" w:tplc="040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9">
    <w:nsid w:val="3BA45264"/>
    <w:multiLevelType w:val="multilevel"/>
    <w:tmpl w:val="3478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FA1CBE"/>
    <w:multiLevelType w:val="hybridMultilevel"/>
    <w:tmpl w:val="37D42DC4"/>
    <w:lvl w:ilvl="0" w:tplc="CFAEC41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AB3"/>
    <w:rsid w:val="000A4FEA"/>
    <w:rsid w:val="000E5F95"/>
    <w:rsid w:val="00133C88"/>
    <w:rsid w:val="00134A96"/>
    <w:rsid w:val="001371A4"/>
    <w:rsid w:val="00146645"/>
    <w:rsid w:val="00151E7C"/>
    <w:rsid w:val="00167203"/>
    <w:rsid w:val="001B0C1A"/>
    <w:rsid w:val="001B2B00"/>
    <w:rsid w:val="001D38E8"/>
    <w:rsid w:val="001D4CFA"/>
    <w:rsid w:val="001E66F0"/>
    <w:rsid w:val="001F4235"/>
    <w:rsid w:val="00216A6F"/>
    <w:rsid w:val="002359EB"/>
    <w:rsid w:val="00267D42"/>
    <w:rsid w:val="0027443B"/>
    <w:rsid w:val="002A3E07"/>
    <w:rsid w:val="002E1E83"/>
    <w:rsid w:val="002F5630"/>
    <w:rsid w:val="00301593"/>
    <w:rsid w:val="00315267"/>
    <w:rsid w:val="0031766B"/>
    <w:rsid w:val="00337A69"/>
    <w:rsid w:val="00364006"/>
    <w:rsid w:val="00364013"/>
    <w:rsid w:val="00377238"/>
    <w:rsid w:val="00386FDB"/>
    <w:rsid w:val="003A014D"/>
    <w:rsid w:val="003A2C4F"/>
    <w:rsid w:val="003C61E9"/>
    <w:rsid w:val="003F33AC"/>
    <w:rsid w:val="00406DAC"/>
    <w:rsid w:val="00447779"/>
    <w:rsid w:val="00465549"/>
    <w:rsid w:val="004C6574"/>
    <w:rsid w:val="0053129B"/>
    <w:rsid w:val="00540D21"/>
    <w:rsid w:val="005C08A4"/>
    <w:rsid w:val="006144A7"/>
    <w:rsid w:val="00624959"/>
    <w:rsid w:val="00661DF8"/>
    <w:rsid w:val="00662AB2"/>
    <w:rsid w:val="006953A1"/>
    <w:rsid w:val="006A1CD2"/>
    <w:rsid w:val="006E5752"/>
    <w:rsid w:val="006F457A"/>
    <w:rsid w:val="00722DB0"/>
    <w:rsid w:val="00737EBE"/>
    <w:rsid w:val="00760FFD"/>
    <w:rsid w:val="007C4183"/>
    <w:rsid w:val="007F3980"/>
    <w:rsid w:val="00824789"/>
    <w:rsid w:val="00825DCE"/>
    <w:rsid w:val="008264AF"/>
    <w:rsid w:val="008326A9"/>
    <w:rsid w:val="00873885"/>
    <w:rsid w:val="00895C35"/>
    <w:rsid w:val="008F17FC"/>
    <w:rsid w:val="008F675F"/>
    <w:rsid w:val="008F74E1"/>
    <w:rsid w:val="00903DD9"/>
    <w:rsid w:val="00907714"/>
    <w:rsid w:val="009502BF"/>
    <w:rsid w:val="00971C0E"/>
    <w:rsid w:val="00971CE9"/>
    <w:rsid w:val="00973093"/>
    <w:rsid w:val="00995DBA"/>
    <w:rsid w:val="009A58CE"/>
    <w:rsid w:val="009A5CC8"/>
    <w:rsid w:val="009E1F37"/>
    <w:rsid w:val="009F4E9F"/>
    <w:rsid w:val="009F5742"/>
    <w:rsid w:val="00A06412"/>
    <w:rsid w:val="00A07416"/>
    <w:rsid w:val="00A137B8"/>
    <w:rsid w:val="00A553FB"/>
    <w:rsid w:val="00A55C49"/>
    <w:rsid w:val="00A655FB"/>
    <w:rsid w:val="00A74DA9"/>
    <w:rsid w:val="00AB1C82"/>
    <w:rsid w:val="00AC2AB3"/>
    <w:rsid w:val="00AC473E"/>
    <w:rsid w:val="00AE1B3C"/>
    <w:rsid w:val="00AE6E49"/>
    <w:rsid w:val="00B270A1"/>
    <w:rsid w:val="00B51FAE"/>
    <w:rsid w:val="00B54296"/>
    <w:rsid w:val="00B85930"/>
    <w:rsid w:val="00B96A38"/>
    <w:rsid w:val="00BD093B"/>
    <w:rsid w:val="00BE2245"/>
    <w:rsid w:val="00BE37B7"/>
    <w:rsid w:val="00C05993"/>
    <w:rsid w:val="00C061D8"/>
    <w:rsid w:val="00C202EF"/>
    <w:rsid w:val="00C252DF"/>
    <w:rsid w:val="00C277A4"/>
    <w:rsid w:val="00C32295"/>
    <w:rsid w:val="00C54500"/>
    <w:rsid w:val="00C75F76"/>
    <w:rsid w:val="00C91138"/>
    <w:rsid w:val="00CB0959"/>
    <w:rsid w:val="00CB5681"/>
    <w:rsid w:val="00CF15EC"/>
    <w:rsid w:val="00CF715A"/>
    <w:rsid w:val="00D21687"/>
    <w:rsid w:val="00D5636A"/>
    <w:rsid w:val="00D70FAF"/>
    <w:rsid w:val="00D91885"/>
    <w:rsid w:val="00D976A6"/>
    <w:rsid w:val="00DA1012"/>
    <w:rsid w:val="00DB2CFF"/>
    <w:rsid w:val="00DB7B18"/>
    <w:rsid w:val="00DC0684"/>
    <w:rsid w:val="00DD2DF5"/>
    <w:rsid w:val="00DE5914"/>
    <w:rsid w:val="00E64DCF"/>
    <w:rsid w:val="00E700D8"/>
    <w:rsid w:val="00E90B7D"/>
    <w:rsid w:val="00EB6B12"/>
    <w:rsid w:val="00EE0F4C"/>
    <w:rsid w:val="00F165D0"/>
    <w:rsid w:val="00F21762"/>
    <w:rsid w:val="00F227C8"/>
    <w:rsid w:val="00F66466"/>
    <w:rsid w:val="00F77D44"/>
    <w:rsid w:val="00FD055D"/>
    <w:rsid w:val="00FD2307"/>
    <w:rsid w:val="00FE4562"/>
    <w:rsid w:val="00FF1CDD"/>
    <w:rsid w:val="00FF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F3D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FF3DBA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FF3DBA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F3DBA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FF3DBA"/>
    <w:rPr>
      <w:rFonts w:ascii="Symbol" w:hAnsi="Symbol"/>
    </w:rPr>
  </w:style>
  <w:style w:type="character" w:customStyle="1" w:styleId="WW8Num2z0">
    <w:name w:val="WW8Num2z0"/>
    <w:rsid w:val="00FF3DBA"/>
    <w:rPr>
      <w:b/>
    </w:rPr>
  </w:style>
  <w:style w:type="character" w:customStyle="1" w:styleId="WW8Num3z0">
    <w:name w:val="WW8Num3z0"/>
    <w:rsid w:val="00FF3DBA"/>
    <w:rPr>
      <w:b w:val="0"/>
    </w:rPr>
  </w:style>
  <w:style w:type="character" w:customStyle="1" w:styleId="WW8Num4z0">
    <w:name w:val="WW8Num4z0"/>
    <w:rsid w:val="00FF3DBA"/>
    <w:rPr>
      <w:b w:val="0"/>
    </w:rPr>
  </w:style>
  <w:style w:type="character" w:customStyle="1" w:styleId="WW8Num5z0">
    <w:name w:val="WW8Num5z0"/>
    <w:rsid w:val="00FF3DBA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F3DBA"/>
    <w:rPr>
      <w:rFonts w:ascii="Symbol" w:hAnsi="Symbol"/>
    </w:rPr>
  </w:style>
  <w:style w:type="character" w:customStyle="1" w:styleId="WW8Num6z1">
    <w:name w:val="WW8Num6z1"/>
    <w:rsid w:val="00FF3DBA"/>
    <w:rPr>
      <w:rFonts w:ascii="Courier New" w:hAnsi="Courier New" w:cs="Courier New"/>
    </w:rPr>
  </w:style>
  <w:style w:type="character" w:customStyle="1" w:styleId="WW8Num6z2">
    <w:name w:val="WW8Num6z2"/>
    <w:rsid w:val="00FF3DBA"/>
    <w:rPr>
      <w:rFonts w:ascii="Wingdings" w:hAnsi="Wingdings"/>
    </w:rPr>
  </w:style>
  <w:style w:type="character" w:customStyle="1" w:styleId="WW8Num7z0">
    <w:name w:val="WW8Num7z0"/>
    <w:rsid w:val="00FF3DBA"/>
    <w:rPr>
      <w:rFonts w:ascii="Symbol" w:hAnsi="Symbol"/>
    </w:rPr>
  </w:style>
  <w:style w:type="character" w:customStyle="1" w:styleId="WW8Num7z1">
    <w:name w:val="WW8Num7z1"/>
    <w:rsid w:val="00FF3DBA"/>
    <w:rPr>
      <w:rFonts w:ascii="Courier New" w:hAnsi="Courier New" w:cs="Courier New"/>
    </w:rPr>
  </w:style>
  <w:style w:type="character" w:customStyle="1" w:styleId="WW8Num7z2">
    <w:name w:val="WW8Num7z2"/>
    <w:rsid w:val="00FF3DBA"/>
    <w:rPr>
      <w:rFonts w:ascii="Wingdings" w:hAnsi="Wingdings"/>
    </w:rPr>
  </w:style>
  <w:style w:type="character" w:customStyle="1" w:styleId="WW8Num8z0">
    <w:name w:val="WW8Num8z0"/>
    <w:rsid w:val="00FF3DBA"/>
    <w:rPr>
      <w:rFonts w:ascii="Symbol" w:hAnsi="Symbol"/>
    </w:rPr>
  </w:style>
  <w:style w:type="character" w:customStyle="1" w:styleId="WW8Num8z1">
    <w:name w:val="WW8Num8z1"/>
    <w:rsid w:val="00FF3DBA"/>
    <w:rPr>
      <w:rFonts w:ascii="Courier New" w:hAnsi="Courier New" w:cs="Courier New"/>
    </w:rPr>
  </w:style>
  <w:style w:type="character" w:customStyle="1" w:styleId="WW8Num8z2">
    <w:name w:val="WW8Num8z2"/>
    <w:rsid w:val="00FF3DBA"/>
    <w:rPr>
      <w:rFonts w:ascii="Wingdings" w:hAnsi="Wingdings"/>
    </w:rPr>
  </w:style>
  <w:style w:type="character" w:customStyle="1" w:styleId="WW8Num9z0">
    <w:name w:val="WW8Num9z0"/>
    <w:rsid w:val="00FF3DBA"/>
    <w:rPr>
      <w:rFonts w:ascii="Symbol" w:hAnsi="Symbol"/>
    </w:rPr>
  </w:style>
  <w:style w:type="character" w:customStyle="1" w:styleId="WW8Num9z1">
    <w:name w:val="WW8Num9z1"/>
    <w:rsid w:val="00FF3DBA"/>
    <w:rPr>
      <w:rFonts w:ascii="Courier New" w:hAnsi="Courier New" w:cs="Courier New"/>
    </w:rPr>
  </w:style>
  <w:style w:type="character" w:customStyle="1" w:styleId="WW8Num9z2">
    <w:name w:val="WW8Num9z2"/>
    <w:rsid w:val="00FF3DBA"/>
    <w:rPr>
      <w:rFonts w:ascii="Wingdings" w:hAnsi="Wingdings"/>
    </w:rPr>
  </w:style>
  <w:style w:type="character" w:customStyle="1" w:styleId="WW8Num10z0">
    <w:name w:val="WW8Num10z0"/>
    <w:rsid w:val="00FF3DBA"/>
    <w:rPr>
      <w:b w:val="0"/>
    </w:rPr>
  </w:style>
  <w:style w:type="character" w:customStyle="1" w:styleId="WW8Num11z0">
    <w:name w:val="WW8Num11z0"/>
    <w:rsid w:val="00FF3DBA"/>
    <w:rPr>
      <w:b w:val="0"/>
    </w:rPr>
  </w:style>
  <w:style w:type="character" w:customStyle="1" w:styleId="WW8Num13z0">
    <w:name w:val="WW8Num13z0"/>
    <w:rsid w:val="00FF3DBA"/>
    <w:rPr>
      <w:rFonts w:ascii="Symbol" w:hAnsi="Symbol"/>
    </w:rPr>
  </w:style>
  <w:style w:type="character" w:customStyle="1" w:styleId="WW8Num13z1">
    <w:name w:val="WW8Num13z1"/>
    <w:rsid w:val="00FF3DBA"/>
    <w:rPr>
      <w:rFonts w:ascii="Courier New" w:hAnsi="Courier New" w:cs="Courier New"/>
    </w:rPr>
  </w:style>
  <w:style w:type="character" w:customStyle="1" w:styleId="WW8Num13z2">
    <w:name w:val="WW8Num13z2"/>
    <w:rsid w:val="00FF3DBA"/>
    <w:rPr>
      <w:rFonts w:ascii="Wingdings" w:hAnsi="Wingdings"/>
    </w:rPr>
  </w:style>
  <w:style w:type="character" w:customStyle="1" w:styleId="WW8Num14z0">
    <w:name w:val="WW8Num14z0"/>
    <w:rsid w:val="00FF3DBA"/>
    <w:rPr>
      <w:b/>
    </w:rPr>
  </w:style>
  <w:style w:type="character" w:customStyle="1" w:styleId="WW8Num15z1">
    <w:name w:val="WW8Num15z1"/>
    <w:rsid w:val="00FF3DBA"/>
    <w:rPr>
      <w:rFonts w:ascii="Courier New" w:hAnsi="Courier New" w:cs="Courier New"/>
    </w:rPr>
  </w:style>
  <w:style w:type="character" w:customStyle="1" w:styleId="WW8Num15z2">
    <w:name w:val="WW8Num15z2"/>
    <w:rsid w:val="00FF3DBA"/>
    <w:rPr>
      <w:rFonts w:ascii="Wingdings" w:hAnsi="Wingdings"/>
    </w:rPr>
  </w:style>
  <w:style w:type="character" w:customStyle="1" w:styleId="WW8Num15z3">
    <w:name w:val="WW8Num15z3"/>
    <w:rsid w:val="00FF3DBA"/>
    <w:rPr>
      <w:rFonts w:ascii="Symbol" w:hAnsi="Symbol"/>
    </w:rPr>
  </w:style>
  <w:style w:type="character" w:customStyle="1" w:styleId="WW8Num16z0">
    <w:name w:val="WW8Num16z0"/>
    <w:rsid w:val="00FF3DBA"/>
    <w:rPr>
      <w:b w:val="0"/>
    </w:rPr>
  </w:style>
  <w:style w:type="character" w:customStyle="1" w:styleId="Standardnpsmoodstavce1">
    <w:name w:val="Standardní písmo odstavce1"/>
    <w:rsid w:val="00FF3DBA"/>
  </w:style>
  <w:style w:type="character" w:customStyle="1" w:styleId="Schriftart9ptChar">
    <w:name w:val="Schriftart: 9 pt Char"/>
    <w:basedOn w:val="Standardnpsmoodstavce1"/>
    <w:rsid w:val="00FF3DBA"/>
    <w:rPr>
      <w:rFonts w:ascii="Times New Roman" w:eastAsia="Times New Roman" w:hAnsi="Times New Roman"/>
      <w:sz w:val="22"/>
      <w:szCs w:val="22"/>
    </w:rPr>
  </w:style>
  <w:style w:type="character" w:customStyle="1" w:styleId="TextpoznpodarouChar1">
    <w:name w:val="Text pozn. pod čarou Char1"/>
    <w:basedOn w:val="Standardnpsmoodstavce1"/>
    <w:rsid w:val="00FF3DBA"/>
  </w:style>
  <w:style w:type="character" w:customStyle="1" w:styleId="Znakypropoznmkupodarou">
    <w:name w:val="Znaky pro poznámku pod čarou"/>
    <w:basedOn w:val="Standardnpsmoodstavce1"/>
    <w:rsid w:val="00FF3DBA"/>
    <w:rPr>
      <w:vertAlign w:val="superscript"/>
    </w:rPr>
  </w:style>
  <w:style w:type="character" w:customStyle="1" w:styleId="CharChar5">
    <w:name w:val="Char Char5"/>
    <w:basedOn w:val="Standardnpsmoodstavce1"/>
    <w:rsid w:val="00FF3DBA"/>
    <w:rPr>
      <w:sz w:val="22"/>
      <w:szCs w:val="22"/>
    </w:rPr>
  </w:style>
  <w:style w:type="character" w:customStyle="1" w:styleId="CharChar4">
    <w:name w:val="Char Char4"/>
    <w:basedOn w:val="Standardnpsmoodstavce1"/>
    <w:rsid w:val="00FF3DBA"/>
    <w:rPr>
      <w:sz w:val="22"/>
      <w:szCs w:val="22"/>
    </w:rPr>
  </w:style>
  <w:style w:type="character" w:customStyle="1" w:styleId="BezmezerChar">
    <w:name w:val="Bez mezer Char"/>
    <w:basedOn w:val="Standardnpsmoodstavce1"/>
    <w:uiPriority w:val="1"/>
    <w:rsid w:val="00FF3DBA"/>
    <w:rPr>
      <w:rFonts w:eastAsia="Times New Roman"/>
      <w:sz w:val="22"/>
      <w:szCs w:val="22"/>
      <w:lang w:val="cs-CZ" w:eastAsia="ar-SA" w:bidi="ar-SA"/>
    </w:rPr>
  </w:style>
  <w:style w:type="character" w:customStyle="1" w:styleId="CharChar7">
    <w:name w:val="Char Char7"/>
    <w:basedOn w:val="Standardnpsmoodstavce1"/>
    <w:rsid w:val="00FF3DB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CharChar6">
    <w:name w:val="Char Char6"/>
    <w:basedOn w:val="Standardnpsmoodstavce1"/>
    <w:rsid w:val="00FF3DB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odySingleChar1">
    <w:name w:val="Body Single Char1"/>
    <w:basedOn w:val="Standardnpsmoodstavce1"/>
    <w:rsid w:val="00FF3DBA"/>
    <w:rPr>
      <w:rFonts w:ascii="Verdana" w:eastAsia="Times New Roman" w:hAnsi="Verdana"/>
      <w:sz w:val="16"/>
      <w:szCs w:val="16"/>
    </w:rPr>
  </w:style>
  <w:style w:type="character" w:customStyle="1" w:styleId="CharChar3">
    <w:name w:val="Char Char3"/>
    <w:basedOn w:val="Standardnpsmoodstavce1"/>
    <w:rsid w:val="00FF3DBA"/>
    <w:rPr>
      <w:sz w:val="22"/>
      <w:szCs w:val="22"/>
    </w:rPr>
  </w:style>
  <w:style w:type="character" w:styleId="Hypertextovodkaz">
    <w:name w:val="Hyperlink"/>
    <w:basedOn w:val="Standardnpsmoodstavce1"/>
    <w:rsid w:val="00FF3DBA"/>
    <w:rPr>
      <w:color w:val="0000FF"/>
      <w:u w:val="single"/>
    </w:rPr>
  </w:style>
  <w:style w:type="character" w:customStyle="1" w:styleId="Odkaznakoment1">
    <w:name w:val="Odkaz na komentář1"/>
    <w:basedOn w:val="Standardnpsmoodstavce1"/>
    <w:rsid w:val="00FF3DBA"/>
    <w:rPr>
      <w:sz w:val="16"/>
      <w:szCs w:val="16"/>
    </w:rPr>
  </w:style>
  <w:style w:type="character" w:customStyle="1" w:styleId="CharChar2">
    <w:name w:val="Char Char2"/>
    <w:basedOn w:val="Standardnpsmoodstavce1"/>
    <w:rsid w:val="00FF3DBA"/>
  </w:style>
  <w:style w:type="character" w:customStyle="1" w:styleId="CharChar1">
    <w:name w:val="Char Char1"/>
    <w:basedOn w:val="CharChar2"/>
    <w:rsid w:val="00FF3DBA"/>
    <w:rPr>
      <w:b/>
      <w:bCs/>
    </w:rPr>
  </w:style>
  <w:style w:type="character" w:customStyle="1" w:styleId="CharChar">
    <w:name w:val="Char Char"/>
    <w:basedOn w:val="Standardnpsmoodstavce1"/>
    <w:rsid w:val="00FF3DBA"/>
    <w:rPr>
      <w:rFonts w:ascii="Tahoma" w:hAnsi="Tahoma" w:cs="Tahoma"/>
      <w:sz w:val="16"/>
      <w:szCs w:val="16"/>
    </w:rPr>
  </w:style>
  <w:style w:type="character" w:customStyle="1" w:styleId="CharChar8">
    <w:name w:val="Char Char8"/>
    <w:basedOn w:val="Standardnpsmoodstavce1"/>
    <w:rsid w:val="00FF3DBA"/>
    <w:rPr>
      <w:rFonts w:ascii="Arial" w:eastAsia="Times New Roman" w:hAnsi="Arial" w:cs="Arial"/>
      <w:b/>
      <w:bCs/>
      <w:kern w:val="1"/>
      <w:sz w:val="32"/>
      <w:szCs w:val="32"/>
    </w:rPr>
  </w:style>
  <w:style w:type="character" w:styleId="Znakapoznpodarou">
    <w:name w:val="footnote reference"/>
    <w:semiHidden/>
    <w:rsid w:val="00FF3DBA"/>
    <w:rPr>
      <w:vertAlign w:val="superscript"/>
    </w:rPr>
  </w:style>
  <w:style w:type="character" w:styleId="Odkaznavysvtlivky">
    <w:name w:val="endnote reference"/>
    <w:semiHidden/>
    <w:rsid w:val="00FF3DBA"/>
    <w:rPr>
      <w:vertAlign w:val="superscript"/>
    </w:rPr>
  </w:style>
  <w:style w:type="character" w:customStyle="1" w:styleId="Znakyprovysvtlivky">
    <w:name w:val="Znaky pro vysvětlivky"/>
    <w:rsid w:val="00FF3DBA"/>
  </w:style>
  <w:style w:type="paragraph" w:customStyle="1" w:styleId="Nadpis">
    <w:name w:val="Nadpis"/>
    <w:basedOn w:val="Normln"/>
    <w:next w:val="Zkladntext"/>
    <w:rsid w:val="00FF3DB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FF3DBA"/>
    <w:pPr>
      <w:spacing w:after="120"/>
    </w:pPr>
  </w:style>
  <w:style w:type="paragraph" w:styleId="Seznam">
    <w:name w:val="List"/>
    <w:basedOn w:val="Zkladntext"/>
    <w:rsid w:val="00FF3DBA"/>
    <w:rPr>
      <w:rFonts w:cs="Tahoma"/>
    </w:rPr>
  </w:style>
  <w:style w:type="paragraph" w:customStyle="1" w:styleId="Popisek">
    <w:name w:val="Popisek"/>
    <w:basedOn w:val="Normln"/>
    <w:rsid w:val="00FF3DB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FF3DBA"/>
    <w:pPr>
      <w:suppressLineNumbers/>
    </w:pPr>
    <w:rPr>
      <w:rFonts w:cs="Tahoma"/>
    </w:rPr>
  </w:style>
  <w:style w:type="paragraph" w:styleId="Textpoznpodarou">
    <w:name w:val="footnote text"/>
    <w:basedOn w:val="Normln"/>
    <w:semiHidden/>
    <w:rsid w:val="00FF3DBA"/>
    <w:pPr>
      <w:spacing w:after="0" w:line="240" w:lineRule="auto"/>
    </w:pPr>
    <w:rPr>
      <w:rFonts w:ascii="Times New Roman" w:eastAsia="Times New Roman" w:hAnsi="Times New Roman"/>
    </w:rPr>
  </w:style>
  <w:style w:type="paragraph" w:styleId="Odstavecseseznamem">
    <w:name w:val="List Paragraph"/>
    <w:basedOn w:val="Normln"/>
    <w:qFormat/>
    <w:rsid w:val="00FF3DBA"/>
    <w:pPr>
      <w:ind w:left="720"/>
    </w:pPr>
  </w:style>
  <w:style w:type="paragraph" w:styleId="Zhlav">
    <w:name w:val="header"/>
    <w:basedOn w:val="Normln"/>
    <w:link w:val="ZhlavChar"/>
    <w:uiPriority w:val="99"/>
    <w:rsid w:val="00FF3DBA"/>
  </w:style>
  <w:style w:type="paragraph" w:styleId="Zpat">
    <w:name w:val="footer"/>
    <w:basedOn w:val="Normln"/>
    <w:link w:val="ZpatChar"/>
    <w:uiPriority w:val="99"/>
    <w:rsid w:val="00FF3DBA"/>
  </w:style>
  <w:style w:type="paragraph" w:styleId="Bezmezer">
    <w:name w:val="No Spacing"/>
    <w:uiPriority w:val="1"/>
    <w:qFormat/>
    <w:rsid w:val="00FF3DBA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BodySingle">
    <w:name w:val="Body Single"/>
    <w:basedOn w:val="Zkladntext"/>
    <w:rsid w:val="00FF3DBA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paragraph" w:customStyle="1" w:styleId="Normlnzarovnatdobloku">
    <w:name w:val="Normální + zarovnat do bloku"/>
    <w:basedOn w:val="Normln"/>
    <w:rsid w:val="00FF3DBA"/>
    <w:pPr>
      <w:shd w:val="clear" w:color="auto" w:fill="FFFFFF"/>
      <w:spacing w:after="0" w:line="341" w:lineRule="exact"/>
      <w:ind w:left="350"/>
    </w:pPr>
    <w:rPr>
      <w:rFonts w:ascii="Times New Roman" w:eastAsia="Times New Roman" w:hAnsi="Times New Roman"/>
      <w:color w:val="000000"/>
      <w:spacing w:val="-5"/>
      <w:sz w:val="24"/>
      <w:szCs w:val="24"/>
    </w:rPr>
  </w:style>
  <w:style w:type="paragraph" w:customStyle="1" w:styleId="Normlnzarovantdobloku">
    <w:name w:val="Normální + zarovant do bloku"/>
    <w:basedOn w:val="Normln"/>
    <w:rsid w:val="00FF3DBA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komente1">
    <w:name w:val="Text komentáře1"/>
    <w:basedOn w:val="Normln"/>
    <w:rsid w:val="00FF3DBA"/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FF3DBA"/>
    <w:rPr>
      <w:b/>
      <w:bCs/>
    </w:rPr>
  </w:style>
  <w:style w:type="paragraph" w:styleId="Textbubliny">
    <w:name w:val="Balloon Text"/>
    <w:basedOn w:val="Normln"/>
    <w:rsid w:val="00FF3D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FF3DBA"/>
    <w:pPr>
      <w:suppressLineNumbers/>
    </w:pPr>
  </w:style>
  <w:style w:type="paragraph" w:customStyle="1" w:styleId="Nadpistabulky">
    <w:name w:val="Nadpis tabulky"/>
    <w:basedOn w:val="Obsahtabulky"/>
    <w:rsid w:val="00FF3DBA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FF3DBA"/>
  </w:style>
  <w:style w:type="paragraph" w:customStyle="1" w:styleId="params">
    <w:name w:val="params"/>
    <w:basedOn w:val="Normln"/>
    <w:rsid w:val="009A5CC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315267"/>
    <w:rPr>
      <w:b/>
      <w:bCs/>
    </w:rPr>
  </w:style>
  <w:style w:type="character" w:customStyle="1" w:styleId="datalabel">
    <w:name w:val="datalabel"/>
    <w:basedOn w:val="Standardnpsmoodstavce"/>
    <w:rsid w:val="00824789"/>
  </w:style>
  <w:style w:type="character" w:customStyle="1" w:styleId="ZpatChar">
    <w:name w:val="Zápatí Char"/>
    <w:basedOn w:val="Standardnpsmoodstavce"/>
    <w:link w:val="Zpat"/>
    <w:uiPriority w:val="99"/>
    <w:rsid w:val="00F77D44"/>
    <w:rPr>
      <w:rFonts w:ascii="Calibri" w:eastAsia="Calibri" w:hAnsi="Calibri" w:cs="Calibri"/>
      <w:sz w:val="22"/>
      <w:szCs w:val="22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F77D44"/>
    <w:rPr>
      <w:rFonts w:ascii="Calibri" w:eastAsia="Calibri" w:hAnsi="Calibri" w:cs="Calibri"/>
      <w:sz w:val="22"/>
      <w:szCs w:val="22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1D38E8"/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F3D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FF3DBA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FF3DBA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F3DBA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FF3DBA"/>
    <w:rPr>
      <w:rFonts w:ascii="Symbol" w:hAnsi="Symbol"/>
    </w:rPr>
  </w:style>
  <w:style w:type="character" w:customStyle="1" w:styleId="WW8Num2z0">
    <w:name w:val="WW8Num2z0"/>
    <w:rsid w:val="00FF3DBA"/>
    <w:rPr>
      <w:b/>
    </w:rPr>
  </w:style>
  <w:style w:type="character" w:customStyle="1" w:styleId="WW8Num3z0">
    <w:name w:val="WW8Num3z0"/>
    <w:rsid w:val="00FF3DBA"/>
    <w:rPr>
      <w:b w:val="0"/>
    </w:rPr>
  </w:style>
  <w:style w:type="character" w:customStyle="1" w:styleId="WW8Num4z0">
    <w:name w:val="WW8Num4z0"/>
    <w:rsid w:val="00FF3DBA"/>
    <w:rPr>
      <w:b w:val="0"/>
    </w:rPr>
  </w:style>
  <w:style w:type="character" w:customStyle="1" w:styleId="WW8Num5z0">
    <w:name w:val="WW8Num5z0"/>
    <w:rsid w:val="00FF3DBA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F3DBA"/>
    <w:rPr>
      <w:rFonts w:ascii="Symbol" w:hAnsi="Symbol"/>
    </w:rPr>
  </w:style>
  <w:style w:type="character" w:customStyle="1" w:styleId="WW8Num6z1">
    <w:name w:val="WW8Num6z1"/>
    <w:rsid w:val="00FF3DBA"/>
    <w:rPr>
      <w:rFonts w:ascii="Courier New" w:hAnsi="Courier New" w:cs="Courier New"/>
    </w:rPr>
  </w:style>
  <w:style w:type="character" w:customStyle="1" w:styleId="WW8Num6z2">
    <w:name w:val="WW8Num6z2"/>
    <w:rsid w:val="00FF3DBA"/>
    <w:rPr>
      <w:rFonts w:ascii="Wingdings" w:hAnsi="Wingdings"/>
    </w:rPr>
  </w:style>
  <w:style w:type="character" w:customStyle="1" w:styleId="WW8Num7z0">
    <w:name w:val="WW8Num7z0"/>
    <w:rsid w:val="00FF3DBA"/>
    <w:rPr>
      <w:rFonts w:ascii="Symbol" w:hAnsi="Symbol"/>
    </w:rPr>
  </w:style>
  <w:style w:type="character" w:customStyle="1" w:styleId="WW8Num7z1">
    <w:name w:val="WW8Num7z1"/>
    <w:rsid w:val="00FF3DBA"/>
    <w:rPr>
      <w:rFonts w:ascii="Courier New" w:hAnsi="Courier New" w:cs="Courier New"/>
    </w:rPr>
  </w:style>
  <w:style w:type="character" w:customStyle="1" w:styleId="WW8Num7z2">
    <w:name w:val="WW8Num7z2"/>
    <w:rsid w:val="00FF3DBA"/>
    <w:rPr>
      <w:rFonts w:ascii="Wingdings" w:hAnsi="Wingdings"/>
    </w:rPr>
  </w:style>
  <w:style w:type="character" w:customStyle="1" w:styleId="WW8Num8z0">
    <w:name w:val="WW8Num8z0"/>
    <w:rsid w:val="00FF3DBA"/>
    <w:rPr>
      <w:rFonts w:ascii="Symbol" w:hAnsi="Symbol"/>
    </w:rPr>
  </w:style>
  <w:style w:type="character" w:customStyle="1" w:styleId="WW8Num8z1">
    <w:name w:val="WW8Num8z1"/>
    <w:rsid w:val="00FF3DBA"/>
    <w:rPr>
      <w:rFonts w:ascii="Courier New" w:hAnsi="Courier New" w:cs="Courier New"/>
    </w:rPr>
  </w:style>
  <w:style w:type="character" w:customStyle="1" w:styleId="WW8Num8z2">
    <w:name w:val="WW8Num8z2"/>
    <w:rsid w:val="00FF3DBA"/>
    <w:rPr>
      <w:rFonts w:ascii="Wingdings" w:hAnsi="Wingdings"/>
    </w:rPr>
  </w:style>
  <w:style w:type="character" w:customStyle="1" w:styleId="WW8Num9z0">
    <w:name w:val="WW8Num9z0"/>
    <w:rsid w:val="00FF3DBA"/>
    <w:rPr>
      <w:rFonts w:ascii="Symbol" w:hAnsi="Symbol"/>
    </w:rPr>
  </w:style>
  <w:style w:type="character" w:customStyle="1" w:styleId="WW8Num9z1">
    <w:name w:val="WW8Num9z1"/>
    <w:rsid w:val="00FF3DBA"/>
    <w:rPr>
      <w:rFonts w:ascii="Courier New" w:hAnsi="Courier New" w:cs="Courier New"/>
    </w:rPr>
  </w:style>
  <w:style w:type="character" w:customStyle="1" w:styleId="WW8Num9z2">
    <w:name w:val="WW8Num9z2"/>
    <w:rsid w:val="00FF3DBA"/>
    <w:rPr>
      <w:rFonts w:ascii="Wingdings" w:hAnsi="Wingdings"/>
    </w:rPr>
  </w:style>
  <w:style w:type="character" w:customStyle="1" w:styleId="WW8Num10z0">
    <w:name w:val="WW8Num10z0"/>
    <w:rsid w:val="00FF3DBA"/>
    <w:rPr>
      <w:b w:val="0"/>
    </w:rPr>
  </w:style>
  <w:style w:type="character" w:customStyle="1" w:styleId="WW8Num11z0">
    <w:name w:val="WW8Num11z0"/>
    <w:rsid w:val="00FF3DBA"/>
    <w:rPr>
      <w:b w:val="0"/>
    </w:rPr>
  </w:style>
  <w:style w:type="character" w:customStyle="1" w:styleId="WW8Num13z0">
    <w:name w:val="WW8Num13z0"/>
    <w:rsid w:val="00FF3DBA"/>
    <w:rPr>
      <w:rFonts w:ascii="Symbol" w:hAnsi="Symbol"/>
    </w:rPr>
  </w:style>
  <w:style w:type="character" w:customStyle="1" w:styleId="WW8Num13z1">
    <w:name w:val="WW8Num13z1"/>
    <w:rsid w:val="00FF3DBA"/>
    <w:rPr>
      <w:rFonts w:ascii="Courier New" w:hAnsi="Courier New" w:cs="Courier New"/>
    </w:rPr>
  </w:style>
  <w:style w:type="character" w:customStyle="1" w:styleId="WW8Num13z2">
    <w:name w:val="WW8Num13z2"/>
    <w:rsid w:val="00FF3DBA"/>
    <w:rPr>
      <w:rFonts w:ascii="Wingdings" w:hAnsi="Wingdings"/>
    </w:rPr>
  </w:style>
  <w:style w:type="character" w:customStyle="1" w:styleId="WW8Num14z0">
    <w:name w:val="WW8Num14z0"/>
    <w:rsid w:val="00FF3DBA"/>
    <w:rPr>
      <w:b/>
    </w:rPr>
  </w:style>
  <w:style w:type="character" w:customStyle="1" w:styleId="WW8Num15z1">
    <w:name w:val="WW8Num15z1"/>
    <w:rsid w:val="00FF3DBA"/>
    <w:rPr>
      <w:rFonts w:ascii="Courier New" w:hAnsi="Courier New" w:cs="Courier New"/>
    </w:rPr>
  </w:style>
  <w:style w:type="character" w:customStyle="1" w:styleId="WW8Num15z2">
    <w:name w:val="WW8Num15z2"/>
    <w:rsid w:val="00FF3DBA"/>
    <w:rPr>
      <w:rFonts w:ascii="Wingdings" w:hAnsi="Wingdings"/>
    </w:rPr>
  </w:style>
  <w:style w:type="character" w:customStyle="1" w:styleId="WW8Num15z3">
    <w:name w:val="WW8Num15z3"/>
    <w:rsid w:val="00FF3DBA"/>
    <w:rPr>
      <w:rFonts w:ascii="Symbol" w:hAnsi="Symbol"/>
    </w:rPr>
  </w:style>
  <w:style w:type="character" w:customStyle="1" w:styleId="WW8Num16z0">
    <w:name w:val="WW8Num16z0"/>
    <w:rsid w:val="00FF3DBA"/>
    <w:rPr>
      <w:b w:val="0"/>
    </w:rPr>
  </w:style>
  <w:style w:type="character" w:customStyle="1" w:styleId="Standardnpsmoodstavce1">
    <w:name w:val="Standardní písmo odstavce1"/>
    <w:rsid w:val="00FF3DBA"/>
  </w:style>
  <w:style w:type="character" w:customStyle="1" w:styleId="Schriftart9ptChar">
    <w:name w:val="Schriftart: 9 pt Char"/>
    <w:basedOn w:val="Standardnpsmoodstavce1"/>
    <w:rsid w:val="00FF3DBA"/>
    <w:rPr>
      <w:rFonts w:ascii="Times New Roman" w:eastAsia="Times New Roman" w:hAnsi="Times New Roman"/>
      <w:sz w:val="22"/>
      <w:szCs w:val="22"/>
    </w:rPr>
  </w:style>
  <w:style w:type="character" w:customStyle="1" w:styleId="TextpoznpodarouChar1">
    <w:name w:val="Text pozn. pod čarou Char1"/>
    <w:basedOn w:val="Standardnpsmoodstavce1"/>
    <w:rsid w:val="00FF3DBA"/>
  </w:style>
  <w:style w:type="character" w:customStyle="1" w:styleId="Znakypropoznmkupodarou">
    <w:name w:val="Znaky pro poznámku pod čarou"/>
    <w:basedOn w:val="Standardnpsmoodstavce1"/>
    <w:rsid w:val="00FF3DBA"/>
    <w:rPr>
      <w:vertAlign w:val="superscript"/>
    </w:rPr>
  </w:style>
  <w:style w:type="character" w:customStyle="1" w:styleId="CharChar5">
    <w:name w:val="Char Char5"/>
    <w:basedOn w:val="Standardnpsmoodstavce1"/>
    <w:rsid w:val="00FF3DBA"/>
    <w:rPr>
      <w:sz w:val="22"/>
      <w:szCs w:val="22"/>
    </w:rPr>
  </w:style>
  <w:style w:type="character" w:customStyle="1" w:styleId="CharChar4">
    <w:name w:val="Char Char4"/>
    <w:basedOn w:val="Standardnpsmoodstavce1"/>
    <w:rsid w:val="00FF3DBA"/>
    <w:rPr>
      <w:sz w:val="22"/>
      <w:szCs w:val="22"/>
    </w:rPr>
  </w:style>
  <w:style w:type="character" w:customStyle="1" w:styleId="BezmezerChar">
    <w:name w:val="Bez mezer Char"/>
    <w:basedOn w:val="Standardnpsmoodstavce1"/>
    <w:uiPriority w:val="1"/>
    <w:rsid w:val="00FF3DBA"/>
    <w:rPr>
      <w:rFonts w:eastAsia="Times New Roman"/>
      <w:sz w:val="22"/>
      <w:szCs w:val="22"/>
      <w:lang w:val="cs-CZ" w:eastAsia="ar-SA" w:bidi="ar-SA"/>
    </w:rPr>
  </w:style>
  <w:style w:type="character" w:customStyle="1" w:styleId="CharChar7">
    <w:name w:val="Char Char7"/>
    <w:basedOn w:val="Standardnpsmoodstavce1"/>
    <w:rsid w:val="00FF3DB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CharChar6">
    <w:name w:val="Char Char6"/>
    <w:basedOn w:val="Standardnpsmoodstavce1"/>
    <w:rsid w:val="00FF3DB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odySingleChar1">
    <w:name w:val="Body Single Char1"/>
    <w:basedOn w:val="Standardnpsmoodstavce1"/>
    <w:rsid w:val="00FF3DBA"/>
    <w:rPr>
      <w:rFonts w:ascii="Verdana" w:eastAsia="Times New Roman" w:hAnsi="Verdana"/>
      <w:sz w:val="16"/>
      <w:szCs w:val="16"/>
    </w:rPr>
  </w:style>
  <w:style w:type="character" w:customStyle="1" w:styleId="CharChar3">
    <w:name w:val="Char Char3"/>
    <w:basedOn w:val="Standardnpsmoodstavce1"/>
    <w:rsid w:val="00FF3DBA"/>
    <w:rPr>
      <w:sz w:val="22"/>
      <w:szCs w:val="22"/>
    </w:rPr>
  </w:style>
  <w:style w:type="character" w:styleId="Hypertextovodkaz">
    <w:name w:val="Hyperlink"/>
    <w:basedOn w:val="Standardnpsmoodstavce1"/>
    <w:rsid w:val="00FF3DBA"/>
    <w:rPr>
      <w:color w:val="0000FF"/>
      <w:u w:val="single"/>
    </w:rPr>
  </w:style>
  <w:style w:type="character" w:customStyle="1" w:styleId="Odkaznakoment1">
    <w:name w:val="Odkaz na komentář1"/>
    <w:basedOn w:val="Standardnpsmoodstavce1"/>
    <w:rsid w:val="00FF3DBA"/>
    <w:rPr>
      <w:sz w:val="16"/>
      <w:szCs w:val="16"/>
    </w:rPr>
  </w:style>
  <w:style w:type="character" w:customStyle="1" w:styleId="CharChar2">
    <w:name w:val="Char Char2"/>
    <w:basedOn w:val="Standardnpsmoodstavce1"/>
    <w:rsid w:val="00FF3DBA"/>
  </w:style>
  <w:style w:type="character" w:customStyle="1" w:styleId="CharChar1">
    <w:name w:val="Char Char1"/>
    <w:basedOn w:val="CharChar2"/>
    <w:rsid w:val="00FF3DBA"/>
    <w:rPr>
      <w:b/>
      <w:bCs/>
    </w:rPr>
  </w:style>
  <w:style w:type="character" w:customStyle="1" w:styleId="CharChar">
    <w:name w:val="Char Char"/>
    <w:basedOn w:val="Standardnpsmoodstavce1"/>
    <w:rsid w:val="00FF3DBA"/>
    <w:rPr>
      <w:rFonts w:ascii="Tahoma" w:hAnsi="Tahoma" w:cs="Tahoma"/>
      <w:sz w:val="16"/>
      <w:szCs w:val="16"/>
    </w:rPr>
  </w:style>
  <w:style w:type="character" w:customStyle="1" w:styleId="CharChar8">
    <w:name w:val="Char Char8"/>
    <w:basedOn w:val="Standardnpsmoodstavce1"/>
    <w:rsid w:val="00FF3DBA"/>
    <w:rPr>
      <w:rFonts w:ascii="Arial" w:eastAsia="Times New Roman" w:hAnsi="Arial" w:cs="Arial"/>
      <w:b/>
      <w:bCs/>
      <w:kern w:val="1"/>
      <w:sz w:val="32"/>
      <w:szCs w:val="32"/>
    </w:rPr>
  </w:style>
  <w:style w:type="character" w:styleId="Znakapoznpodarou">
    <w:name w:val="footnote reference"/>
    <w:semiHidden/>
    <w:rsid w:val="00FF3DBA"/>
    <w:rPr>
      <w:vertAlign w:val="superscript"/>
    </w:rPr>
  </w:style>
  <w:style w:type="character" w:styleId="Odkaznavysvtlivky">
    <w:name w:val="endnote reference"/>
    <w:semiHidden/>
    <w:rsid w:val="00FF3DBA"/>
    <w:rPr>
      <w:vertAlign w:val="superscript"/>
    </w:rPr>
  </w:style>
  <w:style w:type="character" w:customStyle="1" w:styleId="Znakyprovysvtlivky">
    <w:name w:val="Znaky pro vysvětlivky"/>
    <w:rsid w:val="00FF3DBA"/>
  </w:style>
  <w:style w:type="paragraph" w:customStyle="1" w:styleId="Nadpis">
    <w:name w:val="Nadpis"/>
    <w:basedOn w:val="Normln"/>
    <w:next w:val="Zkladntext"/>
    <w:rsid w:val="00FF3DB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FF3DBA"/>
    <w:pPr>
      <w:spacing w:after="120"/>
    </w:pPr>
  </w:style>
  <w:style w:type="paragraph" w:styleId="Seznam">
    <w:name w:val="List"/>
    <w:basedOn w:val="Zkladntext"/>
    <w:rsid w:val="00FF3DBA"/>
    <w:rPr>
      <w:rFonts w:cs="Tahoma"/>
    </w:rPr>
  </w:style>
  <w:style w:type="paragraph" w:customStyle="1" w:styleId="Popisek">
    <w:name w:val="Popisek"/>
    <w:basedOn w:val="Normln"/>
    <w:rsid w:val="00FF3DB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FF3DBA"/>
    <w:pPr>
      <w:suppressLineNumbers/>
    </w:pPr>
    <w:rPr>
      <w:rFonts w:cs="Tahoma"/>
    </w:rPr>
  </w:style>
  <w:style w:type="paragraph" w:styleId="Textpoznpodarou">
    <w:name w:val="footnote text"/>
    <w:basedOn w:val="Normln"/>
    <w:semiHidden/>
    <w:rsid w:val="00FF3DBA"/>
    <w:pPr>
      <w:spacing w:after="0" w:line="240" w:lineRule="auto"/>
    </w:pPr>
    <w:rPr>
      <w:rFonts w:ascii="Times New Roman" w:eastAsia="Times New Roman" w:hAnsi="Times New Roman"/>
    </w:rPr>
  </w:style>
  <w:style w:type="paragraph" w:styleId="Odstavecseseznamem">
    <w:name w:val="List Paragraph"/>
    <w:basedOn w:val="Normln"/>
    <w:qFormat/>
    <w:rsid w:val="00FF3DBA"/>
    <w:pPr>
      <w:ind w:left="720"/>
    </w:pPr>
  </w:style>
  <w:style w:type="paragraph" w:styleId="Zhlav">
    <w:name w:val="header"/>
    <w:basedOn w:val="Normln"/>
    <w:link w:val="ZhlavChar"/>
    <w:uiPriority w:val="99"/>
    <w:rsid w:val="00FF3DBA"/>
  </w:style>
  <w:style w:type="paragraph" w:styleId="Zpat">
    <w:name w:val="footer"/>
    <w:basedOn w:val="Normln"/>
    <w:link w:val="ZpatChar"/>
    <w:uiPriority w:val="99"/>
    <w:rsid w:val="00FF3DBA"/>
  </w:style>
  <w:style w:type="paragraph" w:styleId="Bezmezer">
    <w:name w:val="No Spacing"/>
    <w:uiPriority w:val="1"/>
    <w:qFormat/>
    <w:rsid w:val="00FF3DBA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BodySingle">
    <w:name w:val="Body Single"/>
    <w:basedOn w:val="Zkladntext"/>
    <w:rsid w:val="00FF3DBA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paragraph" w:customStyle="1" w:styleId="Normlnzarovnatdobloku">
    <w:name w:val="Normální + zarovnat do bloku"/>
    <w:basedOn w:val="Normln"/>
    <w:rsid w:val="00FF3DBA"/>
    <w:pPr>
      <w:shd w:val="clear" w:color="auto" w:fill="FFFFFF"/>
      <w:spacing w:after="0" w:line="341" w:lineRule="exact"/>
      <w:ind w:left="350"/>
    </w:pPr>
    <w:rPr>
      <w:rFonts w:ascii="Times New Roman" w:eastAsia="Times New Roman" w:hAnsi="Times New Roman"/>
      <w:color w:val="000000"/>
      <w:spacing w:val="-5"/>
      <w:sz w:val="24"/>
      <w:szCs w:val="24"/>
    </w:rPr>
  </w:style>
  <w:style w:type="paragraph" w:customStyle="1" w:styleId="Normlnzarovantdobloku">
    <w:name w:val="Normální + zarovant do bloku"/>
    <w:basedOn w:val="Normln"/>
    <w:rsid w:val="00FF3DBA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xtkomente1">
    <w:name w:val="Text komentáře1"/>
    <w:basedOn w:val="Normln"/>
    <w:rsid w:val="00FF3DBA"/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FF3DBA"/>
    <w:rPr>
      <w:b/>
      <w:bCs/>
    </w:rPr>
  </w:style>
  <w:style w:type="paragraph" w:styleId="Textbubliny">
    <w:name w:val="Balloon Text"/>
    <w:basedOn w:val="Normln"/>
    <w:rsid w:val="00FF3DB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FF3DBA"/>
    <w:pPr>
      <w:suppressLineNumbers/>
    </w:pPr>
  </w:style>
  <w:style w:type="paragraph" w:customStyle="1" w:styleId="Nadpistabulky">
    <w:name w:val="Nadpis tabulky"/>
    <w:basedOn w:val="Obsahtabulky"/>
    <w:rsid w:val="00FF3DBA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FF3DBA"/>
  </w:style>
  <w:style w:type="paragraph" w:customStyle="1" w:styleId="params">
    <w:name w:val="params"/>
    <w:basedOn w:val="Normln"/>
    <w:rsid w:val="009A5CC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315267"/>
    <w:rPr>
      <w:b/>
      <w:bCs/>
    </w:rPr>
  </w:style>
  <w:style w:type="character" w:customStyle="1" w:styleId="datalabel">
    <w:name w:val="datalabel"/>
    <w:basedOn w:val="Standardnpsmoodstavce"/>
    <w:rsid w:val="00824789"/>
  </w:style>
  <w:style w:type="character" w:customStyle="1" w:styleId="ZpatChar">
    <w:name w:val="Zápatí Char"/>
    <w:basedOn w:val="Standardnpsmoodstavce"/>
    <w:link w:val="Zpat"/>
    <w:uiPriority w:val="99"/>
    <w:rsid w:val="00F77D44"/>
    <w:rPr>
      <w:rFonts w:ascii="Calibri" w:eastAsia="Calibri" w:hAnsi="Calibri" w:cs="Calibri"/>
      <w:sz w:val="22"/>
      <w:szCs w:val="22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F77D44"/>
    <w:rPr>
      <w:rFonts w:ascii="Calibri" w:eastAsia="Calibri" w:hAnsi="Calibri" w:cs="Calibri"/>
      <w:sz w:val="22"/>
      <w:szCs w:val="22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1D38E8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56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72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69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0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CA1F9-D0CB-4651-A3B8-CEAFEC79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Microsoft</Company>
  <LinksUpToDate>false</LinksUpToDate>
  <CharactersWithSpaces>2068</CharactersWithSpaces>
  <SharedDoc>false</SharedDoc>
  <HLinks>
    <vt:vector size="12" baseType="variant">
      <vt:variant>
        <vt:i4>86</vt:i4>
      </vt:variant>
      <vt:variant>
        <vt:i4>3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86</vt:i4>
      </vt:variant>
      <vt:variant>
        <vt:i4>0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korinkoval</dc:creator>
  <cp:lastModifiedBy>Petra Stará</cp:lastModifiedBy>
  <cp:revision>2</cp:revision>
  <cp:lastPrinted>2012-12-14T12:00:00Z</cp:lastPrinted>
  <dcterms:created xsi:type="dcterms:W3CDTF">2012-12-14T12:55:00Z</dcterms:created>
  <dcterms:modified xsi:type="dcterms:W3CDTF">2012-12-14T12:55:00Z</dcterms:modified>
</cp:coreProperties>
</file>