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50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315D50" w:rsidRPr="005F263C" w:rsidRDefault="00315D50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315D50" w:rsidRDefault="00315D50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DE3BA0">
        <w:rPr>
          <w:rFonts w:ascii="Tahoma" w:hAnsi="Tahoma" w:cs="Tahoma"/>
          <w:noProof/>
          <w:sz w:val="20"/>
          <w:szCs w:val="20"/>
        </w:rPr>
        <w:t>Dodávka ICT pro projekt CZ.1.07/1.4.00/21.3710</w:t>
      </w:r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315D50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315D50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315D50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315D50" w:rsidRPr="008D770D" w:rsidRDefault="00315D50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315D50" w:rsidRDefault="00315D50">
      <w:pPr>
        <w:sectPr w:rsidR="00315D50" w:rsidSect="000B241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315D50" w:rsidRDefault="00315D50"/>
    <w:sectPr w:rsidR="00315D50" w:rsidSect="000B2414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60E" w:rsidRDefault="0044560E" w:rsidP="006D7C8B">
      <w:r>
        <w:separator/>
      </w:r>
    </w:p>
  </w:endnote>
  <w:endnote w:type="continuationSeparator" w:id="0">
    <w:p w:rsidR="0044560E" w:rsidRDefault="0044560E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315D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315D5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315D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60E" w:rsidRDefault="0044560E" w:rsidP="006D7C8B">
      <w:r>
        <w:separator/>
      </w:r>
    </w:p>
  </w:footnote>
  <w:footnote w:type="continuationSeparator" w:id="0">
    <w:p w:rsidR="0044560E" w:rsidRDefault="0044560E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315D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FC49CF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5D50" w:rsidRDefault="00315D5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315D50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D50" w:rsidRDefault="00FC49CF">
    <w:pPr>
      <w:pStyle w:val="Zhlav"/>
    </w:pPr>
    <w:r>
      <w:rPr>
        <w:noProof/>
        <w:lang w:eastAsia="cs-CZ"/>
      </w:rPr>
      <w:drawing>
        <wp:anchor distT="0" distB="0" distL="0" distR="0" simplePos="0" relativeHeight="251657216" behindDoc="0" locked="0" layoutInCell="1" allowOverlap="1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15D50" w:rsidRDefault="00315D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0B2414"/>
    <w:rsid w:val="00315D50"/>
    <w:rsid w:val="0044560E"/>
    <w:rsid w:val="005F263C"/>
    <w:rsid w:val="00676A22"/>
    <w:rsid w:val="006D7C8B"/>
    <w:rsid w:val="007D469A"/>
    <w:rsid w:val="008861BF"/>
    <w:rsid w:val="008B0F18"/>
    <w:rsid w:val="008D770D"/>
    <w:rsid w:val="00C17682"/>
    <w:rsid w:val="00CB442A"/>
    <w:rsid w:val="00DE3BA0"/>
    <w:rsid w:val="00E56F87"/>
    <w:rsid w:val="00F53D1E"/>
    <w:rsid w:val="00FC4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6D7C8B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6D7C8B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666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2013-02-04T13:57:00Z</dcterms:created>
  <dcterms:modified xsi:type="dcterms:W3CDTF">2013-02-04T13:57:00Z</dcterms:modified>
</cp:coreProperties>
</file>