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9C" w:rsidRDefault="00BD699C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Čestné prohlášení k prokázání základních </w:t>
      </w:r>
      <w:r w:rsidR="00922C6E">
        <w:rPr>
          <w:b/>
          <w:sz w:val="28"/>
          <w:szCs w:val="28"/>
        </w:rPr>
        <w:t>kvalifikačních předpokladů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dle § </w:t>
      </w:r>
      <w:r w:rsidR="00922C6E">
        <w:rPr>
          <w:sz w:val="28"/>
          <w:szCs w:val="28"/>
        </w:rPr>
        <w:t>53 zákona</w:t>
      </w:r>
      <w:r w:rsidR="00C472E8">
        <w:rPr>
          <w:sz w:val="28"/>
          <w:szCs w:val="28"/>
        </w:rPr>
        <w:t xml:space="preserve"> </w:t>
      </w:r>
      <w:r>
        <w:rPr>
          <w:sz w:val="28"/>
          <w:szCs w:val="28"/>
        </w:rPr>
        <w:t>č. 137/2006 Sb., o veřejných zakázkách, v platném znění (dále jen „zákon“)</w:t>
      </w:r>
    </w:p>
    <w:p w:rsidR="00EB4F85" w:rsidRDefault="00EB4F85" w:rsidP="00B1408B">
      <w:pPr>
        <w:tabs>
          <w:tab w:val="left" w:pos="0"/>
        </w:tabs>
        <w:rPr>
          <w:sz w:val="22"/>
          <w:szCs w:val="22"/>
        </w:rPr>
      </w:pPr>
    </w:p>
    <w:p w:rsidR="00EB4F85" w:rsidRPr="00DE2A8E" w:rsidRDefault="00B1408B" w:rsidP="00EB4F85">
      <w:pPr>
        <w:jc w:val="center"/>
        <w:rPr>
          <w:b/>
        </w:rPr>
      </w:pPr>
      <w:r>
        <w:rPr>
          <w:sz w:val="22"/>
          <w:szCs w:val="22"/>
        </w:rPr>
        <w:t xml:space="preserve"> </w:t>
      </w:r>
      <w:r w:rsidR="00BD699C" w:rsidRPr="00BD699C">
        <w:rPr>
          <w:sz w:val="22"/>
          <w:szCs w:val="22"/>
        </w:rPr>
        <w:t xml:space="preserve">Čestně prohlašuji, že jako </w:t>
      </w:r>
      <w:r w:rsidR="00FD0057" w:rsidRPr="00FD0057">
        <w:rPr>
          <w:color w:val="FF00FF"/>
          <w:sz w:val="22"/>
          <w:szCs w:val="22"/>
        </w:rPr>
        <w:t>(název či obchodní firma, sídlo a IČO uchazeče)</w:t>
      </w:r>
      <w:r w:rsidR="00FD0057">
        <w:rPr>
          <w:sz w:val="22"/>
          <w:szCs w:val="22"/>
        </w:rPr>
        <w:t xml:space="preserve"> jako </w:t>
      </w:r>
      <w:r w:rsidR="00922C6E" w:rsidRPr="00BD699C">
        <w:rPr>
          <w:sz w:val="22"/>
          <w:szCs w:val="22"/>
        </w:rPr>
        <w:t xml:space="preserve">uchazeč </w:t>
      </w:r>
      <w:r w:rsidR="00922C6E">
        <w:rPr>
          <w:sz w:val="22"/>
          <w:szCs w:val="22"/>
        </w:rPr>
        <w:t>o veřejnou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zakázku  na</w:t>
      </w:r>
      <w:proofErr w:type="gramEnd"/>
      <w:r>
        <w:rPr>
          <w:sz w:val="22"/>
          <w:szCs w:val="22"/>
        </w:rPr>
        <w:t xml:space="preserve"> dodávky </w:t>
      </w:r>
      <w:r w:rsidRPr="00AE3B08">
        <w:rPr>
          <w:sz w:val="22"/>
          <w:szCs w:val="22"/>
        </w:rPr>
        <w:t>formou</w:t>
      </w:r>
      <w:r w:rsidRPr="00F40DA8">
        <w:rPr>
          <w:i/>
          <w:sz w:val="22"/>
          <w:szCs w:val="22"/>
        </w:rPr>
        <w:t xml:space="preserve"> </w:t>
      </w:r>
      <w:r w:rsidRPr="00AE3B08">
        <w:rPr>
          <w:sz w:val="22"/>
          <w:szCs w:val="22"/>
        </w:rPr>
        <w:t>zjednodušeného podlimitního řízení</w:t>
      </w:r>
      <w:r>
        <w:rPr>
          <w:sz w:val="22"/>
          <w:szCs w:val="22"/>
        </w:rPr>
        <w:t xml:space="preserve"> s názvem    </w:t>
      </w:r>
      <w:r w:rsidR="00FD0057" w:rsidRPr="00EB4F85">
        <w:rPr>
          <w:sz w:val="22"/>
          <w:szCs w:val="22"/>
        </w:rPr>
        <w:t>„</w:t>
      </w:r>
      <w:r w:rsidR="00EB4F85" w:rsidRPr="00EB4F85">
        <w:rPr>
          <w:b/>
        </w:rPr>
        <w:t>Dodávky hardwaru a</w:t>
      </w:r>
      <w:r w:rsidR="00EB4F85" w:rsidRPr="00EB4F85">
        <w:t xml:space="preserve"> </w:t>
      </w:r>
      <w:r w:rsidR="00EB4F85" w:rsidRPr="00EB4F85">
        <w:rPr>
          <w:b/>
        </w:rPr>
        <w:t>softwaru pro VOŠ a SŠ Varnsdorf - 2013“</w:t>
      </w:r>
    </w:p>
    <w:p w:rsidR="00EB4F85" w:rsidRDefault="00EB4F85" w:rsidP="00EB4F85">
      <w:pPr>
        <w:tabs>
          <w:tab w:val="left" w:pos="0"/>
        </w:tabs>
        <w:rPr>
          <w:sz w:val="22"/>
          <w:szCs w:val="22"/>
        </w:rPr>
      </w:pPr>
    </w:p>
    <w:p w:rsidR="00BD699C" w:rsidRPr="00BD699C" w:rsidRDefault="00EB4F85" w:rsidP="00B1408B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BD699C" w:rsidRPr="00BD699C">
        <w:rPr>
          <w:sz w:val="22"/>
          <w:szCs w:val="22"/>
        </w:rPr>
        <w:t>splňujeme předpoklady uvedené v §</w:t>
      </w:r>
      <w:r w:rsidR="007852E6">
        <w:rPr>
          <w:sz w:val="22"/>
          <w:szCs w:val="22"/>
        </w:rPr>
        <w:t> </w:t>
      </w:r>
      <w:r w:rsidR="00BD699C" w:rsidRPr="00BD699C">
        <w:rPr>
          <w:sz w:val="22"/>
          <w:szCs w:val="22"/>
        </w:rPr>
        <w:t xml:space="preserve">53 odst. 1 písm. a) až </w:t>
      </w:r>
      <w:r w:rsidR="00A70B44">
        <w:rPr>
          <w:sz w:val="22"/>
          <w:szCs w:val="22"/>
        </w:rPr>
        <w:t>k</w:t>
      </w:r>
      <w:r w:rsidR="00BD699C" w:rsidRPr="00BD699C">
        <w:rPr>
          <w:sz w:val="22"/>
          <w:szCs w:val="22"/>
        </w:rPr>
        <w:t>) zákona.</w:t>
      </w:r>
    </w:p>
    <w:p w:rsidR="00C472E8" w:rsidRDefault="00C472E8" w:rsidP="00C472E8">
      <w:pPr>
        <w:pStyle w:val="Zkladntext"/>
        <w:rPr>
          <w:sz w:val="22"/>
          <w:szCs w:val="22"/>
        </w:rPr>
      </w:pPr>
    </w:p>
    <w:p w:rsidR="00C472E8" w:rsidRDefault="00C472E8" w:rsidP="00C472E8">
      <w:pPr>
        <w:pStyle w:val="Zkladntext"/>
        <w:rPr>
          <w:color w:val="0000FF"/>
          <w:sz w:val="22"/>
          <w:szCs w:val="22"/>
        </w:rPr>
      </w:pPr>
    </w:p>
    <w:p w:rsidR="00BD699C" w:rsidRPr="00BD699C" w:rsidRDefault="00BD699C" w:rsidP="00BD699C">
      <w:pPr>
        <w:pStyle w:val="Zkladntext"/>
        <w:ind w:left="300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  <w:r w:rsidRPr="00BD699C">
        <w:rPr>
          <w:sz w:val="22"/>
          <w:szCs w:val="22"/>
        </w:rPr>
        <w:t xml:space="preserve">V ....................... </w:t>
      </w:r>
      <w:proofErr w:type="gramStart"/>
      <w:r w:rsidRPr="00BD699C">
        <w:rPr>
          <w:sz w:val="22"/>
          <w:szCs w:val="22"/>
        </w:rPr>
        <w:t>dne .............................201</w:t>
      </w:r>
      <w:r w:rsidR="00EB4F85">
        <w:rPr>
          <w:sz w:val="22"/>
          <w:szCs w:val="22"/>
        </w:rPr>
        <w:t>3</w:t>
      </w:r>
      <w:proofErr w:type="gramEnd"/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0B440C" w:rsidRDefault="00BD699C" w:rsidP="00BD699C">
      <w:pPr>
        <w:jc w:val="both"/>
        <w:rPr>
          <w:bCs/>
          <w:i/>
          <w:iCs/>
          <w:color w:val="FF0000"/>
          <w:sz w:val="22"/>
          <w:szCs w:val="22"/>
        </w:rPr>
      </w:pPr>
      <w:r w:rsidRPr="000B440C">
        <w:rPr>
          <w:bCs/>
          <w:i/>
          <w:iCs/>
          <w:color w:val="FF0000"/>
          <w:sz w:val="22"/>
          <w:szCs w:val="22"/>
        </w:rPr>
        <w:t>podpis</w:t>
      </w:r>
    </w:p>
    <w:p w:rsidR="00BD699C" w:rsidRPr="000B440C" w:rsidRDefault="00BD699C" w:rsidP="00BD699C">
      <w:pPr>
        <w:jc w:val="both"/>
        <w:rPr>
          <w:color w:val="FF0000"/>
          <w:sz w:val="22"/>
          <w:szCs w:val="22"/>
        </w:rPr>
      </w:pPr>
      <w:r w:rsidRPr="000B440C">
        <w:rPr>
          <w:color w:val="FF0000"/>
          <w:sz w:val="22"/>
          <w:szCs w:val="22"/>
        </w:rPr>
        <w:t xml:space="preserve"> ….......................</w:t>
      </w:r>
    </w:p>
    <w:p w:rsidR="00BD699C" w:rsidRPr="000B440C" w:rsidRDefault="00BD699C" w:rsidP="00BD699C">
      <w:pPr>
        <w:jc w:val="both"/>
        <w:rPr>
          <w:i/>
          <w:color w:val="FF0000"/>
          <w:sz w:val="22"/>
          <w:szCs w:val="22"/>
        </w:rPr>
      </w:pPr>
      <w:r w:rsidRPr="000B440C">
        <w:rPr>
          <w:i/>
          <w:color w:val="FF0000"/>
          <w:sz w:val="22"/>
          <w:szCs w:val="22"/>
        </w:rPr>
        <w:t>Titul, jméno a příjmení</w:t>
      </w:r>
    </w:p>
    <w:p w:rsidR="00BD699C" w:rsidRPr="00BD699C" w:rsidRDefault="00BD699C" w:rsidP="00BD699C">
      <w:pPr>
        <w:jc w:val="both"/>
        <w:rPr>
          <w:color w:val="FF00FF"/>
          <w:sz w:val="22"/>
          <w:szCs w:val="22"/>
        </w:rPr>
      </w:pPr>
      <w:r w:rsidRPr="000B440C">
        <w:rPr>
          <w:i/>
          <w:color w:val="FF0000"/>
          <w:sz w:val="22"/>
          <w:szCs w:val="22"/>
        </w:rPr>
        <w:t>funkce</w:t>
      </w:r>
      <w:r>
        <w:rPr>
          <w:color w:val="0000FF"/>
          <w:sz w:val="22"/>
          <w:szCs w:val="22"/>
        </w:rPr>
        <w:t xml:space="preserve"> </w:t>
      </w:r>
      <w:r w:rsidRPr="00BD699C">
        <w:rPr>
          <w:color w:val="FF00FF"/>
          <w:sz w:val="22"/>
          <w:szCs w:val="22"/>
        </w:rPr>
        <w:t>osoby oprávněné podepisovat za uchazeče</w:t>
      </w:r>
    </w:p>
    <w:p w:rsidR="00BD699C" w:rsidRDefault="00BD699C" w:rsidP="00BD699C">
      <w:pPr>
        <w:pStyle w:val="Zkladntext"/>
        <w:ind w:left="300"/>
      </w:pPr>
    </w:p>
    <w:p w:rsidR="00BD699C" w:rsidRDefault="00BD699C" w:rsidP="00BD699C">
      <w:pPr>
        <w:pStyle w:val="Zkladntext"/>
        <w:ind w:left="300"/>
      </w:pPr>
    </w:p>
    <w:p w:rsidR="006E67F6" w:rsidRDefault="006E67F6"/>
    <w:sectPr w:rsidR="006E67F6" w:rsidSect="00096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D699C"/>
    <w:rsid w:val="00096B5D"/>
    <w:rsid w:val="000B440C"/>
    <w:rsid w:val="00121CFC"/>
    <w:rsid w:val="00137090"/>
    <w:rsid w:val="00255CFF"/>
    <w:rsid w:val="003F5FE1"/>
    <w:rsid w:val="0053098C"/>
    <w:rsid w:val="006A399B"/>
    <w:rsid w:val="006E67F6"/>
    <w:rsid w:val="007852E6"/>
    <w:rsid w:val="00871489"/>
    <w:rsid w:val="00922C6E"/>
    <w:rsid w:val="00A70B44"/>
    <w:rsid w:val="00B1408B"/>
    <w:rsid w:val="00B467FE"/>
    <w:rsid w:val="00BD699C"/>
    <w:rsid w:val="00C472E8"/>
    <w:rsid w:val="00D64B8B"/>
    <w:rsid w:val="00DB75C4"/>
    <w:rsid w:val="00EB4F85"/>
    <w:rsid w:val="00FD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character" w:customStyle="1" w:styleId="WW8Num2z1">
    <w:name w:val="WW8Num2z1"/>
    <w:rsid w:val="00B1408B"/>
    <w:rPr>
      <w:rFonts w:ascii="Arial" w:hAnsi="Arial" w:cs="Times New Roman"/>
      <w:b w:val="0"/>
      <w:i w:val="0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subject/>
  <dc:creator>koncel.f</dc:creator>
  <cp:keywords/>
  <cp:lastModifiedBy>pohl</cp:lastModifiedBy>
  <cp:revision>4</cp:revision>
  <dcterms:created xsi:type="dcterms:W3CDTF">2013-03-26T10:45:00Z</dcterms:created>
  <dcterms:modified xsi:type="dcterms:W3CDTF">2013-05-14T07:03:00Z</dcterms:modified>
</cp:coreProperties>
</file>