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840" w:rsidRPr="007261D4" w:rsidRDefault="00792621" w:rsidP="00792621">
      <w:pPr>
        <w:pStyle w:val="xl49"/>
        <w:pBdr>
          <w:bottom w:val="none" w:sz="0" w:space="0" w:color="auto"/>
        </w:pBdr>
        <w:spacing w:before="0" w:after="0"/>
        <w:jc w:val="right"/>
        <w:rPr>
          <w:rFonts w:ascii="Arial" w:eastAsia="Times New Roman" w:hAnsi="Arial" w:cs="Arial"/>
          <w:i/>
          <w:sz w:val="20"/>
          <w:szCs w:val="20"/>
        </w:rPr>
      </w:pPr>
      <w:bookmarkStart w:id="0" w:name="_GoBack"/>
      <w:bookmarkEnd w:id="0"/>
      <w:r w:rsidRPr="007261D4">
        <w:rPr>
          <w:rFonts w:ascii="Arial" w:eastAsia="Times New Roman" w:hAnsi="Arial" w:cs="Arial"/>
          <w:i/>
          <w:sz w:val="20"/>
          <w:szCs w:val="20"/>
        </w:rPr>
        <w:t>Příloha č</w:t>
      </w:r>
      <w:r w:rsidR="004B2A7A" w:rsidRPr="007261D4">
        <w:rPr>
          <w:rFonts w:ascii="Arial" w:eastAsia="Times New Roman" w:hAnsi="Arial" w:cs="Arial"/>
          <w:i/>
          <w:sz w:val="20"/>
          <w:szCs w:val="20"/>
        </w:rPr>
        <w:t xml:space="preserve">. </w:t>
      </w:r>
      <w:r w:rsidR="00AE7DBC" w:rsidRPr="007261D4">
        <w:rPr>
          <w:rFonts w:ascii="Arial" w:eastAsia="Times New Roman" w:hAnsi="Arial" w:cs="Arial"/>
          <w:i/>
          <w:sz w:val="20"/>
          <w:szCs w:val="20"/>
        </w:rPr>
        <w:t>1</w:t>
      </w:r>
    </w:p>
    <w:p w:rsidR="00792621" w:rsidRDefault="00792621" w:rsidP="007261D4">
      <w:pPr>
        <w:spacing w:before="120" w:after="40"/>
        <w:jc w:val="center"/>
        <w:rPr>
          <w:rFonts w:ascii="Arial" w:hAnsi="Arial" w:cs="Arial"/>
          <w:b/>
          <w:sz w:val="28"/>
          <w:szCs w:val="28"/>
        </w:rPr>
      </w:pPr>
      <w:r w:rsidRPr="006D27D5">
        <w:rPr>
          <w:rFonts w:ascii="Arial" w:hAnsi="Arial" w:cs="Arial"/>
          <w:b/>
          <w:sz w:val="28"/>
          <w:szCs w:val="28"/>
        </w:rPr>
        <w:t>Rámcová kupní smlouva</w:t>
      </w:r>
    </w:p>
    <w:p w:rsidR="00FC59D7" w:rsidRPr="00FC59D7" w:rsidRDefault="00453868" w:rsidP="00453868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na </w:t>
      </w:r>
      <w:r w:rsidR="00FC59D7">
        <w:rPr>
          <w:rFonts w:ascii="Arial" w:hAnsi="Arial" w:cs="Arial"/>
          <w:b/>
          <w:sz w:val="24"/>
          <w:szCs w:val="24"/>
        </w:rPr>
        <w:t>dodávk</w:t>
      </w:r>
      <w:r>
        <w:rPr>
          <w:rFonts w:ascii="Arial" w:hAnsi="Arial" w:cs="Arial"/>
          <w:b/>
          <w:sz w:val="24"/>
          <w:szCs w:val="24"/>
        </w:rPr>
        <w:t>u</w:t>
      </w:r>
      <w:r w:rsidR="00FC59D7" w:rsidRPr="00FC59D7">
        <w:rPr>
          <w:rFonts w:ascii="Arial" w:hAnsi="Arial" w:cs="Arial"/>
          <w:b/>
          <w:sz w:val="24"/>
          <w:szCs w:val="24"/>
        </w:rPr>
        <w:t xml:space="preserve"> mobilních telefonů</w:t>
      </w:r>
    </w:p>
    <w:p w:rsidR="00F45840" w:rsidRPr="007261D4" w:rsidRDefault="00792621" w:rsidP="00453868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7261D4">
        <w:rPr>
          <w:rFonts w:ascii="Arial" w:hAnsi="Arial" w:cs="Arial"/>
          <w:b/>
          <w:sz w:val="22"/>
          <w:szCs w:val="22"/>
        </w:rPr>
        <w:t xml:space="preserve">č. </w:t>
      </w:r>
      <w:r w:rsidR="00FC59D7" w:rsidRPr="007261D4">
        <w:rPr>
          <w:rFonts w:ascii="Arial" w:hAnsi="Arial" w:cs="Arial"/>
          <w:b/>
          <w:sz w:val="22"/>
          <w:szCs w:val="22"/>
        </w:rPr>
        <w:t>INO/20/201/036/2013</w:t>
      </w:r>
    </w:p>
    <w:p w:rsidR="00FC59D7" w:rsidRPr="00453868" w:rsidRDefault="00FC59D7">
      <w:pPr>
        <w:jc w:val="center"/>
      </w:pPr>
    </w:p>
    <w:p w:rsidR="00792621" w:rsidRPr="006F5A85" w:rsidRDefault="00792621" w:rsidP="00792621">
      <w:pPr>
        <w:jc w:val="center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uzavřená podle § 409 a násl. zákona č. 519/1991 Sb., obchodní zákoník, ve znění pozdějších předpisů (dále jen „obchodní zákoník“), jejímž předmětem je plnění veřejné zakázky s názvem</w:t>
      </w:r>
    </w:p>
    <w:p w:rsidR="00792621" w:rsidRPr="006F5A85" w:rsidRDefault="00792621" w:rsidP="00792621">
      <w:pPr>
        <w:jc w:val="center"/>
        <w:rPr>
          <w:rFonts w:ascii="Arial" w:hAnsi="Arial" w:cs="Arial"/>
          <w:sz w:val="22"/>
          <w:szCs w:val="22"/>
        </w:rPr>
      </w:pPr>
    </w:p>
    <w:p w:rsidR="00792621" w:rsidRDefault="00792621" w:rsidP="00792621">
      <w:pPr>
        <w:keepNext/>
        <w:jc w:val="center"/>
        <w:rPr>
          <w:rFonts w:ascii="Arial" w:hAnsi="Arial" w:cs="Arial"/>
          <w:bCs/>
          <w:sz w:val="22"/>
          <w:szCs w:val="22"/>
        </w:rPr>
      </w:pPr>
      <w:r w:rsidRPr="006F5A85">
        <w:rPr>
          <w:rFonts w:ascii="Arial" w:hAnsi="Arial" w:cs="Arial"/>
          <w:bCs/>
          <w:sz w:val="22"/>
          <w:szCs w:val="22"/>
        </w:rPr>
        <w:t>„</w:t>
      </w:r>
      <w:r w:rsidR="00FC59D7">
        <w:rPr>
          <w:rFonts w:ascii="Arial" w:hAnsi="Arial" w:cs="Arial"/>
          <w:b/>
          <w:bCs/>
          <w:sz w:val="24"/>
          <w:szCs w:val="22"/>
        </w:rPr>
        <w:t>Dodávka mobilních telefonů</w:t>
      </w:r>
      <w:r w:rsidRPr="006F5A85">
        <w:rPr>
          <w:rFonts w:ascii="Arial" w:hAnsi="Arial" w:cs="Arial"/>
          <w:bCs/>
          <w:sz w:val="22"/>
          <w:szCs w:val="22"/>
        </w:rPr>
        <w:t>“</w:t>
      </w:r>
    </w:p>
    <w:p w:rsidR="00C97693" w:rsidRPr="006F5A85" w:rsidRDefault="00C97693" w:rsidP="00792621">
      <w:pPr>
        <w:keepNext/>
        <w:jc w:val="center"/>
        <w:rPr>
          <w:rFonts w:ascii="Arial" w:hAnsi="Arial" w:cs="Arial"/>
          <w:b/>
          <w:bCs/>
          <w:sz w:val="22"/>
          <w:szCs w:val="22"/>
        </w:rPr>
      </w:pPr>
    </w:p>
    <w:p w:rsidR="00792621" w:rsidRDefault="00792621">
      <w:pPr>
        <w:jc w:val="center"/>
        <w:rPr>
          <w:b/>
          <w:sz w:val="24"/>
        </w:rPr>
      </w:pPr>
    </w:p>
    <w:p w:rsidR="00F45840" w:rsidRPr="004B2A7A" w:rsidRDefault="00F45840">
      <w:pPr>
        <w:jc w:val="center"/>
        <w:rPr>
          <w:rFonts w:ascii="Arial" w:hAnsi="Arial" w:cs="Arial"/>
          <w:b/>
          <w:sz w:val="24"/>
        </w:rPr>
      </w:pPr>
      <w:r w:rsidRPr="004B2A7A">
        <w:rPr>
          <w:rFonts w:ascii="Arial" w:hAnsi="Arial" w:cs="Arial"/>
          <w:b/>
          <w:sz w:val="24"/>
        </w:rPr>
        <w:t>Smluvní strany</w:t>
      </w:r>
    </w:p>
    <w:p w:rsidR="00F45840" w:rsidRPr="004B2A7A" w:rsidRDefault="00F45840">
      <w:pPr>
        <w:jc w:val="center"/>
        <w:rPr>
          <w:rFonts w:ascii="Arial" w:hAnsi="Arial" w:cs="Arial"/>
          <w:b/>
          <w:sz w:val="24"/>
        </w:rPr>
      </w:pPr>
    </w:p>
    <w:p w:rsidR="00101ED5" w:rsidRPr="00AD5760" w:rsidRDefault="00101ED5" w:rsidP="00101ED5">
      <w:pPr>
        <w:rPr>
          <w:rFonts w:ascii="Arial" w:hAnsi="Arial" w:cs="Arial"/>
          <w:szCs w:val="22"/>
        </w:rPr>
      </w:pPr>
      <w:r w:rsidRPr="006F5A85">
        <w:rPr>
          <w:rFonts w:ascii="Arial" w:hAnsi="Arial" w:cs="Arial"/>
          <w:sz w:val="22"/>
          <w:szCs w:val="22"/>
        </w:rPr>
        <w:t>Název: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E84E08">
        <w:rPr>
          <w:rFonts w:ascii="Arial" w:hAnsi="Arial" w:cs="Arial"/>
          <w:b/>
          <w:sz w:val="22"/>
          <w:szCs w:val="22"/>
        </w:rPr>
        <w:t>…………………</w:t>
      </w:r>
      <w:r w:rsidRPr="006F5A85">
        <w:rPr>
          <w:rFonts w:ascii="Arial" w:hAnsi="Arial" w:cs="Arial"/>
          <w:sz w:val="22"/>
          <w:szCs w:val="22"/>
        </w:rPr>
        <w:t xml:space="preserve"> </w:t>
      </w:r>
      <w:r w:rsidRPr="00AD5760">
        <w:rPr>
          <w:rFonts w:ascii="Arial" w:hAnsi="Arial" w:cs="Arial"/>
          <w:i/>
          <w:szCs w:val="22"/>
        </w:rPr>
        <w:t>(doplní uchazeč)</w:t>
      </w:r>
    </w:p>
    <w:p w:rsidR="00101ED5" w:rsidRPr="00AD5760" w:rsidRDefault="00101ED5" w:rsidP="00101ED5">
      <w:pPr>
        <w:rPr>
          <w:rFonts w:ascii="Arial" w:hAnsi="Arial" w:cs="Arial"/>
          <w:szCs w:val="22"/>
        </w:rPr>
      </w:pPr>
      <w:r w:rsidRPr="006F5A85">
        <w:rPr>
          <w:rFonts w:ascii="Arial" w:hAnsi="Arial" w:cs="Arial"/>
          <w:sz w:val="22"/>
          <w:szCs w:val="22"/>
        </w:rPr>
        <w:t>Zastoupen:</w:t>
      </w:r>
      <w:r w:rsidRPr="006F5A85">
        <w:rPr>
          <w:rFonts w:ascii="Arial" w:hAnsi="Arial" w:cs="Arial"/>
          <w:sz w:val="22"/>
          <w:szCs w:val="22"/>
        </w:rPr>
        <w:tab/>
        <w:t>…………………</w:t>
      </w:r>
      <w:r w:rsidRPr="00AD5760">
        <w:rPr>
          <w:rFonts w:ascii="Arial" w:hAnsi="Arial" w:cs="Arial"/>
          <w:i/>
          <w:color w:val="4BACC6"/>
          <w:szCs w:val="22"/>
        </w:rPr>
        <w:t xml:space="preserve"> </w:t>
      </w:r>
      <w:r w:rsidRPr="00AD5760">
        <w:rPr>
          <w:rFonts w:ascii="Arial" w:hAnsi="Arial" w:cs="Arial"/>
          <w:i/>
          <w:szCs w:val="22"/>
        </w:rPr>
        <w:t>(doplní uchazeč)</w:t>
      </w:r>
    </w:p>
    <w:p w:rsidR="00101ED5" w:rsidRPr="00AD5760" w:rsidRDefault="00101ED5" w:rsidP="00101ED5">
      <w:pPr>
        <w:rPr>
          <w:rFonts w:ascii="Arial" w:hAnsi="Arial" w:cs="Arial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Sídlo: 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>…………………</w:t>
      </w:r>
      <w:r w:rsidRPr="00AD5760">
        <w:rPr>
          <w:rFonts w:ascii="Arial" w:hAnsi="Arial" w:cs="Arial"/>
          <w:color w:val="4BACC6"/>
          <w:szCs w:val="22"/>
        </w:rPr>
        <w:t xml:space="preserve"> </w:t>
      </w:r>
      <w:r w:rsidRPr="00AD5760">
        <w:rPr>
          <w:rFonts w:ascii="Arial" w:hAnsi="Arial" w:cs="Arial"/>
          <w:i/>
          <w:szCs w:val="22"/>
        </w:rPr>
        <w:t>(doplní uchazeč)</w:t>
      </w:r>
    </w:p>
    <w:p w:rsidR="00101ED5" w:rsidRPr="00AD5760" w:rsidRDefault="00101ED5" w:rsidP="00101ED5">
      <w:pPr>
        <w:rPr>
          <w:rFonts w:ascii="Arial" w:hAnsi="Arial" w:cs="Arial"/>
          <w:szCs w:val="22"/>
        </w:rPr>
      </w:pPr>
      <w:r w:rsidRPr="006F5A85">
        <w:rPr>
          <w:rFonts w:ascii="Arial" w:hAnsi="Arial" w:cs="Arial"/>
          <w:sz w:val="22"/>
          <w:szCs w:val="22"/>
        </w:rPr>
        <w:t>Právní forma:</w:t>
      </w:r>
      <w:r w:rsidRPr="006F5A85">
        <w:rPr>
          <w:rFonts w:ascii="Arial" w:hAnsi="Arial" w:cs="Arial"/>
          <w:sz w:val="22"/>
          <w:szCs w:val="22"/>
        </w:rPr>
        <w:tab/>
        <w:t>…………………</w:t>
      </w:r>
      <w:r w:rsidRPr="00AD5760">
        <w:rPr>
          <w:rFonts w:ascii="Arial" w:hAnsi="Arial" w:cs="Arial"/>
          <w:i/>
          <w:color w:val="4BACC6"/>
          <w:szCs w:val="22"/>
        </w:rPr>
        <w:t xml:space="preserve"> </w:t>
      </w:r>
      <w:r w:rsidRPr="00AD5760">
        <w:rPr>
          <w:rFonts w:ascii="Arial" w:hAnsi="Arial" w:cs="Arial"/>
          <w:i/>
          <w:szCs w:val="22"/>
        </w:rPr>
        <w:t>(doplní uchazeč)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6F5A85">
        <w:rPr>
          <w:rFonts w:ascii="Arial" w:hAnsi="Arial" w:cs="Arial"/>
          <w:sz w:val="22"/>
          <w:szCs w:val="22"/>
        </w:rPr>
        <w:t>: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>…………………</w:t>
      </w:r>
      <w:r w:rsidRPr="00AD5760">
        <w:rPr>
          <w:rFonts w:ascii="Arial" w:hAnsi="Arial" w:cs="Arial"/>
          <w:szCs w:val="22"/>
        </w:rPr>
        <w:t xml:space="preserve"> </w:t>
      </w:r>
      <w:r w:rsidRPr="00AD5760">
        <w:rPr>
          <w:rFonts w:ascii="Arial" w:hAnsi="Arial" w:cs="Arial"/>
          <w:i/>
          <w:szCs w:val="22"/>
        </w:rPr>
        <w:t>(doplní uchazeč)</w:t>
      </w:r>
      <w:r w:rsidRPr="00AD5760">
        <w:rPr>
          <w:rFonts w:ascii="Arial" w:hAnsi="Arial" w:cs="Arial"/>
          <w:szCs w:val="22"/>
        </w:rPr>
        <w:t xml:space="preserve"> </w:t>
      </w:r>
    </w:p>
    <w:p w:rsidR="00101ED5" w:rsidRPr="00AD5760" w:rsidRDefault="00101ED5" w:rsidP="00101ED5">
      <w:pPr>
        <w:rPr>
          <w:rFonts w:ascii="Arial" w:hAnsi="Arial" w:cs="Arial"/>
          <w:szCs w:val="22"/>
        </w:rPr>
      </w:pPr>
      <w:r w:rsidRPr="006F5A85">
        <w:rPr>
          <w:rFonts w:ascii="Arial" w:hAnsi="Arial" w:cs="Arial"/>
          <w:sz w:val="22"/>
          <w:szCs w:val="22"/>
        </w:rPr>
        <w:t>DIČ: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>…………………</w:t>
      </w:r>
      <w:r w:rsidRPr="00AD5760">
        <w:rPr>
          <w:rFonts w:ascii="Arial" w:hAnsi="Arial" w:cs="Arial"/>
          <w:szCs w:val="22"/>
        </w:rPr>
        <w:t xml:space="preserve"> </w:t>
      </w:r>
      <w:r w:rsidRPr="00AD5760">
        <w:rPr>
          <w:rFonts w:ascii="Arial" w:hAnsi="Arial" w:cs="Arial"/>
          <w:i/>
          <w:szCs w:val="22"/>
        </w:rPr>
        <w:t>(doplní uchazeč)</w:t>
      </w:r>
    </w:p>
    <w:p w:rsidR="00101ED5" w:rsidRPr="00AD5760" w:rsidRDefault="00101ED5" w:rsidP="00101ED5">
      <w:pPr>
        <w:rPr>
          <w:rFonts w:ascii="Arial" w:hAnsi="Arial" w:cs="Arial"/>
          <w:i/>
          <w:szCs w:val="22"/>
        </w:rPr>
      </w:pPr>
      <w:r w:rsidRPr="006F5A85">
        <w:rPr>
          <w:rFonts w:ascii="Arial" w:hAnsi="Arial" w:cs="Arial"/>
          <w:sz w:val="22"/>
          <w:szCs w:val="22"/>
        </w:rPr>
        <w:t>Zapsán v obchodním rejstříku …………………</w:t>
      </w:r>
      <w:r w:rsidRPr="00AD5760">
        <w:rPr>
          <w:rFonts w:ascii="Arial" w:hAnsi="Arial" w:cs="Arial"/>
          <w:i/>
          <w:color w:val="4BACC6"/>
          <w:szCs w:val="22"/>
        </w:rPr>
        <w:t xml:space="preserve"> </w:t>
      </w:r>
      <w:r w:rsidRPr="00AD5760">
        <w:rPr>
          <w:rFonts w:ascii="Arial" w:hAnsi="Arial" w:cs="Arial"/>
          <w:i/>
          <w:szCs w:val="22"/>
        </w:rPr>
        <w:t xml:space="preserve">(doplní uchazeč) </w:t>
      </w:r>
    </w:p>
    <w:p w:rsidR="00101ED5" w:rsidRPr="00AD5760" w:rsidRDefault="00101ED5" w:rsidP="00101ED5">
      <w:pPr>
        <w:spacing w:after="120"/>
        <w:rPr>
          <w:rFonts w:ascii="Arial" w:hAnsi="Arial" w:cs="Arial"/>
          <w:i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č. účtu a bankovní spojení: </w:t>
      </w:r>
      <w:r w:rsidR="007261D4">
        <w:rPr>
          <w:rFonts w:ascii="Arial" w:hAnsi="Arial" w:cs="Arial"/>
          <w:sz w:val="22"/>
          <w:szCs w:val="22"/>
        </w:rPr>
        <w:tab/>
        <w:t xml:space="preserve"> </w:t>
      </w:r>
      <w:r w:rsidRPr="002516DD">
        <w:rPr>
          <w:rFonts w:ascii="Arial" w:hAnsi="Arial" w:cs="Arial"/>
          <w:sz w:val="22"/>
          <w:szCs w:val="22"/>
        </w:rPr>
        <w:t>…………………</w:t>
      </w:r>
      <w:r w:rsidRPr="00AD5760">
        <w:rPr>
          <w:rFonts w:ascii="Arial" w:hAnsi="Arial" w:cs="Arial"/>
          <w:szCs w:val="22"/>
        </w:rPr>
        <w:t xml:space="preserve"> </w:t>
      </w:r>
      <w:r w:rsidRPr="00AD5760">
        <w:rPr>
          <w:rFonts w:ascii="Arial" w:hAnsi="Arial" w:cs="Arial"/>
          <w:i/>
          <w:szCs w:val="22"/>
        </w:rPr>
        <w:t>(doplní uchazeč)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„p</w:t>
      </w:r>
      <w:r w:rsidRPr="006F5A85">
        <w:rPr>
          <w:rFonts w:ascii="Arial" w:hAnsi="Arial" w:cs="Arial"/>
          <w:sz w:val="22"/>
          <w:szCs w:val="22"/>
        </w:rPr>
        <w:t>rodávající“)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</w:p>
    <w:p w:rsidR="00101ED5" w:rsidRPr="008428D8" w:rsidRDefault="00101ED5" w:rsidP="00101ED5">
      <w:pPr>
        <w:rPr>
          <w:rFonts w:ascii="Arial" w:hAnsi="Arial" w:cs="Arial"/>
          <w:sz w:val="22"/>
          <w:szCs w:val="22"/>
        </w:rPr>
      </w:pPr>
    </w:p>
    <w:p w:rsidR="00101ED5" w:rsidRPr="006F5A85" w:rsidRDefault="00101ED5" w:rsidP="00101ED5">
      <w:pPr>
        <w:rPr>
          <w:rFonts w:ascii="Arial" w:hAnsi="Arial" w:cs="Arial"/>
          <w:b/>
          <w:sz w:val="22"/>
          <w:szCs w:val="22"/>
        </w:rPr>
      </w:pPr>
      <w:r w:rsidRPr="006F5A85">
        <w:rPr>
          <w:rFonts w:ascii="Arial" w:hAnsi="Arial" w:cs="Arial"/>
          <w:b/>
          <w:sz w:val="22"/>
          <w:szCs w:val="22"/>
        </w:rPr>
        <w:t xml:space="preserve">Fond dalšího vzdělávání 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se sídlem: 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>Na Maninách 20, 170 00 Praha 7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6F5A85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>00405698</w:t>
      </w:r>
    </w:p>
    <w:p w:rsidR="00101ED5" w:rsidRPr="006F5A85" w:rsidRDefault="00101ED5" w:rsidP="00101ED5">
      <w:pPr>
        <w:spacing w:after="120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č. účtu a bankovní spojení:</w:t>
      </w:r>
      <w:r>
        <w:rPr>
          <w:rFonts w:ascii="Arial" w:hAnsi="Arial" w:cs="Arial"/>
          <w:sz w:val="22"/>
          <w:szCs w:val="22"/>
        </w:rPr>
        <w:tab/>
      </w:r>
      <w:r w:rsidRPr="00AC1A7C">
        <w:rPr>
          <w:rFonts w:ascii="Arial" w:hAnsi="Arial" w:cs="Arial"/>
          <w:sz w:val="22"/>
          <w:szCs w:val="22"/>
        </w:rPr>
        <w:t>33531641/0100</w:t>
      </w:r>
      <w:r>
        <w:rPr>
          <w:rFonts w:ascii="Arial" w:hAnsi="Arial" w:cs="Arial"/>
          <w:sz w:val="22"/>
          <w:szCs w:val="22"/>
        </w:rPr>
        <w:t>, Komerční banka, a.s.</w:t>
      </w:r>
    </w:p>
    <w:p w:rsidR="00101ED5" w:rsidRPr="006F5A85" w:rsidRDefault="00101ED5" w:rsidP="00101E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„k</w:t>
      </w:r>
      <w:r w:rsidRPr="006F5A85">
        <w:rPr>
          <w:rFonts w:ascii="Arial" w:hAnsi="Arial" w:cs="Arial"/>
          <w:sz w:val="22"/>
          <w:szCs w:val="22"/>
        </w:rPr>
        <w:t>upující“)</w:t>
      </w:r>
    </w:p>
    <w:p w:rsidR="00101ED5" w:rsidRDefault="00101ED5" w:rsidP="00101ED5">
      <w:pPr>
        <w:rPr>
          <w:rFonts w:ascii="Arial" w:hAnsi="Arial" w:cs="Arial"/>
          <w:sz w:val="22"/>
          <w:szCs w:val="22"/>
        </w:rPr>
      </w:pPr>
    </w:p>
    <w:p w:rsidR="00453868" w:rsidRPr="006F5A85" w:rsidRDefault="00453868" w:rsidP="00101ED5">
      <w:pPr>
        <w:rPr>
          <w:rFonts w:ascii="Arial" w:hAnsi="Arial" w:cs="Arial"/>
          <w:sz w:val="22"/>
          <w:szCs w:val="22"/>
        </w:rPr>
      </w:pPr>
    </w:p>
    <w:p w:rsidR="00101ED5" w:rsidRPr="006F5A85" w:rsidRDefault="00101ED5" w:rsidP="00101ED5">
      <w:pPr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spolu uzavírají tuto </w:t>
      </w:r>
      <w:r w:rsidRPr="006F5A85">
        <w:rPr>
          <w:rFonts w:ascii="Arial" w:hAnsi="Arial" w:cs="Arial"/>
          <w:b/>
          <w:bCs/>
          <w:sz w:val="22"/>
          <w:szCs w:val="22"/>
        </w:rPr>
        <w:t xml:space="preserve">rámcovou kupní smlouvu </w:t>
      </w:r>
      <w:r>
        <w:rPr>
          <w:rFonts w:ascii="Arial" w:hAnsi="Arial" w:cs="Arial"/>
          <w:bCs/>
          <w:sz w:val="22"/>
          <w:szCs w:val="22"/>
        </w:rPr>
        <w:t>(dále také jen „s</w:t>
      </w:r>
      <w:r w:rsidRPr="006F5A85">
        <w:rPr>
          <w:rFonts w:ascii="Arial" w:hAnsi="Arial" w:cs="Arial"/>
          <w:bCs/>
          <w:sz w:val="22"/>
          <w:szCs w:val="22"/>
        </w:rPr>
        <w:t xml:space="preserve">mlouva“) </w:t>
      </w:r>
      <w:r w:rsidRPr="006F5A85">
        <w:rPr>
          <w:rFonts w:ascii="Arial" w:hAnsi="Arial" w:cs="Arial"/>
          <w:sz w:val="22"/>
          <w:szCs w:val="22"/>
        </w:rPr>
        <w:t>a projevují vůli řídit se všemi jejími ustanoveními.</w:t>
      </w:r>
    </w:p>
    <w:p w:rsidR="00F45840" w:rsidRDefault="00F45840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453868" w:rsidRDefault="0045386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453868" w:rsidRDefault="00453868">
      <w:pPr>
        <w:tabs>
          <w:tab w:val="left" w:pos="567"/>
          <w:tab w:val="left" w:pos="1701"/>
        </w:tabs>
        <w:jc w:val="center"/>
        <w:rPr>
          <w:b/>
          <w:sz w:val="24"/>
        </w:rPr>
      </w:pPr>
    </w:p>
    <w:p w:rsidR="00E10AE4" w:rsidRDefault="00E10AE4" w:rsidP="00E10AE4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Preambule</w:t>
      </w:r>
    </w:p>
    <w:p w:rsidR="00FC59D7" w:rsidRPr="00FC59D7" w:rsidRDefault="00E10AE4" w:rsidP="00AD5760">
      <w:pPr>
        <w:shd w:val="clear" w:color="auto" w:fill="FFFFFF"/>
        <w:spacing w:after="120"/>
        <w:ind w:right="79"/>
        <w:jc w:val="both"/>
        <w:rPr>
          <w:rFonts w:ascii="Arial" w:hAnsi="Arial" w:cs="Arial"/>
          <w:sz w:val="22"/>
          <w:szCs w:val="22"/>
        </w:rPr>
      </w:pPr>
      <w:r w:rsidRPr="00E10AE4">
        <w:rPr>
          <w:rFonts w:ascii="Arial" w:hAnsi="Arial" w:cs="Arial"/>
          <w:sz w:val="22"/>
          <w:szCs w:val="22"/>
        </w:rPr>
        <w:t xml:space="preserve">Tato smlouva je uzavírána jako logický krok následující po </w:t>
      </w:r>
      <w:r w:rsidR="0018631B">
        <w:rPr>
          <w:rFonts w:ascii="Arial" w:hAnsi="Arial" w:cs="Arial"/>
          <w:sz w:val="22"/>
          <w:szCs w:val="22"/>
        </w:rPr>
        <w:t>výběrovém</w:t>
      </w:r>
      <w:r w:rsidR="0018631B" w:rsidRPr="00E10AE4">
        <w:rPr>
          <w:rFonts w:ascii="Arial" w:hAnsi="Arial" w:cs="Arial"/>
          <w:sz w:val="22"/>
          <w:szCs w:val="22"/>
        </w:rPr>
        <w:t xml:space="preserve"> </w:t>
      </w:r>
      <w:r w:rsidRPr="00E10AE4">
        <w:rPr>
          <w:rFonts w:ascii="Arial" w:hAnsi="Arial" w:cs="Arial"/>
          <w:sz w:val="22"/>
          <w:szCs w:val="22"/>
        </w:rPr>
        <w:t xml:space="preserve">řízení veřejné zakázky </w:t>
      </w:r>
      <w:r w:rsidR="00AD5760">
        <w:rPr>
          <w:rFonts w:ascii="Arial" w:hAnsi="Arial" w:cs="Arial"/>
          <w:sz w:val="22"/>
          <w:szCs w:val="22"/>
        </w:rPr>
        <w:t xml:space="preserve">malého rozsahu </w:t>
      </w:r>
      <w:r w:rsidRPr="00E10AE4">
        <w:rPr>
          <w:rFonts w:ascii="Arial" w:hAnsi="Arial" w:cs="Arial"/>
          <w:sz w:val="22"/>
          <w:szCs w:val="22"/>
        </w:rPr>
        <w:t>s názvem „</w:t>
      </w:r>
      <w:r w:rsidR="00716501">
        <w:rPr>
          <w:rFonts w:ascii="Arial" w:hAnsi="Arial" w:cs="Arial"/>
          <w:i/>
          <w:sz w:val="22"/>
          <w:szCs w:val="22"/>
        </w:rPr>
        <w:t>Dodávky</w:t>
      </w:r>
      <w:r w:rsidR="006128C0" w:rsidRPr="00AD5760">
        <w:rPr>
          <w:rFonts w:ascii="Arial" w:hAnsi="Arial" w:cs="Arial"/>
          <w:i/>
          <w:sz w:val="22"/>
          <w:szCs w:val="22"/>
        </w:rPr>
        <w:t xml:space="preserve"> mobilních telefonů</w:t>
      </w:r>
      <w:r w:rsidR="00716501">
        <w:rPr>
          <w:rFonts w:ascii="Arial" w:hAnsi="Arial" w:cs="Arial"/>
          <w:i/>
          <w:sz w:val="22"/>
          <w:szCs w:val="22"/>
        </w:rPr>
        <w:t xml:space="preserve"> II.</w:t>
      </w:r>
      <w:r w:rsidRPr="00E10AE4">
        <w:rPr>
          <w:rFonts w:ascii="Arial" w:hAnsi="Arial" w:cs="Arial"/>
          <w:sz w:val="22"/>
          <w:szCs w:val="22"/>
        </w:rPr>
        <w:t>“ (dále také jen „veřejná zakázka“) zadávan</w:t>
      </w:r>
      <w:r w:rsidR="00AD5760">
        <w:rPr>
          <w:rFonts w:ascii="Arial" w:hAnsi="Arial" w:cs="Arial"/>
          <w:sz w:val="22"/>
          <w:szCs w:val="22"/>
        </w:rPr>
        <w:t>é</w:t>
      </w:r>
      <w:r w:rsidRPr="00E10AE4">
        <w:rPr>
          <w:rFonts w:ascii="Arial" w:hAnsi="Arial" w:cs="Arial"/>
          <w:sz w:val="22"/>
          <w:szCs w:val="22"/>
        </w:rPr>
        <w:t xml:space="preserve"> v souladu s § 12 odst. 3 a § 18 o</w:t>
      </w:r>
      <w:r w:rsidR="00AD5760">
        <w:rPr>
          <w:rFonts w:ascii="Arial" w:hAnsi="Arial" w:cs="Arial"/>
          <w:sz w:val="22"/>
          <w:szCs w:val="22"/>
        </w:rPr>
        <w:t>dst. 5 zákona č. 137/2006 Sb., o </w:t>
      </w:r>
      <w:r w:rsidRPr="00E10AE4">
        <w:rPr>
          <w:rFonts w:ascii="Arial" w:hAnsi="Arial" w:cs="Arial"/>
          <w:sz w:val="22"/>
          <w:szCs w:val="22"/>
        </w:rPr>
        <w:t xml:space="preserve">veřejných zakázkách, ve znění pozdějších předpisů (dále jen „zákon“), kdy nabídka prodávajícího byla vybrána jako nejvhodnější. Podmínky plnění této smlouvy vychází ze zadávacích podmínek veřejné zakázky a z nabídky prodávajícího předložené v rámci </w:t>
      </w:r>
      <w:r w:rsidR="0018631B">
        <w:rPr>
          <w:rFonts w:ascii="Arial" w:hAnsi="Arial" w:cs="Arial"/>
          <w:sz w:val="22"/>
          <w:szCs w:val="22"/>
        </w:rPr>
        <w:t>výběrové</w:t>
      </w:r>
      <w:r w:rsidR="0018631B" w:rsidRPr="00E10AE4">
        <w:rPr>
          <w:rFonts w:ascii="Arial" w:hAnsi="Arial" w:cs="Arial"/>
          <w:sz w:val="22"/>
          <w:szCs w:val="22"/>
        </w:rPr>
        <w:t xml:space="preserve">ho </w:t>
      </w:r>
      <w:r w:rsidRPr="00E10AE4">
        <w:rPr>
          <w:rFonts w:ascii="Arial" w:hAnsi="Arial" w:cs="Arial"/>
          <w:sz w:val="22"/>
          <w:szCs w:val="22"/>
        </w:rPr>
        <w:t>řízení (dále také jen „nabídka“).</w:t>
      </w:r>
    </w:p>
    <w:p w:rsidR="00E10AE4" w:rsidRDefault="00E10AE4" w:rsidP="00E84E08">
      <w:pPr>
        <w:tabs>
          <w:tab w:val="left" w:pos="567"/>
          <w:tab w:val="left" w:pos="1701"/>
        </w:tabs>
        <w:spacing w:after="120"/>
        <w:jc w:val="center"/>
        <w:rPr>
          <w:b/>
          <w:sz w:val="24"/>
        </w:rPr>
      </w:pPr>
    </w:p>
    <w:p w:rsidR="00E10AE4" w:rsidRPr="000909A0" w:rsidRDefault="00E10AE4" w:rsidP="000909A0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E10AE4" w:rsidRPr="00E10AE4" w:rsidRDefault="00E10AE4" w:rsidP="007B5C28">
      <w:pPr>
        <w:pStyle w:val="Nadpis5"/>
        <w:spacing w:after="120"/>
        <w:jc w:val="center"/>
        <w:rPr>
          <w:sz w:val="22"/>
          <w:szCs w:val="22"/>
        </w:rPr>
      </w:pPr>
      <w:r w:rsidRPr="00E10AE4">
        <w:rPr>
          <w:sz w:val="22"/>
          <w:szCs w:val="22"/>
        </w:rPr>
        <w:t>Předmět smlouvy</w:t>
      </w:r>
    </w:p>
    <w:p w:rsidR="00E10AE4" w:rsidRPr="006F5A85" w:rsidRDefault="00E10AE4" w:rsidP="00E10AE4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Předmětem této </w:t>
      </w:r>
      <w:r>
        <w:rPr>
          <w:rFonts w:ascii="Arial" w:hAnsi="Arial" w:cs="Arial"/>
          <w:sz w:val="22"/>
          <w:szCs w:val="22"/>
        </w:rPr>
        <w:t>s</w:t>
      </w:r>
      <w:r w:rsidRPr="006F5A85">
        <w:rPr>
          <w:rFonts w:ascii="Arial" w:hAnsi="Arial" w:cs="Arial"/>
          <w:sz w:val="22"/>
          <w:szCs w:val="22"/>
        </w:rPr>
        <w:t>mlouvy je vymezení vzájemných práv a povinností jakož i sjednání závazných podmíne</w:t>
      </w:r>
      <w:r>
        <w:rPr>
          <w:rFonts w:ascii="Arial" w:hAnsi="Arial" w:cs="Arial"/>
          <w:sz w:val="22"/>
          <w:szCs w:val="22"/>
        </w:rPr>
        <w:t>k, kterými se budou smluvní strany po dobu její</w:t>
      </w:r>
      <w:r w:rsidRPr="006F5A8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platnosti řídit při realizaci dodávek zboží specifikovaného v příloze č. 1 této s</w:t>
      </w:r>
      <w:r w:rsidRPr="006F5A85">
        <w:rPr>
          <w:rFonts w:ascii="Arial" w:hAnsi="Arial" w:cs="Arial"/>
          <w:sz w:val="22"/>
          <w:szCs w:val="22"/>
        </w:rPr>
        <w:t>mlouvy</w:t>
      </w:r>
      <w:r w:rsidR="0018631B">
        <w:rPr>
          <w:rFonts w:ascii="Arial" w:hAnsi="Arial" w:cs="Arial"/>
          <w:sz w:val="22"/>
          <w:szCs w:val="22"/>
        </w:rPr>
        <w:t xml:space="preserve"> (dále také jen „zboží“)</w:t>
      </w:r>
      <w:r w:rsidRPr="006F5A85">
        <w:rPr>
          <w:rFonts w:ascii="Arial" w:hAnsi="Arial" w:cs="Arial"/>
          <w:sz w:val="22"/>
          <w:szCs w:val="22"/>
        </w:rPr>
        <w:t>.</w:t>
      </w:r>
    </w:p>
    <w:p w:rsidR="00E10AE4" w:rsidRPr="006F5A85" w:rsidRDefault="00E10AE4" w:rsidP="00E10AE4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Účelem této smlouvy je za součinnosti s</w:t>
      </w:r>
      <w:r w:rsidRPr="006F5A85">
        <w:rPr>
          <w:rFonts w:ascii="Arial" w:hAnsi="Arial" w:cs="Arial"/>
          <w:sz w:val="22"/>
          <w:szCs w:val="22"/>
        </w:rPr>
        <w:t>mluvních stra</w:t>
      </w:r>
      <w:r>
        <w:rPr>
          <w:rFonts w:ascii="Arial" w:hAnsi="Arial" w:cs="Arial"/>
          <w:sz w:val="22"/>
          <w:szCs w:val="22"/>
        </w:rPr>
        <w:t>n zajistit dodávky z</w:t>
      </w:r>
      <w:r w:rsidRPr="006F5A85">
        <w:rPr>
          <w:rFonts w:ascii="Arial" w:hAnsi="Arial" w:cs="Arial"/>
          <w:sz w:val="22"/>
          <w:szCs w:val="22"/>
        </w:rPr>
        <w:t xml:space="preserve">boží splňující zákonné požadavky a požadavky </w:t>
      </w:r>
      <w:r>
        <w:rPr>
          <w:rFonts w:ascii="Arial" w:hAnsi="Arial" w:cs="Arial"/>
          <w:sz w:val="22"/>
          <w:szCs w:val="22"/>
        </w:rPr>
        <w:t>k</w:t>
      </w:r>
      <w:r w:rsidRPr="006F5A85">
        <w:rPr>
          <w:rFonts w:ascii="Arial" w:hAnsi="Arial" w:cs="Arial"/>
          <w:sz w:val="22"/>
          <w:szCs w:val="22"/>
        </w:rPr>
        <w:t>upujícího.</w:t>
      </w:r>
    </w:p>
    <w:p w:rsidR="00E10AE4" w:rsidRPr="006F5A85" w:rsidRDefault="00E10AE4" w:rsidP="00E84E08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Předmětem této s</w:t>
      </w:r>
      <w:r w:rsidRPr="006F5A85">
        <w:rPr>
          <w:rFonts w:ascii="Arial" w:hAnsi="Arial" w:cs="Arial"/>
          <w:sz w:val="22"/>
          <w:szCs w:val="22"/>
        </w:rPr>
        <w:t xml:space="preserve">mlouvy je závazek </w:t>
      </w:r>
      <w:r>
        <w:rPr>
          <w:rFonts w:ascii="Arial" w:hAnsi="Arial" w:cs="Arial"/>
          <w:sz w:val="22"/>
          <w:szCs w:val="22"/>
        </w:rPr>
        <w:t>p</w:t>
      </w:r>
      <w:r w:rsidRPr="006F5A85">
        <w:rPr>
          <w:rFonts w:ascii="Arial" w:hAnsi="Arial" w:cs="Arial"/>
          <w:sz w:val="22"/>
          <w:szCs w:val="22"/>
        </w:rPr>
        <w:t>rodávajícího</w:t>
      </w:r>
      <w:r>
        <w:rPr>
          <w:rFonts w:ascii="Arial" w:hAnsi="Arial" w:cs="Arial"/>
          <w:sz w:val="22"/>
          <w:szCs w:val="22"/>
        </w:rPr>
        <w:t xml:space="preserve"> dodat z</w:t>
      </w:r>
      <w:r w:rsidRPr="006F5A85">
        <w:rPr>
          <w:rFonts w:ascii="Arial" w:hAnsi="Arial" w:cs="Arial"/>
          <w:sz w:val="22"/>
          <w:szCs w:val="22"/>
        </w:rPr>
        <w:t xml:space="preserve">boží na základě dílčích objednávek </w:t>
      </w:r>
      <w:r>
        <w:rPr>
          <w:rFonts w:ascii="Arial" w:hAnsi="Arial" w:cs="Arial"/>
          <w:sz w:val="22"/>
          <w:szCs w:val="22"/>
        </w:rPr>
        <w:t>k</w:t>
      </w:r>
      <w:r w:rsidRPr="006F5A85">
        <w:rPr>
          <w:rFonts w:ascii="Arial" w:hAnsi="Arial" w:cs="Arial"/>
          <w:sz w:val="22"/>
          <w:szCs w:val="22"/>
        </w:rPr>
        <w:t xml:space="preserve">upujícího </w:t>
      </w:r>
      <w:r w:rsidR="0018631B">
        <w:rPr>
          <w:rFonts w:ascii="Arial" w:hAnsi="Arial" w:cs="Arial"/>
          <w:sz w:val="22"/>
          <w:szCs w:val="22"/>
        </w:rPr>
        <w:t xml:space="preserve">(blíže viz článek II) </w:t>
      </w:r>
      <w:r w:rsidRPr="006F5A85">
        <w:rPr>
          <w:rFonts w:ascii="Arial" w:hAnsi="Arial" w:cs="Arial"/>
          <w:sz w:val="22"/>
          <w:szCs w:val="22"/>
        </w:rPr>
        <w:t>řádně a včas, v kvali</w:t>
      </w:r>
      <w:r>
        <w:rPr>
          <w:rFonts w:ascii="Arial" w:hAnsi="Arial" w:cs="Arial"/>
          <w:sz w:val="22"/>
          <w:szCs w:val="22"/>
        </w:rPr>
        <w:t>tě a rozsahu požadovaném touto s</w:t>
      </w:r>
      <w:r w:rsidRPr="006F5A85">
        <w:rPr>
          <w:rFonts w:ascii="Arial" w:hAnsi="Arial" w:cs="Arial"/>
          <w:sz w:val="22"/>
          <w:szCs w:val="22"/>
        </w:rPr>
        <w:t xml:space="preserve">mlouvou a </w:t>
      </w:r>
      <w:r>
        <w:rPr>
          <w:rFonts w:ascii="Arial" w:hAnsi="Arial" w:cs="Arial"/>
          <w:sz w:val="22"/>
          <w:szCs w:val="22"/>
        </w:rPr>
        <w:t>k</w:t>
      </w:r>
      <w:r w:rsidRPr="006F5A85">
        <w:rPr>
          <w:rFonts w:ascii="Arial" w:hAnsi="Arial" w:cs="Arial"/>
          <w:sz w:val="22"/>
          <w:szCs w:val="22"/>
        </w:rPr>
        <w:t xml:space="preserve">upujícím a převést na </w:t>
      </w:r>
      <w:r w:rsidR="00E84E08">
        <w:rPr>
          <w:rFonts w:ascii="Arial" w:hAnsi="Arial" w:cs="Arial"/>
          <w:sz w:val="22"/>
          <w:szCs w:val="22"/>
        </w:rPr>
        <w:t>kupujícího vlastnické právo k </w:t>
      </w:r>
      <w:r>
        <w:rPr>
          <w:rFonts w:ascii="Arial" w:hAnsi="Arial" w:cs="Arial"/>
          <w:sz w:val="22"/>
          <w:szCs w:val="22"/>
        </w:rPr>
        <w:t>tomuto z</w:t>
      </w:r>
      <w:r w:rsidRPr="006F5A85">
        <w:rPr>
          <w:rFonts w:ascii="Arial" w:hAnsi="Arial" w:cs="Arial"/>
          <w:sz w:val="22"/>
          <w:szCs w:val="22"/>
        </w:rPr>
        <w:t xml:space="preserve">boží, a dále závazek </w:t>
      </w:r>
      <w:r>
        <w:rPr>
          <w:rFonts w:ascii="Arial" w:hAnsi="Arial" w:cs="Arial"/>
          <w:sz w:val="22"/>
          <w:szCs w:val="22"/>
        </w:rPr>
        <w:t>k</w:t>
      </w:r>
      <w:r w:rsidRPr="006F5A85">
        <w:rPr>
          <w:rFonts w:ascii="Arial" w:hAnsi="Arial" w:cs="Arial"/>
          <w:sz w:val="22"/>
          <w:szCs w:val="22"/>
        </w:rPr>
        <w:t>upujícího</w:t>
      </w:r>
      <w:r>
        <w:rPr>
          <w:rFonts w:ascii="Arial" w:hAnsi="Arial" w:cs="Arial"/>
          <w:sz w:val="22"/>
          <w:szCs w:val="22"/>
        </w:rPr>
        <w:t xml:space="preserve"> objednané </w:t>
      </w:r>
      <w:r w:rsidR="00E84E08">
        <w:rPr>
          <w:rFonts w:ascii="Arial" w:hAnsi="Arial" w:cs="Arial"/>
          <w:sz w:val="22"/>
          <w:szCs w:val="22"/>
        </w:rPr>
        <w:t xml:space="preserve">řádně dodané </w:t>
      </w:r>
      <w:r>
        <w:rPr>
          <w:rFonts w:ascii="Arial" w:hAnsi="Arial" w:cs="Arial"/>
          <w:sz w:val="22"/>
          <w:szCs w:val="22"/>
        </w:rPr>
        <w:t>z</w:t>
      </w:r>
      <w:r w:rsidRPr="006F5A85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oží převzít a uhradit p</w:t>
      </w:r>
      <w:r w:rsidRPr="006F5A85">
        <w:rPr>
          <w:rFonts w:ascii="Arial" w:hAnsi="Arial" w:cs="Arial"/>
          <w:sz w:val="22"/>
          <w:szCs w:val="22"/>
        </w:rPr>
        <w:t xml:space="preserve">rodávajícímu sjednanou </w:t>
      </w:r>
      <w:r>
        <w:rPr>
          <w:rFonts w:ascii="Arial" w:hAnsi="Arial" w:cs="Arial"/>
          <w:sz w:val="22"/>
          <w:szCs w:val="22"/>
        </w:rPr>
        <w:t>c</w:t>
      </w:r>
      <w:r w:rsidRPr="006F5A85">
        <w:rPr>
          <w:rFonts w:ascii="Arial" w:hAnsi="Arial" w:cs="Arial"/>
          <w:sz w:val="22"/>
          <w:szCs w:val="22"/>
        </w:rPr>
        <w:t xml:space="preserve">enu, </w:t>
      </w:r>
      <w:r>
        <w:rPr>
          <w:rFonts w:ascii="Arial" w:hAnsi="Arial" w:cs="Arial"/>
          <w:sz w:val="22"/>
          <w:szCs w:val="22"/>
        </w:rPr>
        <w:t>to vše za podmínek touto s</w:t>
      </w:r>
      <w:r w:rsidRPr="006F5A85">
        <w:rPr>
          <w:rFonts w:ascii="Arial" w:hAnsi="Arial" w:cs="Arial"/>
          <w:sz w:val="22"/>
          <w:szCs w:val="22"/>
        </w:rPr>
        <w:t>mlouvou stanovených.</w:t>
      </w:r>
    </w:p>
    <w:p w:rsidR="00E10AE4" w:rsidRDefault="00E10AE4" w:rsidP="00E84E08">
      <w:pPr>
        <w:tabs>
          <w:tab w:val="left" w:pos="567"/>
          <w:tab w:val="left" w:pos="1701"/>
        </w:tabs>
        <w:spacing w:after="120"/>
        <w:jc w:val="center"/>
        <w:rPr>
          <w:b/>
          <w:sz w:val="24"/>
        </w:rPr>
      </w:pPr>
    </w:p>
    <w:p w:rsidR="00C23D25" w:rsidRPr="00B6390A" w:rsidRDefault="00C23D25" w:rsidP="00C23D25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C23D25" w:rsidRPr="006F5A85" w:rsidRDefault="00C23D25" w:rsidP="00C23D25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Doba, místo a podmínky plnění</w:t>
      </w:r>
    </w:p>
    <w:p w:rsidR="00C23D25" w:rsidRPr="00021BE7" w:rsidRDefault="00C23D25" w:rsidP="00C23D25">
      <w:pPr>
        <w:pStyle w:val="Odstavecseseznamem"/>
        <w:numPr>
          <w:ilvl w:val="0"/>
          <w:numId w:val="22"/>
        </w:numPr>
        <w:tabs>
          <w:tab w:val="left" w:pos="426"/>
        </w:tabs>
        <w:spacing w:after="120" w:line="240" w:lineRule="auto"/>
        <w:ind w:left="426" w:hanging="426"/>
        <w:contextualSpacing w:val="0"/>
        <w:rPr>
          <w:rFonts w:ascii="Arial" w:hAnsi="Arial"/>
        </w:rPr>
      </w:pPr>
      <w:r w:rsidRPr="00021BE7">
        <w:rPr>
          <w:rFonts w:ascii="Arial" w:hAnsi="Arial"/>
          <w:lang w:eastAsia="cs-CZ"/>
        </w:rPr>
        <w:t>Smlouva se uzavírá n</w:t>
      </w:r>
      <w:r>
        <w:rPr>
          <w:rFonts w:ascii="Arial" w:hAnsi="Arial"/>
          <w:lang w:eastAsia="cs-CZ"/>
        </w:rPr>
        <w:t>a dobu určitou, a to</w:t>
      </w:r>
      <w:r w:rsidRPr="00E84E08">
        <w:rPr>
          <w:rFonts w:ascii="Arial" w:hAnsi="Arial"/>
          <w:lang w:eastAsia="cs-CZ"/>
        </w:rPr>
        <w:t xml:space="preserve"> do 31. 8. 2015</w:t>
      </w:r>
      <w:r w:rsidRPr="001A7526">
        <w:rPr>
          <w:rFonts w:ascii="Arial" w:hAnsi="Arial"/>
          <w:lang w:eastAsia="cs-CZ"/>
        </w:rPr>
        <w:t>,</w:t>
      </w:r>
      <w:r w:rsidRPr="00021BE7">
        <w:rPr>
          <w:rFonts w:ascii="Arial" w:hAnsi="Arial"/>
          <w:lang w:eastAsia="cs-CZ"/>
        </w:rPr>
        <w:t xml:space="preserve"> případně na dobu kratší, </w:t>
      </w:r>
      <w:r w:rsidR="00E84E08">
        <w:rPr>
          <w:rFonts w:ascii="Arial" w:hAnsi="Arial"/>
          <w:lang w:val="cs-CZ" w:eastAsia="cs-CZ"/>
        </w:rPr>
        <w:t xml:space="preserve">a to do okamžiku, </w:t>
      </w:r>
      <w:r w:rsidRPr="00021BE7">
        <w:rPr>
          <w:rFonts w:ascii="Arial" w:hAnsi="Arial"/>
        </w:rPr>
        <w:t xml:space="preserve">kdy cena </w:t>
      </w:r>
      <w:r w:rsidR="0018631B">
        <w:rPr>
          <w:rFonts w:ascii="Arial" w:hAnsi="Arial"/>
          <w:lang w:val="cs-CZ"/>
        </w:rPr>
        <w:t xml:space="preserve">veškerého </w:t>
      </w:r>
      <w:r w:rsidRPr="00021BE7">
        <w:rPr>
          <w:rFonts w:ascii="Arial" w:hAnsi="Arial"/>
        </w:rPr>
        <w:t xml:space="preserve">skutečně odebraného zboží </w:t>
      </w:r>
      <w:r w:rsidR="00453868">
        <w:rPr>
          <w:rFonts w:ascii="Arial" w:hAnsi="Arial"/>
          <w:lang w:val="cs-CZ"/>
        </w:rPr>
        <w:t xml:space="preserve">dle této smlouvy </w:t>
      </w:r>
      <w:r w:rsidRPr="00021BE7">
        <w:rPr>
          <w:rFonts w:ascii="Arial" w:hAnsi="Arial"/>
        </w:rPr>
        <w:t xml:space="preserve">dosáhne částky </w:t>
      </w:r>
      <w:r w:rsidR="00453868">
        <w:rPr>
          <w:rFonts w:ascii="Arial" w:hAnsi="Arial"/>
          <w:lang w:val="cs-CZ"/>
        </w:rPr>
        <w:t>uvedené v</w:t>
      </w:r>
      <w:r w:rsidRPr="0022544E">
        <w:rPr>
          <w:rFonts w:ascii="Arial" w:hAnsi="Arial"/>
        </w:rPr>
        <w:t xml:space="preserve"> </w:t>
      </w:r>
      <w:r w:rsidR="0018631B">
        <w:rPr>
          <w:rFonts w:ascii="Arial" w:hAnsi="Arial"/>
        </w:rPr>
        <w:fldChar w:fldCharType="begin"/>
      </w:r>
      <w:r w:rsidR="0018631B">
        <w:rPr>
          <w:rFonts w:ascii="Arial" w:hAnsi="Arial"/>
        </w:rPr>
        <w:instrText xml:space="preserve"> REF _Ref358814487 \r \h </w:instrText>
      </w:r>
      <w:r w:rsidR="0018631B">
        <w:rPr>
          <w:rFonts w:ascii="Arial" w:hAnsi="Arial"/>
        </w:rPr>
      </w:r>
      <w:r w:rsidR="0018631B">
        <w:rPr>
          <w:rFonts w:ascii="Arial" w:hAnsi="Arial"/>
        </w:rPr>
        <w:fldChar w:fldCharType="separate"/>
      </w:r>
      <w:r w:rsidR="00B43D19">
        <w:rPr>
          <w:rFonts w:ascii="Arial" w:hAnsi="Arial"/>
        </w:rPr>
        <w:t>článek III</w:t>
      </w:r>
      <w:r w:rsidR="0018631B">
        <w:rPr>
          <w:rFonts w:ascii="Arial" w:hAnsi="Arial"/>
        </w:rPr>
        <w:fldChar w:fldCharType="end"/>
      </w:r>
      <w:r w:rsidRPr="0022544E">
        <w:rPr>
          <w:rFonts w:ascii="Arial" w:hAnsi="Arial"/>
        </w:rPr>
        <w:t xml:space="preserve">. odst. </w:t>
      </w:r>
      <w:r w:rsidR="0018631B">
        <w:rPr>
          <w:rFonts w:ascii="Arial" w:hAnsi="Arial"/>
        </w:rPr>
        <w:fldChar w:fldCharType="begin"/>
      </w:r>
      <w:r w:rsidR="0018631B">
        <w:rPr>
          <w:rFonts w:ascii="Arial" w:hAnsi="Arial"/>
        </w:rPr>
        <w:instrText xml:space="preserve"> REF _Ref358814509 \r \h </w:instrText>
      </w:r>
      <w:r w:rsidR="0018631B">
        <w:rPr>
          <w:rFonts w:ascii="Arial" w:hAnsi="Arial"/>
        </w:rPr>
      </w:r>
      <w:r w:rsidR="0018631B">
        <w:rPr>
          <w:rFonts w:ascii="Arial" w:hAnsi="Arial"/>
        </w:rPr>
        <w:fldChar w:fldCharType="separate"/>
      </w:r>
      <w:r w:rsidR="00B43D19">
        <w:rPr>
          <w:rFonts w:ascii="Arial" w:hAnsi="Arial"/>
        </w:rPr>
        <w:t>2</w:t>
      </w:r>
      <w:r w:rsidR="0018631B">
        <w:rPr>
          <w:rFonts w:ascii="Arial" w:hAnsi="Arial"/>
        </w:rPr>
        <w:fldChar w:fldCharType="end"/>
      </w:r>
      <w:r w:rsidR="0018631B">
        <w:rPr>
          <w:rFonts w:ascii="Arial" w:hAnsi="Arial"/>
          <w:lang w:val="cs-CZ"/>
        </w:rPr>
        <w:t xml:space="preserve"> </w:t>
      </w:r>
      <w:r w:rsidRPr="0022544E">
        <w:rPr>
          <w:rFonts w:ascii="Arial" w:hAnsi="Arial"/>
        </w:rPr>
        <w:t>smlouvy.</w:t>
      </w:r>
      <w:r w:rsidRPr="00021BE7">
        <w:rPr>
          <w:rFonts w:ascii="Arial" w:hAnsi="Arial"/>
        </w:rPr>
        <w:t xml:space="preserve"> Platí termín, který nastane dříve.</w:t>
      </w:r>
    </w:p>
    <w:p w:rsidR="00C23D25" w:rsidRPr="006F5A85" w:rsidRDefault="00C23D25" w:rsidP="00C23D25">
      <w:pPr>
        <w:widowControl w:val="0"/>
        <w:numPr>
          <w:ilvl w:val="0"/>
          <w:numId w:val="22"/>
        </w:numPr>
        <w:shd w:val="clear" w:color="auto" w:fill="FFFFFF"/>
        <w:tabs>
          <w:tab w:val="left" w:pos="338"/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36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Místem plnění smlouv</w:t>
      </w:r>
      <w:r>
        <w:rPr>
          <w:rFonts w:ascii="Arial" w:hAnsi="Arial" w:cs="Arial"/>
          <w:sz w:val="22"/>
          <w:szCs w:val="22"/>
        </w:rPr>
        <w:t>y</w:t>
      </w:r>
      <w:r w:rsidR="00E84E08">
        <w:rPr>
          <w:rFonts w:ascii="Arial" w:hAnsi="Arial" w:cs="Arial"/>
          <w:sz w:val="22"/>
          <w:szCs w:val="22"/>
        </w:rPr>
        <w:t>, tj. místem dodání zboží</w:t>
      </w:r>
      <w:r>
        <w:rPr>
          <w:rFonts w:ascii="Arial" w:hAnsi="Arial" w:cs="Arial"/>
          <w:sz w:val="22"/>
          <w:szCs w:val="22"/>
        </w:rPr>
        <w:t xml:space="preserve"> je hlavní město Praha, sídlo kupujícího.</w:t>
      </w:r>
    </w:p>
    <w:p w:rsidR="00C23D25" w:rsidRPr="006F5A85" w:rsidRDefault="00C23D25" w:rsidP="00C23D25">
      <w:pPr>
        <w:widowControl w:val="0"/>
        <w:numPr>
          <w:ilvl w:val="0"/>
          <w:numId w:val="22"/>
        </w:numPr>
        <w:shd w:val="clear" w:color="auto" w:fill="FFFFFF"/>
        <w:tabs>
          <w:tab w:val="left" w:pos="338"/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29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Plnění bude zahájeno bezprostředně po podpisu této smlouvy. Termín dodání bude sjednáván pro každou dílčí objednávku zvlášť</w:t>
      </w:r>
      <w:r w:rsidR="00E84E08">
        <w:rPr>
          <w:rFonts w:ascii="Arial" w:hAnsi="Arial" w:cs="Arial"/>
          <w:sz w:val="22"/>
          <w:szCs w:val="22"/>
        </w:rPr>
        <w:t xml:space="preserve"> – viz odst. </w:t>
      </w:r>
      <w:r w:rsidR="00E84E08">
        <w:rPr>
          <w:rFonts w:ascii="Arial" w:hAnsi="Arial" w:cs="Arial"/>
          <w:sz w:val="22"/>
          <w:szCs w:val="22"/>
        </w:rPr>
        <w:fldChar w:fldCharType="begin"/>
      </w:r>
      <w:r w:rsidR="00E84E08">
        <w:rPr>
          <w:rFonts w:ascii="Arial" w:hAnsi="Arial" w:cs="Arial"/>
          <w:sz w:val="22"/>
          <w:szCs w:val="22"/>
        </w:rPr>
        <w:instrText xml:space="preserve"> REF _Ref361906843 \r \h </w:instrText>
      </w:r>
      <w:r w:rsidR="00E84E08">
        <w:rPr>
          <w:rFonts w:ascii="Arial" w:hAnsi="Arial" w:cs="Arial"/>
          <w:sz w:val="22"/>
          <w:szCs w:val="22"/>
        </w:rPr>
      </w:r>
      <w:r w:rsidR="00E84E08">
        <w:rPr>
          <w:rFonts w:ascii="Arial" w:hAnsi="Arial" w:cs="Arial"/>
          <w:sz w:val="22"/>
          <w:szCs w:val="22"/>
        </w:rPr>
        <w:fldChar w:fldCharType="separate"/>
      </w:r>
      <w:r w:rsidR="00B43D19">
        <w:rPr>
          <w:rFonts w:ascii="Arial" w:hAnsi="Arial" w:cs="Arial"/>
          <w:sz w:val="22"/>
          <w:szCs w:val="22"/>
        </w:rPr>
        <w:t>4</w:t>
      </w:r>
      <w:r w:rsidR="00E84E08">
        <w:rPr>
          <w:rFonts w:ascii="Arial" w:hAnsi="Arial" w:cs="Arial"/>
          <w:sz w:val="22"/>
          <w:szCs w:val="22"/>
        </w:rPr>
        <w:fldChar w:fldCharType="end"/>
      </w:r>
      <w:r w:rsidR="00E84E08">
        <w:rPr>
          <w:rFonts w:ascii="Arial" w:hAnsi="Arial" w:cs="Arial"/>
          <w:sz w:val="22"/>
          <w:szCs w:val="22"/>
        </w:rPr>
        <w:t xml:space="preserve"> a </w:t>
      </w:r>
      <w:r w:rsidR="00E84E08">
        <w:rPr>
          <w:rFonts w:ascii="Arial" w:hAnsi="Arial" w:cs="Arial"/>
          <w:sz w:val="22"/>
          <w:szCs w:val="22"/>
        </w:rPr>
        <w:fldChar w:fldCharType="begin"/>
      </w:r>
      <w:r w:rsidR="00E84E08">
        <w:rPr>
          <w:rFonts w:ascii="Arial" w:hAnsi="Arial" w:cs="Arial"/>
          <w:sz w:val="22"/>
          <w:szCs w:val="22"/>
        </w:rPr>
        <w:instrText xml:space="preserve"> REF _Ref361906812 \r \h </w:instrText>
      </w:r>
      <w:r w:rsidR="00E84E08">
        <w:rPr>
          <w:rFonts w:ascii="Arial" w:hAnsi="Arial" w:cs="Arial"/>
          <w:sz w:val="22"/>
          <w:szCs w:val="22"/>
        </w:rPr>
      </w:r>
      <w:r w:rsidR="00E84E08">
        <w:rPr>
          <w:rFonts w:ascii="Arial" w:hAnsi="Arial" w:cs="Arial"/>
          <w:sz w:val="22"/>
          <w:szCs w:val="22"/>
        </w:rPr>
        <w:fldChar w:fldCharType="separate"/>
      </w:r>
      <w:r w:rsidR="00B43D19">
        <w:rPr>
          <w:rFonts w:ascii="Arial" w:hAnsi="Arial" w:cs="Arial"/>
          <w:sz w:val="22"/>
          <w:szCs w:val="22"/>
        </w:rPr>
        <w:t>5</w:t>
      </w:r>
      <w:r w:rsidR="00E84E08">
        <w:rPr>
          <w:rFonts w:ascii="Arial" w:hAnsi="Arial" w:cs="Arial"/>
          <w:sz w:val="22"/>
          <w:szCs w:val="22"/>
        </w:rPr>
        <w:fldChar w:fldCharType="end"/>
      </w:r>
      <w:r w:rsidR="00E84E08">
        <w:rPr>
          <w:rFonts w:ascii="Arial" w:hAnsi="Arial" w:cs="Arial"/>
          <w:sz w:val="22"/>
          <w:szCs w:val="22"/>
        </w:rPr>
        <w:t xml:space="preserve"> tohoto článku smlouvy</w:t>
      </w:r>
      <w:r w:rsidRPr="006F5A85">
        <w:rPr>
          <w:rFonts w:ascii="Arial" w:hAnsi="Arial" w:cs="Arial"/>
          <w:sz w:val="22"/>
          <w:szCs w:val="22"/>
        </w:rPr>
        <w:t>.</w:t>
      </w:r>
    </w:p>
    <w:p w:rsidR="00C23D25" w:rsidRPr="006F5A85" w:rsidRDefault="00C23D25" w:rsidP="00C23D25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29" w:hanging="426"/>
        <w:jc w:val="both"/>
        <w:rPr>
          <w:rFonts w:ascii="Arial" w:hAnsi="Arial" w:cs="Arial"/>
          <w:sz w:val="22"/>
          <w:szCs w:val="22"/>
        </w:rPr>
      </w:pPr>
      <w:bookmarkStart w:id="1" w:name="_Ref361906843"/>
      <w:r w:rsidRPr="006F5A85">
        <w:rPr>
          <w:rFonts w:ascii="Arial" w:hAnsi="Arial" w:cs="Arial"/>
          <w:sz w:val="22"/>
          <w:szCs w:val="22"/>
        </w:rPr>
        <w:t xml:space="preserve">Dodávky </w:t>
      </w:r>
      <w:r>
        <w:rPr>
          <w:rFonts w:ascii="Arial" w:hAnsi="Arial" w:cs="Arial"/>
          <w:sz w:val="22"/>
          <w:szCs w:val="22"/>
        </w:rPr>
        <w:t xml:space="preserve">zboží </w:t>
      </w:r>
      <w:r w:rsidRPr="006F5A85">
        <w:rPr>
          <w:rFonts w:ascii="Arial" w:hAnsi="Arial" w:cs="Arial"/>
          <w:sz w:val="22"/>
          <w:szCs w:val="22"/>
        </w:rPr>
        <w:t>budou realizovány na základ</w:t>
      </w:r>
      <w:r>
        <w:rPr>
          <w:rFonts w:ascii="Arial" w:hAnsi="Arial" w:cs="Arial"/>
          <w:sz w:val="22"/>
          <w:szCs w:val="22"/>
        </w:rPr>
        <w:t>ě dílčích objednávek k</w:t>
      </w:r>
      <w:r w:rsidRPr="006F5A85">
        <w:rPr>
          <w:rFonts w:ascii="Arial" w:hAnsi="Arial" w:cs="Arial"/>
          <w:sz w:val="22"/>
          <w:szCs w:val="22"/>
        </w:rPr>
        <w:t>upujícího</w:t>
      </w:r>
      <w:r>
        <w:rPr>
          <w:rFonts w:ascii="Arial" w:hAnsi="Arial" w:cs="Arial"/>
          <w:sz w:val="22"/>
          <w:szCs w:val="22"/>
        </w:rPr>
        <w:t>. Tyto d</w:t>
      </w:r>
      <w:r w:rsidRPr="006F5A85">
        <w:rPr>
          <w:rFonts w:ascii="Arial" w:hAnsi="Arial" w:cs="Arial"/>
          <w:sz w:val="22"/>
          <w:szCs w:val="22"/>
        </w:rPr>
        <w:t xml:space="preserve">ílčí objednávky budou činěny </w:t>
      </w:r>
      <w:r>
        <w:rPr>
          <w:rFonts w:ascii="Arial" w:hAnsi="Arial" w:cs="Arial"/>
          <w:sz w:val="22"/>
          <w:szCs w:val="22"/>
        </w:rPr>
        <w:t>listinnou</w:t>
      </w:r>
      <w:r w:rsidRPr="00AA42CC">
        <w:rPr>
          <w:rFonts w:ascii="Arial" w:hAnsi="Arial" w:cs="Arial"/>
          <w:sz w:val="22"/>
          <w:szCs w:val="22"/>
        </w:rPr>
        <w:t xml:space="preserve"> formou či </w:t>
      </w:r>
      <w:r w:rsidR="00453868">
        <w:rPr>
          <w:rFonts w:ascii="Arial" w:hAnsi="Arial" w:cs="Arial"/>
          <w:sz w:val="22"/>
          <w:szCs w:val="22"/>
        </w:rPr>
        <w:t xml:space="preserve">prostřednictvím </w:t>
      </w:r>
      <w:r w:rsidRPr="00AA42CC">
        <w:rPr>
          <w:rFonts w:ascii="Arial" w:hAnsi="Arial" w:cs="Arial"/>
          <w:sz w:val="22"/>
          <w:szCs w:val="22"/>
        </w:rPr>
        <w:t>elektronick</w:t>
      </w:r>
      <w:r w:rsidR="00453868">
        <w:rPr>
          <w:rFonts w:ascii="Arial" w:hAnsi="Arial" w:cs="Arial"/>
          <w:sz w:val="22"/>
          <w:szCs w:val="22"/>
        </w:rPr>
        <w:t xml:space="preserve">é komunikace </w:t>
      </w:r>
      <w:r w:rsidR="00453868" w:rsidRPr="00CB6F49">
        <w:rPr>
          <w:rFonts w:ascii="Arial" w:hAnsi="Arial" w:cs="Arial"/>
          <w:sz w:val="22"/>
          <w:szCs w:val="22"/>
        </w:rPr>
        <w:t>(</w:t>
      </w:r>
      <w:r w:rsidR="00453868" w:rsidRPr="00533943">
        <w:rPr>
          <w:rFonts w:ascii="Arial" w:hAnsi="Arial" w:cs="Arial"/>
          <w:i/>
          <w:sz w:val="22"/>
          <w:szCs w:val="22"/>
        </w:rPr>
        <w:t>např. e-mailem, poštou, faxem</w:t>
      </w:r>
      <w:r w:rsidR="00453868">
        <w:rPr>
          <w:rFonts w:ascii="Arial" w:hAnsi="Arial" w:cs="Arial"/>
          <w:i/>
          <w:sz w:val="22"/>
          <w:szCs w:val="22"/>
        </w:rPr>
        <w:t>,</w:t>
      </w:r>
      <w:r w:rsidR="00453868" w:rsidRPr="00533943">
        <w:rPr>
          <w:rFonts w:ascii="Arial" w:hAnsi="Arial" w:cs="Arial"/>
          <w:i/>
          <w:sz w:val="22"/>
          <w:szCs w:val="22"/>
        </w:rPr>
        <w:t xml:space="preserve"> osobn</w:t>
      </w:r>
      <w:r w:rsidR="00453868">
        <w:rPr>
          <w:rFonts w:ascii="Arial" w:hAnsi="Arial" w:cs="Arial"/>
          <w:i/>
          <w:sz w:val="22"/>
          <w:szCs w:val="22"/>
        </w:rPr>
        <w:t xml:space="preserve">ím </w:t>
      </w:r>
      <w:r w:rsidR="00453868" w:rsidRPr="00533943">
        <w:rPr>
          <w:rFonts w:ascii="Arial" w:hAnsi="Arial" w:cs="Arial"/>
          <w:i/>
          <w:sz w:val="22"/>
          <w:szCs w:val="22"/>
        </w:rPr>
        <w:t>předání</w:t>
      </w:r>
      <w:r w:rsidR="00453868">
        <w:rPr>
          <w:rFonts w:ascii="Arial" w:hAnsi="Arial" w:cs="Arial"/>
          <w:i/>
          <w:sz w:val="22"/>
          <w:szCs w:val="22"/>
        </w:rPr>
        <w:t>m</w:t>
      </w:r>
      <w:r w:rsidR="00453868" w:rsidRPr="00533943">
        <w:rPr>
          <w:rFonts w:ascii="Arial" w:hAnsi="Arial" w:cs="Arial"/>
          <w:i/>
          <w:sz w:val="22"/>
          <w:szCs w:val="22"/>
        </w:rPr>
        <w:t xml:space="preserve"> </w:t>
      </w:r>
      <w:r w:rsidR="00453868">
        <w:rPr>
          <w:rFonts w:ascii="Arial" w:hAnsi="Arial" w:cs="Arial"/>
          <w:i/>
          <w:sz w:val="22"/>
          <w:szCs w:val="22"/>
        </w:rPr>
        <w:t>listinného vyhotovení apod.</w:t>
      </w:r>
      <w:r w:rsidR="00453868">
        <w:rPr>
          <w:rFonts w:ascii="Arial" w:hAnsi="Arial" w:cs="Arial"/>
          <w:sz w:val="22"/>
          <w:szCs w:val="22"/>
        </w:rPr>
        <w:t>)</w:t>
      </w:r>
      <w:r w:rsidRPr="00AA42CC">
        <w:rPr>
          <w:rFonts w:ascii="Arial" w:hAnsi="Arial" w:cs="Arial"/>
          <w:sz w:val="22"/>
          <w:szCs w:val="22"/>
        </w:rPr>
        <w:t>. Prodávající potvrdí přijetí objednávky nejpozději do konce následujícího pracovního dne po dni, kdy tuto obdržel a to v souladu</w:t>
      </w:r>
      <w:r>
        <w:rPr>
          <w:rFonts w:ascii="Arial" w:hAnsi="Arial" w:cs="Arial"/>
          <w:sz w:val="22"/>
          <w:szCs w:val="22"/>
        </w:rPr>
        <w:t xml:space="preserve"> s formou objednávky</w:t>
      </w:r>
      <w:r w:rsidR="0033300B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tj. listinnou formou</w:t>
      </w:r>
      <w:r w:rsidRPr="00AA42CC">
        <w:rPr>
          <w:rFonts w:ascii="Arial" w:hAnsi="Arial" w:cs="Arial"/>
          <w:sz w:val="22"/>
          <w:szCs w:val="22"/>
        </w:rPr>
        <w:t xml:space="preserve"> či e-mailem na adresu kontaktní osoby kupujícího, která tuto objednávku prodávajícímu odeslala.</w:t>
      </w:r>
      <w:r w:rsidRPr="006F5A85">
        <w:rPr>
          <w:rFonts w:ascii="Arial" w:hAnsi="Arial" w:cs="Arial"/>
          <w:sz w:val="22"/>
          <w:szCs w:val="22"/>
        </w:rPr>
        <w:t xml:space="preserve"> </w:t>
      </w:r>
      <w:r w:rsidR="00453868">
        <w:rPr>
          <w:rFonts w:ascii="Arial" w:hAnsi="Arial" w:cs="Arial"/>
          <w:sz w:val="22"/>
          <w:szCs w:val="22"/>
        </w:rPr>
        <w:t xml:space="preserve">Zboží dle dílčích objednávek </w:t>
      </w:r>
      <w:r>
        <w:rPr>
          <w:rFonts w:ascii="Arial" w:hAnsi="Arial" w:cs="Arial"/>
          <w:sz w:val="22"/>
          <w:szCs w:val="22"/>
        </w:rPr>
        <w:t>bud</w:t>
      </w:r>
      <w:r w:rsidR="00453868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dodáván</w:t>
      </w:r>
      <w:r w:rsidR="00453868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na dodací místo uvedené</w:t>
      </w:r>
      <w:r w:rsidR="00453868">
        <w:rPr>
          <w:rFonts w:ascii="Arial" w:hAnsi="Arial" w:cs="Arial"/>
          <w:sz w:val="22"/>
          <w:szCs w:val="22"/>
        </w:rPr>
        <w:t xml:space="preserve"> v </w:t>
      </w:r>
      <w:r w:rsidRPr="006F5A85">
        <w:rPr>
          <w:rFonts w:ascii="Arial" w:hAnsi="Arial" w:cs="Arial"/>
          <w:sz w:val="22"/>
          <w:szCs w:val="22"/>
        </w:rPr>
        <w:t xml:space="preserve">dílčích objednávkách sestavených </w:t>
      </w:r>
      <w:r>
        <w:rPr>
          <w:rFonts w:ascii="Arial" w:hAnsi="Arial" w:cs="Arial"/>
          <w:sz w:val="22"/>
          <w:szCs w:val="22"/>
        </w:rPr>
        <w:t>dle aktuálních potřeb k</w:t>
      </w:r>
      <w:r w:rsidR="0033300B">
        <w:rPr>
          <w:rFonts w:ascii="Arial" w:hAnsi="Arial" w:cs="Arial"/>
          <w:sz w:val="22"/>
          <w:szCs w:val="22"/>
        </w:rPr>
        <w:t>upujícího. V</w:t>
      </w:r>
      <w:r w:rsidRPr="006F5A85">
        <w:rPr>
          <w:rFonts w:ascii="Arial" w:hAnsi="Arial" w:cs="Arial"/>
          <w:sz w:val="22"/>
          <w:szCs w:val="22"/>
        </w:rPr>
        <w:t> každé dílčí objednávce budou potřeby kupujícího přesně specifikovány (co do druhu a množství plnění).</w:t>
      </w:r>
      <w:bookmarkEnd w:id="1"/>
    </w:p>
    <w:p w:rsidR="00C23D25" w:rsidRPr="006F5A85" w:rsidRDefault="00C23D25" w:rsidP="00BC5CB6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20"/>
        <w:ind w:left="426" w:right="28" w:hanging="426"/>
        <w:jc w:val="both"/>
        <w:rPr>
          <w:rFonts w:ascii="Arial" w:hAnsi="Arial" w:cs="Arial"/>
          <w:sz w:val="22"/>
          <w:szCs w:val="22"/>
        </w:rPr>
      </w:pPr>
      <w:bookmarkStart w:id="2" w:name="_Ref361906812"/>
      <w:r w:rsidRPr="006F5A85">
        <w:rPr>
          <w:rFonts w:ascii="Arial" w:hAnsi="Arial" w:cs="Arial"/>
          <w:sz w:val="22"/>
          <w:szCs w:val="22"/>
        </w:rPr>
        <w:t xml:space="preserve">Dílčí </w:t>
      </w:r>
      <w:r>
        <w:rPr>
          <w:rFonts w:ascii="Arial" w:hAnsi="Arial" w:cs="Arial"/>
          <w:sz w:val="22"/>
          <w:szCs w:val="22"/>
        </w:rPr>
        <w:t>objednávky k</w:t>
      </w:r>
      <w:r w:rsidRPr="006F5A85">
        <w:rPr>
          <w:rFonts w:ascii="Arial" w:hAnsi="Arial" w:cs="Arial"/>
          <w:sz w:val="22"/>
          <w:szCs w:val="22"/>
        </w:rPr>
        <w:t>upujícího budou obsahovat zejména tyto údaje a potřebné informace o požadované dodávce:</w:t>
      </w:r>
      <w:bookmarkEnd w:id="2"/>
    </w:p>
    <w:p w:rsidR="00CC5175" w:rsidRPr="00CC5175" w:rsidRDefault="00CC5175" w:rsidP="00BC5CB6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after="20" w:line="240" w:lineRule="auto"/>
        <w:ind w:right="28" w:hanging="294"/>
        <w:contextualSpacing w:val="0"/>
        <w:rPr>
          <w:rFonts w:ascii="Arial" w:hAnsi="Arial"/>
        </w:rPr>
      </w:pPr>
      <w:r>
        <w:rPr>
          <w:rFonts w:ascii="Arial" w:hAnsi="Arial"/>
          <w:lang w:val="cs-CZ"/>
        </w:rPr>
        <w:t>číslo objednávky;</w:t>
      </w:r>
    </w:p>
    <w:p w:rsidR="00C23D25" w:rsidRPr="006F5A85" w:rsidRDefault="00C23D25" w:rsidP="00BC5CB6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after="20" w:line="240" w:lineRule="auto"/>
        <w:ind w:right="28" w:hanging="294"/>
        <w:contextualSpacing w:val="0"/>
        <w:rPr>
          <w:rFonts w:ascii="Arial" w:hAnsi="Arial"/>
        </w:rPr>
      </w:pPr>
      <w:r>
        <w:rPr>
          <w:rFonts w:ascii="Arial" w:hAnsi="Arial"/>
        </w:rPr>
        <w:t>označení prodávajícího a k</w:t>
      </w:r>
      <w:r w:rsidR="00E84E08">
        <w:rPr>
          <w:rFonts w:ascii="Arial" w:hAnsi="Arial"/>
        </w:rPr>
        <w:t>upujícího;</w:t>
      </w:r>
    </w:p>
    <w:p w:rsidR="00C23D25" w:rsidRPr="006F5A85" w:rsidRDefault="00C23D25" w:rsidP="00BC5CB6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after="20" w:line="240" w:lineRule="auto"/>
        <w:ind w:right="28" w:hanging="294"/>
        <w:contextualSpacing w:val="0"/>
        <w:rPr>
          <w:rFonts w:ascii="Arial" w:hAnsi="Arial"/>
        </w:rPr>
      </w:pPr>
      <w:r w:rsidRPr="006F5A85">
        <w:rPr>
          <w:rFonts w:ascii="Arial" w:hAnsi="Arial"/>
        </w:rPr>
        <w:t xml:space="preserve">označení </w:t>
      </w:r>
      <w:r w:rsidR="00CC5175">
        <w:rPr>
          <w:rFonts w:ascii="Arial" w:hAnsi="Arial"/>
          <w:lang w:val="cs-CZ"/>
        </w:rPr>
        <w:t>zboží</w:t>
      </w:r>
      <w:r w:rsidR="00CC5175">
        <w:rPr>
          <w:rFonts w:ascii="Arial" w:hAnsi="Arial"/>
        </w:rPr>
        <w:t xml:space="preserve"> (</w:t>
      </w:r>
      <w:r w:rsidR="00CC5175" w:rsidRPr="00453868">
        <w:rPr>
          <w:rFonts w:ascii="Arial" w:hAnsi="Arial"/>
          <w:i/>
        </w:rPr>
        <w:t xml:space="preserve">název, </w:t>
      </w:r>
      <w:r w:rsidR="00453868" w:rsidRPr="00453868">
        <w:rPr>
          <w:rFonts w:ascii="Arial" w:hAnsi="Arial"/>
          <w:i/>
          <w:lang w:val="cs-CZ"/>
        </w:rPr>
        <w:t xml:space="preserve">označení či číslo zboží nebo </w:t>
      </w:r>
      <w:r w:rsidR="00CC5175" w:rsidRPr="00453868">
        <w:rPr>
          <w:rFonts w:ascii="Arial" w:hAnsi="Arial"/>
          <w:i/>
          <w:lang w:val="cs-CZ"/>
        </w:rPr>
        <w:t xml:space="preserve">jiný </w:t>
      </w:r>
      <w:r w:rsidR="00453868">
        <w:rPr>
          <w:rFonts w:ascii="Arial" w:hAnsi="Arial"/>
          <w:i/>
          <w:lang w:val="cs-CZ"/>
        </w:rPr>
        <w:t xml:space="preserve">vhodný </w:t>
      </w:r>
      <w:r w:rsidR="00CC5175" w:rsidRPr="00453868">
        <w:rPr>
          <w:rFonts w:ascii="Arial" w:hAnsi="Arial"/>
          <w:i/>
          <w:lang w:val="cs-CZ"/>
        </w:rPr>
        <w:t>identifikátor</w:t>
      </w:r>
      <w:r w:rsidR="00CC5175">
        <w:rPr>
          <w:rFonts w:ascii="Arial" w:hAnsi="Arial"/>
        </w:rPr>
        <w:t>);</w:t>
      </w:r>
    </w:p>
    <w:p w:rsidR="00C23D25" w:rsidRPr="006F5A85" w:rsidRDefault="00CC5175" w:rsidP="00BC5CB6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after="20" w:line="240" w:lineRule="auto"/>
        <w:ind w:right="28" w:hanging="294"/>
        <w:contextualSpacing w:val="0"/>
        <w:rPr>
          <w:rFonts w:ascii="Arial" w:hAnsi="Arial"/>
        </w:rPr>
      </w:pPr>
      <w:r>
        <w:rPr>
          <w:rFonts w:ascii="Arial" w:hAnsi="Arial"/>
        </w:rPr>
        <w:t>objednané množství</w:t>
      </w:r>
      <w:r w:rsidR="00453868">
        <w:rPr>
          <w:rFonts w:ascii="Arial" w:hAnsi="Arial"/>
          <w:lang w:val="cs-CZ"/>
        </w:rPr>
        <w:t xml:space="preserve"> zboží</w:t>
      </w:r>
      <w:r>
        <w:rPr>
          <w:rFonts w:ascii="Arial" w:hAnsi="Arial"/>
        </w:rPr>
        <w:t>;</w:t>
      </w:r>
    </w:p>
    <w:p w:rsidR="00C23D25" w:rsidRPr="006F5A85" w:rsidRDefault="00CC5175" w:rsidP="00BC5CB6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after="20" w:line="240" w:lineRule="auto"/>
        <w:ind w:right="28" w:hanging="294"/>
        <w:contextualSpacing w:val="0"/>
        <w:rPr>
          <w:rFonts w:ascii="Arial" w:hAnsi="Arial"/>
        </w:rPr>
      </w:pPr>
      <w:r>
        <w:rPr>
          <w:rFonts w:ascii="Arial" w:hAnsi="Arial"/>
        </w:rPr>
        <w:t>jednotkovou cenu;</w:t>
      </w:r>
    </w:p>
    <w:p w:rsidR="00C23D25" w:rsidRPr="006F5A85" w:rsidRDefault="00C23D25" w:rsidP="00BC5CB6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after="20" w:line="240" w:lineRule="auto"/>
        <w:ind w:right="28" w:hanging="294"/>
        <w:contextualSpacing w:val="0"/>
        <w:rPr>
          <w:rFonts w:ascii="Arial" w:hAnsi="Arial"/>
        </w:rPr>
      </w:pPr>
      <w:r w:rsidRPr="006F5A85">
        <w:rPr>
          <w:rFonts w:ascii="Arial" w:hAnsi="Arial"/>
        </w:rPr>
        <w:t>požadovaný termín dodání</w:t>
      </w:r>
      <w:r w:rsidR="007B5C28">
        <w:rPr>
          <w:rFonts w:ascii="Arial" w:hAnsi="Arial"/>
          <w:lang w:val="cs-CZ"/>
        </w:rPr>
        <w:t xml:space="preserve">, v souladu s ust. odst. </w:t>
      </w:r>
      <w:r w:rsidR="00453868">
        <w:rPr>
          <w:rFonts w:ascii="Arial" w:hAnsi="Arial"/>
          <w:lang w:val="cs-CZ"/>
        </w:rPr>
        <w:fldChar w:fldCharType="begin"/>
      </w:r>
      <w:r w:rsidR="00453868">
        <w:rPr>
          <w:rFonts w:ascii="Arial" w:hAnsi="Arial"/>
          <w:lang w:val="cs-CZ"/>
        </w:rPr>
        <w:instrText xml:space="preserve"> REF _Ref364947727 \r \h </w:instrText>
      </w:r>
      <w:r w:rsidR="00453868">
        <w:rPr>
          <w:rFonts w:ascii="Arial" w:hAnsi="Arial"/>
          <w:lang w:val="cs-CZ"/>
        </w:rPr>
      </w:r>
      <w:r w:rsidR="00453868">
        <w:rPr>
          <w:rFonts w:ascii="Arial" w:hAnsi="Arial"/>
          <w:lang w:val="cs-CZ"/>
        </w:rPr>
        <w:fldChar w:fldCharType="separate"/>
      </w:r>
      <w:r w:rsidR="00B43D19">
        <w:rPr>
          <w:rFonts w:ascii="Arial" w:hAnsi="Arial"/>
          <w:lang w:val="cs-CZ"/>
        </w:rPr>
        <w:t>10</w:t>
      </w:r>
      <w:r w:rsidR="00453868">
        <w:rPr>
          <w:rFonts w:ascii="Arial" w:hAnsi="Arial"/>
          <w:lang w:val="cs-CZ"/>
        </w:rPr>
        <w:fldChar w:fldCharType="end"/>
      </w:r>
      <w:r w:rsidR="007B5C28">
        <w:rPr>
          <w:rFonts w:ascii="Arial" w:hAnsi="Arial"/>
          <w:lang w:val="cs-CZ"/>
        </w:rPr>
        <w:t xml:space="preserve"> tohoto článku</w:t>
      </w:r>
      <w:r w:rsidR="00CC5175">
        <w:rPr>
          <w:rFonts w:ascii="Arial" w:hAnsi="Arial"/>
        </w:rPr>
        <w:t>;</w:t>
      </w:r>
    </w:p>
    <w:p w:rsidR="00C23D25" w:rsidRPr="006F5A85" w:rsidRDefault="00CD4811" w:rsidP="00BC5CB6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after="20" w:line="240" w:lineRule="auto"/>
        <w:ind w:right="28" w:hanging="294"/>
        <w:contextualSpacing w:val="0"/>
        <w:rPr>
          <w:rFonts w:ascii="Arial" w:hAnsi="Arial"/>
        </w:rPr>
      </w:pPr>
      <w:r>
        <w:rPr>
          <w:rFonts w:ascii="Arial" w:hAnsi="Arial"/>
        </w:rPr>
        <w:t>dodací místo</w:t>
      </w:r>
      <w:r w:rsidR="00453868">
        <w:rPr>
          <w:rFonts w:ascii="Arial" w:hAnsi="Arial"/>
          <w:lang w:val="cs-CZ"/>
        </w:rPr>
        <w:t xml:space="preserve"> </w:t>
      </w:r>
      <w:r w:rsidR="00CC5175">
        <w:rPr>
          <w:rFonts w:ascii="Arial" w:hAnsi="Arial"/>
          <w:lang w:val="cs-CZ"/>
        </w:rPr>
        <w:t>/</w:t>
      </w:r>
      <w:r w:rsidR="00453868">
        <w:rPr>
          <w:rFonts w:ascii="Arial" w:hAnsi="Arial"/>
          <w:lang w:val="cs-CZ"/>
        </w:rPr>
        <w:t xml:space="preserve"> </w:t>
      </w:r>
      <w:r w:rsidR="00CC5175">
        <w:rPr>
          <w:rFonts w:ascii="Arial" w:hAnsi="Arial"/>
          <w:lang w:val="cs-CZ"/>
        </w:rPr>
        <w:t>adresu</w:t>
      </w:r>
      <w:r>
        <w:rPr>
          <w:rFonts w:ascii="Arial" w:hAnsi="Arial"/>
        </w:rPr>
        <w:t>;</w:t>
      </w:r>
    </w:p>
    <w:p w:rsidR="00C23D25" w:rsidRPr="006F5A85" w:rsidRDefault="00C23D25" w:rsidP="00BC5CB6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after="20" w:line="240" w:lineRule="auto"/>
        <w:ind w:right="28" w:hanging="294"/>
        <w:contextualSpacing w:val="0"/>
        <w:rPr>
          <w:rFonts w:ascii="Arial" w:hAnsi="Arial"/>
        </w:rPr>
      </w:pPr>
      <w:r w:rsidRPr="006F5A85">
        <w:rPr>
          <w:rFonts w:ascii="Arial" w:hAnsi="Arial"/>
        </w:rPr>
        <w:t>v případ</w:t>
      </w:r>
      <w:r>
        <w:rPr>
          <w:rFonts w:ascii="Arial" w:hAnsi="Arial"/>
        </w:rPr>
        <w:t xml:space="preserve">ě objednávky </w:t>
      </w:r>
      <w:r w:rsidR="00CC5175">
        <w:rPr>
          <w:rFonts w:ascii="Arial" w:hAnsi="Arial"/>
          <w:lang w:val="cs-CZ"/>
        </w:rPr>
        <w:t xml:space="preserve">v listinné podobě </w:t>
      </w:r>
      <w:r>
        <w:rPr>
          <w:rFonts w:ascii="Arial" w:hAnsi="Arial"/>
        </w:rPr>
        <w:t>razítko</w:t>
      </w:r>
      <w:r w:rsidR="00CC5175">
        <w:rPr>
          <w:rFonts w:ascii="Arial" w:hAnsi="Arial"/>
          <w:lang w:val="cs-CZ"/>
        </w:rPr>
        <w:t xml:space="preserve"> kupujícího</w:t>
      </w:r>
      <w:r>
        <w:rPr>
          <w:rFonts w:ascii="Arial" w:hAnsi="Arial"/>
        </w:rPr>
        <w:t>;</w:t>
      </w:r>
    </w:p>
    <w:p w:rsidR="00453868" w:rsidRPr="00453868" w:rsidRDefault="00C23D25" w:rsidP="00453868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after="40" w:line="240" w:lineRule="auto"/>
        <w:ind w:left="715" w:right="28" w:hanging="295"/>
        <w:contextualSpacing w:val="0"/>
        <w:rPr>
          <w:rFonts w:ascii="Arial" w:hAnsi="Arial"/>
        </w:rPr>
      </w:pPr>
      <w:r>
        <w:rPr>
          <w:rFonts w:ascii="Arial" w:hAnsi="Arial"/>
        </w:rPr>
        <w:t>informace o projektu</w:t>
      </w:r>
      <w:r w:rsidR="00CC5175">
        <w:rPr>
          <w:rFonts w:ascii="Arial" w:hAnsi="Arial"/>
          <w:lang w:val="cs-CZ"/>
        </w:rPr>
        <w:t>, ze kterého bude objednávané zboží hrazeno</w:t>
      </w:r>
      <w:r w:rsidR="00453868">
        <w:rPr>
          <w:rFonts w:ascii="Arial" w:hAnsi="Arial"/>
          <w:lang w:val="cs-CZ"/>
        </w:rPr>
        <w:t>;</w:t>
      </w:r>
    </w:p>
    <w:p w:rsidR="00C23D25" w:rsidRPr="00C2403D" w:rsidRDefault="00453868" w:rsidP="00453868">
      <w:pPr>
        <w:pStyle w:val="Odstavecseseznamem"/>
        <w:numPr>
          <w:ilvl w:val="0"/>
          <w:numId w:val="24"/>
        </w:numPr>
        <w:shd w:val="clear" w:color="auto" w:fill="FFFFFF"/>
        <w:tabs>
          <w:tab w:val="left" w:pos="709"/>
        </w:tabs>
        <w:spacing w:after="120" w:line="240" w:lineRule="auto"/>
        <w:ind w:left="715" w:right="28" w:hanging="295"/>
        <w:contextualSpacing w:val="0"/>
        <w:rPr>
          <w:rFonts w:ascii="Arial" w:hAnsi="Arial"/>
        </w:rPr>
      </w:pPr>
      <w:r>
        <w:rPr>
          <w:rFonts w:ascii="Arial" w:hAnsi="Arial"/>
        </w:rPr>
        <w:t>případně další nezbytné údaje</w:t>
      </w:r>
      <w:r w:rsidR="0018631B">
        <w:rPr>
          <w:rFonts w:ascii="Arial" w:hAnsi="Arial"/>
          <w:lang w:val="cs-CZ"/>
        </w:rPr>
        <w:t>.</w:t>
      </w:r>
    </w:p>
    <w:p w:rsidR="00C23D25" w:rsidRPr="006F5A85" w:rsidRDefault="00C23D25" w:rsidP="0018631B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ind w:left="425" w:right="28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lastRenderedPageBreak/>
        <w:t>Vlastnické právo k dodanému zboží a odpo</w:t>
      </w:r>
      <w:r>
        <w:rPr>
          <w:rFonts w:ascii="Arial" w:hAnsi="Arial" w:cs="Arial"/>
          <w:sz w:val="22"/>
          <w:szCs w:val="22"/>
        </w:rPr>
        <w:t>vědnost za škodu přecházejí na k</w:t>
      </w:r>
      <w:r w:rsidRPr="006F5A85">
        <w:rPr>
          <w:rFonts w:ascii="Arial" w:hAnsi="Arial" w:cs="Arial"/>
          <w:sz w:val="22"/>
          <w:szCs w:val="22"/>
        </w:rPr>
        <w:t xml:space="preserve">upujícího okamžikem převzetí dodaného zboží oprávněnou osobou </w:t>
      </w:r>
      <w:r>
        <w:rPr>
          <w:rFonts w:ascii="Arial" w:hAnsi="Arial" w:cs="Arial"/>
          <w:sz w:val="22"/>
          <w:szCs w:val="22"/>
        </w:rPr>
        <w:t xml:space="preserve">kupujícího </w:t>
      </w:r>
      <w:r w:rsidR="00A95E0A">
        <w:rPr>
          <w:rFonts w:ascii="Arial" w:hAnsi="Arial" w:cs="Arial"/>
          <w:sz w:val="22"/>
          <w:szCs w:val="22"/>
        </w:rPr>
        <w:t xml:space="preserve">ve věcech technických (viz </w:t>
      </w:r>
      <w:r w:rsidR="00A95E0A">
        <w:rPr>
          <w:rFonts w:ascii="Arial" w:hAnsi="Arial" w:cs="Arial"/>
          <w:sz w:val="22"/>
          <w:szCs w:val="22"/>
        </w:rPr>
        <w:fldChar w:fldCharType="begin"/>
      </w:r>
      <w:r w:rsidR="00A95E0A">
        <w:rPr>
          <w:rFonts w:ascii="Arial" w:hAnsi="Arial" w:cs="Arial"/>
          <w:sz w:val="22"/>
          <w:szCs w:val="22"/>
        </w:rPr>
        <w:instrText xml:space="preserve"> REF _Ref358815936 \r \h </w:instrText>
      </w:r>
      <w:r w:rsidR="00A95E0A">
        <w:rPr>
          <w:rFonts w:ascii="Arial" w:hAnsi="Arial" w:cs="Arial"/>
          <w:sz w:val="22"/>
          <w:szCs w:val="22"/>
        </w:rPr>
      </w:r>
      <w:r w:rsidR="00A95E0A">
        <w:rPr>
          <w:rFonts w:ascii="Arial" w:hAnsi="Arial" w:cs="Arial"/>
          <w:sz w:val="22"/>
          <w:szCs w:val="22"/>
        </w:rPr>
        <w:fldChar w:fldCharType="separate"/>
      </w:r>
      <w:r w:rsidR="00B43D19">
        <w:rPr>
          <w:rFonts w:ascii="Arial" w:hAnsi="Arial" w:cs="Arial"/>
          <w:sz w:val="22"/>
          <w:szCs w:val="22"/>
        </w:rPr>
        <w:t>článek IX</w:t>
      </w:r>
      <w:r w:rsidR="00A95E0A">
        <w:rPr>
          <w:rFonts w:ascii="Arial" w:hAnsi="Arial" w:cs="Arial"/>
          <w:sz w:val="22"/>
          <w:szCs w:val="22"/>
        </w:rPr>
        <w:fldChar w:fldCharType="end"/>
      </w:r>
      <w:r w:rsidR="00A95E0A">
        <w:rPr>
          <w:rFonts w:ascii="Arial" w:hAnsi="Arial" w:cs="Arial"/>
          <w:sz w:val="22"/>
          <w:szCs w:val="22"/>
        </w:rPr>
        <w:t xml:space="preserve"> odst. </w:t>
      </w:r>
      <w:r w:rsidR="00A95E0A">
        <w:rPr>
          <w:rFonts w:ascii="Arial" w:hAnsi="Arial" w:cs="Arial"/>
          <w:sz w:val="22"/>
          <w:szCs w:val="22"/>
        </w:rPr>
        <w:fldChar w:fldCharType="begin"/>
      </w:r>
      <w:r w:rsidR="00A95E0A">
        <w:rPr>
          <w:rFonts w:ascii="Arial" w:hAnsi="Arial" w:cs="Arial"/>
          <w:sz w:val="22"/>
          <w:szCs w:val="22"/>
        </w:rPr>
        <w:instrText xml:space="preserve"> REF _Ref358815939 \r \h </w:instrText>
      </w:r>
      <w:r w:rsidR="00A95E0A">
        <w:rPr>
          <w:rFonts w:ascii="Arial" w:hAnsi="Arial" w:cs="Arial"/>
          <w:sz w:val="22"/>
          <w:szCs w:val="22"/>
        </w:rPr>
      </w:r>
      <w:r w:rsidR="00A95E0A">
        <w:rPr>
          <w:rFonts w:ascii="Arial" w:hAnsi="Arial" w:cs="Arial"/>
          <w:sz w:val="22"/>
          <w:szCs w:val="22"/>
        </w:rPr>
        <w:fldChar w:fldCharType="separate"/>
      </w:r>
      <w:r w:rsidR="00B43D19">
        <w:rPr>
          <w:rFonts w:ascii="Arial" w:hAnsi="Arial" w:cs="Arial"/>
          <w:sz w:val="22"/>
          <w:szCs w:val="22"/>
        </w:rPr>
        <w:t>2</w:t>
      </w:r>
      <w:r w:rsidR="00A95E0A">
        <w:rPr>
          <w:rFonts w:ascii="Arial" w:hAnsi="Arial" w:cs="Arial"/>
          <w:sz w:val="22"/>
          <w:szCs w:val="22"/>
        </w:rPr>
        <w:fldChar w:fldCharType="end"/>
      </w:r>
      <w:r w:rsidR="00A95E0A">
        <w:rPr>
          <w:rFonts w:ascii="Arial" w:hAnsi="Arial" w:cs="Arial"/>
          <w:sz w:val="22"/>
          <w:szCs w:val="22"/>
        </w:rPr>
        <w:t xml:space="preserve"> písm. </w:t>
      </w:r>
      <w:r w:rsidR="00A95E0A">
        <w:rPr>
          <w:rFonts w:ascii="Arial" w:hAnsi="Arial" w:cs="Arial"/>
          <w:sz w:val="22"/>
          <w:szCs w:val="22"/>
        </w:rPr>
        <w:fldChar w:fldCharType="begin"/>
      </w:r>
      <w:r w:rsidR="00A95E0A">
        <w:rPr>
          <w:rFonts w:ascii="Arial" w:hAnsi="Arial" w:cs="Arial"/>
          <w:sz w:val="22"/>
          <w:szCs w:val="22"/>
        </w:rPr>
        <w:instrText xml:space="preserve"> REF _Ref358815941 \r \h </w:instrText>
      </w:r>
      <w:r w:rsidR="00A95E0A">
        <w:rPr>
          <w:rFonts w:ascii="Arial" w:hAnsi="Arial" w:cs="Arial"/>
          <w:sz w:val="22"/>
          <w:szCs w:val="22"/>
        </w:rPr>
      </w:r>
      <w:r w:rsidR="00A95E0A">
        <w:rPr>
          <w:rFonts w:ascii="Arial" w:hAnsi="Arial" w:cs="Arial"/>
          <w:sz w:val="22"/>
          <w:szCs w:val="22"/>
        </w:rPr>
        <w:fldChar w:fldCharType="separate"/>
      </w:r>
      <w:r w:rsidR="00B43D19">
        <w:rPr>
          <w:rFonts w:ascii="Arial" w:hAnsi="Arial" w:cs="Arial"/>
          <w:sz w:val="22"/>
          <w:szCs w:val="22"/>
        </w:rPr>
        <w:t>b)</w:t>
      </w:r>
      <w:r w:rsidR="00A95E0A">
        <w:rPr>
          <w:rFonts w:ascii="Arial" w:hAnsi="Arial" w:cs="Arial"/>
          <w:sz w:val="22"/>
          <w:szCs w:val="22"/>
        </w:rPr>
        <w:fldChar w:fldCharType="end"/>
      </w:r>
      <w:r w:rsidR="0033300B">
        <w:rPr>
          <w:rFonts w:ascii="Arial" w:hAnsi="Arial" w:cs="Arial"/>
          <w:sz w:val="22"/>
          <w:szCs w:val="22"/>
        </w:rPr>
        <w:t>,</w:t>
      </w:r>
      <w:r w:rsidR="00A95E0A">
        <w:rPr>
          <w:rFonts w:ascii="Arial" w:hAnsi="Arial" w:cs="Arial"/>
          <w:sz w:val="22"/>
          <w:szCs w:val="22"/>
        </w:rPr>
        <w:t xml:space="preserve"> </w:t>
      </w:r>
      <w:r w:rsidR="00453868">
        <w:rPr>
          <w:rFonts w:ascii="Arial" w:hAnsi="Arial" w:cs="Arial"/>
          <w:sz w:val="22"/>
          <w:szCs w:val="22"/>
        </w:rPr>
        <w:t xml:space="preserve">a to </w:t>
      </w:r>
      <w:r>
        <w:rPr>
          <w:rFonts w:ascii="Arial" w:hAnsi="Arial" w:cs="Arial"/>
          <w:sz w:val="22"/>
          <w:szCs w:val="22"/>
        </w:rPr>
        <w:t>na základě řádně</w:t>
      </w:r>
      <w:r w:rsidRPr="006F5A85">
        <w:rPr>
          <w:rFonts w:ascii="Arial" w:hAnsi="Arial" w:cs="Arial"/>
          <w:sz w:val="22"/>
          <w:szCs w:val="22"/>
        </w:rPr>
        <w:t xml:space="preserve"> a bez výhrad potvrzeného dodacího listu oprávněnými zástupci smluvních stran.</w:t>
      </w:r>
    </w:p>
    <w:p w:rsidR="00C23D25" w:rsidRPr="006F5A85" w:rsidRDefault="00C23D25" w:rsidP="00C23D25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29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V případě pochybností ohledně údajů uvedených v odstavci </w:t>
      </w:r>
      <w:r w:rsidR="00CC5175">
        <w:rPr>
          <w:rFonts w:ascii="Arial" w:hAnsi="Arial" w:cs="Arial"/>
          <w:sz w:val="22"/>
          <w:szCs w:val="22"/>
        </w:rPr>
        <w:fldChar w:fldCharType="begin"/>
      </w:r>
      <w:r w:rsidR="00CC5175">
        <w:rPr>
          <w:rFonts w:ascii="Arial" w:hAnsi="Arial" w:cs="Arial"/>
          <w:sz w:val="22"/>
          <w:szCs w:val="22"/>
        </w:rPr>
        <w:instrText xml:space="preserve"> REF _Ref361906812 \r \h </w:instrText>
      </w:r>
      <w:r w:rsidR="00CC5175">
        <w:rPr>
          <w:rFonts w:ascii="Arial" w:hAnsi="Arial" w:cs="Arial"/>
          <w:sz w:val="22"/>
          <w:szCs w:val="22"/>
        </w:rPr>
      </w:r>
      <w:r w:rsidR="00CC5175">
        <w:rPr>
          <w:rFonts w:ascii="Arial" w:hAnsi="Arial" w:cs="Arial"/>
          <w:sz w:val="22"/>
          <w:szCs w:val="22"/>
        </w:rPr>
        <w:fldChar w:fldCharType="separate"/>
      </w:r>
      <w:r w:rsidR="00B43D19">
        <w:rPr>
          <w:rFonts w:ascii="Arial" w:hAnsi="Arial" w:cs="Arial"/>
          <w:sz w:val="22"/>
          <w:szCs w:val="22"/>
        </w:rPr>
        <w:t>5</w:t>
      </w:r>
      <w:r w:rsidR="00CC5175">
        <w:rPr>
          <w:rFonts w:ascii="Arial" w:hAnsi="Arial" w:cs="Arial"/>
          <w:sz w:val="22"/>
          <w:szCs w:val="22"/>
        </w:rPr>
        <w:fldChar w:fldCharType="end"/>
      </w:r>
      <w:r w:rsidRPr="006F5A85">
        <w:rPr>
          <w:rFonts w:ascii="Arial" w:hAnsi="Arial" w:cs="Arial"/>
          <w:sz w:val="22"/>
          <w:szCs w:val="22"/>
        </w:rPr>
        <w:t xml:space="preserve"> tohoto článku</w:t>
      </w:r>
      <w:r>
        <w:rPr>
          <w:rFonts w:ascii="Arial" w:hAnsi="Arial" w:cs="Arial"/>
          <w:sz w:val="22"/>
          <w:szCs w:val="22"/>
        </w:rPr>
        <w:t xml:space="preserve"> smlouvy je p</w:t>
      </w:r>
      <w:r w:rsidRPr="006F5A85">
        <w:rPr>
          <w:rFonts w:ascii="Arial" w:hAnsi="Arial" w:cs="Arial"/>
          <w:sz w:val="22"/>
          <w:szCs w:val="22"/>
        </w:rPr>
        <w:t>rodávající p</w:t>
      </w:r>
      <w:r>
        <w:rPr>
          <w:rFonts w:ascii="Arial" w:hAnsi="Arial" w:cs="Arial"/>
          <w:sz w:val="22"/>
          <w:szCs w:val="22"/>
        </w:rPr>
        <w:t>ovinen vyžádat si od k</w:t>
      </w:r>
      <w:r w:rsidRPr="006F5A85">
        <w:rPr>
          <w:rFonts w:ascii="Arial" w:hAnsi="Arial" w:cs="Arial"/>
          <w:sz w:val="22"/>
          <w:szCs w:val="22"/>
        </w:rPr>
        <w:t>upujícího bezodkladně doplňující informace</w:t>
      </w:r>
      <w:r w:rsidR="00744DD4">
        <w:rPr>
          <w:rFonts w:ascii="Arial" w:hAnsi="Arial" w:cs="Arial"/>
          <w:sz w:val="22"/>
          <w:szCs w:val="22"/>
        </w:rPr>
        <w:t>, nejpozději však do 2 pracovních dnů</w:t>
      </w:r>
      <w:r w:rsidRPr="006F5A85">
        <w:rPr>
          <w:rFonts w:ascii="Arial" w:hAnsi="Arial" w:cs="Arial"/>
          <w:sz w:val="22"/>
          <w:szCs w:val="22"/>
        </w:rPr>
        <w:t xml:space="preserve">. Neučiní-li tak, má se za to, že dílčí objednávka je </w:t>
      </w:r>
      <w:r>
        <w:rPr>
          <w:rFonts w:ascii="Arial" w:hAnsi="Arial" w:cs="Arial"/>
          <w:sz w:val="22"/>
          <w:szCs w:val="22"/>
        </w:rPr>
        <w:t xml:space="preserve">dostatečně určitá a </w:t>
      </w:r>
      <w:r w:rsidR="00CC5175">
        <w:rPr>
          <w:rFonts w:ascii="Arial" w:hAnsi="Arial" w:cs="Arial"/>
          <w:sz w:val="22"/>
          <w:szCs w:val="22"/>
        </w:rPr>
        <w:t xml:space="preserve">prodávající se </w:t>
      </w:r>
      <w:r>
        <w:rPr>
          <w:rFonts w:ascii="Arial" w:hAnsi="Arial" w:cs="Arial"/>
          <w:sz w:val="22"/>
          <w:szCs w:val="22"/>
        </w:rPr>
        <w:t>nemůže z </w:t>
      </w:r>
      <w:r w:rsidRPr="006F5A85">
        <w:rPr>
          <w:rFonts w:ascii="Arial" w:hAnsi="Arial" w:cs="Arial"/>
          <w:sz w:val="22"/>
          <w:szCs w:val="22"/>
        </w:rPr>
        <w:t xml:space="preserve">tohoto </w:t>
      </w:r>
      <w:r w:rsidR="00744DD4">
        <w:rPr>
          <w:rFonts w:ascii="Arial" w:hAnsi="Arial" w:cs="Arial"/>
          <w:sz w:val="22"/>
          <w:szCs w:val="22"/>
        </w:rPr>
        <w:t>důvodu zprostit odpovědnosti za </w:t>
      </w:r>
      <w:r w:rsidRPr="006F5A85">
        <w:rPr>
          <w:rFonts w:ascii="Arial" w:hAnsi="Arial" w:cs="Arial"/>
          <w:sz w:val="22"/>
          <w:szCs w:val="22"/>
        </w:rPr>
        <w:t>vadné</w:t>
      </w:r>
      <w:r w:rsidR="00776745">
        <w:rPr>
          <w:rFonts w:ascii="Arial" w:hAnsi="Arial" w:cs="Arial"/>
          <w:sz w:val="22"/>
          <w:szCs w:val="22"/>
        </w:rPr>
        <w:t>, resp. řádné</w:t>
      </w:r>
      <w:r w:rsidRPr="006F5A85">
        <w:rPr>
          <w:rFonts w:ascii="Arial" w:hAnsi="Arial" w:cs="Arial"/>
          <w:sz w:val="22"/>
          <w:szCs w:val="22"/>
        </w:rPr>
        <w:t xml:space="preserve"> plnění.</w:t>
      </w:r>
    </w:p>
    <w:p w:rsidR="00C23D25" w:rsidRPr="006F5A85" w:rsidRDefault="00C23D25" w:rsidP="00BC5CB6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 w:after="20"/>
        <w:ind w:left="425" w:right="28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Prodávající je povinen </w:t>
      </w:r>
      <w:r w:rsidRPr="00603231">
        <w:rPr>
          <w:rFonts w:ascii="Arial" w:hAnsi="Arial" w:cs="Arial"/>
          <w:sz w:val="22"/>
          <w:szCs w:val="22"/>
        </w:rPr>
        <w:t>vyrozumět kontaktní osobu</w:t>
      </w:r>
      <w:r w:rsidRPr="006F5A85">
        <w:rPr>
          <w:rFonts w:ascii="Arial" w:hAnsi="Arial" w:cs="Arial"/>
          <w:sz w:val="22"/>
          <w:szCs w:val="22"/>
        </w:rPr>
        <w:t xml:space="preserve"> </w:t>
      </w:r>
      <w:r w:rsidR="00776745">
        <w:rPr>
          <w:rFonts w:ascii="Arial" w:hAnsi="Arial" w:cs="Arial"/>
          <w:sz w:val="22"/>
          <w:szCs w:val="22"/>
        </w:rPr>
        <w:t xml:space="preserve">kupujícího </w:t>
      </w:r>
      <w:r w:rsidRPr="006F5A85">
        <w:rPr>
          <w:rFonts w:ascii="Arial" w:hAnsi="Arial" w:cs="Arial"/>
          <w:sz w:val="22"/>
          <w:szCs w:val="22"/>
        </w:rPr>
        <w:t xml:space="preserve">o </w:t>
      </w:r>
      <w:r w:rsidR="00776745">
        <w:rPr>
          <w:rFonts w:ascii="Arial" w:hAnsi="Arial" w:cs="Arial"/>
          <w:sz w:val="22"/>
          <w:szCs w:val="22"/>
        </w:rPr>
        <w:t xml:space="preserve">předpokládaném </w:t>
      </w:r>
      <w:r>
        <w:rPr>
          <w:rFonts w:ascii="Arial" w:hAnsi="Arial" w:cs="Arial"/>
          <w:sz w:val="22"/>
          <w:szCs w:val="22"/>
        </w:rPr>
        <w:t>datu a čase dodání objednaného z</w:t>
      </w:r>
      <w:r w:rsidRPr="006F5A85">
        <w:rPr>
          <w:rFonts w:ascii="Arial" w:hAnsi="Arial" w:cs="Arial"/>
          <w:sz w:val="22"/>
          <w:szCs w:val="22"/>
        </w:rPr>
        <w:t xml:space="preserve">boží. Každá </w:t>
      </w:r>
      <w:r w:rsidR="00776745">
        <w:rPr>
          <w:rFonts w:ascii="Arial" w:hAnsi="Arial" w:cs="Arial"/>
          <w:sz w:val="22"/>
          <w:szCs w:val="22"/>
        </w:rPr>
        <w:t xml:space="preserve">dílčí </w:t>
      </w:r>
      <w:r w:rsidRPr="006F5A85">
        <w:rPr>
          <w:rFonts w:ascii="Arial" w:hAnsi="Arial" w:cs="Arial"/>
          <w:sz w:val="22"/>
          <w:szCs w:val="22"/>
        </w:rPr>
        <w:t xml:space="preserve">dodávka bude provázena dodacím listem </w:t>
      </w:r>
      <w:r w:rsidRPr="00603231">
        <w:rPr>
          <w:rFonts w:ascii="Arial" w:hAnsi="Arial" w:cs="Arial"/>
          <w:sz w:val="22"/>
          <w:szCs w:val="22"/>
        </w:rPr>
        <w:t xml:space="preserve">ve dvou </w:t>
      </w:r>
      <w:r w:rsidRPr="006F5A85">
        <w:rPr>
          <w:rFonts w:ascii="Arial" w:hAnsi="Arial" w:cs="Arial"/>
          <w:sz w:val="22"/>
          <w:szCs w:val="22"/>
        </w:rPr>
        <w:t>vyhotoveních, který mu</w:t>
      </w:r>
      <w:r w:rsidR="00776745">
        <w:rPr>
          <w:rFonts w:ascii="Arial" w:hAnsi="Arial" w:cs="Arial"/>
          <w:sz w:val="22"/>
          <w:szCs w:val="22"/>
        </w:rPr>
        <w:t>sí obsahovat následující údaje:</w:t>
      </w:r>
    </w:p>
    <w:p w:rsidR="00C23D25" w:rsidRPr="006F5A85" w:rsidRDefault="00C23D25" w:rsidP="00C23D25">
      <w:pPr>
        <w:pStyle w:val="Odstavecseseznamem"/>
        <w:numPr>
          <w:ilvl w:val="0"/>
          <w:numId w:val="23"/>
        </w:numPr>
        <w:shd w:val="clear" w:color="auto" w:fill="FFFFFF"/>
        <w:spacing w:after="0" w:line="240" w:lineRule="auto"/>
        <w:ind w:left="709" w:right="28" w:hanging="283"/>
        <w:rPr>
          <w:rFonts w:ascii="Arial" w:hAnsi="Arial"/>
        </w:rPr>
      </w:pPr>
      <w:r w:rsidRPr="006F5A85">
        <w:rPr>
          <w:rFonts w:ascii="Arial" w:hAnsi="Arial"/>
        </w:rPr>
        <w:t>označ</w:t>
      </w:r>
      <w:r w:rsidR="00776745">
        <w:rPr>
          <w:rFonts w:ascii="Arial" w:hAnsi="Arial"/>
        </w:rPr>
        <w:t>ení účastníků smluvního vztahu;</w:t>
      </w:r>
    </w:p>
    <w:p w:rsidR="00C23D25" w:rsidRPr="006F5A85" w:rsidRDefault="00C23D25" w:rsidP="00C23D25">
      <w:pPr>
        <w:pStyle w:val="Odstavecseseznamem"/>
        <w:numPr>
          <w:ilvl w:val="0"/>
          <w:numId w:val="23"/>
        </w:numPr>
        <w:shd w:val="clear" w:color="auto" w:fill="FFFFFF"/>
        <w:spacing w:before="120" w:line="240" w:lineRule="auto"/>
        <w:ind w:left="709" w:right="29" w:hanging="283"/>
        <w:rPr>
          <w:rFonts w:ascii="Arial" w:hAnsi="Arial"/>
        </w:rPr>
      </w:pPr>
      <w:r w:rsidRPr="006F5A85">
        <w:rPr>
          <w:rFonts w:ascii="Arial" w:hAnsi="Arial"/>
        </w:rPr>
        <w:t>odkaz na konkrétní</w:t>
      </w:r>
      <w:r w:rsidR="00776745">
        <w:rPr>
          <w:rFonts w:ascii="Arial" w:hAnsi="Arial"/>
        </w:rPr>
        <w:t xml:space="preserve"> objednávku (</w:t>
      </w:r>
      <w:r w:rsidR="00776745" w:rsidRPr="00744DD4">
        <w:rPr>
          <w:rFonts w:ascii="Arial" w:hAnsi="Arial"/>
          <w:i/>
        </w:rPr>
        <w:t>číslo objednávky</w:t>
      </w:r>
      <w:r w:rsidR="00776745">
        <w:rPr>
          <w:rFonts w:ascii="Arial" w:hAnsi="Arial"/>
        </w:rPr>
        <w:t>);</w:t>
      </w:r>
    </w:p>
    <w:p w:rsidR="00C23D25" w:rsidRPr="006F5A85" w:rsidRDefault="00C23D25" w:rsidP="00C23D25">
      <w:pPr>
        <w:pStyle w:val="Odstavecseseznamem"/>
        <w:numPr>
          <w:ilvl w:val="0"/>
          <w:numId w:val="23"/>
        </w:numPr>
        <w:shd w:val="clear" w:color="auto" w:fill="FFFFFF"/>
        <w:spacing w:before="120" w:line="240" w:lineRule="auto"/>
        <w:ind w:left="709" w:right="29" w:hanging="283"/>
        <w:rPr>
          <w:rFonts w:ascii="Arial" w:hAnsi="Arial"/>
        </w:rPr>
      </w:pPr>
      <w:r>
        <w:rPr>
          <w:rFonts w:ascii="Arial" w:hAnsi="Arial"/>
        </w:rPr>
        <w:t xml:space="preserve">označení a množství </w:t>
      </w:r>
      <w:r w:rsidR="00CC5175">
        <w:rPr>
          <w:rFonts w:ascii="Arial" w:hAnsi="Arial"/>
        </w:rPr>
        <w:t>dod</w:t>
      </w:r>
      <w:r w:rsidR="00CC5175">
        <w:rPr>
          <w:rFonts w:ascii="Arial" w:hAnsi="Arial"/>
          <w:lang w:val="cs-CZ"/>
        </w:rPr>
        <w:t>áv</w:t>
      </w:r>
      <w:r>
        <w:rPr>
          <w:rFonts w:ascii="Arial" w:hAnsi="Arial"/>
        </w:rPr>
        <w:t>aného z</w:t>
      </w:r>
      <w:r w:rsidR="00776745">
        <w:rPr>
          <w:rFonts w:ascii="Arial" w:hAnsi="Arial"/>
        </w:rPr>
        <w:t>boží;</w:t>
      </w:r>
    </w:p>
    <w:p w:rsidR="00C23D25" w:rsidRPr="006F5A85" w:rsidRDefault="00C23D25" w:rsidP="00C23D25">
      <w:pPr>
        <w:pStyle w:val="Odstavecseseznamem"/>
        <w:numPr>
          <w:ilvl w:val="0"/>
          <w:numId w:val="23"/>
        </w:numPr>
        <w:shd w:val="clear" w:color="auto" w:fill="FFFFFF"/>
        <w:spacing w:before="120" w:line="240" w:lineRule="auto"/>
        <w:ind w:left="709" w:right="29" w:hanging="283"/>
        <w:rPr>
          <w:rFonts w:ascii="Arial" w:hAnsi="Arial"/>
        </w:rPr>
      </w:pPr>
      <w:r w:rsidRPr="006F5A85">
        <w:rPr>
          <w:rFonts w:ascii="Arial" w:hAnsi="Arial"/>
        </w:rPr>
        <w:t>jméno a p</w:t>
      </w:r>
      <w:r>
        <w:rPr>
          <w:rFonts w:ascii="Arial" w:hAnsi="Arial"/>
        </w:rPr>
        <w:t>odpis o</w:t>
      </w:r>
      <w:r w:rsidR="00776745">
        <w:rPr>
          <w:rFonts w:ascii="Arial" w:hAnsi="Arial"/>
        </w:rPr>
        <w:t>právněné osoby prodávajícího</w:t>
      </w:r>
      <w:r w:rsidR="00744DD4">
        <w:rPr>
          <w:rFonts w:ascii="Arial" w:hAnsi="Arial"/>
          <w:lang w:val="cs-CZ"/>
        </w:rPr>
        <w:t xml:space="preserve">, případně i </w:t>
      </w:r>
      <w:r w:rsidR="00744DD4">
        <w:rPr>
          <w:rFonts w:ascii="Arial" w:hAnsi="Arial"/>
        </w:rPr>
        <w:t>razítko p</w:t>
      </w:r>
      <w:r w:rsidR="00744DD4" w:rsidRPr="006F5A85">
        <w:rPr>
          <w:rFonts w:ascii="Arial" w:hAnsi="Arial"/>
        </w:rPr>
        <w:t>rodávajícího</w:t>
      </w:r>
      <w:r w:rsidR="00776745">
        <w:rPr>
          <w:rFonts w:ascii="Arial" w:hAnsi="Arial"/>
        </w:rPr>
        <w:t>;</w:t>
      </w:r>
    </w:p>
    <w:p w:rsidR="00C23D25" w:rsidRPr="006F5A85" w:rsidRDefault="00776745" w:rsidP="00C23D25">
      <w:pPr>
        <w:pStyle w:val="Odstavecseseznamem"/>
        <w:numPr>
          <w:ilvl w:val="0"/>
          <w:numId w:val="23"/>
        </w:numPr>
        <w:shd w:val="clear" w:color="auto" w:fill="FFFFFF"/>
        <w:spacing w:before="120" w:line="240" w:lineRule="auto"/>
        <w:ind w:left="709" w:right="29" w:hanging="283"/>
        <w:rPr>
          <w:rFonts w:ascii="Arial" w:hAnsi="Arial"/>
        </w:rPr>
      </w:pPr>
      <w:r>
        <w:rPr>
          <w:rFonts w:ascii="Arial" w:hAnsi="Arial"/>
        </w:rPr>
        <w:t>datum dodání</w:t>
      </w:r>
      <w:r w:rsidR="00744DD4">
        <w:rPr>
          <w:rFonts w:ascii="Arial" w:hAnsi="Arial"/>
          <w:lang w:val="cs-CZ"/>
        </w:rPr>
        <w:t xml:space="preserve"> na požadované místo</w:t>
      </w:r>
      <w:r>
        <w:rPr>
          <w:rFonts w:ascii="Arial" w:hAnsi="Arial"/>
        </w:rPr>
        <w:t>;</w:t>
      </w:r>
    </w:p>
    <w:p w:rsidR="00C23D25" w:rsidRPr="006F5A85" w:rsidRDefault="00C23D25" w:rsidP="00776745">
      <w:pPr>
        <w:pStyle w:val="Odstavecseseznamem"/>
        <w:numPr>
          <w:ilvl w:val="0"/>
          <w:numId w:val="23"/>
        </w:numPr>
        <w:shd w:val="clear" w:color="auto" w:fill="FFFFFF"/>
        <w:spacing w:after="120" w:line="240" w:lineRule="auto"/>
        <w:ind w:left="709" w:right="28" w:hanging="284"/>
        <w:contextualSpacing w:val="0"/>
        <w:rPr>
          <w:rFonts w:ascii="Arial" w:hAnsi="Arial"/>
        </w:rPr>
      </w:pPr>
      <w:r w:rsidRPr="006F5A85">
        <w:rPr>
          <w:rFonts w:ascii="Arial" w:hAnsi="Arial"/>
        </w:rPr>
        <w:t xml:space="preserve">jméno a podpis </w:t>
      </w:r>
      <w:r>
        <w:rPr>
          <w:rFonts w:ascii="Arial" w:hAnsi="Arial"/>
        </w:rPr>
        <w:t>oprávněné osoby k</w:t>
      </w:r>
      <w:r w:rsidRPr="006F5A85">
        <w:rPr>
          <w:rFonts w:ascii="Arial" w:hAnsi="Arial"/>
        </w:rPr>
        <w:t xml:space="preserve">upujícího potvrzující řádné převzetí </w:t>
      </w:r>
      <w:r w:rsidR="00776745">
        <w:rPr>
          <w:rFonts w:ascii="Arial" w:hAnsi="Arial" w:cs="Arial"/>
        </w:rPr>
        <w:t xml:space="preserve">dílčí </w:t>
      </w:r>
      <w:r w:rsidRPr="006F5A85">
        <w:rPr>
          <w:rFonts w:ascii="Arial" w:hAnsi="Arial"/>
        </w:rPr>
        <w:t>dodávky</w:t>
      </w:r>
      <w:r>
        <w:rPr>
          <w:rFonts w:ascii="Arial" w:hAnsi="Arial"/>
        </w:rPr>
        <w:t xml:space="preserve"> (</w:t>
      </w:r>
      <w:r w:rsidRPr="00CC5175">
        <w:rPr>
          <w:rFonts w:ascii="Arial" w:hAnsi="Arial"/>
          <w:i/>
        </w:rPr>
        <w:t xml:space="preserve">v případě zjištěných </w:t>
      </w:r>
      <w:r w:rsidR="00CC5175">
        <w:rPr>
          <w:rFonts w:ascii="Arial" w:hAnsi="Arial"/>
          <w:i/>
          <w:lang w:val="cs-CZ"/>
        </w:rPr>
        <w:t xml:space="preserve">zjevných </w:t>
      </w:r>
      <w:r w:rsidRPr="00CC5175">
        <w:rPr>
          <w:rFonts w:ascii="Arial" w:hAnsi="Arial"/>
          <w:i/>
        </w:rPr>
        <w:t xml:space="preserve">nedostatků </w:t>
      </w:r>
      <w:r w:rsidR="00CC5175">
        <w:rPr>
          <w:rFonts w:ascii="Arial" w:hAnsi="Arial"/>
          <w:i/>
          <w:lang w:val="cs-CZ"/>
        </w:rPr>
        <w:t xml:space="preserve">zboží </w:t>
      </w:r>
      <w:r w:rsidRPr="00CC5175">
        <w:rPr>
          <w:rFonts w:ascii="Arial" w:hAnsi="Arial"/>
          <w:i/>
        </w:rPr>
        <w:t xml:space="preserve">uvede osoba </w:t>
      </w:r>
      <w:r w:rsidR="00CC5175" w:rsidRPr="00CC5175">
        <w:rPr>
          <w:rFonts w:ascii="Arial" w:hAnsi="Arial"/>
          <w:i/>
        </w:rPr>
        <w:t xml:space="preserve">kupujícího </w:t>
      </w:r>
      <w:r w:rsidR="00CC5175">
        <w:rPr>
          <w:rFonts w:ascii="Arial" w:hAnsi="Arial"/>
          <w:i/>
          <w:lang w:val="cs-CZ"/>
        </w:rPr>
        <w:t xml:space="preserve">přebírající zboží </w:t>
      </w:r>
      <w:r w:rsidRPr="00CC5175">
        <w:rPr>
          <w:rFonts w:ascii="Arial" w:hAnsi="Arial"/>
          <w:i/>
        </w:rPr>
        <w:t>tuto skutečnost s konkrétním vymezením zjiš</w:t>
      </w:r>
      <w:r w:rsidR="00776745" w:rsidRPr="00CC5175">
        <w:rPr>
          <w:rFonts w:ascii="Arial" w:hAnsi="Arial"/>
          <w:i/>
        </w:rPr>
        <w:t>těných vad dodaného zboží</w:t>
      </w:r>
      <w:r w:rsidR="00776745">
        <w:rPr>
          <w:rFonts w:ascii="Arial" w:hAnsi="Arial"/>
        </w:rPr>
        <w:t>).</w:t>
      </w:r>
    </w:p>
    <w:p w:rsidR="00923E51" w:rsidRPr="00923E51" w:rsidRDefault="00C23D25" w:rsidP="00C23D25">
      <w:pPr>
        <w:pStyle w:val="Odstavecseseznamem"/>
        <w:numPr>
          <w:ilvl w:val="0"/>
          <w:numId w:val="22"/>
        </w:numPr>
        <w:spacing w:after="120" w:line="240" w:lineRule="auto"/>
        <w:ind w:left="426" w:hanging="426"/>
        <w:contextualSpacing w:val="0"/>
        <w:rPr>
          <w:rFonts w:ascii="Arial" w:hAnsi="Arial"/>
        </w:rPr>
      </w:pPr>
      <w:r w:rsidRPr="006F5A85">
        <w:rPr>
          <w:rFonts w:ascii="Arial" w:hAnsi="Arial"/>
        </w:rPr>
        <w:t>Kupující si vyhrazuje právo odmítnout dodávku zboží v případě nesplnění ustano</w:t>
      </w:r>
      <w:r>
        <w:rPr>
          <w:rFonts w:ascii="Arial" w:hAnsi="Arial"/>
        </w:rPr>
        <w:t>vení předchozích odstavců t</w:t>
      </w:r>
      <w:r w:rsidR="00CC5175">
        <w:rPr>
          <w:rFonts w:ascii="Arial" w:hAnsi="Arial"/>
          <w:lang w:val="cs-CZ"/>
        </w:rPr>
        <w:t>ohoto článku</w:t>
      </w:r>
      <w:r>
        <w:rPr>
          <w:rFonts w:ascii="Arial" w:hAnsi="Arial"/>
        </w:rPr>
        <w:t xml:space="preserve"> s</w:t>
      </w:r>
      <w:r w:rsidRPr="006F5A85">
        <w:rPr>
          <w:rFonts w:ascii="Arial" w:hAnsi="Arial"/>
        </w:rPr>
        <w:t>mlouvy, stejně tak v případě jejího předčasného plnění</w:t>
      </w:r>
      <w:r w:rsidR="004E2461">
        <w:rPr>
          <w:rFonts w:ascii="Arial" w:hAnsi="Arial"/>
          <w:lang w:val="cs-CZ"/>
        </w:rPr>
        <w:t xml:space="preserve"> dle odst. </w:t>
      </w:r>
      <w:r w:rsidR="00744DD4">
        <w:rPr>
          <w:rFonts w:ascii="Arial" w:hAnsi="Arial"/>
          <w:lang w:val="cs-CZ"/>
        </w:rPr>
        <w:fldChar w:fldCharType="begin"/>
      </w:r>
      <w:r w:rsidR="00744DD4">
        <w:rPr>
          <w:rFonts w:ascii="Arial" w:hAnsi="Arial"/>
          <w:lang w:val="cs-CZ"/>
        </w:rPr>
        <w:instrText xml:space="preserve"> REF _Ref364947727 \r \h </w:instrText>
      </w:r>
      <w:r w:rsidR="00744DD4">
        <w:rPr>
          <w:rFonts w:ascii="Arial" w:hAnsi="Arial"/>
          <w:lang w:val="cs-CZ"/>
        </w:rPr>
      </w:r>
      <w:r w:rsidR="00744DD4">
        <w:rPr>
          <w:rFonts w:ascii="Arial" w:hAnsi="Arial"/>
          <w:lang w:val="cs-CZ"/>
        </w:rPr>
        <w:fldChar w:fldCharType="separate"/>
      </w:r>
      <w:r w:rsidR="00B43D19">
        <w:rPr>
          <w:rFonts w:ascii="Arial" w:hAnsi="Arial"/>
          <w:lang w:val="cs-CZ"/>
        </w:rPr>
        <w:t>10</w:t>
      </w:r>
      <w:r w:rsidR="00744DD4">
        <w:rPr>
          <w:rFonts w:ascii="Arial" w:hAnsi="Arial"/>
          <w:lang w:val="cs-CZ"/>
        </w:rPr>
        <w:fldChar w:fldCharType="end"/>
      </w:r>
      <w:r w:rsidR="004E2461">
        <w:rPr>
          <w:rFonts w:ascii="Arial" w:hAnsi="Arial"/>
          <w:lang w:val="cs-CZ"/>
        </w:rPr>
        <w:t xml:space="preserve"> tohoto článku.</w:t>
      </w:r>
    </w:p>
    <w:p w:rsidR="00C23D25" w:rsidRPr="00923E51" w:rsidRDefault="00C23D25" w:rsidP="00923E51">
      <w:pPr>
        <w:pStyle w:val="Odstavecseseznamem"/>
        <w:numPr>
          <w:ilvl w:val="0"/>
          <w:numId w:val="22"/>
        </w:numPr>
        <w:spacing w:after="120" w:line="240" w:lineRule="auto"/>
        <w:ind w:left="426" w:hanging="426"/>
        <w:contextualSpacing w:val="0"/>
        <w:rPr>
          <w:rFonts w:ascii="Arial" w:hAnsi="Arial"/>
        </w:rPr>
      </w:pPr>
      <w:bookmarkStart w:id="3" w:name="_Ref364947727"/>
      <w:r w:rsidRPr="00923E51">
        <w:rPr>
          <w:rFonts w:ascii="Arial" w:hAnsi="Arial"/>
        </w:rPr>
        <w:t xml:space="preserve">Prodávající se zavazuje plnit dílčí objednávky ode dne uzavření této smlouvy </w:t>
      </w:r>
      <w:r w:rsidR="00CC5175" w:rsidRPr="00923E51">
        <w:rPr>
          <w:rFonts w:ascii="Arial" w:hAnsi="Arial"/>
          <w:lang w:val="cs-CZ"/>
        </w:rPr>
        <w:t xml:space="preserve">a následně po </w:t>
      </w:r>
      <w:r w:rsidRPr="00923E51">
        <w:rPr>
          <w:rFonts w:ascii="Arial" w:hAnsi="Arial"/>
        </w:rPr>
        <w:t xml:space="preserve">přijetí písemných </w:t>
      </w:r>
      <w:r w:rsidR="00CC5175" w:rsidRPr="00923E51">
        <w:rPr>
          <w:rFonts w:ascii="Arial" w:hAnsi="Arial"/>
          <w:lang w:val="cs-CZ"/>
        </w:rPr>
        <w:t xml:space="preserve">dílčích </w:t>
      </w:r>
      <w:r w:rsidRPr="00923E51">
        <w:rPr>
          <w:rFonts w:ascii="Arial" w:hAnsi="Arial"/>
        </w:rPr>
        <w:t>objednávek ve sjednan</w:t>
      </w:r>
      <w:r w:rsidR="00776745" w:rsidRPr="00923E51">
        <w:rPr>
          <w:rFonts w:ascii="Arial" w:hAnsi="Arial"/>
          <w:lang w:val="cs-CZ"/>
        </w:rPr>
        <w:t>ých</w:t>
      </w:r>
      <w:r w:rsidRPr="00923E51">
        <w:rPr>
          <w:rFonts w:ascii="Arial" w:hAnsi="Arial"/>
        </w:rPr>
        <w:t xml:space="preserve"> lhůt</w:t>
      </w:r>
      <w:r w:rsidR="00776745" w:rsidRPr="00923E51">
        <w:rPr>
          <w:rFonts w:ascii="Arial" w:hAnsi="Arial"/>
          <w:lang w:val="cs-CZ"/>
        </w:rPr>
        <w:t>ách</w:t>
      </w:r>
      <w:r w:rsidRPr="00923E51">
        <w:rPr>
          <w:rFonts w:ascii="Arial" w:hAnsi="Arial"/>
        </w:rPr>
        <w:t>. Neb</w:t>
      </w:r>
      <w:r w:rsidR="0033300B" w:rsidRPr="00923E51">
        <w:rPr>
          <w:rFonts w:ascii="Arial" w:hAnsi="Arial"/>
          <w:lang w:val="cs-CZ"/>
        </w:rPr>
        <w:t>ude</w:t>
      </w:r>
      <w:r w:rsidRPr="00923E51">
        <w:rPr>
          <w:rFonts w:ascii="Arial" w:hAnsi="Arial"/>
        </w:rPr>
        <w:t xml:space="preserve">-li při realizaci dílčích objednávek lhůta plnění výslovně sjednána, </w:t>
      </w:r>
      <w:r w:rsidR="00923E51" w:rsidRPr="00923E51">
        <w:rPr>
          <w:rFonts w:ascii="Arial" w:hAnsi="Arial"/>
          <w:lang w:val="cs-CZ"/>
        </w:rPr>
        <w:t xml:space="preserve">je prodávající povinen zboží dle dílčí objednávky dodat do deseti </w:t>
      </w:r>
      <w:bookmarkEnd w:id="3"/>
      <w:r w:rsidR="00923E51" w:rsidRPr="00923E51">
        <w:rPr>
          <w:rFonts w:ascii="Arial" w:hAnsi="Arial"/>
          <w:lang w:val="cs-CZ"/>
        </w:rPr>
        <w:t>(</w:t>
      </w:r>
      <w:r w:rsidRPr="00923E51">
        <w:rPr>
          <w:rFonts w:ascii="Arial" w:hAnsi="Arial"/>
        </w:rPr>
        <w:t>10</w:t>
      </w:r>
      <w:r w:rsidR="00923E51" w:rsidRPr="00923E51">
        <w:rPr>
          <w:rFonts w:ascii="Arial" w:hAnsi="Arial"/>
          <w:lang w:val="cs-CZ"/>
        </w:rPr>
        <w:t>)</w:t>
      </w:r>
      <w:r w:rsidRPr="00923E51">
        <w:rPr>
          <w:rFonts w:ascii="Arial" w:hAnsi="Arial"/>
        </w:rPr>
        <w:t xml:space="preserve"> </w:t>
      </w:r>
      <w:r w:rsidR="00923E51" w:rsidRPr="00923E51">
        <w:rPr>
          <w:rFonts w:ascii="Arial" w:hAnsi="Arial"/>
          <w:lang w:val="cs-CZ"/>
        </w:rPr>
        <w:t>pracovních dnů od</w:t>
      </w:r>
      <w:r w:rsidRPr="00923E51">
        <w:rPr>
          <w:rFonts w:ascii="Arial" w:hAnsi="Arial"/>
        </w:rPr>
        <w:t xml:space="preserve"> potvrzení objednávky prodávajícím způsobem stanoveným</w:t>
      </w:r>
      <w:r w:rsidR="00D0491D" w:rsidRPr="00923E51">
        <w:rPr>
          <w:rFonts w:ascii="Arial" w:hAnsi="Arial"/>
        </w:rPr>
        <w:t xml:space="preserve"> v </w:t>
      </w:r>
      <w:r w:rsidR="00744DD4" w:rsidRPr="00923E51">
        <w:rPr>
          <w:rFonts w:ascii="Arial" w:hAnsi="Arial"/>
        </w:rPr>
        <w:t xml:space="preserve">odst. </w:t>
      </w:r>
      <w:r w:rsidR="00744DD4" w:rsidRPr="00923E51">
        <w:rPr>
          <w:rFonts w:ascii="Arial" w:hAnsi="Arial"/>
        </w:rPr>
        <w:fldChar w:fldCharType="begin"/>
      </w:r>
      <w:r w:rsidR="00744DD4" w:rsidRPr="00923E51">
        <w:rPr>
          <w:rFonts w:ascii="Arial" w:hAnsi="Arial"/>
        </w:rPr>
        <w:instrText xml:space="preserve"> REF _Ref361906843 \r \h </w:instrText>
      </w:r>
      <w:r w:rsidR="00744DD4" w:rsidRPr="00923E51">
        <w:rPr>
          <w:rFonts w:ascii="Arial" w:hAnsi="Arial"/>
        </w:rPr>
      </w:r>
      <w:r w:rsidR="00744DD4" w:rsidRPr="00923E51">
        <w:rPr>
          <w:rFonts w:ascii="Arial" w:hAnsi="Arial"/>
        </w:rPr>
        <w:fldChar w:fldCharType="separate"/>
      </w:r>
      <w:r w:rsidR="00B43D19">
        <w:rPr>
          <w:rFonts w:ascii="Arial" w:hAnsi="Arial"/>
        </w:rPr>
        <w:t>4</w:t>
      </w:r>
      <w:r w:rsidR="00744DD4" w:rsidRPr="00923E51">
        <w:rPr>
          <w:rFonts w:ascii="Arial" w:hAnsi="Arial"/>
        </w:rPr>
        <w:fldChar w:fldCharType="end"/>
      </w:r>
      <w:r w:rsidR="00744DD4" w:rsidRPr="00923E51">
        <w:rPr>
          <w:rFonts w:ascii="Arial" w:hAnsi="Arial"/>
        </w:rPr>
        <w:t>. t</w:t>
      </w:r>
      <w:r w:rsidR="00744DD4" w:rsidRPr="00923E51">
        <w:rPr>
          <w:rFonts w:ascii="Arial" w:hAnsi="Arial"/>
          <w:lang w:val="cs-CZ"/>
        </w:rPr>
        <w:t>oho</w:t>
      </w:r>
      <w:r w:rsidR="00744DD4" w:rsidRPr="00923E51">
        <w:rPr>
          <w:rFonts w:ascii="Arial" w:hAnsi="Arial"/>
        </w:rPr>
        <w:t xml:space="preserve">to </w:t>
      </w:r>
      <w:r w:rsidR="00744DD4" w:rsidRPr="00923E51">
        <w:rPr>
          <w:rFonts w:ascii="Arial" w:hAnsi="Arial"/>
          <w:lang w:val="cs-CZ"/>
        </w:rPr>
        <w:t xml:space="preserve">článku </w:t>
      </w:r>
      <w:r w:rsidR="00744DD4" w:rsidRPr="00923E51">
        <w:rPr>
          <w:rFonts w:ascii="Arial" w:hAnsi="Arial"/>
        </w:rPr>
        <w:t>smlouvy</w:t>
      </w:r>
      <w:r w:rsidRPr="00923E51">
        <w:rPr>
          <w:rFonts w:ascii="Arial" w:hAnsi="Arial"/>
        </w:rPr>
        <w:t>.</w:t>
      </w:r>
    </w:p>
    <w:p w:rsidR="00E10AE4" w:rsidRDefault="00E10AE4" w:rsidP="00547F7D">
      <w:pPr>
        <w:tabs>
          <w:tab w:val="left" w:pos="567"/>
          <w:tab w:val="left" w:pos="1701"/>
        </w:tabs>
        <w:spacing w:after="120"/>
        <w:jc w:val="center"/>
        <w:rPr>
          <w:b/>
          <w:sz w:val="24"/>
        </w:rPr>
      </w:pPr>
    </w:p>
    <w:p w:rsidR="000909A0" w:rsidRPr="00B6390A" w:rsidRDefault="000909A0" w:rsidP="000909A0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  <w:bookmarkStart w:id="4" w:name="_Ref358814487"/>
    </w:p>
    <w:bookmarkEnd w:id="4"/>
    <w:p w:rsidR="000909A0" w:rsidRPr="000909A0" w:rsidRDefault="000909A0" w:rsidP="000909A0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0909A0">
        <w:rPr>
          <w:rFonts w:ascii="Arial" w:hAnsi="Arial" w:cs="Arial"/>
          <w:b/>
          <w:bCs/>
          <w:sz w:val="22"/>
          <w:szCs w:val="22"/>
        </w:rPr>
        <w:t>Kupní cena a platební podmínky</w:t>
      </w:r>
    </w:p>
    <w:p w:rsidR="00315E8C" w:rsidRDefault="000909A0" w:rsidP="00776745">
      <w:pPr>
        <w:pStyle w:val="Default"/>
        <w:numPr>
          <w:ilvl w:val="0"/>
          <w:numId w:val="26"/>
        </w:numPr>
        <w:tabs>
          <w:tab w:val="clear" w:pos="360"/>
          <w:tab w:val="num" w:pos="426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0909A0">
        <w:rPr>
          <w:rFonts w:ascii="Arial" w:hAnsi="Arial" w:cs="Arial"/>
          <w:color w:val="auto"/>
          <w:sz w:val="22"/>
          <w:szCs w:val="22"/>
        </w:rPr>
        <w:t xml:space="preserve">Jednotkové ceny zboží, které je předmětem dodání dle této smlouvy, jsou uvedeny v příloze č. 1 smlouvy, jsou nepřekročitelné a nejvýše přípustné, a to po celou dobu </w:t>
      </w:r>
      <w:r w:rsidR="00547F7D">
        <w:rPr>
          <w:rFonts w:ascii="Arial" w:hAnsi="Arial" w:cs="Arial"/>
          <w:color w:val="auto"/>
          <w:sz w:val="22"/>
          <w:szCs w:val="22"/>
        </w:rPr>
        <w:t>úči</w:t>
      </w:r>
      <w:r w:rsidRPr="000909A0">
        <w:rPr>
          <w:rFonts w:ascii="Arial" w:hAnsi="Arial" w:cs="Arial"/>
          <w:color w:val="auto"/>
          <w:sz w:val="22"/>
          <w:szCs w:val="22"/>
        </w:rPr>
        <w:t>n</w:t>
      </w:r>
      <w:r w:rsidR="00547F7D">
        <w:rPr>
          <w:rFonts w:ascii="Arial" w:hAnsi="Arial" w:cs="Arial"/>
          <w:color w:val="auto"/>
          <w:sz w:val="22"/>
          <w:szCs w:val="22"/>
        </w:rPr>
        <w:t>n</w:t>
      </w:r>
      <w:r w:rsidRPr="000909A0">
        <w:rPr>
          <w:rFonts w:ascii="Arial" w:hAnsi="Arial" w:cs="Arial"/>
          <w:color w:val="auto"/>
          <w:sz w:val="22"/>
          <w:szCs w:val="22"/>
        </w:rPr>
        <w:t>osti této smlouvy</w:t>
      </w:r>
      <w:r w:rsidR="00315E8C">
        <w:rPr>
          <w:rFonts w:ascii="Arial" w:hAnsi="Arial" w:cs="Arial"/>
          <w:color w:val="auto"/>
          <w:sz w:val="22"/>
          <w:szCs w:val="22"/>
        </w:rPr>
        <w:t>.</w:t>
      </w:r>
    </w:p>
    <w:p w:rsidR="000909A0" w:rsidRPr="00315E8C" w:rsidRDefault="000909A0" w:rsidP="00315E8C">
      <w:pPr>
        <w:pStyle w:val="Default"/>
        <w:numPr>
          <w:ilvl w:val="0"/>
          <w:numId w:val="26"/>
        </w:numPr>
        <w:tabs>
          <w:tab w:val="clear" w:pos="360"/>
          <w:tab w:val="num" w:pos="426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bookmarkStart w:id="5" w:name="_Ref358814509"/>
      <w:r w:rsidRPr="00315E8C">
        <w:rPr>
          <w:rFonts w:ascii="Arial" w:hAnsi="Arial" w:cs="Arial"/>
          <w:color w:val="auto"/>
          <w:sz w:val="22"/>
          <w:szCs w:val="22"/>
        </w:rPr>
        <w:t>Celková výše úhrad za plnění dle této smlouvy</w:t>
      </w:r>
      <w:r w:rsidR="003A13BD" w:rsidRPr="00315E8C">
        <w:rPr>
          <w:rFonts w:ascii="Arial" w:hAnsi="Arial" w:cs="Arial"/>
          <w:color w:val="auto"/>
          <w:sz w:val="22"/>
          <w:szCs w:val="22"/>
        </w:rPr>
        <w:t xml:space="preserve"> </w:t>
      </w:r>
      <w:r w:rsidRPr="00315E8C">
        <w:rPr>
          <w:rFonts w:ascii="Arial" w:hAnsi="Arial" w:cs="Arial"/>
          <w:color w:val="auto"/>
          <w:sz w:val="22"/>
          <w:szCs w:val="22"/>
        </w:rPr>
        <w:t xml:space="preserve">nesmí přesáhnout částku </w:t>
      </w:r>
      <w:r w:rsidR="0078042D" w:rsidRPr="00315E8C">
        <w:rPr>
          <w:rFonts w:ascii="Arial" w:hAnsi="Arial" w:cs="Arial"/>
          <w:b/>
          <w:color w:val="auto"/>
          <w:sz w:val="22"/>
          <w:szCs w:val="22"/>
        </w:rPr>
        <w:t>4</w:t>
      </w:r>
      <w:r w:rsidR="00A14613" w:rsidRPr="00315E8C">
        <w:rPr>
          <w:rFonts w:ascii="Arial" w:hAnsi="Arial" w:cs="Arial"/>
          <w:b/>
          <w:color w:val="auto"/>
          <w:sz w:val="22"/>
          <w:szCs w:val="22"/>
        </w:rPr>
        <w:t>29</w:t>
      </w:r>
      <w:r w:rsidR="00E81CF2" w:rsidRPr="00315E8C">
        <w:rPr>
          <w:rFonts w:ascii="Arial" w:hAnsi="Arial" w:cs="Arial"/>
          <w:b/>
          <w:color w:val="auto"/>
          <w:sz w:val="22"/>
          <w:szCs w:val="22"/>
        </w:rPr>
        <w:t>.</w:t>
      </w:r>
      <w:r w:rsidR="004263F2" w:rsidRPr="00315E8C">
        <w:rPr>
          <w:rFonts w:ascii="Arial" w:hAnsi="Arial" w:cs="Arial"/>
          <w:b/>
          <w:color w:val="auto"/>
          <w:sz w:val="22"/>
          <w:szCs w:val="22"/>
        </w:rPr>
        <w:t>228</w:t>
      </w:r>
      <w:r w:rsidRPr="00315E8C">
        <w:rPr>
          <w:rFonts w:ascii="Arial" w:hAnsi="Arial" w:cs="Arial"/>
          <w:b/>
          <w:color w:val="auto"/>
          <w:sz w:val="22"/>
          <w:szCs w:val="22"/>
        </w:rPr>
        <w:t>,- Kč</w:t>
      </w:r>
      <w:r w:rsidRPr="00315E8C">
        <w:rPr>
          <w:rFonts w:ascii="Arial" w:hAnsi="Arial" w:cs="Arial"/>
          <w:color w:val="auto"/>
          <w:sz w:val="22"/>
          <w:szCs w:val="22"/>
        </w:rPr>
        <w:t xml:space="preserve"> bez DPH.</w:t>
      </w:r>
      <w:r w:rsidR="00CC09C8" w:rsidRPr="00315E8C">
        <w:rPr>
          <w:rFonts w:ascii="Arial" w:hAnsi="Arial" w:cs="Arial"/>
          <w:color w:val="auto"/>
          <w:sz w:val="22"/>
          <w:szCs w:val="22"/>
        </w:rPr>
        <w:t xml:space="preserve"> Kupující není povinen odebrat od prodávajícího zboží v celkovém, výše uvedeném finančním rozsahu</w:t>
      </w:r>
      <w:r w:rsidR="00744DD4" w:rsidRPr="00315E8C">
        <w:rPr>
          <w:rFonts w:ascii="Arial" w:hAnsi="Arial" w:cs="Arial"/>
          <w:color w:val="auto"/>
          <w:sz w:val="22"/>
          <w:szCs w:val="22"/>
        </w:rPr>
        <w:t xml:space="preserve">, </w:t>
      </w:r>
      <w:bookmarkEnd w:id="5"/>
      <w:r w:rsidR="00744DD4" w:rsidRPr="00315E8C">
        <w:rPr>
          <w:rFonts w:ascii="Arial" w:hAnsi="Arial" w:cs="Arial"/>
          <w:color w:val="auto"/>
          <w:sz w:val="22"/>
          <w:szCs w:val="22"/>
        </w:rPr>
        <w:t>a ani není zavázán odebrat od prodávajícího zboží v rozsahu odpovídajícím předpokládanému množství odběru uvedeném v příloze č. 1 této smlouvy (viz sloupec „</w:t>
      </w:r>
      <w:r w:rsidR="00744DD4" w:rsidRPr="00315E8C">
        <w:rPr>
          <w:rFonts w:ascii="Arial" w:hAnsi="Arial" w:cs="Arial"/>
          <w:i/>
          <w:color w:val="auto"/>
          <w:sz w:val="22"/>
          <w:szCs w:val="22"/>
        </w:rPr>
        <w:t>Předpokl. počet ks</w:t>
      </w:r>
      <w:r w:rsidR="00744DD4" w:rsidRPr="00315E8C">
        <w:rPr>
          <w:rFonts w:ascii="Arial" w:hAnsi="Arial" w:cs="Arial"/>
          <w:color w:val="auto"/>
          <w:sz w:val="22"/>
          <w:szCs w:val="22"/>
        </w:rPr>
        <w:t>“)</w:t>
      </w:r>
      <w:r w:rsidR="003A13BD" w:rsidRPr="00315E8C">
        <w:rPr>
          <w:rFonts w:ascii="Arial" w:hAnsi="Arial" w:cs="Arial"/>
          <w:color w:val="auto"/>
          <w:sz w:val="22"/>
          <w:szCs w:val="22"/>
        </w:rPr>
        <w:t xml:space="preserve">. Zároveň je do výše zmíněného </w:t>
      </w:r>
      <w:r w:rsidR="00744DD4" w:rsidRPr="00315E8C">
        <w:rPr>
          <w:rFonts w:ascii="Arial" w:hAnsi="Arial" w:cs="Arial"/>
          <w:color w:val="auto"/>
          <w:sz w:val="22"/>
          <w:szCs w:val="22"/>
        </w:rPr>
        <w:t xml:space="preserve">finančního </w:t>
      </w:r>
      <w:r w:rsidR="003A13BD" w:rsidRPr="00315E8C">
        <w:rPr>
          <w:rFonts w:ascii="Arial" w:hAnsi="Arial" w:cs="Arial"/>
          <w:color w:val="auto"/>
          <w:sz w:val="22"/>
          <w:szCs w:val="22"/>
        </w:rPr>
        <w:t xml:space="preserve">limitu kupující oprávněn odebrat i množství </w:t>
      </w:r>
      <w:r w:rsidR="00547F7D" w:rsidRPr="00315E8C">
        <w:rPr>
          <w:rFonts w:ascii="Arial" w:hAnsi="Arial" w:cs="Arial"/>
          <w:color w:val="auto"/>
          <w:sz w:val="22"/>
          <w:szCs w:val="22"/>
        </w:rPr>
        <w:t>vyšší než předpokládané, a to u </w:t>
      </w:r>
      <w:r w:rsidR="003A13BD" w:rsidRPr="00315E8C">
        <w:rPr>
          <w:rFonts w:ascii="Arial" w:hAnsi="Arial" w:cs="Arial"/>
          <w:color w:val="auto"/>
          <w:sz w:val="22"/>
          <w:szCs w:val="22"/>
        </w:rPr>
        <w:t>každého typu zboží zvlášť.</w:t>
      </w:r>
    </w:p>
    <w:p w:rsidR="000909A0" w:rsidRPr="00D614BC" w:rsidRDefault="000909A0" w:rsidP="00776745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Kupní cena obsahuje veškeré náklady prodávajícího spojené</w:t>
      </w:r>
      <w:r w:rsidR="0033300B">
        <w:rPr>
          <w:rFonts w:ascii="Arial" w:hAnsi="Arial" w:cs="Arial"/>
          <w:sz w:val="22"/>
          <w:szCs w:val="22"/>
        </w:rPr>
        <w:t xml:space="preserve"> s plněním této smlouvy, a to včetně nákladů na dodání zboží do místa plnění</w:t>
      </w:r>
      <w:r w:rsidRPr="00D614BC">
        <w:rPr>
          <w:rFonts w:ascii="Arial" w:hAnsi="Arial" w:cs="Arial"/>
          <w:sz w:val="22"/>
          <w:szCs w:val="22"/>
        </w:rPr>
        <w:t xml:space="preserve"> a </w:t>
      </w:r>
      <w:r w:rsidR="0033300B" w:rsidRPr="00D614BC">
        <w:rPr>
          <w:rFonts w:ascii="Arial" w:hAnsi="Arial" w:cs="Arial"/>
          <w:sz w:val="22"/>
          <w:szCs w:val="22"/>
        </w:rPr>
        <w:t>odstranění veškerých jeho případných vad.</w:t>
      </w:r>
    </w:p>
    <w:p w:rsidR="000909A0" w:rsidRPr="00D614BC" w:rsidRDefault="000909A0" w:rsidP="00776745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 xml:space="preserve">Změna ceny plnění je přípustná pouze při změně </w:t>
      </w:r>
      <w:r w:rsidR="00744DD4">
        <w:rPr>
          <w:rFonts w:ascii="Arial" w:hAnsi="Arial" w:cs="Arial"/>
          <w:sz w:val="22"/>
          <w:szCs w:val="22"/>
        </w:rPr>
        <w:t xml:space="preserve">zákonných </w:t>
      </w:r>
      <w:r w:rsidRPr="00D614BC">
        <w:rPr>
          <w:rFonts w:ascii="Arial" w:hAnsi="Arial" w:cs="Arial"/>
          <w:sz w:val="22"/>
          <w:szCs w:val="22"/>
        </w:rPr>
        <w:t>sazeb DPH. Cena bude překročena nebo snížena v případě změny (zvýšení, snížení) zákonné sazby DPH, a to o částku odpovídající této změně (zvýšení, snížení) sazby DPH.</w:t>
      </w:r>
    </w:p>
    <w:p w:rsidR="000909A0" w:rsidRPr="00D614BC" w:rsidRDefault="00776745" w:rsidP="00776745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Daňový doklad – f</w:t>
      </w:r>
      <w:r w:rsidR="000909A0" w:rsidRPr="00D614BC">
        <w:rPr>
          <w:rFonts w:ascii="Arial" w:hAnsi="Arial" w:cs="Arial"/>
          <w:sz w:val="22"/>
          <w:szCs w:val="22"/>
        </w:rPr>
        <w:t xml:space="preserve">aktura </w:t>
      </w:r>
      <w:r>
        <w:rPr>
          <w:rFonts w:ascii="Arial" w:hAnsi="Arial" w:cs="Arial"/>
          <w:sz w:val="22"/>
          <w:szCs w:val="22"/>
        </w:rPr>
        <w:t>(dále také jen „faktura“)</w:t>
      </w:r>
      <w:r w:rsidR="0033300B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0909A0" w:rsidRPr="00D614BC">
        <w:rPr>
          <w:rFonts w:ascii="Arial" w:hAnsi="Arial" w:cs="Arial"/>
          <w:sz w:val="22"/>
          <w:szCs w:val="22"/>
        </w:rPr>
        <w:t>vystavená prodávajícím po řádném splnění dílčí objednávky</w:t>
      </w:r>
      <w:r w:rsidR="0033300B">
        <w:rPr>
          <w:rFonts w:ascii="Arial" w:hAnsi="Arial" w:cs="Arial"/>
          <w:sz w:val="22"/>
          <w:szCs w:val="22"/>
        </w:rPr>
        <w:t>,</w:t>
      </w:r>
      <w:r w:rsidR="000909A0" w:rsidRPr="00D614BC">
        <w:rPr>
          <w:rFonts w:ascii="Arial" w:hAnsi="Arial" w:cs="Arial"/>
          <w:sz w:val="22"/>
          <w:szCs w:val="22"/>
        </w:rPr>
        <w:t xml:space="preserve"> musí obsahovat veškeré náležitosti daňového dokladu podle obecně závazných předpisů a dále musí obsahovat název veřejné zakázky „</w:t>
      </w:r>
      <w:r w:rsidR="006B414A" w:rsidRPr="00744DD4">
        <w:rPr>
          <w:rFonts w:ascii="Arial" w:hAnsi="Arial" w:cs="Arial"/>
          <w:i/>
          <w:sz w:val="22"/>
          <w:szCs w:val="22"/>
        </w:rPr>
        <w:t>Dodávka mobilních telefonů</w:t>
      </w:r>
      <w:r w:rsidR="000909A0" w:rsidRPr="00D614BC">
        <w:rPr>
          <w:rFonts w:ascii="Arial" w:hAnsi="Arial" w:cs="Arial"/>
          <w:sz w:val="22"/>
          <w:szCs w:val="22"/>
        </w:rPr>
        <w:t>“, název a registrační číslo projektu, z nějž bude příslušné dílčí plnění financováno</w:t>
      </w:r>
      <w:r w:rsidR="00547F7D">
        <w:rPr>
          <w:rFonts w:ascii="Arial" w:hAnsi="Arial" w:cs="Arial"/>
          <w:sz w:val="22"/>
          <w:szCs w:val="22"/>
        </w:rPr>
        <w:t xml:space="preserve"> (</w:t>
      </w:r>
      <w:r w:rsidR="00547F7D" w:rsidRPr="00744DD4">
        <w:rPr>
          <w:rFonts w:ascii="Arial" w:hAnsi="Arial" w:cs="Arial"/>
          <w:i/>
          <w:sz w:val="22"/>
          <w:szCs w:val="22"/>
        </w:rPr>
        <w:t>i</w:t>
      </w:r>
      <w:r w:rsidR="000909A0" w:rsidRPr="00744DD4">
        <w:rPr>
          <w:rFonts w:ascii="Arial" w:hAnsi="Arial" w:cs="Arial"/>
          <w:i/>
          <w:sz w:val="22"/>
          <w:szCs w:val="22"/>
        </w:rPr>
        <w:t xml:space="preserve">nformace o projektu budou uvedeny v příslušné </w:t>
      </w:r>
      <w:r w:rsidR="00744DD4" w:rsidRPr="00744DD4">
        <w:rPr>
          <w:rFonts w:ascii="Arial" w:hAnsi="Arial" w:cs="Arial"/>
          <w:i/>
          <w:sz w:val="22"/>
          <w:szCs w:val="22"/>
        </w:rPr>
        <w:t xml:space="preserve">dílčí </w:t>
      </w:r>
      <w:r w:rsidR="000909A0" w:rsidRPr="00744DD4">
        <w:rPr>
          <w:rFonts w:ascii="Arial" w:hAnsi="Arial" w:cs="Arial"/>
          <w:i/>
          <w:sz w:val="22"/>
          <w:szCs w:val="22"/>
        </w:rPr>
        <w:t>objednávce</w:t>
      </w:r>
      <w:r w:rsidR="00547F7D">
        <w:rPr>
          <w:rFonts w:ascii="Arial" w:hAnsi="Arial" w:cs="Arial"/>
          <w:sz w:val="22"/>
          <w:szCs w:val="22"/>
        </w:rPr>
        <w:t>)</w:t>
      </w:r>
      <w:r w:rsidR="000909A0" w:rsidRPr="00D614BC">
        <w:rPr>
          <w:rFonts w:ascii="Arial" w:hAnsi="Arial" w:cs="Arial"/>
          <w:sz w:val="22"/>
          <w:szCs w:val="22"/>
        </w:rPr>
        <w:t>. Přílohou faktury musí být stejnopis dodacího listu s potvrzením převzetí dodávky bez jakýchkoli vad oběma smluvními stranami.</w:t>
      </w:r>
    </w:p>
    <w:p w:rsidR="000909A0" w:rsidRPr="00D614BC" w:rsidRDefault="000909A0" w:rsidP="00776745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Doba splatnosti</w:t>
      </w:r>
      <w:r w:rsidR="00744DD4">
        <w:rPr>
          <w:rFonts w:ascii="Arial" w:hAnsi="Arial" w:cs="Arial"/>
          <w:sz w:val="22"/>
          <w:szCs w:val="22"/>
        </w:rPr>
        <w:t xml:space="preserve"> </w:t>
      </w:r>
      <w:r w:rsidR="00776745">
        <w:rPr>
          <w:rFonts w:ascii="Arial" w:hAnsi="Arial" w:cs="Arial"/>
          <w:sz w:val="22"/>
          <w:szCs w:val="22"/>
        </w:rPr>
        <w:t xml:space="preserve">faktury </w:t>
      </w:r>
      <w:r w:rsidRPr="00D614BC">
        <w:rPr>
          <w:rFonts w:ascii="Arial" w:hAnsi="Arial" w:cs="Arial"/>
          <w:sz w:val="22"/>
          <w:szCs w:val="22"/>
        </w:rPr>
        <w:t>je stanovena na 30 kalendářních dnů ode dne jeho doručení kupujícímu.</w:t>
      </w:r>
    </w:p>
    <w:p w:rsidR="009B10CF" w:rsidRPr="009B10CF" w:rsidRDefault="000909A0" w:rsidP="00776745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Platby budou probíhat výhradně v</w:t>
      </w:r>
      <w:r w:rsidR="00547F7D">
        <w:rPr>
          <w:rFonts w:ascii="Arial" w:hAnsi="Arial" w:cs="Arial"/>
          <w:sz w:val="22"/>
          <w:szCs w:val="22"/>
        </w:rPr>
        <w:t> korunách českých (</w:t>
      </w:r>
      <w:r w:rsidRPr="00D614BC">
        <w:rPr>
          <w:rFonts w:ascii="Arial" w:hAnsi="Arial" w:cs="Arial"/>
          <w:sz w:val="22"/>
          <w:szCs w:val="22"/>
        </w:rPr>
        <w:t>Kč</w:t>
      </w:r>
      <w:r w:rsidR="00547F7D">
        <w:rPr>
          <w:rFonts w:ascii="Arial" w:hAnsi="Arial" w:cs="Arial"/>
          <w:sz w:val="22"/>
          <w:szCs w:val="22"/>
        </w:rPr>
        <w:t>)</w:t>
      </w:r>
      <w:r w:rsidRPr="00D614BC">
        <w:rPr>
          <w:rFonts w:ascii="Arial" w:hAnsi="Arial" w:cs="Arial"/>
          <w:sz w:val="22"/>
          <w:szCs w:val="22"/>
        </w:rPr>
        <w:t xml:space="preserve"> a rovněž veškeré uvedené cenové údaje budou v Kč.</w:t>
      </w:r>
    </w:p>
    <w:p w:rsidR="009B10CF" w:rsidRPr="009B10CF" w:rsidRDefault="009B10CF" w:rsidP="009B10CF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9B10CF">
        <w:rPr>
          <w:rFonts w:ascii="Arial" w:hAnsi="Arial" w:cs="Arial"/>
          <w:sz w:val="22"/>
          <w:szCs w:val="22"/>
        </w:rPr>
        <w:t>Nebude-li faktura obsahovat stanovené náležitosti nebo v ní nebudou správně uvedené údaje, je kupující oprávněn vrátit ji ve lhůtě splatnosti prodávajícímu s uvedením chybějících náležitostí nebo nesprávných údajů (výhrad). V takovém případě se ruší doba splatnosti této faktury. Námitky proti údajům uvedeným na faktuře může kupující uplatnit do konce lhůty její splatnosti s tím, že ji odešle zpět prodávajícímu s uvedením výhrad. V případě, že prodávající výhrady bezodkladně jako neoprávněné s odůvodněním neodmítne, je povinen vystavit opravenou fakturu. Okamžikem doručení opravené faktury kupujícímu běží nová lhůta splatnosti</w:t>
      </w:r>
      <w:r w:rsidR="00D0491D" w:rsidRPr="009B10CF">
        <w:rPr>
          <w:rFonts w:ascii="Arial" w:hAnsi="Arial" w:cs="Arial"/>
          <w:sz w:val="22"/>
          <w:szCs w:val="22"/>
        </w:rPr>
        <w:t>.</w:t>
      </w:r>
    </w:p>
    <w:p w:rsidR="000909A0" w:rsidRPr="009B10CF" w:rsidRDefault="00547F7D" w:rsidP="009B10CF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9B10CF">
        <w:rPr>
          <w:rFonts w:ascii="Arial" w:hAnsi="Arial" w:cs="Arial"/>
          <w:sz w:val="22"/>
          <w:szCs w:val="22"/>
        </w:rPr>
        <w:t>Faktura se vždy hradí bezhotovostn</w:t>
      </w:r>
      <w:r w:rsidR="009B10CF" w:rsidRPr="009B10CF">
        <w:rPr>
          <w:rFonts w:ascii="Arial" w:hAnsi="Arial" w:cs="Arial"/>
          <w:sz w:val="22"/>
          <w:szCs w:val="22"/>
        </w:rPr>
        <w:t>ě</w:t>
      </w:r>
      <w:r w:rsidRPr="009B10CF">
        <w:rPr>
          <w:rFonts w:ascii="Arial" w:hAnsi="Arial" w:cs="Arial"/>
          <w:sz w:val="22"/>
          <w:szCs w:val="22"/>
        </w:rPr>
        <w:t xml:space="preserve"> </w:t>
      </w:r>
      <w:r w:rsidR="009B10CF" w:rsidRPr="009B10CF">
        <w:rPr>
          <w:rFonts w:ascii="Arial" w:hAnsi="Arial" w:cs="Arial"/>
          <w:sz w:val="22"/>
          <w:szCs w:val="22"/>
        </w:rPr>
        <w:t xml:space="preserve">bankovním </w:t>
      </w:r>
      <w:r w:rsidRPr="009B10CF">
        <w:rPr>
          <w:rFonts w:ascii="Arial" w:hAnsi="Arial" w:cs="Arial"/>
          <w:sz w:val="22"/>
          <w:szCs w:val="22"/>
        </w:rPr>
        <w:t>převodem na účet prodávajícího</w:t>
      </w:r>
      <w:r w:rsidR="009B10CF" w:rsidRPr="009B10CF">
        <w:rPr>
          <w:rFonts w:ascii="Arial" w:hAnsi="Arial" w:cs="Arial"/>
          <w:sz w:val="22"/>
          <w:szCs w:val="22"/>
        </w:rPr>
        <w:t xml:space="preserve"> uvedený v této smlouvě</w:t>
      </w:r>
      <w:r w:rsidRPr="009B10CF">
        <w:rPr>
          <w:rFonts w:ascii="Arial" w:hAnsi="Arial" w:cs="Arial"/>
          <w:sz w:val="22"/>
          <w:szCs w:val="22"/>
        </w:rPr>
        <w:t xml:space="preserve">. </w:t>
      </w:r>
      <w:r w:rsidR="000909A0" w:rsidRPr="009B10CF">
        <w:rPr>
          <w:rFonts w:ascii="Arial" w:hAnsi="Arial" w:cs="Arial"/>
          <w:sz w:val="22"/>
          <w:szCs w:val="22"/>
        </w:rPr>
        <w:t>Faktura se pro účely této smlouvy považuje za uhrazenou okamžikem odepsání fakturované částky z účtu kupujícího ve prospěch účtu prodávajícího.</w:t>
      </w:r>
    </w:p>
    <w:p w:rsidR="000909A0" w:rsidRPr="00D614BC" w:rsidRDefault="000909A0" w:rsidP="00776745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Kupující nepřipouští zálohové platby.</w:t>
      </w:r>
    </w:p>
    <w:p w:rsidR="009B10CF" w:rsidRPr="009B10CF" w:rsidRDefault="009B10CF" w:rsidP="00776745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6C6CC2">
        <w:rPr>
          <w:rFonts w:ascii="Arial" w:hAnsi="Arial" w:cs="Arial"/>
          <w:sz w:val="22"/>
          <w:szCs w:val="22"/>
        </w:rPr>
        <w:t>Uzavřením této smlouvy prodávající vyjadřuje a potvrzuje, že cena je stanovena správně a dostatečně. Cena zahrnuje splnění veškerých povinností prodávajícího, nákladů prodávajícího a všechny věci a činnosti nezbytné pro řádné dodání zboží a dále odstranění veškerých jeho případných vad</w:t>
      </w:r>
      <w:r>
        <w:rPr>
          <w:rFonts w:ascii="Arial" w:hAnsi="Arial" w:cs="Arial"/>
          <w:sz w:val="22"/>
          <w:szCs w:val="22"/>
        </w:rPr>
        <w:t>.</w:t>
      </w:r>
    </w:p>
    <w:p w:rsidR="000909A0" w:rsidRPr="00D614BC" w:rsidRDefault="000909A0" w:rsidP="00547F7D">
      <w:pPr>
        <w:pStyle w:val="Default"/>
        <w:numPr>
          <w:ilvl w:val="0"/>
          <w:numId w:val="26"/>
        </w:numPr>
        <w:tabs>
          <w:tab w:val="clear" w:pos="360"/>
          <w:tab w:val="left" w:pos="426"/>
          <w:tab w:val="left" w:pos="709"/>
        </w:tabs>
        <w:spacing w:after="120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D614BC">
        <w:rPr>
          <w:rFonts w:ascii="Arial" w:hAnsi="Arial" w:cs="Arial"/>
          <w:sz w:val="22"/>
          <w:szCs w:val="22"/>
        </w:rPr>
        <w:t>Prodávající před uzavřením této smlouvy přezkoumal a prověřil možnosti a podmínky dodání zboží a potvrzuje, že zboží lze za cenu a stanovených podmínek dodat tak, aby spolehlivě sloužilo požadovanému účelu.</w:t>
      </w:r>
    </w:p>
    <w:p w:rsidR="00574353" w:rsidRPr="00315E8C" w:rsidRDefault="00574353" w:rsidP="00547F7D">
      <w:pPr>
        <w:tabs>
          <w:tab w:val="left" w:pos="567"/>
          <w:tab w:val="left" w:pos="1701"/>
        </w:tabs>
        <w:spacing w:after="120"/>
        <w:jc w:val="center"/>
        <w:rPr>
          <w:sz w:val="24"/>
        </w:rPr>
      </w:pPr>
    </w:p>
    <w:p w:rsidR="00574353" w:rsidRPr="00B6390A" w:rsidRDefault="00574353" w:rsidP="00574353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574353" w:rsidRPr="006F5A85" w:rsidRDefault="00574353" w:rsidP="00574353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D111C8">
        <w:rPr>
          <w:rFonts w:ascii="Arial" w:hAnsi="Arial" w:cs="Arial"/>
          <w:b/>
          <w:bCs/>
          <w:sz w:val="22"/>
          <w:szCs w:val="22"/>
        </w:rPr>
        <w:t>Odpovědnost za vady</w:t>
      </w:r>
      <w:r w:rsidR="00547F7D">
        <w:rPr>
          <w:rFonts w:ascii="Arial" w:hAnsi="Arial" w:cs="Arial"/>
          <w:b/>
          <w:bCs/>
          <w:sz w:val="22"/>
          <w:szCs w:val="22"/>
        </w:rPr>
        <w:t>,</w:t>
      </w:r>
      <w:r w:rsidRPr="00D111C8">
        <w:rPr>
          <w:rFonts w:ascii="Arial" w:hAnsi="Arial" w:cs="Arial"/>
          <w:b/>
          <w:bCs/>
          <w:sz w:val="22"/>
          <w:szCs w:val="22"/>
        </w:rPr>
        <w:t xml:space="preserve"> záruka</w:t>
      </w:r>
    </w:p>
    <w:p w:rsidR="002C6A4A" w:rsidRDefault="002C6A4A" w:rsidP="00574353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2C6A4A">
        <w:rPr>
          <w:rFonts w:ascii="Arial" w:hAnsi="Arial" w:cs="Arial"/>
          <w:sz w:val="22"/>
          <w:szCs w:val="22"/>
        </w:rPr>
        <w:t>Prodávající je povinen dod</w:t>
      </w:r>
      <w:r w:rsidR="004B106D">
        <w:rPr>
          <w:rFonts w:ascii="Arial" w:hAnsi="Arial" w:cs="Arial"/>
          <w:sz w:val="22"/>
          <w:szCs w:val="22"/>
        </w:rPr>
        <w:t>áv</w:t>
      </w:r>
      <w:r w:rsidRPr="002C6A4A">
        <w:rPr>
          <w:rFonts w:ascii="Arial" w:hAnsi="Arial" w:cs="Arial"/>
          <w:sz w:val="22"/>
          <w:szCs w:val="22"/>
        </w:rPr>
        <w:t>at zboží v dohodnutém množství,</w:t>
      </w:r>
      <w:r w:rsidR="00D0491D">
        <w:rPr>
          <w:rFonts w:ascii="Arial" w:hAnsi="Arial" w:cs="Arial"/>
          <w:sz w:val="22"/>
          <w:szCs w:val="22"/>
        </w:rPr>
        <w:t xml:space="preserve"> obvyklé kvalitě a</w:t>
      </w:r>
      <w:r w:rsidRPr="002C6A4A">
        <w:rPr>
          <w:rFonts w:ascii="Arial" w:hAnsi="Arial" w:cs="Arial"/>
          <w:sz w:val="22"/>
          <w:szCs w:val="22"/>
        </w:rPr>
        <w:t xml:space="preserve"> jakosti a provedení. Smluvní strany se dohodly na I. jakosti zboží</w:t>
      </w:r>
      <w:r>
        <w:rPr>
          <w:rFonts w:ascii="Arial" w:hAnsi="Arial" w:cs="Arial"/>
          <w:sz w:val="22"/>
          <w:szCs w:val="22"/>
        </w:rPr>
        <w:t>.</w:t>
      </w:r>
    </w:p>
    <w:p w:rsidR="00574353" w:rsidRPr="006F5A85" w:rsidRDefault="00574353" w:rsidP="00574353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Vad</w:t>
      </w:r>
      <w:r>
        <w:rPr>
          <w:rFonts w:ascii="Arial" w:hAnsi="Arial" w:cs="Arial"/>
          <w:sz w:val="22"/>
          <w:szCs w:val="22"/>
        </w:rPr>
        <w:t>y zjevné při převzetí zboží je k</w:t>
      </w:r>
      <w:r w:rsidRPr="006F5A85">
        <w:rPr>
          <w:rFonts w:ascii="Arial" w:hAnsi="Arial" w:cs="Arial"/>
          <w:sz w:val="22"/>
          <w:szCs w:val="22"/>
        </w:rPr>
        <w:t>upující povinen oznámit ihned při p</w:t>
      </w:r>
      <w:r>
        <w:rPr>
          <w:rFonts w:ascii="Arial" w:hAnsi="Arial" w:cs="Arial"/>
          <w:sz w:val="22"/>
          <w:szCs w:val="22"/>
        </w:rPr>
        <w:t>řejímce zboží. Případné závady k</w:t>
      </w:r>
      <w:r w:rsidRPr="006F5A85">
        <w:rPr>
          <w:rFonts w:ascii="Arial" w:hAnsi="Arial" w:cs="Arial"/>
          <w:sz w:val="22"/>
          <w:szCs w:val="22"/>
        </w:rPr>
        <w:t>upující uvede do dokladu o převze</w:t>
      </w:r>
      <w:r>
        <w:rPr>
          <w:rFonts w:ascii="Arial" w:hAnsi="Arial" w:cs="Arial"/>
          <w:sz w:val="22"/>
          <w:szCs w:val="22"/>
        </w:rPr>
        <w:t>tí zboží (dodací list), v němž p</w:t>
      </w:r>
      <w:r w:rsidRPr="006F5A85">
        <w:rPr>
          <w:rFonts w:ascii="Arial" w:hAnsi="Arial" w:cs="Arial"/>
          <w:sz w:val="22"/>
          <w:szCs w:val="22"/>
        </w:rPr>
        <w:t>rodávajícímu současně navrhne způsob vyřízení reklamace.</w:t>
      </w:r>
    </w:p>
    <w:p w:rsidR="00574353" w:rsidRPr="006518FB" w:rsidRDefault="00574353" w:rsidP="00574353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Případné vady dodávky nebo konkr</w:t>
      </w:r>
      <w:r w:rsidR="003A6D9C">
        <w:rPr>
          <w:rFonts w:ascii="Arial" w:hAnsi="Arial" w:cs="Arial"/>
          <w:sz w:val="22"/>
          <w:szCs w:val="22"/>
        </w:rPr>
        <w:t>étního druhu zboží je kupující</w:t>
      </w:r>
      <w:r w:rsidRPr="006F5A85">
        <w:rPr>
          <w:rFonts w:ascii="Arial" w:hAnsi="Arial" w:cs="Arial"/>
          <w:sz w:val="22"/>
          <w:szCs w:val="22"/>
        </w:rPr>
        <w:t xml:space="preserve"> povinen reklamovat neprodleně po jejich zjištění a dále postupovat v souladu s příslušnými ustanoveními </w:t>
      </w:r>
      <w:r w:rsidR="004B106D">
        <w:rPr>
          <w:rFonts w:ascii="Arial" w:hAnsi="Arial" w:cs="Arial"/>
          <w:sz w:val="22"/>
          <w:szCs w:val="22"/>
        </w:rPr>
        <w:t>o</w:t>
      </w:r>
      <w:r w:rsidRPr="006518FB">
        <w:rPr>
          <w:rFonts w:ascii="Arial" w:hAnsi="Arial" w:cs="Arial"/>
          <w:sz w:val="22"/>
          <w:szCs w:val="22"/>
        </w:rPr>
        <w:t>bchodního zákoníku.</w:t>
      </w:r>
      <w:r w:rsidR="004E2461">
        <w:rPr>
          <w:rFonts w:ascii="Arial" w:hAnsi="Arial" w:cs="Arial"/>
          <w:sz w:val="22"/>
          <w:szCs w:val="22"/>
        </w:rPr>
        <w:t xml:space="preserve"> Vady budou kupujícím upla</w:t>
      </w:r>
      <w:r w:rsidR="00547F7D">
        <w:rPr>
          <w:rFonts w:ascii="Arial" w:hAnsi="Arial" w:cs="Arial"/>
          <w:sz w:val="22"/>
          <w:szCs w:val="22"/>
        </w:rPr>
        <w:t>tněny písemně či telefonicky, s </w:t>
      </w:r>
      <w:r w:rsidR="004E2461">
        <w:rPr>
          <w:rFonts w:ascii="Arial" w:hAnsi="Arial" w:cs="Arial"/>
          <w:sz w:val="22"/>
          <w:szCs w:val="22"/>
        </w:rPr>
        <w:t>písemným potvrzením přijetí takového oznámení prodávajícím</w:t>
      </w:r>
      <w:r w:rsidR="0033300B">
        <w:rPr>
          <w:rFonts w:ascii="Arial" w:hAnsi="Arial" w:cs="Arial"/>
          <w:sz w:val="22"/>
          <w:szCs w:val="22"/>
        </w:rPr>
        <w:t>,</w:t>
      </w:r>
      <w:r w:rsidR="004E2461">
        <w:rPr>
          <w:rFonts w:ascii="Arial" w:hAnsi="Arial" w:cs="Arial"/>
          <w:sz w:val="22"/>
          <w:szCs w:val="22"/>
        </w:rPr>
        <w:t xml:space="preserve"> a to na adresu kontaktní osoby prodávajícího dle čl. IX této smlouvy.</w:t>
      </w:r>
    </w:p>
    <w:p w:rsidR="00574353" w:rsidRDefault="00574353" w:rsidP="00574353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518FB">
        <w:rPr>
          <w:rFonts w:ascii="Arial" w:hAnsi="Arial" w:cs="Arial"/>
          <w:sz w:val="22"/>
          <w:szCs w:val="22"/>
        </w:rPr>
        <w:t>V souladu s ustanovením § 429 a násl. obchodního zákoníku poskytuje prodávající záruku za jakost</w:t>
      </w:r>
      <w:r w:rsidR="0033300B">
        <w:rPr>
          <w:rFonts w:ascii="Arial" w:hAnsi="Arial" w:cs="Arial"/>
          <w:sz w:val="22"/>
          <w:szCs w:val="22"/>
        </w:rPr>
        <w:t xml:space="preserve"> zboží</w:t>
      </w:r>
      <w:r w:rsidRPr="006518FB">
        <w:rPr>
          <w:rFonts w:ascii="Arial" w:hAnsi="Arial" w:cs="Arial"/>
          <w:sz w:val="22"/>
          <w:szCs w:val="22"/>
        </w:rPr>
        <w:t xml:space="preserve"> v době trvání 24 měsíců.</w:t>
      </w:r>
      <w:r w:rsidR="002C6A4A">
        <w:rPr>
          <w:rFonts w:ascii="Arial" w:hAnsi="Arial" w:cs="Arial"/>
          <w:sz w:val="22"/>
          <w:szCs w:val="22"/>
        </w:rPr>
        <w:t xml:space="preserve"> Záruční doba počíná běžet od </w:t>
      </w:r>
      <w:r w:rsidR="002C6A4A">
        <w:rPr>
          <w:rFonts w:ascii="Arial" w:hAnsi="Arial" w:cs="Arial"/>
          <w:sz w:val="22"/>
          <w:szCs w:val="22"/>
        </w:rPr>
        <w:lastRenderedPageBreak/>
        <w:t xml:space="preserve">okamžiku převzetí </w:t>
      </w:r>
      <w:r w:rsidR="001B4622">
        <w:rPr>
          <w:rFonts w:ascii="Arial" w:hAnsi="Arial" w:cs="Arial"/>
          <w:sz w:val="22"/>
          <w:szCs w:val="22"/>
        </w:rPr>
        <w:t xml:space="preserve">kupujícím řádně dodaného </w:t>
      </w:r>
      <w:r w:rsidR="002C6A4A">
        <w:rPr>
          <w:rFonts w:ascii="Arial" w:hAnsi="Arial" w:cs="Arial"/>
          <w:sz w:val="22"/>
          <w:szCs w:val="22"/>
        </w:rPr>
        <w:t>zboží</w:t>
      </w:r>
      <w:r w:rsidR="00C70229">
        <w:rPr>
          <w:rFonts w:ascii="Arial" w:hAnsi="Arial" w:cs="Arial"/>
          <w:sz w:val="22"/>
          <w:szCs w:val="22"/>
        </w:rPr>
        <w:t xml:space="preserve">. </w:t>
      </w:r>
      <w:r w:rsidR="00C70229" w:rsidRPr="00C70229">
        <w:rPr>
          <w:rFonts w:ascii="Arial" w:hAnsi="Arial" w:cs="Arial"/>
          <w:sz w:val="22"/>
          <w:szCs w:val="22"/>
        </w:rPr>
        <w:t>Záruční doba se staví po dobu vyřizování oprávněné reklamace vady na zboží, za kterou nese odpovědnost prodávající</w:t>
      </w:r>
      <w:r w:rsidR="00C70229">
        <w:rPr>
          <w:rFonts w:ascii="Arial" w:hAnsi="Arial" w:cs="Arial"/>
          <w:sz w:val="22"/>
          <w:szCs w:val="22"/>
        </w:rPr>
        <w:t>.</w:t>
      </w:r>
    </w:p>
    <w:p w:rsidR="00574353" w:rsidRDefault="00574353" w:rsidP="00574353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Prodávající se zavazuje odstranit zjištěné vady </w:t>
      </w:r>
      <w:r w:rsidR="004B106D">
        <w:rPr>
          <w:rFonts w:ascii="Arial" w:hAnsi="Arial" w:cs="Arial"/>
          <w:sz w:val="22"/>
          <w:szCs w:val="22"/>
        </w:rPr>
        <w:t xml:space="preserve">zboží </w:t>
      </w:r>
      <w:r>
        <w:rPr>
          <w:rFonts w:ascii="Arial" w:hAnsi="Arial" w:cs="Arial"/>
          <w:sz w:val="22"/>
          <w:szCs w:val="22"/>
        </w:rPr>
        <w:t>bez zbytečného odkladu</w:t>
      </w:r>
      <w:r w:rsidR="004B106D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 to vždy </w:t>
      </w:r>
      <w:r w:rsidR="004B106D">
        <w:rPr>
          <w:rFonts w:ascii="Arial" w:hAnsi="Arial" w:cs="Arial"/>
          <w:sz w:val="22"/>
          <w:szCs w:val="22"/>
        </w:rPr>
        <w:t xml:space="preserve">nejpozději </w:t>
      </w:r>
      <w:r>
        <w:rPr>
          <w:rFonts w:ascii="Arial" w:hAnsi="Arial" w:cs="Arial"/>
          <w:sz w:val="22"/>
          <w:szCs w:val="22"/>
        </w:rPr>
        <w:t>do 24</w:t>
      </w:r>
      <w:r w:rsidR="001B462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</w:t>
      </w:r>
      <w:r w:rsidR="001B4622">
        <w:rPr>
          <w:rFonts w:ascii="Arial" w:hAnsi="Arial" w:cs="Arial"/>
          <w:sz w:val="22"/>
          <w:szCs w:val="22"/>
        </w:rPr>
        <w:t>odin</w:t>
      </w:r>
      <w:r>
        <w:rPr>
          <w:rFonts w:ascii="Arial" w:hAnsi="Arial" w:cs="Arial"/>
          <w:sz w:val="22"/>
          <w:szCs w:val="22"/>
        </w:rPr>
        <w:t xml:space="preserve"> od </w:t>
      </w:r>
      <w:r w:rsidR="004B106D">
        <w:rPr>
          <w:rFonts w:ascii="Arial" w:hAnsi="Arial" w:cs="Arial"/>
          <w:sz w:val="22"/>
          <w:szCs w:val="22"/>
        </w:rPr>
        <w:t>doručení písemného</w:t>
      </w:r>
      <w:r w:rsidR="004E2461">
        <w:rPr>
          <w:rFonts w:ascii="Arial" w:hAnsi="Arial" w:cs="Arial"/>
          <w:sz w:val="22"/>
          <w:szCs w:val="22"/>
        </w:rPr>
        <w:t xml:space="preserve"> či potvrzeného telefonického</w:t>
      </w:r>
      <w:r w:rsidR="004B106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oznámení vady plnění prodávajícímu ze strany kupujícího, případně s ohledem na povahu věci ve lhůtě delší, bude-li v tomto učiněna dohoda obou stran smlouvy.</w:t>
      </w:r>
    </w:p>
    <w:p w:rsidR="00C70229" w:rsidRDefault="00C70229" w:rsidP="00574353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C70229">
        <w:rPr>
          <w:rFonts w:ascii="Arial" w:hAnsi="Arial" w:cs="Arial"/>
          <w:sz w:val="22"/>
          <w:szCs w:val="22"/>
        </w:rPr>
        <w:t>Pokud je uplatnění vady na zboží v záruční době oprávněné, má kupující právo na výměnu vadného zboží včetně s tím souvisejících prací. Ode dne výměny vadného zboží</w:t>
      </w:r>
      <w:r w:rsidR="004B106D">
        <w:rPr>
          <w:rFonts w:ascii="Arial" w:hAnsi="Arial" w:cs="Arial"/>
          <w:sz w:val="22"/>
          <w:szCs w:val="22"/>
        </w:rPr>
        <w:t xml:space="preserve">, tj. od okamžiku jeho nahrazení a dodání bezvadného zboží kupujícímu, </w:t>
      </w:r>
      <w:r w:rsidRPr="00C70229">
        <w:rPr>
          <w:rFonts w:ascii="Arial" w:hAnsi="Arial" w:cs="Arial"/>
          <w:sz w:val="22"/>
          <w:szCs w:val="22"/>
        </w:rPr>
        <w:t>počíná na vyměněné zboží běžet nová záruční doba v délce 24 měsíců</w:t>
      </w:r>
      <w:r>
        <w:rPr>
          <w:rFonts w:ascii="Arial" w:hAnsi="Arial" w:cs="Arial"/>
          <w:sz w:val="22"/>
          <w:szCs w:val="22"/>
        </w:rPr>
        <w:t>.</w:t>
      </w:r>
    </w:p>
    <w:p w:rsidR="00574353" w:rsidRDefault="00574353" w:rsidP="00574353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 prodlení s odstraněním zjištěných vad je na toto nahlíženo obecně jako na prodlení s dílčím plněním předmětu smlouvy.</w:t>
      </w:r>
    </w:p>
    <w:p w:rsidR="00C70229" w:rsidRDefault="00C70229" w:rsidP="00574353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C70229">
        <w:rPr>
          <w:rFonts w:ascii="Arial" w:hAnsi="Arial" w:cs="Arial"/>
          <w:sz w:val="22"/>
          <w:szCs w:val="22"/>
        </w:rPr>
        <w:t>Prodávající uhradí škodu, která kupujícímu vznikla vadným plněním, v plné výši. Prodávající rovněž kupujícímu uhradí náklady</w:t>
      </w:r>
      <w:r w:rsidR="001B4622">
        <w:rPr>
          <w:rFonts w:ascii="Arial" w:hAnsi="Arial" w:cs="Arial"/>
          <w:sz w:val="22"/>
          <w:szCs w:val="22"/>
        </w:rPr>
        <w:t xml:space="preserve"> vzniklé při uplatňování práv z </w:t>
      </w:r>
      <w:r w:rsidRPr="00C70229">
        <w:rPr>
          <w:rFonts w:ascii="Arial" w:hAnsi="Arial" w:cs="Arial"/>
          <w:sz w:val="22"/>
          <w:szCs w:val="22"/>
        </w:rPr>
        <w:t>odpovědnosti za vady</w:t>
      </w:r>
      <w:r>
        <w:rPr>
          <w:rFonts w:ascii="Arial" w:hAnsi="Arial" w:cs="Arial"/>
          <w:sz w:val="22"/>
          <w:szCs w:val="22"/>
        </w:rPr>
        <w:t>.</w:t>
      </w:r>
    </w:p>
    <w:p w:rsidR="00C70229" w:rsidRPr="006518FB" w:rsidRDefault="00C70229" w:rsidP="001B4622">
      <w:pPr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C70229">
        <w:rPr>
          <w:rFonts w:ascii="Arial" w:hAnsi="Arial" w:cs="Arial"/>
          <w:sz w:val="22"/>
          <w:szCs w:val="22"/>
        </w:rPr>
        <w:t>Prodávající prohlašuje, že na zboží neváznou žádné právní vady dle § 433 obchodního zákoníku</w:t>
      </w:r>
      <w:r>
        <w:rPr>
          <w:rFonts w:ascii="Arial" w:hAnsi="Arial" w:cs="Arial"/>
          <w:sz w:val="22"/>
          <w:szCs w:val="22"/>
        </w:rPr>
        <w:t>.</w:t>
      </w:r>
    </w:p>
    <w:p w:rsidR="003836B1" w:rsidRDefault="003836B1" w:rsidP="001B4622">
      <w:pPr>
        <w:tabs>
          <w:tab w:val="left" w:pos="567"/>
          <w:tab w:val="left" w:pos="1701"/>
        </w:tabs>
        <w:spacing w:after="120"/>
        <w:jc w:val="center"/>
        <w:rPr>
          <w:b/>
          <w:sz w:val="24"/>
        </w:rPr>
      </w:pPr>
    </w:p>
    <w:p w:rsidR="00BB11B1" w:rsidRPr="00B6390A" w:rsidRDefault="00BB11B1" w:rsidP="00BB11B1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BB11B1" w:rsidRPr="006F5A85" w:rsidRDefault="00BB11B1" w:rsidP="00BB11B1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Odpovědnost za škodu</w:t>
      </w:r>
    </w:p>
    <w:p w:rsidR="00BB11B1" w:rsidRPr="006F5A85" w:rsidRDefault="00BB11B1" w:rsidP="00BB11B1">
      <w:pPr>
        <w:pStyle w:val="Odstavecseseznamem"/>
        <w:numPr>
          <w:ilvl w:val="0"/>
          <w:numId w:val="28"/>
        </w:numPr>
        <w:shd w:val="clear" w:color="auto" w:fill="FFFFFF"/>
        <w:tabs>
          <w:tab w:val="left" w:pos="426"/>
        </w:tabs>
        <w:spacing w:after="120" w:line="240" w:lineRule="auto"/>
        <w:ind w:left="426" w:right="74" w:hanging="426"/>
        <w:contextualSpacing w:val="0"/>
        <w:rPr>
          <w:rFonts w:ascii="Arial" w:hAnsi="Arial"/>
        </w:rPr>
      </w:pPr>
      <w:r w:rsidRPr="006F5A85">
        <w:rPr>
          <w:rFonts w:ascii="Arial" w:hAnsi="Arial"/>
        </w:rPr>
        <w:t xml:space="preserve">Smluvní strany nesou odpovědnost za způsobenou škodu v rámci platných právních </w:t>
      </w:r>
      <w:r>
        <w:rPr>
          <w:rFonts w:ascii="Arial" w:hAnsi="Arial"/>
        </w:rPr>
        <w:t>předpisů a této s</w:t>
      </w:r>
      <w:r w:rsidRPr="006F5A85">
        <w:rPr>
          <w:rFonts w:ascii="Arial" w:hAnsi="Arial"/>
        </w:rPr>
        <w:t>mlouvy. Smluvní strany se zavazují</w:t>
      </w:r>
      <w:r>
        <w:rPr>
          <w:rFonts w:ascii="Arial" w:hAnsi="Arial"/>
        </w:rPr>
        <w:t xml:space="preserve"> k vyvinutí maximálního úsilí k </w:t>
      </w:r>
      <w:r w:rsidRPr="006F5A85">
        <w:rPr>
          <w:rFonts w:ascii="Arial" w:hAnsi="Arial"/>
        </w:rPr>
        <w:t>předcházení škodám a k minimalizaci vzniklých škod.</w:t>
      </w:r>
    </w:p>
    <w:p w:rsidR="00BB11B1" w:rsidRPr="006F5A85" w:rsidRDefault="00BB11B1" w:rsidP="00BB11B1">
      <w:pPr>
        <w:pStyle w:val="Odstavecseseznamem"/>
        <w:numPr>
          <w:ilvl w:val="0"/>
          <w:numId w:val="28"/>
        </w:numPr>
        <w:shd w:val="clear" w:color="auto" w:fill="FFFFFF"/>
        <w:tabs>
          <w:tab w:val="left" w:pos="426"/>
        </w:tabs>
        <w:spacing w:after="120" w:line="240" w:lineRule="auto"/>
        <w:ind w:left="426" w:right="74" w:hanging="426"/>
        <w:contextualSpacing w:val="0"/>
        <w:rPr>
          <w:rFonts w:ascii="Arial" w:hAnsi="Arial"/>
        </w:rPr>
      </w:pPr>
      <w:r>
        <w:rPr>
          <w:rFonts w:ascii="Arial" w:hAnsi="Arial"/>
        </w:rPr>
        <w:t>Žádná ze s</w:t>
      </w:r>
      <w:r w:rsidRPr="006F5A85">
        <w:rPr>
          <w:rFonts w:ascii="Arial" w:hAnsi="Arial"/>
        </w:rPr>
        <w:t>mluvních stran není odpovědná za prodlení způsobené okolnostmi vylučujícími odpovědnost. Za okolnosti vylučující odpovědnost se považuje překážka, jež nastala nezávisle na vůli povinné strany a brání jí ve splnění její povinnosti, jestliže nelze rozumně předpokládat, že by povinná strana tuto překážku nebo její následky odvrátila nebo překonala a dále, že by v době vzniku takovou překážku předvídala. Odpovědnost nevylučuje překážka, která vznikla teprve v době, kdy p</w:t>
      </w:r>
      <w:r>
        <w:rPr>
          <w:rFonts w:ascii="Arial" w:hAnsi="Arial"/>
        </w:rPr>
        <w:t>ovinná strana byla v prodlení s </w:t>
      </w:r>
      <w:r w:rsidRPr="006F5A85">
        <w:rPr>
          <w:rFonts w:ascii="Arial" w:hAnsi="Arial"/>
        </w:rPr>
        <w:t>plněním své povinnosti a/nebo vznikla z důvodů jejích hospodářských poměrů. Účinky vylučující odpovědnost jsou omezeny pouze na dobu, dokud trvá překážka, s níž jsou tyto povinnosti spojeny.</w:t>
      </w:r>
    </w:p>
    <w:p w:rsidR="00BB11B1" w:rsidRPr="006F5A85" w:rsidRDefault="00BB11B1" w:rsidP="00BB11B1">
      <w:pPr>
        <w:pStyle w:val="Odstavecseseznamem"/>
        <w:numPr>
          <w:ilvl w:val="0"/>
          <w:numId w:val="28"/>
        </w:numPr>
        <w:shd w:val="clear" w:color="auto" w:fill="FFFFFF"/>
        <w:tabs>
          <w:tab w:val="left" w:pos="426"/>
        </w:tabs>
        <w:spacing w:after="120" w:line="240" w:lineRule="auto"/>
        <w:ind w:left="426" w:right="74" w:hanging="426"/>
        <w:contextualSpacing w:val="0"/>
        <w:rPr>
          <w:rFonts w:ascii="Arial" w:hAnsi="Arial"/>
        </w:rPr>
      </w:pPr>
      <w:r w:rsidRPr="006F5A85">
        <w:rPr>
          <w:rFonts w:ascii="Arial" w:hAnsi="Arial"/>
        </w:rPr>
        <w:t>Smluvní stran</w:t>
      </w:r>
      <w:r>
        <w:rPr>
          <w:rFonts w:ascii="Arial" w:hAnsi="Arial"/>
        </w:rPr>
        <w:t>y se zavazují upozornit druhou s</w:t>
      </w:r>
      <w:r w:rsidRPr="006F5A85">
        <w:rPr>
          <w:rFonts w:ascii="Arial" w:hAnsi="Arial"/>
        </w:rPr>
        <w:t>mluvní stranu bez zbytečného odkladu na vzniklé okolnosti vylučující odpovědno</w:t>
      </w:r>
      <w:r>
        <w:rPr>
          <w:rFonts w:ascii="Arial" w:hAnsi="Arial"/>
        </w:rPr>
        <w:t>st bránící řádnému plnění této s</w:t>
      </w:r>
      <w:r w:rsidRPr="006F5A85">
        <w:rPr>
          <w:rFonts w:ascii="Arial" w:hAnsi="Arial"/>
        </w:rPr>
        <w:t>mlouvy. Smluvní strany se zavazují k vyvinutí maximálního úsilí k odvrácení a překonání okolností vylučujících odpovědnost.</w:t>
      </w:r>
    </w:p>
    <w:p w:rsidR="00BB11B1" w:rsidRPr="003836B1" w:rsidRDefault="00BB11B1" w:rsidP="00BB11B1">
      <w:pPr>
        <w:pStyle w:val="Odstavecseseznamem"/>
        <w:numPr>
          <w:ilvl w:val="0"/>
          <w:numId w:val="28"/>
        </w:numPr>
        <w:shd w:val="clear" w:color="auto" w:fill="FFFFFF"/>
        <w:tabs>
          <w:tab w:val="left" w:pos="426"/>
        </w:tabs>
        <w:spacing w:after="120" w:line="240" w:lineRule="auto"/>
        <w:ind w:left="426" w:right="74" w:hanging="426"/>
        <w:contextualSpacing w:val="0"/>
        <w:rPr>
          <w:rFonts w:ascii="Arial" w:hAnsi="Arial"/>
        </w:rPr>
      </w:pPr>
      <w:r w:rsidRPr="006F5A85">
        <w:rPr>
          <w:rFonts w:ascii="Arial" w:hAnsi="Arial"/>
        </w:rPr>
        <w:t>Případná odpovědnost za škodu se řídí ustanoveními § 373 a násl. a § 455 a násl. obchodního</w:t>
      </w:r>
      <w:r>
        <w:rPr>
          <w:rFonts w:ascii="Arial" w:hAnsi="Arial"/>
        </w:rPr>
        <w:t xml:space="preserve"> </w:t>
      </w:r>
      <w:r w:rsidRPr="006F5A85">
        <w:rPr>
          <w:rFonts w:ascii="Arial" w:hAnsi="Arial"/>
        </w:rPr>
        <w:t>zákoníku</w:t>
      </w:r>
      <w:r>
        <w:rPr>
          <w:rFonts w:ascii="Arial" w:hAnsi="Arial"/>
        </w:rPr>
        <w:t>. Škoda se hradí v penězích</w:t>
      </w:r>
      <w:r w:rsidRPr="006F5A85">
        <w:rPr>
          <w:rFonts w:ascii="Arial" w:hAnsi="Arial"/>
        </w:rPr>
        <w:t xml:space="preserve">, je-li to možné nebo účelné, </w:t>
      </w:r>
      <w:r>
        <w:rPr>
          <w:rFonts w:ascii="Arial" w:hAnsi="Arial"/>
        </w:rPr>
        <w:t xml:space="preserve">tak </w:t>
      </w:r>
      <w:r w:rsidRPr="006F5A85">
        <w:rPr>
          <w:rFonts w:ascii="Arial" w:hAnsi="Arial"/>
        </w:rPr>
        <w:t>uvedením do předešlé</w:t>
      </w:r>
      <w:r>
        <w:rPr>
          <w:rFonts w:ascii="Arial" w:hAnsi="Arial"/>
        </w:rPr>
        <w:t>ho stavu podle volby k</w:t>
      </w:r>
      <w:r w:rsidRPr="006F5A85">
        <w:rPr>
          <w:rFonts w:ascii="Arial" w:hAnsi="Arial"/>
        </w:rPr>
        <w:t>upujícího v konkrétním případě.</w:t>
      </w:r>
    </w:p>
    <w:p w:rsidR="003836B1" w:rsidRPr="006F5A85" w:rsidRDefault="003836B1" w:rsidP="00D33AEA">
      <w:pPr>
        <w:pStyle w:val="Odstavecseseznamem"/>
        <w:shd w:val="clear" w:color="auto" w:fill="FFFFFF"/>
        <w:tabs>
          <w:tab w:val="left" w:pos="426"/>
        </w:tabs>
        <w:spacing w:after="0" w:line="240" w:lineRule="auto"/>
        <w:ind w:left="425" w:right="74"/>
        <w:contextualSpacing w:val="0"/>
        <w:rPr>
          <w:rFonts w:ascii="Arial" w:hAnsi="Arial"/>
        </w:rPr>
      </w:pPr>
    </w:p>
    <w:p w:rsidR="0069718E" w:rsidRPr="00B6390A" w:rsidRDefault="0069718E" w:rsidP="00D33AEA">
      <w:pPr>
        <w:pStyle w:val="Odstavecseseznamem"/>
        <w:numPr>
          <w:ilvl w:val="0"/>
          <w:numId w:val="21"/>
        </w:numPr>
        <w:shd w:val="clear" w:color="auto" w:fill="FFFFFF"/>
        <w:spacing w:before="120"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69718E" w:rsidRPr="006F5A85" w:rsidRDefault="0069718E" w:rsidP="0069718E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Sankční ujednání</w:t>
      </w:r>
      <w:r>
        <w:rPr>
          <w:rFonts w:ascii="Arial" w:hAnsi="Arial" w:cs="Arial"/>
          <w:b/>
          <w:bCs/>
          <w:sz w:val="22"/>
          <w:szCs w:val="22"/>
        </w:rPr>
        <w:t xml:space="preserve"> a odpovědnost za škodu</w:t>
      </w:r>
    </w:p>
    <w:p w:rsidR="0069718E" w:rsidRPr="0022544E" w:rsidRDefault="0069718E" w:rsidP="0069718E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trike/>
          <w:sz w:val="22"/>
          <w:szCs w:val="22"/>
        </w:rPr>
      </w:pPr>
      <w:r w:rsidRPr="0022544E">
        <w:rPr>
          <w:rFonts w:ascii="Arial" w:hAnsi="Arial" w:cs="Arial"/>
          <w:sz w:val="22"/>
          <w:szCs w:val="22"/>
        </w:rPr>
        <w:t xml:space="preserve">Prodávající se zavazuje uhradit kupujícímu smluvní pokutu v případě porušení závazku dle odst. 8 čl. VII </w:t>
      </w:r>
      <w:r w:rsidR="00D33AEA">
        <w:rPr>
          <w:rFonts w:ascii="Arial" w:hAnsi="Arial" w:cs="Arial"/>
          <w:sz w:val="22"/>
          <w:szCs w:val="22"/>
        </w:rPr>
        <w:t>–</w:t>
      </w:r>
      <w:r w:rsidRPr="0022544E">
        <w:rPr>
          <w:rFonts w:ascii="Arial" w:hAnsi="Arial" w:cs="Arial"/>
          <w:sz w:val="22"/>
          <w:szCs w:val="22"/>
        </w:rPr>
        <w:t xml:space="preserve"> povinn</w:t>
      </w:r>
      <w:r w:rsidR="006B414A">
        <w:rPr>
          <w:rFonts w:ascii="Arial" w:hAnsi="Arial" w:cs="Arial"/>
          <w:sz w:val="22"/>
          <w:szCs w:val="22"/>
        </w:rPr>
        <w:t>ost mlčenlivosti, a to ve výši 1</w:t>
      </w:r>
      <w:r w:rsidRPr="0022544E">
        <w:rPr>
          <w:rFonts w:ascii="Arial" w:hAnsi="Arial" w:cs="Arial"/>
          <w:sz w:val="22"/>
          <w:szCs w:val="22"/>
        </w:rPr>
        <w:t xml:space="preserve">0.000,- Kč za každý jednotlivý </w:t>
      </w:r>
      <w:r w:rsidRPr="0022544E">
        <w:rPr>
          <w:rFonts w:ascii="Arial" w:hAnsi="Arial" w:cs="Arial"/>
          <w:sz w:val="22"/>
          <w:szCs w:val="22"/>
        </w:rPr>
        <w:lastRenderedPageBreak/>
        <w:t>případ porušení této povinnosti.</w:t>
      </w:r>
    </w:p>
    <w:p w:rsidR="0069718E" w:rsidRPr="0022544E" w:rsidRDefault="00CD6BDB" w:rsidP="0069718E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22544E">
        <w:rPr>
          <w:rFonts w:ascii="Arial" w:hAnsi="Arial" w:cs="Arial"/>
          <w:sz w:val="22"/>
          <w:szCs w:val="22"/>
        </w:rPr>
        <w:t xml:space="preserve">Kupující je oprávněn na prodávajícím požadovat úhradu smluvní pokuty v případě, že prodávající </w:t>
      </w:r>
      <w:r>
        <w:rPr>
          <w:rFonts w:ascii="Arial" w:hAnsi="Arial" w:cs="Arial"/>
          <w:sz w:val="22"/>
          <w:szCs w:val="22"/>
        </w:rPr>
        <w:t xml:space="preserve">řádně </w:t>
      </w:r>
      <w:r w:rsidRPr="0022544E">
        <w:rPr>
          <w:rFonts w:ascii="Arial" w:hAnsi="Arial" w:cs="Arial"/>
          <w:sz w:val="22"/>
          <w:szCs w:val="22"/>
        </w:rPr>
        <w:t>nedodá kupujícímu zboží</w:t>
      </w:r>
      <w:r>
        <w:rPr>
          <w:rFonts w:ascii="Arial" w:hAnsi="Arial" w:cs="Arial"/>
          <w:sz w:val="22"/>
          <w:szCs w:val="22"/>
        </w:rPr>
        <w:t>, tj. zboží nedodá buď</w:t>
      </w:r>
      <w:r w:rsidRPr="0022544E">
        <w:rPr>
          <w:rFonts w:ascii="Arial" w:hAnsi="Arial" w:cs="Arial"/>
          <w:sz w:val="22"/>
          <w:szCs w:val="22"/>
        </w:rPr>
        <w:t xml:space="preserve"> v požadované kvalitě, </w:t>
      </w:r>
      <w:r>
        <w:rPr>
          <w:rFonts w:ascii="Arial" w:hAnsi="Arial" w:cs="Arial"/>
          <w:sz w:val="22"/>
          <w:szCs w:val="22"/>
        </w:rPr>
        <w:t xml:space="preserve">nebo </w:t>
      </w:r>
      <w:r w:rsidRPr="0022544E">
        <w:rPr>
          <w:rFonts w:ascii="Arial" w:hAnsi="Arial" w:cs="Arial"/>
          <w:sz w:val="22"/>
          <w:szCs w:val="22"/>
        </w:rPr>
        <w:t xml:space="preserve">nedodrží lhůty dílčích plnění stanovených písemnými dílčími </w:t>
      </w:r>
      <w:r>
        <w:rPr>
          <w:rFonts w:ascii="Arial" w:hAnsi="Arial" w:cs="Arial"/>
          <w:sz w:val="22"/>
          <w:szCs w:val="22"/>
        </w:rPr>
        <w:t xml:space="preserve">objednávkami </w:t>
      </w:r>
      <w:r w:rsidRPr="0022544E">
        <w:rPr>
          <w:rFonts w:ascii="Arial" w:hAnsi="Arial" w:cs="Arial"/>
          <w:sz w:val="22"/>
          <w:szCs w:val="22"/>
        </w:rPr>
        <w:t>kupujícího</w:t>
      </w:r>
      <w:r>
        <w:rPr>
          <w:rFonts w:ascii="Arial" w:hAnsi="Arial" w:cs="Arial"/>
          <w:sz w:val="22"/>
          <w:szCs w:val="22"/>
        </w:rPr>
        <w:t>, případně lhůty jiné stanovené touto smlouvou</w:t>
      </w:r>
      <w:r w:rsidRPr="0022544E">
        <w:rPr>
          <w:rFonts w:ascii="Arial" w:hAnsi="Arial" w:cs="Arial"/>
          <w:sz w:val="22"/>
          <w:szCs w:val="22"/>
        </w:rPr>
        <w:t>, ve výši 500,- Kč</w:t>
      </w:r>
      <w:r>
        <w:rPr>
          <w:rFonts w:ascii="Arial" w:hAnsi="Arial" w:cs="Arial"/>
          <w:sz w:val="22"/>
          <w:szCs w:val="22"/>
        </w:rPr>
        <w:t>, a to i </w:t>
      </w:r>
      <w:r w:rsidRPr="0022544E">
        <w:rPr>
          <w:rFonts w:ascii="Arial" w:hAnsi="Arial" w:cs="Arial"/>
          <w:sz w:val="22"/>
          <w:szCs w:val="22"/>
        </w:rPr>
        <w:t>opakovaně za každý i započatý den prodlení</w:t>
      </w:r>
      <w:r>
        <w:rPr>
          <w:rFonts w:ascii="Arial" w:hAnsi="Arial" w:cs="Arial"/>
          <w:sz w:val="22"/>
          <w:szCs w:val="22"/>
        </w:rPr>
        <w:t xml:space="preserve"> s řádným dodáním zbož</w:t>
      </w:r>
      <w:r w:rsidRPr="0022544E">
        <w:rPr>
          <w:rFonts w:ascii="Arial" w:hAnsi="Arial" w:cs="Arial"/>
          <w:sz w:val="22"/>
          <w:szCs w:val="22"/>
        </w:rPr>
        <w:t>í</w:t>
      </w:r>
      <w:r w:rsidR="0069718E" w:rsidRPr="0022544E">
        <w:rPr>
          <w:rFonts w:ascii="Arial" w:hAnsi="Arial" w:cs="Arial"/>
          <w:sz w:val="22"/>
          <w:szCs w:val="22"/>
        </w:rPr>
        <w:t>.</w:t>
      </w:r>
    </w:p>
    <w:p w:rsidR="0069718E" w:rsidRPr="006F2D0D" w:rsidRDefault="0069718E" w:rsidP="0069718E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22544E">
        <w:rPr>
          <w:rFonts w:ascii="Arial" w:hAnsi="Arial" w:cs="Arial"/>
          <w:sz w:val="22"/>
          <w:szCs w:val="22"/>
        </w:rPr>
        <w:t>Prodávající zaplatí kup</w:t>
      </w:r>
      <w:r w:rsidR="006B414A">
        <w:rPr>
          <w:rFonts w:ascii="Arial" w:hAnsi="Arial" w:cs="Arial"/>
          <w:sz w:val="22"/>
          <w:szCs w:val="22"/>
        </w:rPr>
        <w:t>ujícímu smluvní pokutu ve výši 3</w:t>
      </w:r>
      <w:r w:rsidRPr="0022544E">
        <w:rPr>
          <w:rFonts w:ascii="Arial" w:hAnsi="Arial" w:cs="Arial"/>
          <w:sz w:val="22"/>
          <w:szCs w:val="22"/>
        </w:rPr>
        <w:t>00,- Kč v případě prodlení s potvrzením přijetí objednávky prodávajícím d</w:t>
      </w:r>
      <w:r w:rsidR="000D06EA">
        <w:rPr>
          <w:rFonts w:ascii="Arial" w:hAnsi="Arial" w:cs="Arial"/>
          <w:sz w:val="22"/>
          <w:szCs w:val="22"/>
        </w:rPr>
        <w:t>le</w:t>
      </w:r>
      <w:r w:rsidRPr="0022544E">
        <w:rPr>
          <w:rFonts w:ascii="Arial" w:hAnsi="Arial" w:cs="Arial"/>
          <w:sz w:val="22"/>
          <w:szCs w:val="22"/>
        </w:rPr>
        <w:t xml:space="preserve"> ust. čl. II odst. 4 této smlouvy. Kupující je v případě prodlení s potvrzením přijetí </w:t>
      </w:r>
      <w:r w:rsidR="00CD6BDB">
        <w:rPr>
          <w:rFonts w:ascii="Arial" w:hAnsi="Arial" w:cs="Arial"/>
          <w:sz w:val="22"/>
          <w:szCs w:val="22"/>
        </w:rPr>
        <w:t xml:space="preserve">objednávky </w:t>
      </w:r>
      <w:r w:rsidRPr="0022544E">
        <w:rPr>
          <w:rFonts w:ascii="Arial" w:hAnsi="Arial" w:cs="Arial"/>
          <w:sz w:val="22"/>
          <w:szCs w:val="22"/>
        </w:rPr>
        <w:t xml:space="preserve">oprávněn vystavit ihned objednávku novou. V případě včasného nepotvrzení této nové objednávky bude postupováno podle věty první tohoto odstavce. Tento postup může kupující opakovat až do konečného </w:t>
      </w:r>
      <w:r w:rsidRPr="006F2D0D">
        <w:rPr>
          <w:rFonts w:ascii="Arial" w:hAnsi="Arial" w:cs="Arial"/>
          <w:sz w:val="22"/>
          <w:szCs w:val="22"/>
        </w:rPr>
        <w:t>potvrzení poslední objednávky kupujícího prodávajícím.</w:t>
      </w:r>
    </w:p>
    <w:p w:rsidR="0069718E" w:rsidRPr="006F2D0D" w:rsidRDefault="0069718E" w:rsidP="0069718E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 xml:space="preserve">Prodávající je v případě porušení povinností </w:t>
      </w:r>
      <w:r w:rsidR="00BD1BD3">
        <w:rPr>
          <w:rFonts w:ascii="Arial" w:hAnsi="Arial" w:cs="Arial"/>
          <w:sz w:val="22"/>
          <w:szCs w:val="22"/>
        </w:rPr>
        <w:t>viz</w:t>
      </w:r>
      <w:r w:rsidRPr="006F2D0D">
        <w:rPr>
          <w:rFonts w:ascii="Arial" w:hAnsi="Arial" w:cs="Arial"/>
          <w:sz w:val="22"/>
          <w:szCs w:val="22"/>
        </w:rPr>
        <w:t xml:space="preserve"> </w:t>
      </w:r>
      <w:r w:rsidR="00BD1BD3">
        <w:rPr>
          <w:rFonts w:ascii="Arial" w:hAnsi="Arial" w:cs="Arial"/>
          <w:sz w:val="22"/>
          <w:szCs w:val="22"/>
        </w:rPr>
        <w:fldChar w:fldCharType="begin"/>
      </w:r>
      <w:r w:rsidR="00BD1BD3">
        <w:rPr>
          <w:rFonts w:ascii="Arial" w:hAnsi="Arial" w:cs="Arial"/>
          <w:sz w:val="22"/>
          <w:szCs w:val="22"/>
        </w:rPr>
        <w:instrText xml:space="preserve"> REF _Ref361917787 \r \h </w:instrText>
      </w:r>
      <w:r w:rsidR="00BD1BD3">
        <w:rPr>
          <w:rFonts w:ascii="Arial" w:hAnsi="Arial" w:cs="Arial"/>
          <w:sz w:val="22"/>
          <w:szCs w:val="22"/>
        </w:rPr>
      </w:r>
      <w:r w:rsidR="00BD1BD3">
        <w:rPr>
          <w:rFonts w:ascii="Arial" w:hAnsi="Arial" w:cs="Arial"/>
          <w:sz w:val="22"/>
          <w:szCs w:val="22"/>
        </w:rPr>
        <w:fldChar w:fldCharType="separate"/>
      </w:r>
      <w:r w:rsidR="00B43D19">
        <w:rPr>
          <w:rFonts w:ascii="Arial" w:hAnsi="Arial" w:cs="Arial"/>
          <w:sz w:val="22"/>
          <w:szCs w:val="22"/>
        </w:rPr>
        <w:t>článek VII</w:t>
      </w:r>
      <w:r w:rsidR="00BD1BD3">
        <w:rPr>
          <w:rFonts w:ascii="Arial" w:hAnsi="Arial" w:cs="Arial"/>
          <w:sz w:val="22"/>
          <w:szCs w:val="22"/>
        </w:rPr>
        <w:fldChar w:fldCharType="end"/>
      </w:r>
      <w:r w:rsidR="00BD1BD3">
        <w:rPr>
          <w:rFonts w:ascii="Arial" w:hAnsi="Arial" w:cs="Arial"/>
          <w:sz w:val="22"/>
          <w:szCs w:val="22"/>
        </w:rPr>
        <w:t xml:space="preserve">. odst. </w:t>
      </w:r>
      <w:r w:rsidR="00BD1BD3">
        <w:rPr>
          <w:rFonts w:ascii="Arial" w:hAnsi="Arial" w:cs="Arial"/>
          <w:sz w:val="22"/>
          <w:szCs w:val="22"/>
        </w:rPr>
        <w:fldChar w:fldCharType="begin"/>
      </w:r>
      <w:r w:rsidR="00BD1BD3">
        <w:rPr>
          <w:rFonts w:ascii="Arial" w:hAnsi="Arial" w:cs="Arial"/>
          <w:sz w:val="22"/>
          <w:szCs w:val="22"/>
        </w:rPr>
        <w:instrText xml:space="preserve"> REF _Ref361917789 \r \h </w:instrText>
      </w:r>
      <w:r w:rsidR="00BD1BD3">
        <w:rPr>
          <w:rFonts w:ascii="Arial" w:hAnsi="Arial" w:cs="Arial"/>
          <w:sz w:val="22"/>
          <w:szCs w:val="22"/>
        </w:rPr>
      </w:r>
      <w:r w:rsidR="00BD1BD3">
        <w:rPr>
          <w:rFonts w:ascii="Arial" w:hAnsi="Arial" w:cs="Arial"/>
          <w:sz w:val="22"/>
          <w:szCs w:val="22"/>
        </w:rPr>
        <w:fldChar w:fldCharType="separate"/>
      </w:r>
      <w:r w:rsidR="00B43D19">
        <w:rPr>
          <w:rFonts w:ascii="Arial" w:hAnsi="Arial" w:cs="Arial"/>
          <w:sz w:val="22"/>
          <w:szCs w:val="22"/>
        </w:rPr>
        <w:t>7</w:t>
      </w:r>
      <w:r w:rsidR="00BD1BD3">
        <w:rPr>
          <w:rFonts w:ascii="Arial" w:hAnsi="Arial" w:cs="Arial"/>
          <w:sz w:val="22"/>
          <w:szCs w:val="22"/>
        </w:rPr>
        <w:fldChar w:fldCharType="end"/>
      </w:r>
      <w:r w:rsidR="00BD1BD3">
        <w:rPr>
          <w:rFonts w:ascii="Arial" w:hAnsi="Arial" w:cs="Arial"/>
          <w:sz w:val="22"/>
          <w:szCs w:val="22"/>
        </w:rPr>
        <w:t xml:space="preserve">, </w:t>
      </w:r>
      <w:r w:rsidR="00BD1BD3">
        <w:rPr>
          <w:rFonts w:ascii="Arial" w:hAnsi="Arial" w:cs="Arial"/>
          <w:sz w:val="22"/>
          <w:szCs w:val="22"/>
        </w:rPr>
        <w:fldChar w:fldCharType="begin"/>
      </w:r>
      <w:r w:rsidR="00BD1BD3">
        <w:rPr>
          <w:rFonts w:ascii="Arial" w:hAnsi="Arial" w:cs="Arial"/>
          <w:sz w:val="22"/>
          <w:szCs w:val="22"/>
        </w:rPr>
        <w:instrText xml:space="preserve"> REF _Ref361917793 \r \h </w:instrText>
      </w:r>
      <w:r w:rsidR="00BD1BD3">
        <w:rPr>
          <w:rFonts w:ascii="Arial" w:hAnsi="Arial" w:cs="Arial"/>
          <w:sz w:val="22"/>
          <w:szCs w:val="22"/>
        </w:rPr>
      </w:r>
      <w:r w:rsidR="00BD1BD3">
        <w:rPr>
          <w:rFonts w:ascii="Arial" w:hAnsi="Arial" w:cs="Arial"/>
          <w:sz w:val="22"/>
          <w:szCs w:val="22"/>
        </w:rPr>
        <w:fldChar w:fldCharType="separate"/>
      </w:r>
      <w:r w:rsidR="00B43D19">
        <w:rPr>
          <w:rFonts w:ascii="Arial" w:hAnsi="Arial" w:cs="Arial"/>
          <w:sz w:val="22"/>
          <w:szCs w:val="22"/>
        </w:rPr>
        <w:t>10</w:t>
      </w:r>
      <w:r w:rsidR="00BD1BD3">
        <w:rPr>
          <w:rFonts w:ascii="Arial" w:hAnsi="Arial" w:cs="Arial"/>
          <w:sz w:val="22"/>
          <w:szCs w:val="22"/>
        </w:rPr>
        <w:fldChar w:fldCharType="end"/>
      </w:r>
      <w:r w:rsidR="00CD6BDB">
        <w:rPr>
          <w:rFonts w:ascii="Arial" w:hAnsi="Arial" w:cs="Arial"/>
          <w:sz w:val="22"/>
          <w:szCs w:val="22"/>
        </w:rPr>
        <w:t xml:space="preserve"> a</w:t>
      </w:r>
      <w:r w:rsidR="00BD1BD3">
        <w:rPr>
          <w:rFonts w:ascii="Arial" w:hAnsi="Arial" w:cs="Arial"/>
          <w:sz w:val="22"/>
          <w:szCs w:val="22"/>
        </w:rPr>
        <w:t xml:space="preserve"> </w:t>
      </w:r>
      <w:r w:rsidR="00BD1BD3">
        <w:rPr>
          <w:rFonts w:ascii="Arial" w:hAnsi="Arial" w:cs="Arial"/>
          <w:sz w:val="22"/>
          <w:szCs w:val="22"/>
        </w:rPr>
        <w:fldChar w:fldCharType="begin"/>
      </w:r>
      <w:r w:rsidR="00BD1BD3">
        <w:rPr>
          <w:rFonts w:ascii="Arial" w:hAnsi="Arial" w:cs="Arial"/>
          <w:sz w:val="22"/>
          <w:szCs w:val="22"/>
        </w:rPr>
        <w:instrText xml:space="preserve"> REF _Ref361917794 \r \h </w:instrText>
      </w:r>
      <w:r w:rsidR="00BD1BD3">
        <w:rPr>
          <w:rFonts w:ascii="Arial" w:hAnsi="Arial" w:cs="Arial"/>
          <w:sz w:val="22"/>
          <w:szCs w:val="22"/>
        </w:rPr>
      </w:r>
      <w:r w:rsidR="00BD1BD3">
        <w:rPr>
          <w:rFonts w:ascii="Arial" w:hAnsi="Arial" w:cs="Arial"/>
          <w:sz w:val="22"/>
          <w:szCs w:val="22"/>
        </w:rPr>
        <w:fldChar w:fldCharType="separate"/>
      </w:r>
      <w:r w:rsidR="00B43D19">
        <w:rPr>
          <w:rFonts w:ascii="Arial" w:hAnsi="Arial" w:cs="Arial"/>
          <w:sz w:val="22"/>
          <w:szCs w:val="22"/>
        </w:rPr>
        <w:t>11</w:t>
      </w:r>
      <w:r w:rsidR="00BD1BD3">
        <w:rPr>
          <w:rFonts w:ascii="Arial" w:hAnsi="Arial" w:cs="Arial"/>
          <w:sz w:val="22"/>
          <w:szCs w:val="22"/>
        </w:rPr>
        <w:fldChar w:fldCharType="end"/>
      </w:r>
      <w:r w:rsidRPr="006F2D0D">
        <w:rPr>
          <w:rFonts w:ascii="Arial" w:hAnsi="Arial" w:cs="Arial"/>
          <w:sz w:val="22"/>
          <w:szCs w:val="22"/>
        </w:rPr>
        <w:t xml:space="preserve"> smlouvy povinen zaplatit kupujícímu smluvní pokutu ve výši 10.000,- Kč za každý jednotlivý případ porušení a to i opakovaně; </w:t>
      </w:r>
      <w:r w:rsidR="00BD1BD3">
        <w:rPr>
          <w:rFonts w:ascii="Arial" w:hAnsi="Arial" w:cs="Arial"/>
          <w:sz w:val="22"/>
          <w:szCs w:val="22"/>
        </w:rPr>
        <w:t>povinnost sjednat nápravu</w:t>
      </w:r>
      <w:r w:rsidR="00BD1BD3" w:rsidRPr="006F2D0D">
        <w:rPr>
          <w:rFonts w:ascii="Arial" w:hAnsi="Arial" w:cs="Arial"/>
          <w:sz w:val="22"/>
          <w:szCs w:val="22"/>
        </w:rPr>
        <w:t xml:space="preserve"> </w:t>
      </w:r>
      <w:r w:rsidR="00BD1BD3">
        <w:rPr>
          <w:rFonts w:ascii="Arial" w:hAnsi="Arial" w:cs="Arial"/>
          <w:sz w:val="22"/>
          <w:szCs w:val="22"/>
        </w:rPr>
        <w:t xml:space="preserve">bez zbytečného odkladu </w:t>
      </w:r>
      <w:r w:rsidRPr="006F2D0D">
        <w:rPr>
          <w:rFonts w:ascii="Arial" w:hAnsi="Arial" w:cs="Arial"/>
          <w:sz w:val="22"/>
          <w:szCs w:val="22"/>
        </w:rPr>
        <w:t>tím</w:t>
      </w:r>
      <w:r w:rsidR="00BD1BD3">
        <w:rPr>
          <w:rFonts w:ascii="Arial" w:hAnsi="Arial" w:cs="Arial"/>
          <w:sz w:val="22"/>
          <w:szCs w:val="22"/>
        </w:rPr>
        <w:t>to n</w:t>
      </w:r>
      <w:r w:rsidRPr="006F2D0D">
        <w:rPr>
          <w:rFonts w:ascii="Arial" w:hAnsi="Arial" w:cs="Arial"/>
          <w:sz w:val="22"/>
          <w:szCs w:val="22"/>
        </w:rPr>
        <w:t>ení dotčen</w:t>
      </w:r>
      <w:r w:rsidR="00BD1BD3">
        <w:rPr>
          <w:rFonts w:ascii="Arial" w:hAnsi="Arial" w:cs="Arial"/>
          <w:sz w:val="22"/>
          <w:szCs w:val="22"/>
        </w:rPr>
        <w:t>a</w:t>
      </w:r>
      <w:r w:rsidRPr="006F2D0D">
        <w:rPr>
          <w:rFonts w:ascii="Arial" w:hAnsi="Arial" w:cs="Arial"/>
          <w:sz w:val="22"/>
          <w:szCs w:val="22"/>
        </w:rPr>
        <w:t>.</w:t>
      </w:r>
    </w:p>
    <w:p w:rsidR="0069718E" w:rsidRPr="006F2D0D" w:rsidRDefault="00CD6BDB" w:rsidP="0069718E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 xml:space="preserve">Zaplacení smluvní pokuty </w:t>
      </w:r>
      <w:r>
        <w:rPr>
          <w:rFonts w:ascii="Arial" w:hAnsi="Arial" w:cs="Arial"/>
          <w:sz w:val="22"/>
          <w:szCs w:val="22"/>
        </w:rPr>
        <w:t xml:space="preserve">nezbavuje povinnou stranu její závazek splnit a uhrazením smluvní pokuty dále </w:t>
      </w:r>
      <w:r w:rsidRPr="006F2D0D">
        <w:rPr>
          <w:rFonts w:ascii="Arial" w:hAnsi="Arial" w:cs="Arial"/>
          <w:sz w:val="22"/>
          <w:szCs w:val="22"/>
        </w:rPr>
        <w:t xml:space="preserve">není </w:t>
      </w:r>
      <w:r>
        <w:rPr>
          <w:rFonts w:ascii="Arial" w:hAnsi="Arial" w:cs="Arial"/>
          <w:sz w:val="22"/>
          <w:szCs w:val="22"/>
        </w:rPr>
        <w:t xml:space="preserve">nikterak </w:t>
      </w:r>
      <w:r w:rsidRPr="006F2D0D">
        <w:rPr>
          <w:rFonts w:ascii="Arial" w:hAnsi="Arial" w:cs="Arial"/>
          <w:sz w:val="22"/>
          <w:szCs w:val="22"/>
        </w:rPr>
        <w:t>dotčeno právo na náhradu škody v </w:t>
      </w:r>
      <w:r>
        <w:rPr>
          <w:rFonts w:ascii="Arial" w:hAnsi="Arial" w:cs="Arial"/>
          <w:sz w:val="22"/>
          <w:szCs w:val="22"/>
        </w:rPr>
        <w:t>p</w:t>
      </w:r>
      <w:r w:rsidRPr="006F2D0D"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n</w:t>
      </w:r>
      <w:r w:rsidRPr="006F2D0D">
        <w:rPr>
          <w:rFonts w:ascii="Arial" w:hAnsi="Arial" w:cs="Arial"/>
          <w:sz w:val="22"/>
          <w:szCs w:val="22"/>
        </w:rPr>
        <w:t>é výši</w:t>
      </w:r>
      <w:r w:rsidR="0069718E" w:rsidRPr="006F2D0D">
        <w:rPr>
          <w:rFonts w:ascii="Arial" w:hAnsi="Arial" w:cs="Arial"/>
          <w:sz w:val="22"/>
          <w:szCs w:val="22"/>
        </w:rPr>
        <w:t>.</w:t>
      </w:r>
    </w:p>
    <w:p w:rsidR="0069718E" w:rsidRPr="006F2D0D" w:rsidRDefault="0069718E" w:rsidP="0069718E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>Smluvní pokutu či jiné nároky z vad a vadného plnění, stejně jako případnou škodu vzniklou v důsledku jednání či opomenutí kterékoliv ze smluvních stran v souvislosti s jejím plněním, se povinná strana zavazuje zaplatit straně oprávněné nejpozději do 30 dnů ode dne, kdy bude oprávněnou smluvní stranou o nároku na úhradu smluvní pokuty a její výši, resp. vzniklé škody a její výši či úroku z prodlení a jeho výši, prokazatelně informována.</w:t>
      </w:r>
    </w:p>
    <w:p w:rsidR="0069718E" w:rsidRPr="006F2D0D" w:rsidRDefault="0069718E" w:rsidP="0069718E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 xml:space="preserve">V případě prodlení kupujícího s platbou faktur je prodávající oprávněn požadovat úrok z prodlení ve výši stanovené </w:t>
      </w:r>
      <w:r w:rsidR="00CD6BDB">
        <w:rPr>
          <w:rFonts w:ascii="Arial" w:hAnsi="Arial" w:cs="Arial"/>
          <w:sz w:val="22"/>
          <w:szCs w:val="22"/>
        </w:rPr>
        <w:t>relevantní</w:t>
      </w:r>
      <w:r w:rsidR="00CD6BDB" w:rsidRPr="006F2D0D">
        <w:rPr>
          <w:rFonts w:ascii="Arial" w:hAnsi="Arial" w:cs="Arial"/>
          <w:sz w:val="22"/>
          <w:szCs w:val="22"/>
        </w:rPr>
        <w:t>mi právními předpisy</w:t>
      </w:r>
      <w:r w:rsidRPr="006F2D0D">
        <w:rPr>
          <w:rFonts w:ascii="Arial" w:hAnsi="Arial" w:cs="Arial"/>
          <w:sz w:val="22"/>
          <w:szCs w:val="22"/>
        </w:rPr>
        <w:t>.</w:t>
      </w:r>
    </w:p>
    <w:p w:rsidR="0069718E" w:rsidRPr="006F2D0D" w:rsidRDefault="0069718E" w:rsidP="00BD1BD3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 w:after="120"/>
        <w:ind w:left="426" w:right="74" w:hanging="426"/>
        <w:jc w:val="both"/>
        <w:rPr>
          <w:rFonts w:ascii="Arial" w:hAnsi="Arial" w:cs="Arial"/>
          <w:sz w:val="22"/>
          <w:szCs w:val="22"/>
        </w:rPr>
      </w:pPr>
      <w:r w:rsidRPr="006F2D0D">
        <w:rPr>
          <w:rFonts w:ascii="Arial" w:hAnsi="Arial" w:cs="Arial"/>
          <w:sz w:val="22"/>
          <w:szCs w:val="22"/>
        </w:rPr>
        <w:t>Odpovědnost za škodu se řídí obecně platnou právní úpravou obchodního zákoníku a souvisejících právních předpisů ČR.</w:t>
      </w:r>
    </w:p>
    <w:p w:rsidR="0069718E" w:rsidRDefault="0069718E" w:rsidP="00BD1BD3">
      <w:pPr>
        <w:tabs>
          <w:tab w:val="left" w:pos="567"/>
          <w:tab w:val="left" w:pos="1701"/>
        </w:tabs>
        <w:spacing w:after="120"/>
        <w:jc w:val="center"/>
        <w:rPr>
          <w:sz w:val="24"/>
        </w:rPr>
      </w:pPr>
    </w:p>
    <w:p w:rsidR="0069718E" w:rsidRPr="00B6390A" w:rsidRDefault="0069718E" w:rsidP="0069718E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  <w:bookmarkStart w:id="6" w:name="_Ref361917787"/>
    </w:p>
    <w:bookmarkEnd w:id="6"/>
    <w:p w:rsidR="0069718E" w:rsidRPr="006F5A85" w:rsidRDefault="0069718E" w:rsidP="0069718E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Práva a povinnosti smluvních stran</w:t>
      </w:r>
    </w:p>
    <w:p w:rsidR="0069718E" w:rsidRPr="006F5A85" w:rsidRDefault="0069718E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Prodávající se zavazuje poskytovat předmět plnění dle této smlouvy svědomitě, řádně a včas, a to vždy s maximálně možným vynaložením odborné péče.</w:t>
      </w:r>
    </w:p>
    <w:p w:rsidR="0069718E" w:rsidRPr="006F5A85" w:rsidRDefault="0069718E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 i k</w:t>
      </w:r>
      <w:r w:rsidRPr="006F5A85">
        <w:rPr>
          <w:rFonts w:ascii="Arial" w:hAnsi="Arial" w:cs="Arial"/>
          <w:sz w:val="22"/>
          <w:szCs w:val="22"/>
        </w:rPr>
        <w:t>upující jsou povinni se vzájemně informovat o všech okolnostech důležitých pro řádné a včasné plnění a poskytovat si součinnost nezby</w:t>
      </w:r>
      <w:r w:rsidR="00CD6BDB">
        <w:rPr>
          <w:rFonts w:ascii="Arial" w:hAnsi="Arial" w:cs="Arial"/>
          <w:sz w:val="22"/>
          <w:szCs w:val="22"/>
        </w:rPr>
        <w:t>tnou pro řádné a včasné plnění.</w:t>
      </w:r>
    </w:p>
    <w:p w:rsidR="0069718E" w:rsidRPr="006F5A85" w:rsidRDefault="0069718E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Prodávající se zavazuje svou činnost uskutečňovat v s</w:t>
      </w:r>
      <w:r>
        <w:rPr>
          <w:rFonts w:ascii="Arial" w:hAnsi="Arial" w:cs="Arial"/>
          <w:sz w:val="22"/>
          <w:szCs w:val="22"/>
        </w:rPr>
        <w:t>ouladu se zájmy k</w:t>
      </w:r>
      <w:r w:rsidRPr="006F5A85">
        <w:rPr>
          <w:rFonts w:ascii="Arial" w:hAnsi="Arial" w:cs="Arial"/>
          <w:sz w:val="22"/>
          <w:szCs w:val="22"/>
        </w:rPr>
        <w:t>upujícího a při veškeré své činnosti</w:t>
      </w:r>
      <w:r>
        <w:rPr>
          <w:rFonts w:ascii="Arial" w:hAnsi="Arial" w:cs="Arial"/>
          <w:sz w:val="22"/>
          <w:szCs w:val="22"/>
        </w:rPr>
        <w:t xml:space="preserve"> dbát na dobré jméno k</w:t>
      </w:r>
      <w:r w:rsidRPr="006F5A85">
        <w:rPr>
          <w:rFonts w:ascii="Arial" w:hAnsi="Arial" w:cs="Arial"/>
          <w:sz w:val="22"/>
          <w:szCs w:val="22"/>
        </w:rPr>
        <w:t xml:space="preserve">upujícího a nedopustit se jednání, které </w:t>
      </w:r>
      <w:r>
        <w:rPr>
          <w:rFonts w:ascii="Arial" w:hAnsi="Arial" w:cs="Arial"/>
          <w:sz w:val="22"/>
          <w:szCs w:val="22"/>
        </w:rPr>
        <w:t>by mohlo dobré jméno k</w:t>
      </w:r>
      <w:r w:rsidRPr="006F5A85">
        <w:rPr>
          <w:rFonts w:ascii="Arial" w:hAnsi="Arial" w:cs="Arial"/>
          <w:sz w:val="22"/>
          <w:szCs w:val="22"/>
        </w:rPr>
        <w:t>upujícího jakkoliv ohrozit nebo poškodit.</w:t>
      </w:r>
    </w:p>
    <w:p w:rsidR="0069718E" w:rsidRPr="006F5A85" w:rsidRDefault="0069718E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Prodávající se zavaz</w:t>
      </w:r>
      <w:r>
        <w:rPr>
          <w:rFonts w:ascii="Arial" w:hAnsi="Arial" w:cs="Arial"/>
          <w:sz w:val="22"/>
          <w:szCs w:val="22"/>
        </w:rPr>
        <w:t>uje poskytovat plnění dle této s</w:t>
      </w:r>
      <w:r w:rsidRPr="006F5A85">
        <w:rPr>
          <w:rFonts w:ascii="Arial" w:hAnsi="Arial" w:cs="Arial"/>
          <w:sz w:val="22"/>
          <w:szCs w:val="22"/>
        </w:rPr>
        <w:t>mlouvy svými zaměstnanci, popřípadě i jinými za tímto účelem pověřenými osobami.</w:t>
      </w:r>
    </w:p>
    <w:p w:rsidR="0069718E" w:rsidRPr="006F5A85" w:rsidRDefault="0069718E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Prodávající je povinen realizovat dílčí objednávky na své náklady a na v</w:t>
      </w:r>
      <w:r w:rsidR="00BD1BD3">
        <w:rPr>
          <w:rFonts w:ascii="Arial" w:hAnsi="Arial" w:cs="Arial"/>
          <w:sz w:val="22"/>
          <w:szCs w:val="22"/>
        </w:rPr>
        <w:t>lastní</w:t>
      </w:r>
      <w:r w:rsidRPr="006F5A85">
        <w:rPr>
          <w:rFonts w:ascii="Arial" w:hAnsi="Arial" w:cs="Arial"/>
          <w:sz w:val="22"/>
          <w:szCs w:val="22"/>
        </w:rPr>
        <w:t xml:space="preserve"> nebezpečí.</w:t>
      </w:r>
    </w:p>
    <w:p w:rsidR="0069718E" w:rsidRPr="006F5A85" w:rsidRDefault="0069718E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rodávající se zavazuje dodávat k</w:t>
      </w:r>
      <w:r w:rsidRPr="006F5A85">
        <w:rPr>
          <w:rFonts w:ascii="Arial" w:hAnsi="Arial" w:cs="Arial"/>
          <w:sz w:val="22"/>
          <w:szCs w:val="22"/>
        </w:rPr>
        <w:t>upujícímu z</w:t>
      </w:r>
      <w:r>
        <w:rPr>
          <w:rFonts w:ascii="Arial" w:hAnsi="Arial" w:cs="Arial"/>
          <w:sz w:val="22"/>
          <w:szCs w:val="22"/>
        </w:rPr>
        <w:t>boží v </w:t>
      </w:r>
      <w:r w:rsidR="00BD1BD3">
        <w:rPr>
          <w:rFonts w:ascii="Arial" w:hAnsi="Arial" w:cs="Arial"/>
          <w:sz w:val="22"/>
          <w:szCs w:val="22"/>
        </w:rPr>
        <w:t>dohodnut</w:t>
      </w:r>
      <w:r>
        <w:rPr>
          <w:rFonts w:ascii="Arial" w:hAnsi="Arial" w:cs="Arial"/>
          <w:sz w:val="22"/>
          <w:szCs w:val="22"/>
        </w:rPr>
        <w:t xml:space="preserve">é </w:t>
      </w:r>
      <w:r w:rsidRPr="0015470E">
        <w:rPr>
          <w:rFonts w:ascii="Arial" w:hAnsi="Arial" w:cs="Arial"/>
          <w:sz w:val="22"/>
          <w:szCs w:val="22"/>
        </w:rPr>
        <w:t>kvalitě a jakosti (</w:t>
      </w:r>
      <w:r w:rsidRPr="00CD6BDB">
        <w:rPr>
          <w:rFonts w:ascii="Arial" w:hAnsi="Arial" w:cs="Arial"/>
          <w:i/>
          <w:sz w:val="22"/>
          <w:szCs w:val="22"/>
        </w:rPr>
        <w:t>tj. nové a nepoužité zboží</w:t>
      </w:r>
      <w:r w:rsidRPr="0015470E">
        <w:rPr>
          <w:rFonts w:ascii="Arial" w:hAnsi="Arial" w:cs="Arial"/>
          <w:sz w:val="22"/>
          <w:szCs w:val="22"/>
        </w:rPr>
        <w:t>),</w:t>
      </w:r>
      <w:r w:rsidRPr="006F5A85">
        <w:rPr>
          <w:rFonts w:ascii="Arial" w:hAnsi="Arial" w:cs="Arial"/>
          <w:sz w:val="22"/>
          <w:szCs w:val="22"/>
        </w:rPr>
        <w:t xml:space="preserve"> v dohodnutém množství, v obvyklém balení a v dohodnutých </w:t>
      </w:r>
      <w:r w:rsidRPr="006F5A85">
        <w:rPr>
          <w:rFonts w:ascii="Arial" w:hAnsi="Arial" w:cs="Arial"/>
          <w:sz w:val="22"/>
          <w:szCs w:val="22"/>
        </w:rPr>
        <w:lastRenderedPageBreak/>
        <w:t>lhůtách.</w:t>
      </w:r>
    </w:p>
    <w:p w:rsidR="0069718E" w:rsidRPr="006F5A85" w:rsidRDefault="0069718E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bookmarkStart w:id="7" w:name="_Ref361917789"/>
      <w:r w:rsidRPr="006F5A85">
        <w:rPr>
          <w:rFonts w:ascii="Arial" w:hAnsi="Arial" w:cs="Arial"/>
          <w:sz w:val="22"/>
          <w:szCs w:val="22"/>
        </w:rPr>
        <w:t>Prodávající se zavazuje umožnit osobám oprávněným k výkonu kontroly projektu, v rámci něhož</w:t>
      </w:r>
      <w:r>
        <w:rPr>
          <w:rFonts w:ascii="Arial" w:hAnsi="Arial" w:cs="Arial"/>
          <w:sz w:val="22"/>
          <w:szCs w:val="22"/>
        </w:rPr>
        <w:t xml:space="preserve"> je veřejná zakázka, uvedená v p</w:t>
      </w:r>
      <w:r w:rsidRPr="006F5A85">
        <w:rPr>
          <w:rFonts w:ascii="Arial" w:hAnsi="Arial" w:cs="Arial"/>
          <w:sz w:val="22"/>
          <w:szCs w:val="22"/>
        </w:rPr>
        <w:t>reambuli, hrazena, provést kontrolu dokladů souvisejících s plněním zakázky, a to po dobu danou právními předpisy ČR k jejich archivaci (zákon č. 563/1991 Sb., o účetnictví, a zákon č. 235/2004 Sb., o dani z přidané hodnoty). Prodávající souhlasí s tím, že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služeb z veřejných výdajů. Veškerá kontrola bude prováděna po předběžné dohodě s </w:t>
      </w:r>
      <w:r>
        <w:rPr>
          <w:rFonts w:ascii="Arial" w:hAnsi="Arial" w:cs="Arial"/>
          <w:sz w:val="22"/>
          <w:szCs w:val="22"/>
        </w:rPr>
        <w:t>p</w:t>
      </w:r>
      <w:r w:rsidRPr="006F5A85">
        <w:rPr>
          <w:rFonts w:ascii="Arial" w:hAnsi="Arial" w:cs="Arial"/>
          <w:sz w:val="22"/>
          <w:szCs w:val="22"/>
        </w:rPr>
        <w:t>rodávajícím.</w:t>
      </w:r>
      <w:bookmarkEnd w:id="7"/>
    </w:p>
    <w:p w:rsidR="0069718E" w:rsidRDefault="0069718E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r w:rsidRPr="00510B7D">
        <w:rPr>
          <w:rFonts w:ascii="Arial" w:hAnsi="Arial" w:cs="Arial"/>
          <w:sz w:val="22"/>
          <w:szCs w:val="22"/>
        </w:rPr>
        <w:t>Prodávající se zavazuje zachovávat mlčenlivost o všech skutečnostech, o kterých se dozví v souvislosti s plněním dle této smlouvy. Povinnost mlčenlivosti se obdobně vztahuje i na zaměstnance prodávajícího.</w:t>
      </w:r>
    </w:p>
    <w:p w:rsidR="0069718E" w:rsidRPr="00510B7D" w:rsidRDefault="0069718E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Prodávající souhlasí se zveřejněním této </w:t>
      </w:r>
      <w:r>
        <w:rPr>
          <w:rFonts w:ascii="Arial" w:hAnsi="Arial" w:cs="Arial"/>
          <w:sz w:val="22"/>
          <w:szCs w:val="22"/>
        </w:rPr>
        <w:t>s</w:t>
      </w:r>
      <w:r w:rsidRPr="006F5A85">
        <w:rPr>
          <w:rFonts w:ascii="Arial" w:hAnsi="Arial" w:cs="Arial"/>
          <w:sz w:val="22"/>
          <w:szCs w:val="22"/>
        </w:rPr>
        <w:t>mlouvy, po jejím podpisu oběma strana</w:t>
      </w:r>
      <w:r>
        <w:rPr>
          <w:rFonts w:ascii="Arial" w:hAnsi="Arial" w:cs="Arial"/>
          <w:sz w:val="22"/>
          <w:szCs w:val="22"/>
        </w:rPr>
        <w:t>mi, na internetových stránkách k</w:t>
      </w:r>
      <w:r w:rsidRPr="006F5A85">
        <w:rPr>
          <w:rFonts w:ascii="Arial" w:hAnsi="Arial" w:cs="Arial"/>
          <w:sz w:val="22"/>
          <w:szCs w:val="22"/>
        </w:rPr>
        <w:t xml:space="preserve">upujícího, případně na jiném </w:t>
      </w:r>
      <w:r>
        <w:rPr>
          <w:rFonts w:ascii="Arial" w:hAnsi="Arial" w:cs="Arial"/>
          <w:sz w:val="22"/>
          <w:szCs w:val="22"/>
        </w:rPr>
        <w:t>místě</w:t>
      </w:r>
      <w:r w:rsidR="004C5525">
        <w:rPr>
          <w:rFonts w:ascii="Arial" w:hAnsi="Arial" w:cs="Arial"/>
          <w:sz w:val="22"/>
          <w:szCs w:val="22"/>
        </w:rPr>
        <w:t xml:space="preserve"> dle rozhodnutí a potřeb kupujícího</w:t>
      </w:r>
      <w:r w:rsidRPr="006F5A85">
        <w:rPr>
          <w:rFonts w:ascii="Arial" w:hAnsi="Arial" w:cs="Arial"/>
          <w:sz w:val="22"/>
          <w:szCs w:val="22"/>
        </w:rPr>
        <w:t>.</w:t>
      </w:r>
    </w:p>
    <w:p w:rsidR="0069718E" w:rsidRPr="00510B7D" w:rsidRDefault="0069718E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bookmarkStart w:id="8" w:name="_Ref361917793"/>
      <w:r w:rsidRPr="00510B7D">
        <w:rPr>
          <w:rFonts w:ascii="Arial" w:hAnsi="Arial" w:cs="Arial"/>
          <w:sz w:val="22"/>
          <w:szCs w:val="22"/>
        </w:rPr>
        <w:t>Prodávající se zavazuje řádně uchovávat veškerou dokumentaci související s plněním této smlouvy, včetně účetních dokladů, v souladu s č</w:t>
      </w:r>
      <w:r w:rsidR="00BD1BD3">
        <w:rPr>
          <w:rFonts w:ascii="Arial" w:hAnsi="Arial" w:cs="Arial"/>
          <w:sz w:val="22"/>
          <w:szCs w:val="22"/>
        </w:rPr>
        <w:t>lánkem 90 Nařízení Rady (ES) č. </w:t>
      </w:r>
      <w:r w:rsidRPr="00510B7D">
        <w:rPr>
          <w:rFonts w:ascii="Arial" w:hAnsi="Arial" w:cs="Arial"/>
          <w:sz w:val="22"/>
          <w:szCs w:val="22"/>
        </w:rPr>
        <w:t xml:space="preserve">1083/2006 minimálně do konce roku </w:t>
      </w:r>
      <w:r w:rsidRPr="004F68FF">
        <w:rPr>
          <w:rFonts w:ascii="Arial" w:hAnsi="Arial" w:cs="Arial"/>
          <w:sz w:val="22"/>
          <w:szCs w:val="22"/>
        </w:rPr>
        <w:t>2025</w:t>
      </w:r>
      <w:r w:rsidRPr="00510B7D">
        <w:rPr>
          <w:rFonts w:ascii="Arial" w:hAnsi="Arial" w:cs="Arial"/>
          <w:sz w:val="22"/>
          <w:szCs w:val="22"/>
        </w:rPr>
        <w:t>, a pokud je v českých právních předpisech stanovena lhůta delší než v evropských předpisech, musí být pro úschovu použita delší lhůta.</w:t>
      </w:r>
      <w:bookmarkEnd w:id="8"/>
    </w:p>
    <w:p w:rsidR="0069718E" w:rsidRPr="006F5A85" w:rsidRDefault="0069718E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bookmarkStart w:id="9" w:name="_Ref361917794"/>
      <w:r w:rsidRPr="006F5A85">
        <w:rPr>
          <w:rFonts w:ascii="Arial" w:hAnsi="Arial" w:cs="Arial"/>
          <w:sz w:val="22"/>
          <w:szCs w:val="22"/>
        </w:rPr>
        <w:t xml:space="preserve">Prodávající se zavazuje dodržovat pravidla pro publicitu </w:t>
      </w:r>
      <w:r w:rsidR="00296D07">
        <w:rPr>
          <w:rFonts w:ascii="Arial" w:hAnsi="Arial" w:cs="Arial"/>
          <w:sz w:val="22"/>
          <w:szCs w:val="22"/>
        </w:rPr>
        <w:t xml:space="preserve">stanovená dle </w:t>
      </w:r>
      <w:r w:rsidR="00296D07" w:rsidRPr="004F68FF">
        <w:rPr>
          <w:rFonts w:ascii="Arial" w:hAnsi="Arial" w:cs="Arial"/>
          <w:sz w:val="22"/>
          <w:szCs w:val="22"/>
        </w:rPr>
        <w:t>Operačního programu Vzdělávání pro konkurenceschopnost (dále jen „OP VK“) a Operačního programu Lidské zdroje a zaměstnanost (dále jen „OP LZZ“)</w:t>
      </w:r>
      <w:r w:rsidRPr="006F5A85">
        <w:rPr>
          <w:rFonts w:ascii="Arial" w:hAnsi="Arial" w:cs="Arial"/>
          <w:sz w:val="22"/>
          <w:szCs w:val="22"/>
        </w:rPr>
        <w:t>, zejména uváděním příslušných logotypů v záhlaví a/nebo v zápatí dokumentů (více na</w:t>
      </w:r>
      <w:r w:rsidR="00BD1BD3">
        <w:rPr>
          <w:rFonts w:ascii="Arial" w:hAnsi="Arial" w:cs="Arial"/>
          <w:sz w:val="22"/>
          <w:szCs w:val="22"/>
        </w:rPr>
        <w:t> </w:t>
      </w:r>
      <w:hyperlink r:id="rId9" w:history="1">
        <w:r w:rsidRPr="006F5A85">
          <w:rPr>
            <w:rStyle w:val="Hypertextovodkaz"/>
            <w:rFonts w:ascii="Arial" w:hAnsi="Arial" w:cs="Arial"/>
            <w:sz w:val="22"/>
            <w:szCs w:val="22"/>
          </w:rPr>
          <w:t>www.esfcr.cz</w:t>
        </w:r>
      </w:hyperlink>
      <w:r w:rsidRPr="006F5A85">
        <w:rPr>
          <w:rFonts w:ascii="Arial" w:hAnsi="Arial" w:cs="Arial"/>
          <w:sz w:val="22"/>
          <w:szCs w:val="22"/>
        </w:rPr>
        <w:t xml:space="preserve"> a </w:t>
      </w:r>
      <w:hyperlink r:id="rId10" w:history="1">
        <w:r w:rsidRPr="006F5A85">
          <w:rPr>
            <w:rStyle w:val="Hypertextovodkaz"/>
            <w:rFonts w:ascii="Arial" w:hAnsi="Arial" w:cs="Arial"/>
            <w:sz w:val="22"/>
            <w:szCs w:val="22"/>
          </w:rPr>
          <w:t>www.msmt.cz</w:t>
        </w:r>
      </w:hyperlink>
      <w:r w:rsidRPr="006F5A85">
        <w:rPr>
          <w:rFonts w:ascii="Arial" w:hAnsi="Arial" w:cs="Arial"/>
          <w:sz w:val="22"/>
          <w:szCs w:val="22"/>
        </w:rPr>
        <w:t>).</w:t>
      </w:r>
      <w:bookmarkEnd w:id="9"/>
    </w:p>
    <w:p w:rsidR="0069718E" w:rsidRPr="006F5A85" w:rsidRDefault="00EA616D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bookmarkStart w:id="10" w:name="_Ref361917798"/>
      <w:r>
        <w:rPr>
          <w:rFonts w:ascii="Arial" w:hAnsi="Arial" w:cs="Arial"/>
          <w:sz w:val="22"/>
          <w:szCs w:val="22"/>
        </w:rPr>
        <w:t>Prodávající</w:t>
      </w:r>
      <w:r w:rsidR="0069718E" w:rsidRPr="006F5A85">
        <w:rPr>
          <w:rFonts w:ascii="Arial" w:hAnsi="Arial" w:cs="Arial"/>
          <w:sz w:val="22"/>
          <w:szCs w:val="22"/>
        </w:rPr>
        <w:t xml:space="preserve"> prohlašuje, že má veškerá povolení a/nebo souhlasy či jakékoliv jiná rozhodnutí</w:t>
      </w:r>
      <w:r w:rsidR="0033300B">
        <w:rPr>
          <w:rFonts w:ascii="Arial" w:hAnsi="Arial" w:cs="Arial"/>
          <w:sz w:val="22"/>
          <w:szCs w:val="22"/>
        </w:rPr>
        <w:t>,</w:t>
      </w:r>
      <w:r w:rsidR="0069718E" w:rsidRPr="006F5A85">
        <w:rPr>
          <w:rFonts w:ascii="Arial" w:hAnsi="Arial" w:cs="Arial"/>
          <w:sz w:val="22"/>
          <w:szCs w:val="22"/>
        </w:rPr>
        <w:t xml:space="preserve"> nezbytná pro řádné plnění jeho p</w:t>
      </w:r>
      <w:r w:rsidR="0069718E">
        <w:rPr>
          <w:rFonts w:ascii="Arial" w:hAnsi="Arial" w:cs="Arial"/>
          <w:sz w:val="22"/>
          <w:szCs w:val="22"/>
        </w:rPr>
        <w:t>ovinností vyplývajících z této s</w:t>
      </w:r>
      <w:r w:rsidR="0069718E" w:rsidRPr="006F5A85">
        <w:rPr>
          <w:rFonts w:ascii="Arial" w:hAnsi="Arial" w:cs="Arial"/>
          <w:sz w:val="22"/>
          <w:szCs w:val="22"/>
        </w:rPr>
        <w:t>mlouvy.</w:t>
      </w:r>
      <w:bookmarkEnd w:id="10"/>
    </w:p>
    <w:p w:rsidR="0069718E" w:rsidRPr="006F5A85" w:rsidRDefault="004E69D2" w:rsidP="0069718E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65" w:hanging="426"/>
        <w:jc w:val="both"/>
        <w:rPr>
          <w:rFonts w:ascii="Arial" w:hAnsi="Arial" w:cs="Arial"/>
          <w:sz w:val="22"/>
          <w:szCs w:val="22"/>
        </w:rPr>
      </w:pPr>
      <w:bookmarkStart w:id="11" w:name="_Ref361918550"/>
      <w:r>
        <w:rPr>
          <w:rFonts w:ascii="Arial" w:hAnsi="Arial" w:cs="Arial"/>
          <w:sz w:val="22"/>
          <w:szCs w:val="22"/>
        </w:rPr>
        <w:t xml:space="preserve">Prodávající </w:t>
      </w:r>
      <w:r w:rsidR="0069718E" w:rsidRPr="006F5A85">
        <w:rPr>
          <w:rFonts w:ascii="Arial" w:hAnsi="Arial" w:cs="Arial"/>
          <w:sz w:val="22"/>
          <w:szCs w:val="22"/>
        </w:rPr>
        <w:t>tímto prohlašuje, že s ním nebylo zahájeno insolvenční řízení, nen</w:t>
      </w:r>
      <w:r w:rsidR="00BC5CB6">
        <w:rPr>
          <w:rFonts w:ascii="Arial" w:hAnsi="Arial" w:cs="Arial"/>
          <w:sz w:val="22"/>
          <w:szCs w:val="22"/>
        </w:rPr>
        <w:t>í v </w:t>
      </w:r>
      <w:r w:rsidR="0069718E" w:rsidRPr="006F5A85">
        <w:rPr>
          <w:rFonts w:ascii="Arial" w:hAnsi="Arial" w:cs="Arial"/>
          <w:sz w:val="22"/>
          <w:szCs w:val="22"/>
        </w:rPr>
        <w:t>úpadku ani nelze dle jeho informací tyto skutečnosti očekávat.</w:t>
      </w:r>
      <w:bookmarkEnd w:id="11"/>
    </w:p>
    <w:p w:rsidR="00296D07" w:rsidRDefault="00296D07" w:rsidP="00296D07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 w:after="120"/>
        <w:ind w:left="425" w:right="62" w:hanging="425"/>
        <w:jc w:val="both"/>
        <w:rPr>
          <w:rFonts w:ascii="Arial" w:hAnsi="Arial" w:cs="Arial"/>
          <w:sz w:val="22"/>
          <w:szCs w:val="22"/>
        </w:rPr>
      </w:pPr>
      <w:r w:rsidRPr="003669AC">
        <w:rPr>
          <w:rFonts w:ascii="Arial" w:hAnsi="Arial" w:cs="Arial"/>
          <w:sz w:val="22"/>
          <w:szCs w:val="22"/>
        </w:rPr>
        <w:t>Prodávající ne</w:t>
      </w:r>
      <w:r>
        <w:rPr>
          <w:rFonts w:ascii="Arial" w:hAnsi="Arial" w:cs="Arial"/>
          <w:sz w:val="22"/>
          <w:szCs w:val="22"/>
        </w:rPr>
        <w:t xml:space="preserve">ní oprávněn </w:t>
      </w:r>
      <w:r w:rsidRPr="003669AC">
        <w:rPr>
          <w:rFonts w:ascii="Arial" w:hAnsi="Arial" w:cs="Arial"/>
          <w:sz w:val="22"/>
          <w:szCs w:val="22"/>
        </w:rPr>
        <w:t>bez souhlasu kupujícího postoupit svá práva a povinnosti plynoucí z této smlouvy třetí osobě</w:t>
      </w:r>
      <w:r w:rsidRPr="00CB4301">
        <w:rPr>
          <w:rFonts w:ascii="Arial" w:hAnsi="Arial" w:cs="Arial"/>
          <w:sz w:val="22"/>
          <w:szCs w:val="22"/>
        </w:rPr>
        <w:t>.</w:t>
      </w:r>
    </w:p>
    <w:p w:rsidR="00296D07" w:rsidRDefault="00CB4301" w:rsidP="00296D07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 w:after="120"/>
        <w:ind w:left="425" w:right="62" w:hanging="425"/>
        <w:jc w:val="both"/>
        <w:rPr>
          <w:rFonts w:ascii="Arial" w:hAnsi="Arial" w:cs="Arial"/>
          <w:sz w:val="22"/>
          <w:szCs w:val="22"/>
        </w:rPr>
      </w:pPr>
      <w:r w:rsidRPr="00296D07">
        <w:rPr>
          <w:rFonts w:ascii="Arial" w:hAnsi="Arial" w:cs="Arial"/>
          <w:sz w:val="22"/>
          <w:szCs w:val="22"/>
        </w:rPr>
        <w:t>Prodávající se zavazuje k bezplatnému zpětnému odběru a likvidaci použitého, či vadného zboží dle této smlouvy.</w:t>
      </w:r>
    </w:p>
    <w:p w:rsidR="00CB4301" w:rsidRPr="00296D07" w:rsidRDefault="00296D07" w:rsidP="00296D07">
      <w:pPr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5" w:right="62" w:hanging="425"/>
        <w:jc w:val="both"/>
        <w:rPr>
          <w:rFonts w:ascii="Arial" w:hAnsi="Arial" w:cs="Arial"/>
          <w:sz w:val="22"/>
          <w:szCs w:val="22"/>
        </w:rPr>
      </w:pPr>
      <w:r w:rsidRPr="0034228F">
        <w:rPr>
          <w:rFonts w:ascii="Arial" w:hAnsi="Arial" w:cs="Arial"/>
          <w:sz w:val="22"/>
          <w:szCs w:val="22"/>
        </w:rPr>
        <w:t xml:space="preserve">Objednatel je oprávněn jednostranně započíst pohledávky za dodavatelem </w:t>
      </w:r>
      <w:r>
        <w:rPr>
          <w:rFonts w:ascii="Arial" w:hAnsi="Arial" w:cs="Arial"/>
          <w:sz w:val="22"/>
          <w:szCs w:val="22"/>
        </w:rPr>
        <w:t xml:space="preserve">vzniklé v souvislosti s plněním této smlouvy </w:t>
      </w:r>
      <w:r w:rsidRPr="0034228F">
        <w:rPr>
          <w:rFonts w:ascii="Arial" w:hAnsi="Arial" w:cs="Arial"/>
          <w:sz w:val="22"/>
          <w:szCs w:val="22"/>
        </w:rPr>
        <w:t>do kterékoliv budoucí, nesplacené úhrady za plnění dle této smlouvy</w:t>
      </w:r>
      <w:r>
        <w:rPr>
          <w:rFonts w:ascii="Arial" w:hAnsi="Arial" w:cs="Arial"/>
          <w:sz w:val="22"/>
          <w:szCs w:val="22"/>
        </w:rPr>
        <w:t>.</w:t>
      </w:r>
    </w:p>
    <w:p w:rsidR="0069718E" w:rsidRPr="00296D07" w:rsidRDefault="0069718E" w:rsidP="00296D07">
      <w:pPr>
        <w:tabs>
          <w:tab w:val="left" w:pos="567"/>
          <w:tab w:val="left" w:pos="1701"/>
        </w:tabs>
        <w:jc w:val="center"/>
        <w:rPr>
          <w:sz w:val="24"/>
        </w:rPr>
      </w:pPr>
    </w:p>
    <w:p w:rsidR="004E09D3" w:rsidRPr="00B6390A" w:rsidRDefault="004E09D3" w:rsidP="00BC5CB6">
      <w:pPr>
        <w:pStyle w:val="Odstavecseseznamem"/>
        <w:numPr>
          <w:ilvl w:val="0"/>
          <w:numId w:val="21"/>
        </w:numPr>
        <w:shd w:val="clear" w:color="auto" w:fill="FFFFFF"/>
        <w:spacing w:before="200"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</w:p>
    <w:p w:rsidR="004E09D3" w:rsidRPr="006F5A85" w:rsidRDefault="004E09D3" w:rsidP="004E09D3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Ukončení smlouvy</w:t>
      </w:r>
    </w:p>
    <w:p w:rsidR="004E09D3" w:rsidRPr="006F5A85" w:rsidRDefault="004E09D3" w:rsidP="004E09D3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Účinnost smlouvy lze ukončit písemnou dohodou podepsanou </w:t>
      </w:r>
      <w:r w:rsidR="003B0080">
        <w:rPr>
          <w:rFonts w:ascii="Arial" w:hAnsi="Arial" w:cs="Arial"/>
          <w:sz w:val="22"/>
          <w:szCs w:val="22"/>
        </w:rPr>
        <w:t xml:space="preserve">oprávněnými osobami </w:t>
      </w:r>
      <w:r>
        <w:rPr>
          <w:rFonts w:ascii="Arial" w:hAnsi="Arial" w:cs="Arial"/>
          <w:sz w:val="22"/>
          <w:szCs w:val="22"/>
        </w:rPr>
        <w:t>smluvní</w:t>
      </w:r>
      <w:r w:rsidR="003B0080"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z w:val="22"/>
          <w:szCs w:val="22"/>
        </w:rPr>
        <w:t xml:space="preserve"> stran.</w:t>
      </w:r>
    </w:p>
    <w:p w:rsidR="004E09D3" w:rsidRDefault="004E09D3" w:rsidP="004E09D3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Smluvní strany jsou oprávněny odstoupit od smlouvy v případech stanovených </w:t>
      </w:r>
      <w:r w:rsidRPr="00510B7D">
        <w:rPr>
          <w:rFonts w:ascii="Arial" w:hAnsi="Arial" w:cs="Arial"/>
          <w:sz w:val="22"/>
          <w:szCs w:val="22"/>
        </w:rPr>
        <w:t xml:space="preserve">příslušnými právními předpisy ČR. Odstoupení od smlouvy se řídí příslušnými </w:t>
      </w:r>
      <w:r w:rsidRPr="00510B7D">
        <w:rPr>
          <w:rFonts w:ascii="Arial" w:hAnsi="Arial" w:cs="Arial"/>
          <w:sz w:val="22"/>
          <w:szCs w:val="22"/>
        </w:rPr>
        <w:lastRenderedPageBreak/>
        <w:t>ustanoveními obchodního zákoníku.</w:t>
      </w:r>
    </w:p>
    <w:p w:rsidR="003B0080" w:rsidRDefault="004E09D3" w:rsidP="004E09D3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4F68FF">
        <w:rPr>
          <w:rFonts w:ascii="Arial" w:hAnsi="Arial" w:cs="Arial"/>
          <w:sz w:val="22"/>
          <w:szCs w:val="22"/>
        </w:rPr>
        <w:t>Kupující je od této smlouvy oprávněn odstoupit bez jakýchkoliv sankcí, nebudou-li mu v souvislosti s touto smlouvou poskytnuty vyčleněné finanční prostředky</w:t>
      </w:r>
      <w:r w:rsidR="006C1EBD">
        <w:rPr>
          <w:rFonts w:ascii="Arial" w:hAnsi="Arial" w:cs="Arial"/>
          <w:sz w:val="22"/>
          <w:szCs w:val="22"/>
        </w:rPr>
        <w:t>, zejména pak, nikoli však výlučně,</w:t>
      </w:r>
      <w:r w:rsidRPr="004F68FF">
        <w:rPr>
          <w:rFonts w:ascii="Arial" w:hAnsi="Arial" w:cs="Arial"/>
          <w:sz w:val="22"/>
          <w:szCs w:val="22"/>
        </w:rPr>
        <w:t xml:space="preserve"> z Operačních programů, ze kterých je plnění dle této smlouvy spolufinancováno, tj. z </w:t>
      </w:r>
      <w:r w:rsidR="00296D07">
        <w:rPr>
          <w:rFonts w:ascii="Arial" w:hAnsi="Arial" w:cs="Arial"/>
          <w:sz w:val="22"/>
          <w:szCs w:val="22"/>
        </w:rPr>
        <w:t>OP LZZ a OP </w:t>
      </w:r>
      <w:r w:rsidR="00296D07" w:rsidRPr="006F5A85">
        <w:rPr>
          <w:rFonts w:ascii="Arial" w:hAnsi="Arial" w:cs="Arial"/>
          <w:sz w:val="22"/>
          <w:szCs w:val="22"/>
        </w:rPr>
        <w:t>VK</w:t>
      </w:r>
      <w:r w:rsidRPr="004F68FF">
        <w:rPr>
          <w:rFonts w:ascii="Arial" w:hAnsi="Arial" w:cs="Arial"/>
          <w:sz w:val="22"/>
          <w:szCs w:val="22"/>
        </w:rPr>
        <w:t>.</w:t>
      </w:r>
    </w:p>
    <w:p w:rsidR="004E09D3" w:rsidRPr="004F68FF" w:rsidRDefault="003B0080" w:rsidP="004E09D3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Kupující je oprávněn od smlouvy odstoupit v případě, kdy se prohlášení prodávajícího dle článku VII. odst. </w:t>
      </w:r>
      <w:r w:rsidR="00296D07">
        <w:rPr>
          <w:rFonts w:ascii="Arial" w:hAnsi="Arial" w:cs="Arial"/>
          <w:sz w:val="22"/>
          <w:szCs w:val="22"/>
        </w:rPr>
        <w:fldChar w:fldCharType="begin"/>
      </w:r>
      <w:r w:rsidR="00296D07">
        <w:rPr>
          <w:rFonts w:ascii="Arial" w:hAnsi="Arial" w:cs="Arial"/>
          <w:sz w:val="22"/>
          <w:szCs w:val="22"/>
        </w:rPr>
        <w:instrText xml:space="preserve"> REF _Ref361917798 \r \h </w:instrText>
      </w:r>
      <w:r w:rsidR="00296D07">
        <w:rPr>
          <w:rFonts w:ascii="Arial" w:hAnsi="Arial" w:cs="Arial"/>
          <w:sz w:val="22"/>
          <w:szCs w:val="22"/>
        </w:rPr>
      </w:r>
      <w:r w:rsidR="00296D07">
        <w:rPr>
          <w:rFonts w:ascii="Arial" w:hAnsi="Arial" w:cs="Arial"/>
          <w:sz w:val="22"/>
          <w:szCs w:val="22"/>
        </w:rPr>
        <w:fldChar w:fldCharType="separate"/>
      </w:r>
      <w:r w:rsidR="00B43D19">
        <w:rPr>
          <w:rFonts w:ascii="Arial" w:hAnsi="Arial" w:cs="Arial"/>
          <w:sz w:val="22"/>
          <w:szCs w:val="22"/>
        </w:rPr>
        <w:t>12</w:t>
      </w:r>
      <w:r w:rsidR="00296D07">
        <w:rPr>
          <w:rFonts w:ascii="Arial" w:hAnsi="Arial" w:cs="Arial"/>
          <w:sz w:val="22"/>
          <w:szCs w:val="22"/>
        </w:rPr>
        <w:fldChar w:fldCharType="end"/>
      </w:r>
      <w:r w:rsidR="00296D07">
        <w:rPr>
          <w:rFonts w:ascii="Arial" w:hAnsi="Arial" w:cs="Arial"/>
          <w:sz w:val="22"/>
          <w:szCs w:val="22"/>
        </w:rPr>
        <w:t xml:space="preserve"> či 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_Ref361918550 \r \h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B43D19">
        <w:rPr>
          <w:rFonts w:ascii="Arial" w:hAnsi="Arial" w:cs="Arial"/>
          <w:sz w:val="22"/>
          <w:szCs w:val="22"/>
        </w:rPr>
        <w:t>13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ukáže nepravdivým.</w:t>
      </w:r>
    </w:p>
    <w:p w:rsidR="004E09D3" w:rsidRPr="00510B7D" w:rsidRDefault="004E09D3" w:rsidP="004E09D3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510B7D">
        <w:rPr>
          <w:rFonts w:ascii="Arial" w:hAnsi="Arial" w:cs="Arial"/>
          <w:sz w:val="22"/>
          <w:szCs w:val="22"/>
        </w:rPr>
        <w:t>Kupující je oprávněn smlouvu vypovědět bez udání důvodu. Výpovědní lhůta činí 2 měsíc</w:t>
      </w:r>
      <w:r>
        <w:rPr>
          <w:rFonts w:ascii="Arial" w:hAnsi="Arial" w:cs="Arial"/>
          <w:sz w:val="22"/>
          <w:szCs w:val="22"/>
        </w:rPr>
        <w:t>e</w:t>
      </w:r>
      <w:r w:rsidRPr="00510B7D">
        <w:rPr>
          <w:rFonts w:ascii="Arial" w:hAnsi="Arial" w:cs="Arial"/>
          <w:sz w:val="22"/>
          <w:szCs w:val="22"/>
        </w:rPr>
        <w:t xml:space="preserve"> a začíná běžet prvním dnem měsíce následujícího po měsíci, ve kterém bylo písemné vyhotovení výpovědi prokazatelně doručeno druhé smluvní straně.</w:t>
      </w:r>
    </w:p>
    <w:p w:rsidR="004E09D3" w:rsidRPr="006F5A85" w:rsidRDefault="004E09D3" w:rsidP="004E09D3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Účinnost smlouvy končí okamžikem uplynutí doby, na kterou byla tato smlouva uzavřena či dosažením plnění v maximální přípustné </w:t>
      </w:r>
      <w:r w:rsidRPr="0027641B">
        <w:rPr>
          <w:rFonts w:ascii="Arial" w:hAnsi="Arial" w:cs="Arial"/>
          <w:sz w:val="22"/>
          <w:szCs w:val="22"/>
        </w:rPr>
        <w:t>výši dle čl. III. odst. 2 smlouvy.</w:t>
      </w:r>
    </w:p>
    <w:p w:rsidR="004E09D3" w:rsidRPr="006F5A85" w:rsidRDefault="004E09D3" w:rsidP="004E09D3">
      <w:pPr>
        <w:widowControl w:val="0"/>
        <w:numPr>
          <w:ilvl w:val="0"/>
          <w:numId w:val="3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 w:right="58" w:hanging="426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Odstoupení či výpověď smlouvy se </w:t>
      </w:r>
      <w:r w:rsidR="004C5525" w:rsidRPr="006F5A85">
        <w:rPr>
          <w:rFonts w:ascii="Arial" w:hAnsi="Arial" w:cs="Arial"/>
          <w:sz w:val="22"/>
          <w:szCs w:val="22"/>
        </w:rPr>
        <w:t>netýkají</w:t>
      </w:r>
      <w:r w:rsidRPr="006F5A85">
        <w:rPr>
          <w:rFonts w:ascii="Arial" w:hAnsi="Arial" w:cs="Arial"/>
          <w:sz w:val="22"/>
          <w:szCs w:val="22"/>
        </w:rPr>
        <w:t xml:space="preserve"> nároku na náhradu škody vzniklé porušením smlouvy</w:t>
      </w:r>
      <w:r w:rsidR="004C5525">
        <w:rPr>
          <w:rFonts w:ascii="Arial" w:hAnsi="Arial" w:cs="Arial"/>
          <w:sz w:val="22"/>
          <w:szCs w:val="22"/>
        </w:rPr>
        <w:t xml:space="preserve"> </w:t>
      </w:r>
      <w:r w:rsidR="004C5525" w:rsidRPr="006F5A85">
        <w:rPr>
          <w:rFonts w:ascii="Arial" w:hAnsi="Arial" w:cs="Arial"/>
          <w:sz w:val="22"/>
          <w:szCs w:val="22"/>
        </w:rPr>
        <w:t>v plné výši</w:t>
      </w:r>
      <w:r w:rsidRPr="006F5A85">
        <w:rPr>
          <w:rFonts w:ascii="Arial" w:hAnsi="Arial" w:cs="Arial"/>
          <w:sz w:val="22"/>
          <w:szCs w:val="22"/>
        </w:rPr>
        <w:t>.</w:t>
      </w:r>
    </w:p>
    <w:p w:rsidR="0069718E" w:rsidRDefault="0069718E" w:rsidP="00296D07">
      <w:pPr>
        <w:tabs>
          <w:tab w:val="left" w:pos="567"/>
          <w:tab w:val="left" w:pos="1701"/>
        </w:tabs>
        <w:spacing w:after="120"/>
        <w:jc w:val="center"/>
        <w:rPr>
          <w:b/>
          <w:sz w:val="24"/>
        </w:rPr>
      </w:pPr>
    </w:p>
    <w:p w:rsidR="00F5202D" w:rsidRPr="00B6390A" w:rsidRDefault="00F5202D" w:rsidP="00F5202D">
      <w:pPr>
        <w:pStyle w:val="Odstavecseseznamem"/>
        <w:numPr>
          <w:ilvl w:val="0"/>
          <w:numId w:val="21"/>
        </w:numPr>
        <w:shd w:val="clear" w:color="auto" w:fill="FFFFFF"/>
        <w:spacing w:after="40"/>
        <w:ind w:left="0" w:right="79" w:firstLine="0"/>
        <w:contextualSpacing w:val="0"/>
        <w:jc w:val="center"/>
        <w:rPr>
          <w:rFonts w:ascii="Arial" w:hAnsi="Arial"/>
          <w:b/>
          <w:bCs/>
        </w:rPr>
      </w:pPr>
      <w:bookmarkStart w:id="12" w:name="_Ref358815936"/>
    </w:p>
    <w:bookmarkEnd w:id="12"/>
    <w:p w:rsidR="00F5202D" w:rsidRPr="006F5A85" w:rsidRDefault="00F5202D" w:rsidP="00F5202D">
      <w:pPr>
        <w:shd w:val="clear" w:color="auto" w:fill="FFFFFF"/>
        <w:spacing w:after="120"/>
        <w:ind w:right="79"/>
        <w:jc w:val="center"/>
        <w:rPr>
          <w:rFonts w:ascii="Arial" w:hAnsi="Arial" w:cs="Arial"/>
          <w:b/>
          <w:bCs/>
          <w:sz w:val="22"/>
          <w:szCs w:val="22"/>
        </w:rPr>
      </w:pPr>
      <w:r w:rsidRPr="006F5A85">
        <w:rPr>
          <w:rFonts w:ascii="Arial" w:hAnsi="Arial" w:cs="Arial"/>
          <w:b/>
          <w:bCs/>
          <w:sz w:val="22"/>
          <w:szCs w:val="22"/>
        </w:rPr>
        <w:t>Závěrečná ustanovení</w:t>
      </w:r>
    </w:p>
    <w:p w:rsidR="00F5202D" w:rsidRPr="008428D8" w:rsidRDefault="00F5202D" w:rsidP="00F5202D">
      <w:pPr>
        <w:pStyle w:val="Odstavecseseznamem"/>
        <w:numPr>
          <w:ilvl w:val="0"/>
          <w:numId w:val="32"/>
        </w:numPr>
        <w:shd w:val="clear" w:color="auto" w:fill="FFFFFF"/>
        <w:spacing w:after="120"/>
        <w:ind w:left="426" w:right="65" w:hanging="426"/>
        <w:rPr>
          <w:rFonts w:ascii="Arial" w:hAnsi="Arial"/>
        </w:rPr>
      </w:pPr>
      <w:r>
        <w:rPr>
          <w:rFonts w:ascii="Arial" w:hAnsi="Arial"/>
        </w:rPr>
        <w:t>O</w:t>
      </w:r>
      <w:r w:rsidRPr="008428D8">
        <w:rPr>
          <w:rFonts w:ascii="Arial" w:hAnsi="Arial"/>
        </w:rPr>
        <w:t>sobou oprávněnou jednat ve věcech této smlouvy za prodávajícího a kontaktní osobou pro účely plnění dle této smlouvy je:</w:t>
      </w:r>
    </w:p>
    <w:p w:rsidR="00F5202D" w:rsidRDefault="00F5202D" w:rsidP="00F5202D">
      <w:pPr>
        <w:pStyle w:val="Odstavecseseznamem"/>
        <w:shd w:val="clear" w:color="auto" w:fill="FFFFFF"/>
        <w:spacing w:after="120" w:line="240" w:lineRule="auto"/>
        <w:ind w:left="425" w:right="62"/>
        <w:contextualSpacing w:val="0"/>
        <w:rPr>
          <w:rFonts w:ascii="Arial" w:hAnsi="Arial"/>
          <w:i/>
          <w:sz w:val="20"/>
        </w:rPr>
      </w:pPr>
      <w:r w:rsidRPr="008428D8">
        <w:rPr>
          <w:rFonts w:ascii="Arial" w:hAnsi="Arial"/>
        </w:rPr>
        <w:t>……………………………</w:t>
      </w:r>
      <w:r>
        <w:rPr>
          <w:rFonts w:ascii="Arial" w:hAnsi="Arial"/>
        </w:rPr>
        <w:t xml:space="preserve"> </w:t>
      </w:r>
      <w:r w:rsidRPr="008428D8">
        <w:rPr>
          <w:rFonts w:ascii="Arial" w:hAnsi="Arial"/>
          <w:i/>
          <w:sz w:val="20"/>
        </w:rPr>
        <w:t>(uchazeč doplní jméno, příjmení a kontaktní údaje – tel., e-mail)</w:t>
      </w:r>
      <w:r>
        <w:rPr>
          <w:rFonts w:ascii="Arial" w:hAnsi="Arial"/>
          <w:i/>
          <w:sz w:val="20"/>
        </w:rPr>
        <w:t>.</w:t>
      </w:r>
    </w:p>
    <w:p w:rsidR="00F5202D" w:rsidRPr="00296D07" w:rsidRDefault="00F5202D" w:rsidP="00F5202D">
      <w:pPr>
        <w:pStyle w:val="Odstavecseseznamem"/>
        <w:numPr>
          <w:ilvl w:val="0"/>
          <w:numId w:val="32"/>
        </w:numPr>
        <w:shd w:val="clear" w:color="auto" w:fill="FFFFFF"/>
        <w:spacing w:after="40" w:line="240" w:lineRule="auto"/>
        <w:ind w:left="425" w:right="62" w:hanging="425"/>
        <w:contextualSpacing w:val="0"/>
        <w:rPr>
          <w:rFonts w:ascii="Arial" w:hAnsi="Arial" w:cs="Arial"/>
        </w:rPr>
      </w:pPr>
      <w:bookmarkStart w:id="13" w:name="_Ref358815939"/>
      <w:r w:rsidRPr="00296D07">
        <w:rPr>
          <w:rFonts w:ascii="Arial" w:hAnsi="Arial" w:cs="Arial"/>
        </w:rPr>
        <w:t>Osob</w:t>
      </w:r>
      <w:r w:rsidR="003B0080" w:rsidRPr="00296D07">
        <w:rPr>
          <w:rFonts w:ascii="Arial" w:hAnsi="Arial" w:cs="Arial"/>
          <w:lang w:val="cs-CZ"/>
        </w:rPr>
        <w:t>y</w:t>
      </w:r>
      <w:r w:rsidRPr="00296D07">
        <w:rPr>
          <w:rFonts w:ascii="Arial" w:hAnsi="Arial" w:cs="Arial"/>
        </w:rPr>
        <w:t xml:space="preserve"> oprávněn</w:t>
      </w:r>
      <w:r w:rsidR="003B0080" w:rsidRPr="00296D07">
        <w:rPr>
          <w:rFonts w:ascii="Arial" w:hAnsi="Arial" w:cs="Arial"/>
          <w:lang w:val="cs-CZ"/>
        </w:rPr>
        <w:t>é</w:t>
      </w:r>
      <w:r w:rsidRPr="00296D07">
        <w:rPr>
          <w:rFonts w:ascii="Arial" w:hAnsi="Arial" w:cs="Arial"/>
        </w:rPr>
        <w:t xml:space="preserve"> jednat za kupujícího:</w:t>
      </w:r>
      <w:bookmarkEnd w:id="13"/>
    </w:p>
    <w:p w:rsidR="00296D07" w:rsidRPr="00296D07" w:rsidRDefault="00296D07" w:rsidP="00296D07">
      <w:pPr>
        <w:pStyle w:val="Odstavecseseznamem"/>
        <w:numPr>
          <w:ilvl w:val="0"/>
          <w:numId w:val="33"/>
        </w:numPr>
        <w:shd w:val="clear" w:color="auto" w:fill="FFFFFF"/>
        <w:spacing w:after="0" w:line="240" w:lineRule="auto"/>
        <w:ind w:left="709" w:right="62" w:hanging="284"/>
        <w:contextualSpacing w:val="0"/>
        <w:rPr>
          <w:rFonts w:ascii="Arial" w:hAnsi="Arial" w:cs="Arial"/>
        </w:rPr>
      </w:pPr>
      <w:r w:rsidRPr="00296D07">
        <w:rPr>
          <w:rFonts w:ascii="Arial" w:hAnsi="Arial" w:cs="Arial"/>
          <w:lang w:val="cs-CZ"/>
        </w:rPr>
        <w:t>ve věcech</w:t>
      </w:r>
      <w:r w:rsidRPr="00296D07">
        <w:rPr>
          <w:rFonts w:ascii="Arial" w:hAnsi="Arial" w:cs="Arial"/>
        </w:rPr>
        <w:t xml:space="preserve"> </w:t>
      </w:r>
      <w:r w:rsidR="00F5202D" w:rsidRPr="00296D07">
        <w:rPr>
          <w:rFonts w:ascii="Arial" w:hAnsi="Arial" w:cs="Arial"/>
        </w:rPr>
        <w:t>smluvních</w:t>
      </w:r>
    </w:p>
    <w:p w:rsidR="00F5202D" w:rsidRPr="00296D07" w:rsidRDefault="00F5202D" w:rsidP="00296D07">
      <w:pPr>
        <w:pStyle w:val="Odstavecseseznamem"/>
        <w:shd w:val="clear" w:color="auto" w:fill="FFFFFF"/>
        <w:spacing w:after="80" w:line="240" w:lineRule="auto"/>
        <w:ind w:left="709" w:right="62"/>
        <w:contextualSpacing w:val="0"/>
        <w:rPr>
          <w:rStyle w:val="Hypertextovodkaz"/>
          <w:rFonts w:ascii="Arial" w:hAnsi="Arial" w:cs="Arial"/>
          <w:color w:val="auto"/>
          <w:u w:val="none"/>
        </w:rPr>
      </w:pPr>
      <w:r w:rsidRPr="00296D07">
        <w:rPr>
          <w:rFonts w:ascii="Arial" w:hAnsi="Arial" w:cs="Arial"/>
        </w:rPr>
        <w:t xml:space="preserve">Mgr. </w:t>
      </w:r>
      <w:r w:rsidR="00296D07" w:rsidRPr="00296D07">
        <w:rPr>
          <w:rFonts w:ascii="Arial" w:hAnsi="Arial" w:cs="Arial"/>
        </w:rPr>
        <w:t xml:space="preserve">Miroslav Hoša, tel.: +420 602 566 153, e-mail: </w:t>
      </w:r>
      <w:hyperlink r:id="rId11" w:history="1">
        <w:r w:rsidR="00296D07" w:rsidRPr="00296D07">
          <w:rPr>
            <w:rStyle w:val="Hypertextovodkaz"/>
            <w:rFonts w:ascii="Arial" w:hAnsi="Arial" w:cs="Arial"/>
          </w:rPr>
          <w:t>miroslav.hosa@fdv.mpsv.cz</w:t>
        </w:r>
      </w:hyperlink>
      <w:r w:rsidR="003B0080" w:rsidRPr="00296D07">
        <w:rPr>
          <w:rStyle w:val="Hypertextovodkaz"/>
          <w:rFonts w:ascii="Arial" w:hAnsi="Arial" w:cs="Arial"/>
          <w:lang w:val="cs-CZ"/>
        </w:rPr>
        <w:t>;</w:t>
      </w:r>
    </w:p>
    <w:p w:rsidR="00296D07" w:rsidRPr="00296D07" w:rsidRDefault="00296D07" w:rsidP="00296D07">
      <w:pPr>
        <w:pStyle w:val="Odstavecseseznamem"/>
        <w:numPr>
          <w:ilvl w:val="0"/>
          <w:numId w:val="33"/>
        </w:numPr>
        <w:shd w:val="clear" w:color="auto" w:fill="FFFFFF"/>
        <w:spacing w:after="0" w:line="240" w:lineRule="auto"/>
        <w:ind w:left="709" w:right="62" w:hanging="284"/>
        <w:contextualSpacing w:val="0"/>
        <w:rPr>
          <w:rFonts w:ascii="Arial" w:hAnsi="Arial" w:cs="Arial"/>
        </w:rPr>
      </w:pPr>
      <w:bookmarkStart w:id="14" w:name="_Ref358815941"/>
      <w:r w:rsidRPr="00296D07">
        <w:rPr>
          <w:rFonts w:ascii="Arial" w:hAnsi="Arial" w:cs="Arial"/>
          <w:lang w:val="cs-CZ"/>
        </w:rPr>
        <w:t>ve věcech</w:t>
      </w:r>
      <w:r w:rsidRPr="00296D07">
        <w:rPr>
          <w:rFonts w:ascii="Arial" w:hAnsi="Arial" w:cs="Arial"/>
        </w:rPr>
        <w:t xml:space="preserve"> </w:t>
      </w:r>
      <w:r w:rsidR="00F5202D" w:rsidRPr="00296D07">
        <w:rPr>
          <w:rFonts w:ascii="Arial" w:hAnsi="Arial" w:cs="Arial"/>
        </w:rPr>
        <w:t>technických (kontaktní osob</w:t>
      </w:r>
      <w:r w:rsidR="003B0080" w:rsidRPr="00296D07">
        <w:rPr>
          <w:rFonts w:ascii="Arial" w:hAnsi="Arial" w:cs="Arial"/>
          <w:lang w:val="cs-CZ"/>
        </w:rPr>
        <w:t>a</w:t>
      </w:r>
      <w:r w:rsidR="00F5202D" w:rsidRPr="00296D07">
        <w:rPr>
          <w:rFonts w:ascii="Arial" w:hAnsi="Arial" w:cs="Arial"/>
        </w:rPr>
        <w:t>):</w:t>
      </w:r>
      <w:bookmarkEnd w:id="14"/>
    </w:p>
    <w:p w:rsidR="00F5202D" w:rsidRPr="00296D07" w:rsidRDefault="00F5202D" w:rsidP="00296D07">
      <w:pPr>
        <w:pStyle w:val="Odstavecseseznamem"/>
        <w:shd w:val="clear" w:color="auto" w:fill="FFFFFF"/>
        <w:spacing w:after="120" w:line="240" w:lineRule="auto"/>
        <w:ind w:left="709" w:right="62"/>
        <w:contextualSpacing w:val="0"/>
        <w:rPr>
          <w:rFonts w:ascii="Arial" w:hAnsi="Arial" w:cs="Arial"/>
        </w:rPr>
      </w:pPr>
      <w:r w:rsidRPr="00296D07">
        <w:rPr>
          <w:rFonts w:ascii="Arial" w:hAnsi="Arial" w:cs="Arial"/>
        </w:rPr>
        <w:t>Bc. Petr Havránek, tel.: 775 779 685,</w:t>
      </w:r>
      <w:r w:rsidR="000C342D" w:rsidRPr="00296D07">
        <w:rPr>
          <w:rFonts w:ascii="Arial" w:hAnsi="Arial" w:cs="Arial"/>
        </w:rPr>
        <w:t xml:space="preserve"> e-mail:</w:t>
      </w:r>
      <w:r w:rsidRPr="00296D07">
        <w:rPr>
          <w:rFonts w:ascii="Arial" w:hAnsi="Arial" w:cs="Arial"/>
        </w:rPr>
        <w:t xml:space="preserve"> </w:t>
      </w:r>
      <w:hyperlink r:id="rId12" w:history="1">
        <w:r w:rsidRPr="00296D07">
          <w:rPr>
            <w:rStyle w:val="Hypertextovodkaz"/>
            <w:rFonts w:ascii="Arial" w:hAnsi="Arial" w:cs="Arial"/>
          </w:rPr>
          <w:t>petr.havranek@fdv.mpsv.cz</w:t>
        </w:r>
      </w:hyperlink>
      <w:r w:rsidR="003B0080" w:rsidRPr="00296D07">
        <w:rPr>
          <w:rStyle w:val="Hypertextovodkaz"/>
          <w:rFonts w:ascii="Arial" w:hAnsi="Arial" w:cs="Arial"/>
          <w:u w:val="none"/>
          <w:lang w:val="cs-CZ"/>
        </w:rPr>
        <w:t>.</w:t>
      </w:r>
    </w:p>
    <w:p w:rsidR="005D7BD8" w:rsidRPr="00566992" w:rsidRDefault="00F5202D" w:rsidP="005D7BD8">
      <w:pPr>
        <w:pStyle w:val="Odstavecseseznamem"/>
        <w:numPr>
          <w:ilvl w:val="0"/>
          <w:numId w:val="32"/>
        </w:numPr>
        <w:shd w:val="clear" w:color="auto" w:fill="FFFFFF"/>
        <w:spacing w:after="120" w:line="240" w:lineRule="auto"/>
        <w:ind w:left="425" w:right="65" w:hanging="425"/>
        <w:contextualSpacing w:val="0"/>
        <w:rPr>
          <w:rFonts w:ascii="Arial" w:hAnsi="Arial"/>
        </w:rPr>
      </w:pPr>
      <w:r w:rsidRPr="00C12015">
        <w:rPr>
          <w:rFonts w:ascii="Arial" w:hAnsi="Arial"/>
        </w:rPr>
        <w:t>Právní vztahy touto smlouvou neupravené nebo ze smlouvy nevyplývající se řídí právním řádem České republiky a příslušnými právními předpisy, zejména obchodním zákoníkem.</w:t>
      </w:r>
    </w:p>
    <w:p w:rsidR="00566992" w:rsidRPr="00DE2A33" w:rsidRDefault="00566992" w:rsidP="005D7BD8">
      <w:pPr>
        <w:pStyle w:val="Odstavecseseznamem"/>
        <w:numPr>
          <w:ilvl w:val="0"/>
          <w:numId w:val="32"/>
        </w:numPr>
        <w:shd w:val="clear" w:color="auto" w:fill="FFFFFF"/>
        <w:spacing w:after="120" w:line="240" w:lineRule="auto"/>
        <w:ind w:left="425" w:right="65" w:hanging="425"/>
        <w:contextualSpacing w:val="0"/>
        <w:rPr>
          <w:rFonts w:ascii="Arial" w:hAnsi="Arial"/>
        </w:rPr>
      </w:pPr>
      <w:r>
        <w:rPr>
          <w:rFonts w:ascii="Arial" w:hAnsi="Arial"/>
          <w:lang w:val="cs-CZ"/>
        </w:rPr>
        <w:t xml:space="preserve">Smluvní strany berou na vědomí, že </w:t>
      </w:r>
      <w:r w:rsidR="00296D07">
        <w:rPr>
          <w:rFonts w:ascii="Arial" w:hAnsi="Arial"/>
          <w:lang w:val="cs-CZ"/>
        </w:rPr>
        <w:t>kupuj</w:t>
      </w:r>
      <w:r>
        <w:rPr>
          <w:rFonts w:ascii="Arial" w:hAnsi="Arial"/>
          <w:lang w:val="cs-CZ"/>
        </w:rPr>
        <w:t>í</w:t>
      </w:r>
      <w:r w:rsidR="00296D07">
        <w:rPr>
          <w:rFonts w:ascii="Arial" w:hAnsi="Arial"/>
          <w:lang w:val="cs-CZ"/>
        </w:rPr>
        <w:t>cí</w:t>
      </w:r>
      <w:r>
        <w:rPr>
          <w:rFonts w:ascii="Arial" w:hAnsi="Arial"/>
          <w:lang w:val="cs-CZ"/>
        </w:rPr>
        <w:t xml:space="preserve"> je povinen na dotaz třetí osoby poskytnout informace v souladu se zákonem č. 106/1999 Sb., o svobodném přístupu k informacím, v platném znění, a souhlasí s tím, aby veškeré informace obsažené v této smlouvě byly bez výjimky poskytnuty třetím osobám, pokud o ně požádají.</w:t>
      </w:r>
    </w:p>
    <w:p w:rsidR="00F5202D" w:rsidRPr="006F5A85" w:rsidRDefault="00F5202D" w:rsidP="00F5202D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58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 xml:space="preserve">Smlouva je vyhotovena ve čtyřech </w:t>
      </w:r>
      <w:r w:rsidR="00296D07">
        <w:rPr>
          <w:rFonts w:ascii="Arial" w:hAnsi="Arial" w:cs="Arial"/>
          <w:sz w:val="22"/>
          <w:szCs w:val="22"/>
        </w:rPr>
        <w:t xml:space="preserve">(4) </w:t>
      </w:r>
      <w:r w:rsidRPr="006F5A85">
        <w:rPr>
          <w:rFonts w:ascii="Arial" w:hAnsi="Arial" w:cs="Arial"/>
          <w:sz w:val="22"/>
          <w:szCs w:val="22"/>
        </w:rPr>
        <w:t xml:space="preserve">stejnopisech, z nichž každý má platnost originálu. Tři </w:t>
      </w:r>
      <w:r w:rsidR="00296D07">
        <w:rPr>
          <w:rFonts w:ascii="Arial" w:hAnsi="Arial" w:cs="Arial"/>
          <w:sz w:val="22"/>
          <w:szCs w:val="22"/>
        </w:rPr>
        <w:t xml:space="preserve">(3) </w:t>
      </w:r>
      <w:r w:rsidRPr="006F5A85">
        <w:rPr>
          <w:rFonts w:ascii="Arial" w:hAnsi="Arial" w:cs="Arial"/>
          <w:sz w:val="22"/>
          <w:szCs w:val="22"/>
        </w:rPr>
        <w:t>vyhotovení smlouvy</w:t>
      </w:r>
      <w:r>
        <w:rPr>
          <w:rFonts w:ascii="Arial" w:hAnsi="Arial" w:cs="Arial"/>
          <w:sz w:val="22"/>
          <w:szCs w:val="22"/>
        </w:rPr>
        <w:t xml:space="preserve"> obdrží k</w:t>
      </w:r>
      <w:r w:rsidRPr="006F5A85">
        <w:rPr>
          <w:rFonts w:ascii="Arial" w:hAnsi="Arial" w:cs="Arial"/>
          <w:sz w:val="22"/>
          <w:szCs w:val="22"/>
        </w:rPr>
        <w:t>upující, jedno</w:t>
      </w:r>
      <w:r>
        <w:rPr>
          <w:rFonts w:ascii="Arial" w:hAnsi="Arial" w:cs="Arial"/>
          <w:sz w:val="22"/>
          <w:szCs w:val="22"/>
        </w:rPr>
        <w:t xml:space="preserve"> </w:t>
      </w:r>
      <w:r w:rsidR="00296D07">
        <w:rPr>
          <w:rFonts w:ascii="Arial" w:hAnsi="Arial" w:cs="Arial"/>
          <w:sz w:val="22"/>
          <w:szCs w:val="22"/>
        </w:rPr>
        <w:t xml:space="preserve">(1) </w:t>
      </w:r>
      <w:r>
        <w:rPr>
          <w:rFonts w:ascii="Arial" w:hAnsi="Arial" w:cs="Arial"/>
          <w:sz w:val="22"/>
          <w:szCs w:val="22"/>
        </w:rPr>
        <w:t>vyhotovení obdrží p</w:t>
      </w:r>
      <w:r w:rsidRPr="006F5A85">
        <w:rPr>
          <w:rFonts w:ascii="Arial" w:hAnsi="Arial" w:cs="Arial"/>
          <w:sz w:val="22"/>
          <w:szCs w:val="22"/>
        </w:rPr>
        <w:t>rodávající.</w:t>
      </w:r>
    </w:p>
    <w:p w:rsidR="00F5202D" w:rsidRPr="006F5A85" w:rsidRDefault="00F5202D" w:rsidP="00F5202D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58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Smlouvu je možno měnit pouze na základě dohody smluvních stran formou písemných vzestupně číslovaných dodatků, podepsaných oprávněnými zástupci smluvních stran.</w:t>
      </w:r>
    </w:p>
    <w:p w:rsidR="00F5202D" w:rsidRPr="006D27D5" w:rsidRDefault="00F5202D" w:rsidP="005D7BD8">
      <w:pPr>
        <w:pStyle w:val="Styl11"/>
      </w:pPr>
      <w:r w:rsidRPr="006F5A85">
        <w:t>Smlouva nabývá platnosti a účinnosti dnem podpisu o</w:t>
      </w:r>
      <w:r w:rsidRPr="006D27D5">
        <w:t>běma smluvními stranami.</w:t>
      </w:r>
    </w:p>
    <w:p w:rsidR="00F5202D" w:rsidRPr="006F5A85" w:rsidRDefault="00F5202D" w:rsidP="00F5202D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72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Pokud se jakékoliv</w:t>
      </w:r>
      <w:r>
        <w:rPr>
          <w:rFonts w:ascii="Arial" w:hAnsi="Arial" w:cs="Arial"/>
          <w:sz w:val="22"/>
          <w:szCs w:val="22"/>
        </w:rPr>
        <w:t xml:space="preserve"> ustanovení této s</w:t>
      </w:r>
      <w:r w:rsidRPr="006F5A85">
        <w:rPr>
          <w:rFonts w:ascii="Arial" w:hAnsi="Arial" w:cs="Arial"/>
          <w:sz w:val="22"/>
          <w:szCs w:val="22"/>
        </w:rPr>
        <w:t>mlouvy stane neplatným či nevymahatelným, nebude to mít vliv na platnost a vymahatel</w:t>
      </w:r>
      <w:r>
        <w:rPr>
          <w:rFonts w:ascii="Arial" w:hAnsi="Arial" w:cs="Arial"/>
          <w:sz w:val="22"/>
          <w:szCs w:val="22"/>
        </w:rPr>
        <w:t>nost ostatních ustanovení této s</w:t>
      </w:r>
      <w:r w:rsidRPr="006F5A85">
        <w:rPr>
          <w:rFonts w:ascii="Arial" w:hAnsi="Arial" w:cs="Arial"/>
          <w:sz w:val="22"/>
          <w:szCs w:val="22"/>
        </w:rPr>
        <w:t xml:space="preserve">mlouvy. Smluvní strany se zavazují nahradit neplatné nebo </w:t>
      </w:r>
      <w:r>
        <w:rPr>
          <w:rFonts w:ascii="Arial" w:hAnsi="Arial" w:cs="Arial"/>
          <w:sz w:val="22"/>
          <w:szCs w:val="22"/>
        </w:rPr>
        <w:t xml:space="preserve">nevymahatelné ustanovení novým </w:t>
      </w:r>
      <w:r w:rsidRPr="006F5A85">
        <w:rPr>
          <w:rFonts w:ascii="Arial" w:hAnsi="Arial" w:cs="Arial"/>
          <w:sz w:val="22"/>
          <w:szCs w:val="22"/>
        </w:rPr>
        <w:t>ustanovením, jehož znění bude odpovídat úmyslu vy</w:t>
      </w:r>
      <w:r>
        <w:rPr>
          <w:rFonts w:ascii="Arial" w:hAnsi="Arial" w:cs="Arial"/>
          <w:sz w:val="22"/>
          <w:szCs w:val="22"/>
        </w:rPr>
        <w:t xml:space="preserve">jádřenému původním ustanovením </w:t>
      </w:r>
      <w:r w:rsidRPr="006F5A85">
        <w:rPr>
          <w:rFonts w:ascii="Arial" w:hAnsi="Arial" w:cs="Arial"/>
          <w:sz w:val="22"/>
          <w:szCs w:val="22"/>
        </w:rPr>
        <w:t xml:space="preserve">a touto </w:t>
      </w:r>
      <w:r>
        <w:rPr>
          <w:rFonts w:ascii="Arial" w:hAnsi="Arial" w:cs="Arial"/>
          <w:sz w:val="22"/>
          <w:szCs w:val="22"/>
        </w:rPr>
        <w:t xml:space="preserve">smlouvou </w:t>
      </w:r>
      <w:r w:rsidRPr="006F5A85">
        <w:rPr>
          <w:rFonts w:ascii="Arial" w:hAnsi="Arial" w:cs="Arial"/>
          <w:sz w:val="22"/>
          <w:szCs w:val="22"/>
        </w:rPr>
        <w:t>jako celkem.</w:t>
      </w:r>
    </w:p>
    <w:p w:rsidR="00F5202D" w:rsidRDefault="00F5202D" w:rsidP="00F5202D">
      <w:pPr>
        <w:widowControl w:val="0"/>
        <w:numPr>
          <w:ilvl w:val="0"/>
          <w:numId w:val="32"/>
        </w:numPr>
        <w:shd w:val="clear" w:color="auto" w:fill="FFFFFF"/>
        <w:suppressAutoHyphens w:val="0"/>
        <w:autoSpaceDE w:val="0"/>
        <w:autoSpaceDN w:val="0"/>
        <w:adjustRightInd w:val="0"/>
        <w:spacing w:after="120"/>
        <w:ind w:left="425" w:right="72" w:hanging="425"/>
        <w:jc w:val="both"/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Smluvní strany prohlašuj</w:t>
      </w:r>
      <w:r>
        <w:rPr>
          <w:rFonts w:ascii="Arial" w:hAnsi="Arial" w:cs="Arial"/>
          <w:sz w:val="22"/>
          <w:szCs w:val="22"/>
        </w:rPr>
        <w:t>í, že si tuto s</w:t>
      </w:r>
      <w:r w:rsidRPr="006F5A85">
        <w:rPr>
          <w:rFonts w:ascii="Arial" w:hAnsi="Arial" w:cs="Arial"/>
          <w:sz w:val="22"/>
          <w:szCs w:val="22"/>
        </w:rPr>
        <w:t xml:space="preserve">mlouvu přečetly, jejímu </w:t>
      </w:r>
      <w:r>
        <w:rPr>
          <w:rFonts w:ascii="Arial" w:hAnsi="Arial" w:cs="Arial"/>
          <w:sz w:val="22"/>
          <w:szCs w:val="22"/>
        </w:rPr>
        <w:t xml:space="preserve">obsahu porozuměly a bez </w:t>
      </w:r>
      <w:r w:rsidRPr="006F5A85">
        <w:rPr>
          <w:rFonts w:ascii="Arial" w:hAnsi="Arial" w:cs="Arial"/>
          <w:sz w:val="22"/>
          <w:szCs w:val="22"/>
        </w:rPr>
        <w:t>výhrad s ním souhlasí, na důkaz čehož připojují oprávněn</w:t>
      </w:r>
      <w:r>
        <w:rPr>
          <w:rFonts w:ascii="Arial" w:hAnsi="Arial" w:cs="Arial"/>
          <w:sz w:val="22"/>
          <w:szCs w:val="22"/>
        </w:rPr>
        <w:t xml:space="preserve">í zástupci smluvních stran své </w:t>
      </w:r>
      <w:r w:rsidRPr="006F5A85">
        <w:rPr>
          <w:rFonts w:ascii="Arial" w:hAnsi="Arial" w:cs="Arial"/>
          <w:sz w:val="22"/>
          <w:szCs w:val="22"/>
        </w:rPr>
        <w:lastRenderedPageBreak/>
        <w:t>podpisy.</w:t>
      </w:r>
    </w:p>
    <w:p w:rsidR="00F34118" w:rsidRDefault="00F34118" w:rsidP="00F3411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120"/>
        <w:ind w:right="72"/>
        <w:jc w:val="both"/>
        <w:rPr>
          <w:rFonts w:ascii="Arial" w:hAnsi="Arial" w:cs="Arial"/>
          <w:sz w:val="22"/>
          <w:szCs w:val="22"/>
        </w:rPr>
      </w:pPr>
    </w:p>
    <w:p w:rsidR="00F5202D" w:rsidRPr="006F5A85" w:rsidRDefault="00F5202D" w:rsidP="00F5202D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F68FF">
        <w:rPr>
          <w:rFonts w:ascii="Arial" w:hAnsi="Arial" w:cs="Arial"/>
          <w:b/>
          <w:sz w:val="22"/>
          <w:szCs w:val="22"/>
          <w:u w:val="single"/>
        </w:rPr>
        <w:t>Příloha:</w:t>
      </w:r>
      <w:r w:rsidRPr="004F68FF">
        <w:rPr>
          <w:rFonts w:ascii="Arial" w:hAnsi="Arial" w:cs="Arial"/>
          <w:sz w:val="22"/>
          <w:szCs w:val="22"/>
        </w:rPr>
        <w:t xml:space="preserve"> Specifikace předmětu plnění</w:t>
      </w:r>
    </w:p>
    <w:p w:rsidR="00F5202D" w:rsidRPr="006F5A85" w:rsidRDefault="00F5202D" w:rsidP="00F5202D">
      <w:pPr>
        <w:rPr>
          <w:rFonts w:ascii="Arial" w:hAnsi="Arial" w:cs="Arial"/>
          <w:sz w:val="22"/>
          <w:szCs w:val="22"/>
        </w:rPr>
      </w:pPr>
    </w:p>
    <w:p w:rsidR="00F34118" w:rsidRDefault="00F34118" w:rsidP="00F5202D">
      <w:pPr>
        <w:rPr>
          <w:rFonts w:ascii="Arial" w:hAnsi="Arial" w:cs="Arial"/>
          <w:sz w:val="22"/>
          <w:szCs w:val="22"/>
        </w:rPr>
      </w:pPr>
    </w:p>
    <w:p w:rsidR="00F5202D" w:rsidRPr="006F5A85" w:rsidRDefault="00F5202D" w:rsidP="00F5202D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>V Praze dne</w:t>
      </w:r>
      <w:r w:rsidR="003B0080">
        <w:rPr>
          <w:rFonts w:ascii="Arial" w:hAnsi="Arial" w:cs="Arial"/>
          <w:sz w:val="22"/>
          <w:szCs w:val="22"/>
        </w:rPr>
        <w:t xml:space="preserve"> </w:t>
      </w:r>
      <w:r w:rsidRPr="006F5A85">
        <w:rPr>
          <w:rFonts w:ascii="Arial" w:hAnsi="Arial" w:cs="Arial"/>
          <w:sz w:val="22"/>
          <w:szCs w:val="22"/>
        </w:rPr>
        <w:t>……….</w:t>
      </w:r>
      <w:r w:rsidR="003B0080">
        <w:rPr>
          <w:rFonts w:ascii="Arial" w:hAnsi="Arial" w:cs="Arial"/>
          <w:sz w:val="22"/>
          <w:szCs w:val="22"/>
        </w:rPr>
        <w:t xml:space="preserve"> </w:t>
      </w:r>
      <w:r w:rsidRPr="006F5A85">
        <w:rPr>
          <w:rFonts w:ascii="Arial" w:hAnsi="Arial" w:cs="Arial"/>
          <w:sz w:val="22"/>
          <w:szCs w:val="22"/>
        </w:rPr>
        <w:t>2013</w:t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  <w:t>V</w:t>
      </w:r>
      <w:r w:rsidR="003B0080">
        <w:rPr>
          <w:rFonts w:ascii="Arial" w:hAnsi="Arial" w:cs="Arial"/>
          <w:sz w:val="22"/>
          <w:szCs w:val="22"/>
        </w:rPr>
        <w:t xml:space="preserve"> </w:t>
      </w:r>
      <w:r w:rsidRPr="006F5A85">
        <w:rPr>
          <w:rFonts w:ascii="Arial" w:hAnsi="Arial" w:cs="Arial"/>
          <w:sz w:val="22"/>
          <w:szCs w:val="22"/>
        </w:rPr>
        <w:t>……… dne</w:t>
      </w:r>
      <w:r w:rsidR="003B0080">
        <w:rPr>
          <w:rFonts w:ascii="Arial" w:hAnsi="Arial" w:cs="Arial"/>
          <w:sz w:val="22"/>
          <w:szCs w:val="22"/>
        </w:rPr>
        <w:t xml:space="preserve"> </w:t>
      </w:r>
      <w:r w:rsidRPr="006F5A85">
        <w:rPr>
          <w:rFonts w:ascii="Arial" w:hAnsi="Arial" w:cs="Arial"/>
          <w:sz w:val="22"/>
          <w:szCs w:val="22"/>
        </w:rPr>
        <w:t>…</w:t>
      </w:r>
      <w:r w:rsidR="003B0080">
        <w:rPr>
          <w:rFonts w:ascii="Arial" w:hAnsi="Arial" w:cs="Arial"/>
          <w:sz w:val="22"/>
          <w:szCs w:val="22"/>
        </w:rPr>
        <w:t>……</w:t>
      </w:r>
      <w:r w:rsidRPr="006F5A85">
        <w:rPr>
          <w:rFonts w:ascii="Arial" w:hAnsi="Arial" w:cs="Arial"/>
          <w:sz w:val="22"/>
          <w:szCs w:val="22"/>
        </w:rPr>
        <w:t>… 2013</w:t>
      </w:r>
    </w:p>
    <w:p w:rsidR="00F5202D" w:rsidRDefault="00F5202D" w:rsidP="00F5202D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</w:p>
    <w:p w:rsidR="00F34118" w:rsidRDefault="00F34118" w:rsidP="00F5202D">
      <w:pPr>
        <w:rPr>
          <w:rFonts w:ascii="Arial" w:hAnsi="Arial" w:cs="Arial"/>
          <w:bCs/>
          <w:sz w:val="22"/>
          <w:szCs w:val="22"/>
        </w:rPr>
      </w:pPr>
    </w:p>
    <w:p w:rsidR="00F34118" w:rsidRDefault="00F34118" w:rsidP="00F5202D">
      <w:pPr>
        <w:rPr>
          <w:rFonts w:ascii="Arial" w:hAnsi="Arial" w:cs="Arial"/>
          <w:bCs/>
          <w:sz w:val="22"/>
          <w:szCs w:val="22"/>
        </w:rPr>
      </w:pPr>
    </w:p>
    <w:p w:rsidR="00F34118" w:rsidRDefault="00F34118" w:rsidP="00F5202D">
      <w:pPr>
        <w:rPr>
          <w:rFonts w:ascii="Arial" w:hAnsi="Arial" w:cs="Arial"/>
          <w:bCs/>
          <w:sz w:val="22"/>
          <w:szCs w:val="22"/>
        </w:rPr>
      </w:pPr>
    </w:p>
    <w:p w:rsidR="00F34118" w:rsidRDefault="00F34118" w:rsidP="00F5202D">
      <w:pPr>
        <w:rPr>
          <w:rFonts w:ascii="Arial" w:hAnsi="Arial" w:cs="Arial"/>
          <w:bCs/>
          <w:sz w:val="22"/>
          <w:szCs w:val="22"/>
        </w:rPr>
      </w:pPr>
    </w:p>
    <w:p w:rsidR="00F5202D" w:rsidRPr="006F5A85" w:rsidRDefault="00F5202D" w:rsidP="00F5202D">
      <w:pPr>
        <w:rPr>
          <w:rFonts w:ascii="Arial" w:hAnsi="Arial" w:cs="Arial"/>
          <w:sz w:val="22"/>
          <w:szCs w:val="22"/>
        </w:rPr>
      </w:pPr>
      <w:r w:rsidRPr="006F5A85">
        <w:rPr>
          <w:rFonts w:ascii="Arial" w:hAnsi="Arial" w:cs="Arial"/>
          <w:bCs/>
          <w:sz w:val="22"/>
          <w:szCs w:val="22"/>
        </w:rPr>
        <w:t>………………………………………….</w:t>
      </w:r>
      <w:r w:rsidRPr="006F5A85">
        <w:rPr>
          <w:rFonts w:ascii="Arial" w:hAnsi="Arial" w:cs="Arial"/>
          <w:bCs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ab/>
      </w:r>
      <w:r w:rsidR="00996AB6">
        <w:rPr>
          <w:rFonts w:ascii="Arial" w:hAnsi="Arial" w:cs="Arial"/>
          <w:sz w:val="22"/>
          <w:szCs w:val="22"/>
        </w:rPr>
        <w:tab/>
      </w:r>
      <w:r w:rsidRPr="006F5A85">
        <w:rPr>
          <w:rFonts w:ascii="Arial" w:hAnsi="Arial" w:cs="Arial"/>
          <w:sz w:val="22"/>
          <w:szCs w:val="22"/>
        </w:rPr>
        <w:t>………………………………………..</w:t>
      </w:r>
    </w:p>
    <w:p w:rsidR="00F5202D" w:rsidRPr="006F5A85" w:rsidRDefault="003B0080" w:rsidP="00F5202D">
      <w:pPr>
        <w:tabs>
          <w:tab w:val="left" w:pos="0"/>
        </w:tabs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 </w:t>
      </w:r>
      <w:r w:rsidR="00F5202D" w:rsidRPr="006F5A85">
        <w:rPr>
          <w:rFonts w:ascii="Arial" w:hAnsi="Arial" w:cs="Arial"/>
          <w:bCs/>
          <w:sz w:val="22"/>
          <w:szCs w:val="22"/>
        </w:rPr>
        <w:t>kupující</w:t>
      </w:r>
      <w:r>
        <w:rPr>
          <w:rFonts w:ascii="Arial" w:hAnsi="Arial" w:cs="Arial"/>
          <w:bCs/>
          <w:sz w:val="22"/>
          <w:szCs w:val="22"/>
        </w:rPr>
        <w:t>ho</w:t>
      </w:r>
      <w:r w:rsidR="00F5202D" w:rsidRPr="006F5A85">
        <w:rPr>
          <w:rFonts w:ascii="Arial" w:hAnsi="Arial" w:cs="Arial"/>
          <w:bCs/>
          <w:sz w:val="22"/>
          <w:szCs w:val="22"/>
        </w:rPr>
        <w:t xml:space="preserve"> </w:t>
      </w:r>
      <w:r w:rsidR="00F5202D" w:rsidRPr="006F5A85">
        <w:rPr>
          <w:rFonts w:ascii="Arial" w:hAnsi="Arial" w:cs="Arial"/>
          <w:bCs/>
          <w:sz w:val="22"/>
          <w:szCs w:val="22"/>
        </w:rPr>
        <w:tab/>
      </w:r>
      <w:r w:rsidR="00F5202D" w:rsidRPr="006F5A85">
        <w:rPr>
          <w:rFonts w:ascii="Arial" w:hAnsi="Arial" w:cs="Arial"/>
          <w:bCs/>
          <w:sz w:val="22"/>
          <w:szCs w:val="22"/>
        </w:rPr>
        <w:tab/>
      </w:r>
      <w:r w:rsidR="00F5202D" w:rsidRPr="006F5A85">
        <w:rPr>
          <w:rFonts w:ascii="Arial" w:hAnsi="Arial" w:cs="Arial"/>
          <w:bCs/>
          <w:sz w:val="22"/>
          <w:szCs w:val="22"/>
        </w:rPr>
        <w:tab/>
      </w:r>
      <w:r w:rsidR="00F5202D" w:rsidRPr="006F5A85">
        <w:rPr>
          <w:rFonts w:ascii="Arial" w:hAnsi="Arial" w:cs="Arial"/>
          <w:bCs/>
          <w:sz w:val="22"/>
          <w:szCs w:val="22"/>
        </w:rPr>
        <w:tab/>
      </w:r>
      <w:r w:rsidR="00F5202D" w:rsidRPr="006F5A85">
        <w:rPr>
          <w:rFonts w:ascii="Arial" w:hAnsi="Arial" w:cs="Arial"/>
          <w:bCs/>
          <w:sz w:val="22"/>
          <w:szCs w:val="22"/>
        </w:rPr>
        <w:tab/>
      </w:r>
      <w:r w:rsidR="00F5202D" w:rsidRPr="006F5A85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za </w:t>
      </w:r>
      <w:r w:rsidR="00F5202D" w:rsidRPr="006F5A85">
        <w:rPr>
          <w:rFonts w:ascii="Arial" w:hAnsi="Arial" w:cs="Arial"/>
          <w:bCs/>
          <w:sz w:val="22"/>
          <w:szCs w:val="22"/>
        </w:rPr>
        <w:t>prodávající</w:t>
      </w:r>
      <w:r>
        <w:rPr>
          <w:rFonts w:ascii="Arial" w:hAnsi="Arial" w:cs="Arial"/>
          <w:bCs/>
          <w:sz w:val="22"/>
          <w:szCs w:val="22"/>
        </w:rPr>
        <w:t>ho</w:t>
      </w:r>
    </w:p>
    <w:p w:rsidR="00BC5CB6" w:rsidRDefault="00BC5CB6" w:rsidP="00996AB6">
      <w:pPr>
        <w:rPr>
          <w:rFonts w:ascii="Arial" w:hAnsi="Arial" w:cs="Arial"/>
          <w:bCs/>
          <w:sz w:val="22"/>
          <w:szCs w:val="22"/>
        </w:rPr>
      </w:pPr>
    </w:p>
    <w:p w:rsidR="00C97693" w:rsidRDefault="00BC5CB6" w:rsidP="00996AB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……………………………………….</w:t>
      </w:r>
      <w:r>
        <w:rPr>
          <w:rFonts w:ascii="Arial" w:hAnsi="Arial" w:cs="Arial"/>
          <w:bCs/>
          <w:sz w:val="22"/>
          <w:szCs w:val="22"/>
        </w:rPr>
        <w:tab/>
      </w:r>
      <w:r w:rsidR="00F5202D" w:rsidRPr="006F5A85">
        <w:rPr>
          <w:rFonts w:ascii="Arial" w:hAnsi="Arial" w:cs="Arial"/>
          <w:bCs/>
          <w:sz w:val="22"/>
          <w:szCs w:val="22"/>
        </w:rPr>
        <w:tab/>
      </w:r>
      <w:r w:rsidR="00996AB6">
        <w:rPr>
          <w:rFonts w:ascii="Arial" w:hAnsi="Arial" w:cs="Arial"/>
          <w:bCs/>
          <w:sz w:val="22"/>
          <w:szCs w:val="22"/>
        </w:rPr>
        <w:tab/>
        <w:t>……………………………………….</w:t>
      </w:r>
    </w:p>
    <w:p w:rsidR="003B0080" w:rsidRDefault="003B0080" w:rsidP="00996AB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Fond dalšího vzdělávání</w:t>
      </w:r>
    </w:p>
    <w:p w:rsidR="0076270D" w:rsidRDefault="0076270D" w:rsidP="00996AB6">
      <w:pPr>
        <w:rPr>
          <w:rFonts w:ascii="Arial" w:hAnsi="Arial" w:cs="Arial"/>
          <w:bCs/>
          <w:sz w:val="22"/>
          <w:szCs w:val="22"/>
        </w:rPr>
      </w:pPr>
    </w:p>
    <w:p w:rsidR="0076270D" w:rsidRDefault="0076270D">
      <w:pPr>
        <w:suppressAutoHyphens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 w:type="page"/>
      </w:r>
    </w:p>
    <w:p w:rsidR="0076270D" w:rsidRPr="00610137" w:rsidRDefault="0076270D">
      <w:pPr>
        <w:suppressAutoHyphens w:val="0"/>
        <w:rPr>
          <w:rFonts w:ascii="Arial" w:hAnsi="Arial" w:cs="Arial"/>
          <w:b/>
          <w:bCs/>
          <w:sz w:val="22"/>
          <w:szCs w:val="22"/>
        </w:rPr>
      </w:pPr>
      <w:r w:rsidRPr="00610137">
        <w:rPr>
          <w:rFonts w:ascii="Arial" w:hAnsi="Arial" w:cs="Arial"/>
          <w:b/>
          <w:bCs/>
          <w:sz w:val="22"/>
          <w:szCs w:val="22"/>
        </w:rPr>
        <w:lastRenderedPageBreak/>
        <w:t>Příloha č. 1 – Specifikace předmětu plnění</w:t>
      </w:r>
    </w:p>
    <w:tbl>
      <w:tblPr>
        <w:tblpPr w:leftFromText="141" w:rightFromText="141" w:vertAnchor="page" w:horzAnchor="margin" w:tblpXSpec="center" w:tblpY="2191"/>
        <w:tblW w:w="101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992"/>
        <w:gridCol w:w="3686"/>
        <w:gridCol w:w="2268"/>
        <w:gridCol w:w="2268"/>
      </w:tblGrid>
      <w:tr w:rsidR="00173686" w:rsidRPr="00D150BF" w:rsidTr="002F722F">
        <w:trPr>
          <w:trHeight w:val="675"/>
        </w:trPr>
        <w:tc>
          <w:tcPr>
            <w:tcW w:w="92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686" w:rsidRPr="0076270D" w:rsidRDefault="00173686" w:rsidP="00173686">
            <w:pPr>
              <w:keepNext/>
              <w:jc w:val="center"/>
              <w:rPr>
                <w:rFonts w:ascii="Arial" w:hAnsi="Arial" w:cs="Arial"/>
                <w:b/>
                <w:color w:val="050505"/>
                <w:sz w:val="18"/>
                <w:szCs w:val="18"/>
              </w:rPr>
            </w:pPr>
            <w:r w:rsidRPr="0076270D">
              <w:rPr>
                <w:rFonts w:ascii="Arial" w:hAnsi="Arial" w:cs="Arial"/>
                <w:bCs/>
                <w:sz w:val="18"/>
                <w:szCs w:val="18"/>
              </w:rPr>
              <w:br w:type="page"/>
            </w:r>
            <w:r w:rsidRPr="0076270D">
              <w:rPr>
                <w:rFonts w:ascii="Arial" w:hAnsi="Arial" w:cs="Arial"/>
                <w:b/>
                <w:color w:val="050505"/>
                <w:sz w:val="18"/>
                <w:szCs w:val="18"/>
              </w:rPr>
              <w:t>Předmět plnění zakázky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73686" w:rsidRPr="008D020A" w:rsidRDefault="00173686" w:rsidP="00173686">
            <w:pPr>
              <w:keepNext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020A">
              <w:rPr>
                <w:rFonts w:ascii="Arial" w:hAnsi="Arial" w:cs="Arial"/>
                <w:color w:val="000000"/>
                <w:sz w:val="18"/>
                <w:szCs w:val="18"/>
              </w:rPr>
              <w:t>Předpok</w:t>
            </w:r>
            <w:r w:rsidR="002F722F">
              <w:rPr>
                <w:rFonts w:ascii="Arial" w:hAnsi="Arial" w:cs="Arial"/>
                <w:color w:val="000000"/>
                <w:sz w:val="18"/>
                <w:szCs w:val="18"/>
              </w:rPr>
              <w:t>l.</w:t>
            </w:r>
          </w:p>
          <w:p w:rsidR="00173686" w:rsidRPr="0076270D" w:rsidRDefault="00173686" w:rsidP="00173686">
            <w:pPr>
              <w:keepNext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D020A">
              <w:rPr>
                <w:rFonts w:ascii="Arial" w:hAnsi="Arial" w:cs="Arial"/>
                <w:color w:val="000000"/>
                <w:sz w:val="18"/>
                <w:szCs w:val="18"/>
              </w:rPr>
              <w:t>počet ks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3686" w:rsidRPr="0076270D" w:rsidRDefault="00173686" w:rsidP="00173686">
            <w:pPr>
              <w:keepNext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6270D">
              <w:rPr>
                <w:rFonts w:ascii="Arial" w:hAnsi="Arial" w:cs="Arial"/>
                <w:b/>
                <w:color w:val="000000"/>
                <w:sz w:val="18"/>
                <w:szCs w:val="18"/>
              </w:rPr>
              <w:t>Technická specifikace - min. požadavky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vAlign w:val="center"/>
          </w:tcPr>
          <w:p w:rsidR="00173686" w:rsidRDefault="00173686" w:rsidP="00173686">
            <w:pPr>
              <w:keepNext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Cena za 1 ks bez DPH</w:t>
            </w:r>
          </w:p>
          <w:p w:rsidR="00173686" w:rsidRDefault="00173686" w:rsidP="00173686">
            <w:pPr>
              <w:keepNext/>
              <w:pBdr>
                <w:top w:val="single" w:sz="6" w:space="1" w:color="auto"/>
                <w:bottom w:val="single" w:sz="6" w:space="1" w:color="auto"/>
              </w:pBd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Sazba DPH %</w:t>
            </w:r>
          </w:p>
          <w:p w:rsidR="00173686" w:rsidRPr="0076270D" w:rsidRDefault="00173686" w:rsidP="008D020A">
            <w:pPr>
              <w:keepNext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Cena za 1 Ks vč. DPH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vAlign w:val="center"/>
          </w:tcPr>
          <w:p w:rsidR="00173686" w:rsidRDefault="00173686" w:rsidP="00173686">
            <w:pPr>
              <w:keepNext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Cena za předpokládaný počet ks bez DPH</w:t>
            </w:r>
          </w:p>
          <w:p w:rsidR="00173686" w:rsidRDefault="00173686" w:rsidP="00173686">
            <w:pPr>
              <w:keepNext/>
              <w:pBdr>
                <w:top w:val="single" w:sz="6" w:space="1" w:color="auto"/>
                <w:bottom w:val="single" w:sz="6" w:space="1" w:color="auto"/>
              </w:pBd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Sazba DPH %</w:t>
            </w:r>
          </w:p>
          <w:p w:rsidR="00173686" w:rsidRDefault="00173686" w:rsidP="00173686">
            <w:pPr>
              <w:keepNext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Cena za předpokládaný počet ks vč. DPH</w:t>
            </w:r>
          </w:p>
        </w:tc>
      </w:tr>
      <w:tr w:rsidR="00173686" w:rsidRPr="00B57278" w:rsidTr="002F722F">
        <w:trPr>
          <w:trHeight w:val="1809"/>
        </w:trPr>
        <w:tc>
          <w:tcPr>
            <w:tcW w:w="921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173686" w:rsidRPr="0076270D" w:rsidRDefault="00173686" w:rsidP="00173686">
            <w:pPr>
              <w:keepNext/>
              <w:rPr>
                <w:rFonts w:ascii="Arial" w:hAnsi="Arial" w:cs="Arial"/>
                <w:color w:val="050505"/>
                <w:sz w:val="18"/>
                <w:szCs w:val="18"/>
              </w:rPr>
            </w:pPr>
            <w:r w:rsidRPr="0076270D">
              <w:rPr>
                <w:rFonts w:ascii="Arial" w:hAnsi="Arial" w:cs="Arial"/>
                <w:color w:val="050505"/>
                <w:sz w:val="18"/>
                <w:szCs w:val="18"/>
              </w:rPr>
              <w:t xml:space="preserve">Mobilní telefon </w:t>
            </w:r>
            <w:r w:rsidR="008D020A">
              <w:rPr>
                <w:rFonts w:ascii="Arial" w:hAnsi="Arial" w:cs="Arial"/>
                <w:color w:val="050505"/>
                <w:sz w:val="18"/>
                <w:szCs w:val="18"/>
              </w:rPr>
              <w:t xml:space="preserve">kategorie </w:t>
            </w:r>
            <w:r w:rsidRPr="0076270D">
              <w:rPr>
                <w:rFonts w:ascii="Arial" w:hAnsi="Arial" w:cs="Arial"/>
                <w:color w:val="050505"/>
                <w:sz w:val="18"/>
                <w:szCs w:val="18"/>
              </w:rPr>
              <w:t>A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686" w:rsidRPr="0076270D" w:rsidRDefault="00173686" w:rsidP="00173686">
            <w:pPr>
              <w:keepNext/>
              <w:jc w:val="center"/>
              <w:rPr>
                <w:rFonts w:ascii="Arial" w:hAnsi="Arial" w:cs="Arial"/>
                <w:color w:val="050505"/>
                <w:sz w:val="18"/>
                <w:szCs w:val="18"/>
              </w:rPr>
            </w:pPr>
            <w:r w:rsidRPr="0076270D">
              <w:rPr>
                <w:rFonts w:ascii="Arial" w:hAnsi="Arial" w:cs="Arial"/>
                <w:color w:val="050505"/>
                <w:sz w:val="18"/>
                <w:szCs w:val="18"/>
              </w:rPr>
              <w:t>90</w:t>
            </w:r>
          </w:p>
        </w:tc>
        <w:tc>
          <w:tcPr>
            <w:tcW w:w="3686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686" w:rsidRPr="009F4DF2" w:rsidRDefault="00173686" w:rsidP="008D020A">
            <w:pPr>
              <w:pStyle w:val="Odstavecseseznamem"/>
              <w:keepNext/>
              <w:numPr>
                <w:ilvl w:val="0"/>
                <w:numId w:val="37"/>
              </w:numPr>
              <w:spacing w:after="0" w:line="240" w:lineRule="auto"/>
              <w:ind w:left="214" w:hanging="141"/>
              <w:rPr>
                <w:rFonts w:ascii="Arial" w:hAnsi="Arial"/>
                <w:color w:val="000000"/>
                <w:sz w:val="18"/>
                <w:szCs w:val="18"/>
              </w:rPr>
            </w:pPr>
            <w:r w:rsidRPr="009F4DF2">
              <w:rPr>
                <w:rFonts w:ascii="Arial" w:hAnsi="Arial"/>
                <w:color w:val="000000"/>
                <w:sz w:val="18"/>
                <w:szCs w:val="18"/>
              </w:rPr>
              <w:t>kom</w:t>
            </w:r>
            <w:r w:rsidR="008D020A">
              <w:rPr>
                <w:rFonts w:ascii="Arial" w:hAnsi="Arial"/>
                <w:color w:val="000000"/>
                <w:sz w:val="18"/>
                <w:szCs w:val="18"/>
              </w:rPr>
              <w:t>patibilita s microsoft exchange</w:t>
            </w:r>
          </w:p>
          <w:p w:rsidR="008D020A" w:rsidRPr="00CD7921" w:rsidRDefault="00173686" w:rsidP="00CD7921">
            <w:pPr>
              <w:pStyle w:val="Odstavecseseznamem"/>
              <w:keepNext/>
              <w:numPr>
                <w:ilvl w:val="0"/>
                <w:numId w:val="37"/>
              </w:numPr>
              <w:spacing w:after="0" w:line="240" w:lineRule="auto"/>
              <w:ind w:left="214" w:hanging="141"/>
              <w:rPr>
                <w:rFonts w:ascii="Arial" w:hAnsi="Arial"/>
                <w:color w:val="000000"/>
                <w:sz w:val="18"/>
                <w:szCs w:val="18"/>
              </w:rPr>
            </w:pPr>
            <w:r w:rsidRPr="008D020A">
              <w:rPr>
                <w:rFonts w:ascii="Arial" w:hAnsi="Arial"/>
                <w:color w:val="000000"/>
                <w:sz w:val="18"/>
                <w:szCs w:val="18"/>
              </w:rPr>
              <w:t>dotykový displej</w:t>
            </w:r>
            <w:r w:rsidR="008D020A" w:rsidRPr="008D020A">
              <w:rPr>
                <w:rFonts w:ascii="Arial" w:hAnsi="Arial"/>
                <w:color w:val="000000"/>
                <w:sz w:val="18"/>
                <w:szCs w:val="18"/>
                <w:lang w:val="cs-CZ"/>
              </w:rPr>
              <w:t>, ú</w:t>
            </w:r>
            <w:r w:rsidR="008D020A" w:rsidRPr="008D020A">
              <w:rPr>
                <w:rFonts w:ascii="Arial" w:hAnsi="Arial"/>
                <w:color w:val="000000"/>
                <w:sz w:val="18"/>
                <w:szCs w:val="18"/>
              </w:rPr>
              <w:t>hlo</w:t>
            </w:r>
            <w:r w:rsidR="008D020A" w:rsidRPr="008D020A">
              <w:rPr>
                <w:rFonts w:ascii="Arial" w:hAnsi="Arial"/>
                <w:color w:val="000000"/>
                <w:sz w:val="18"/>
                <w:szCs w:val="18"/>
                <w:lang w:val="cs-CZ"/>
              </w:rPr>
              <w:t>p</w:t>
            </w:r>
            <w:r w:rsidR="008D020A" w:rsidRPr="008D020A">
              <w:rPr>
                <w:rFonts w:ascii="Arial" w:hAnsi="Arial"/>
                <w:color w:val="000000"/>
                <w:sz w:val="18"/>
                <w:szCs w:val="18"/>
              </w:rPr>
              <w:t>říčka</w:t>
            </w:r>
            <w:r w:rsidR="008D020A" w:rsidRPr="008D020A">
              <w:rPr>
                <w:rFonts w:ascii="Arial" w:hAnsi="Arial"/>
                <w:color w:val="000000"/>
                <w:sz w:val="18"/>
                <w:szCs w:val="18"/>
                <w:lang w:val="cs-CZ"/>
              </w:rPr>
              <w:t xml:space="preserve"> </w:t>
            </w:r>
            <w:r w:rsidR="004F77B1">
              <w:rPr>
                <w:rFonts w:ascii="Arial" w:hAnsi="Arial"/>
                <w:color w:val="000000"/>
                <w:sz w:val="18"/>
                <w:szCs w:val="18"/>
                <w:lang w:val="cs-CZ"/>
              </w:rPr>
              <w:t xml:space="preserve">minimálně </w:t>
            </w:r>
            <w:r w:rsidR="008D020A" w:rsidRPr="008D020A">
              <w:rPr>
                <w:rFonts w:ascii="Arial" w:hAnsi="Arial"/>
                <w:color w:val="000000"/>
                <w:sz w:val="18"/>
                <w:szCs w:val="18"/>
              </w:rPr>
              <w:t>3"</w:t>
            </w:r>
            <w:r w:rsidR="008D020A" w:rsidRPr="008D020A">
              <w:rPr>
                <w:rFonts w:ascii="Arial" w:hAnsi="Arial"/>
                <w:color w:val="000000"/>
                <w:sz w:val="18"/>
                <w:szCs w:val="18"/>
                <w:lang w:val="cs-CZ"/>
              </w:rPr>
              <w:t xml:space="preserve"> </w:t>
            </w:r>
            <w:r w:rsidR="004F77B1">
              <w:rPr>
                <w:rFonts w:ascii="Arial" w:hAnsi="Arial"/>
                <w:color w:val="000000"/>
                <w:sz w:val="18"/>
                <w:szCs w:val="18"/>
                <w:lang w:val="cs-CZ"/>
              </w:rPr>
              <w:t xml:space="preserve">a maximálně </w:t>
            </w:r>
            <w:r w:rsidR="008D020A" w:rsidRPr="008D020A">
              <w:rPr>
                <w:rFonts w:ascii="Arial" w:hAnsi="Arial"/>
                <w:color w:val="000000"/>
                <w:sz w:val="18"/>
                <w:szCs w:val="18"/>
                <w:lang w:val="cs-CZ"/>
              </w:rPr>
              <w:t xml:space="preserve"> </w:t>
            </w:r>
            <w:r w:rsidR="008D020A" w:rsidRPr="008D020A">
              <w:rPr>
                <w:rFonts w:ascii="Arial" w:hAnsi="Arial"/>
                <w:color w:val="000000"/>
                <w:sz w:val="18"/>
                <w:szCs w:val="18"/>
              </w:rPr>
              <w:t>4</w:t>
            </w:r>
            <w:r w:rsidR="004F77B1">
              <w:rPr>
                <w:rFonts w:ascii="Arial" w:hAnsi="Arial"/>
                <w:color w:val="000000"/>
                <w:sz w:val="18"/>
                <w:szCs w:val="18"/>
                <w:lang w:val="cs-CZ"/>
              </w:rPr>
              <w:t>,5</w:t>
            </w:r>
            <w:r w:rsidR="008D020A" w:rsidRPr="008D020A">
              <w:rPr>
                <w:rFonts w:ascii="Arial" w:hAnsi="Arial"/>
                <w:color w:val="000000"/>
                <w:sz w:val="18"/>
                <w:szCs w:val="18"/>
              </w:rPr>
              <w:t>"</w:t>
            </w:r>
            <w:r w:rsidR="00CD7921">
              <w:rPr>
                <w:rFonts w:ascii="Arial" w:hAnsi="Arial"/>
                <w:color w:val="000000"/>
                <w:sz w:val="18"/>
                <w:szCs w:val="18"/>
                <w:lang w:val="cs-CZ"/>
              </w:rPr>
              <w:t xml:space="preserve">, </w:t>
            </w:r>
            <w:r w:rsidR="008D020A" w:rsidRPr="00CD7921">
              <w:rPr>
                <w:rFonts w:ascii="Arial" w:hAnsi="Arial"/>
                <w:color w:val="000000"/>
                <w:sz w:val="18"/>
                <w:szCs w:val="18"/>
                <w:lang w:val="cs-CZ"/>
              </w:rPr>
              <w:t>r</w:t>
            </w:r>
            <w:r w:rsidR="008D020A" w:rsidRPr="00CD7921">
              <w:rPr>
                <w:rFonts w:ascii="Arial" w:hAnsi="Arial"/>
                <w:color w:val="000000"/>
                <w:sz w:val="18"/>
                <w:szCs w:val="18"/>
              </w:rPr>
              <w:t>ozlišení v pixelech</w:t>
            </w:r>
            <w:r w:rsidR="008D020A" w:rsidRPr="00CD7921">
              <w:rPr>
                <w:rFonts w:ascii="Arial" w:hAnsi="Arial"/>
                <w:color w:val="000000"/>
                <w:sz w:val="18"/>
                <w:szCs w:val="18"/>
                <w:lang w:val="cs-CZ"/>
              </w:rPr>
              <w:t xml:space="preserve"> </w:t>
            </w:r>
            <w:r w:rsidR="008D020A" w:rsidRPr="00CD7921">
              <w:rPr>
                <w:rFonts w:ascii="Arial" w:hAnsi="Arial"/>
                <w:color w:val="000000"/>
                <w:sz w:val="18"/>
                <w:szCs w:val="18"/>
              </w:rPr>
              <w:t>min. 640x400</w:t>
            </w:r>
          </w:p>
          <w:p w:rsidR="00173686" w:rsidRPr="009F4DF2" w:rsidRDefault="00173686" w:rsidP="008D020A">
            <w:pPr>
              <w:pStyle w:val="Odstavecseseznamem"/>
              <w:keepNext/>
              <w:numPr>
                <w:ilvl w:val="0"/>
                <w:numId w:val="37"/>
              </w:numPr>
              <w:spacing w:after="0" w:line="240" w:lineRule="auto"/>
              <w:ind w:left="214" w:hanging="141"/>
              <w:rPr>
                <w:rFonts w:ascii="Arial" w:hAnsi="Arial"/>
                <w:color w:val="000000"/>
                <w:sz w:val="18"/>
                <w:szCs w:val="18"/>
              </w:rPr>
            </w:pPr>
            <w:r w:rsidRPr="009F4DF2">
              <w:rPr>
                <w:rFonts w:ascii="Arial" w:hAnsi="Arial"/>
                <w:color w:val="000000"/>
                <w:sz w:val="18"/>
                <w:szCs w:val="18"/>
              </w:rPr>
              <w:t>Android min. verze 2.3 nebo windows mobile min. verze 7.5</w:t>
            </w:r>
            <w:r w:rsidR="00881EE2">
              <w:rPr>
                <w:rFonts w:ascii="Arial" w:hAnsi="Arial"/>
                <w:color w:val="000000"/>
                <w:sz w:val="18"/>
                <w:szCs w:val="18"/>
                <w:lang w:val="cs-CZ"/>
              </w:rPr>
              <w:t xml:space="preserve">  nebo </w:t>
            </w:r>
            <w:r w:rsidR="00881EE2" w:rsidRPr="00881EE2">
              <w:rPr>
                <w:rFonts w:ascii="Arial" w:hAnsi="Arial"/>
                <w:color w:val="000000"/>
                <w:sz w:val="18"/>
                <w:szCs w:val="18"/>
                <w:lang w:val="cs-CZ"/>
              </w:rPr>
              <w:t>iOS 4.2.1</w:t>
            </w:r>
          </w:p>
          <w:p w:rsidR="00173686" w:rsidRPr="009F4DF2" w:rsidRDefault="00173686" w:rsidP="008D020A">
            <w:pPr>
              <w:pStyle w:val="Odstavecseseznamem"/>
              <w:keepNext/>
              <w:numPr>
                <w:ilvl w:val="0"/>
                <w:numId w:val="37"/>
              </w:numPr>
              <w:spacing w:after="0" w:line="240" w:lineRule="auto"/>
              <w:ind w:left="214" w:hanging="141"/>
              <w:rPr>
                <w:rFonts w:ascii="Arial" w:hAnsi="Arial"/>
                <w:color w:val="000000"/>
                <w:sz w:val="18"/>
                <w:szCs w:val="18"/>
              </w:rPr>
            </w:pPr>
            <w:r w:rsidRPr="009F4DF2">
              <w:rPr>
                <w:rFonts w:ascii="Arial" w:hAnsi="Arial"/>
                <w:color w:val="000000"/>
                <w:sz w:val="18"/>
                <w:szCs w:val="18"/>
              </w:rPr>
              <w:t>Operační paměť min. 512MB</w:t>
            </w:r>
          </w:p>
          <w:p w:rsidR="00173686" w:rsidRPr="009F4DF2" w:rsidRDefault="00173686" w:rsidP="008D020A">
            <w:pPr>
              <w:pStyle w:val="Odstavecseseznamem"/>
              <w:keepNext/>
              <w:numPr>
                <w:ilvl w:val="0"/>
                <w:numId w:val="37"/>
              </w:numPr>
              <w:spacing w:after="0" w:line="240" w:lineRule="auto"/>
              <w:ind w:left="214" w:hanging="141"/>
              <w:rPr>
                <w:rFonts w:ascii="Arial" w:hAnsi="Arial"/>
                <w:color w:val="000000"/>
                <w:sz w:val="18"/>
                <w:szCs w:val="18"/>
              </w:rPr>
            </w:pPr>
            <w:r w:rsidRPr="009F4DF2">
              <w:rPr>
                <w:rFonts w:ascii="Arial" w:hAnsi="Arial"/>
                <w:color w:val="000000"/>
                <w:sz w:val="18"/>
                <w:szCs w:val="18"/>
              </w:rPr>
              <w:t>Velikost úložiště min. 4GB</w:t>
            </w:r>
          </w:p>
          <w:p w:rsidR="00173686" w:rsidRPr="009F4DF2" w:rsidRDefault="00173686" w:rsidP="008D020A">
            <w:pPr>
              <w:pStyle w:val="Odstavecseseznamem"/>
              <w:keepNext/>
              <w:numPr>
                <w:ilvl w:val="0"/>
                <w:numId w:val="37"/>
              </w:numPr>
              <w:spacing w:after="0" w:line="240" w:lineRule="auto"/>
              <w:ind w:left="214" w:hanging="141"/>
              <w:rPr>
                <w:rFonts w:ascii="Arial" w:hAnsi="Arial"/>
                <w:color w:val="000000"/>
                <w:sz w:val="18"/>
                <w:szCs w:val="18"/>
              </w:rPr>
            </w:pPr>
            <w:r w:rsidRPr="009F4DF2">
              <w:rPr>
                <w:rFonts w:ascii="Arial" w:hAnsi="Arial"/>
                <w:color w:val="000000"/>
                <w:sz w:val="18"/>
                <w:szCs w:val="18"/>
              </w:rPr>
              <w:t>Slot pro paměťovou kartu Micro SDHC</w:t>
            </w:r>
          </w:p>
          <w:p w:rsidR="00173686" w:rsidRPr="008D020A" w:rsidRDefault="00173686" w:rsidP="008D020A">
            <w:pPr>
              <w:pStyle w:val="Odstavecseseznamem"/>
              <w:keepNext/>
              <w:numPr>
                <w:ilvl w:val="0"/>
                <w:numId w:val="37"/>
              </w:numPr>
              <w:spacing w:after="0" w:line="240" w:lineRule="auto"/>
              <w:ind w:left="214" w:hanging="141"/>
              <w:rPr>
                <w:rFonts w:ascii="Arial" w:hAnsi="Arial"/>
                <w:color w:val="000000"/>
                <w:sz w:val="18"/>
                <w:szCs w:val="18"/>
              </w:rPr>
            </w:pPr>
            <w:r w:rsidRPr="008D020A">
              <w:rPr>
                <w:rFonts w:ascii="Arial" w:hAnsi="Arial"/>
                <w:color w:val="000000"/>
                <w:sz w:val="18"/>
                <w:szCs w:val="18"/>
              </w:rPr>
              <w:t>Funkce Wi-Fi, 3G, BlueTooth, GPS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73686" w:rsidRPr="002F722F" w:rsidRDefault="00173686" w:rsidP="008D020A">
            <w:pPr>
              <w:keepNext/>
              <w:rPr>
                <w:rFonts w:ascii="Arial" w:hAnsi="Arial"/>
                <w:color w:val="000000"/>
                <w:sz w:val="18"/>
                <w:szCs w:val="18"/>
              </w:rPr>
            </w:pPr>
            <w:r w:rsidRPr="002F722F">
              <w:rPr>
                <w:rFonts w:ascii="Arial" w:hAnsi="Arial"/>
                <w:color w:val="000000"/>
                <w:sz w:val="18"/>
                <w:szCs w:val="18"/>
              </w:rPr>
              <w:t>……………,- Kč bez DPH</w:t>
            </w:r>
          </w:p>
          <w:p w:rsidR="00173686" w:rsidRPr="002F722F" w:rsidRDefault="00173686" w:rsidP="008D020A">
            <w:pPr>
              <w:keepNext/>
              <w:pBdr>
                <w:top w:val="single" w:sz="6" w:space="1" w:color="auto"/>
                <w:bottom w:val="single" w:sz="6" w:space="1" w:color="auto"/>
              </w:pBdr>
              <w:rPr>
                <w:rFonts w:ascii="Arial" w:hAnsi="Arial"/>
                <w:color w:val="000000"/>
                <w:sz w:val="18"/>
                <w:szCs w:val="18"/>
              </w:rPr>
            </w:pPr>
            <w:r w:rsidRPr="002F722F">
              <w:rPr>
                <w:rFonts w:ascii="Arial" w:hAnsi="Arial"/>
                <w:color w:val="000000"/>
                <w:sz w:val="18"/>
                <w:szCs w:val="18"/>
              </w:rPr>
              <w:t>………………% DPH</w:t>
            </w:r>
          </w:p>
          <w:p w:rsidR="00173686" w:rsidRPr="002F722F" w:rsidRDefault="00173686" w:rsidP="008D020A">
            <w:pPr>
              <w:keepNext/>
              <w:pBdr>
                <w:bottom w:val="single" w:sz="6" w:space="1" w:color="auto"/>
                <w:between w:val="single" w:sz="6" w:space="1" w:color="auto"/>
              </w:pBdr>
              <w:rPr>
                <w:rFonts w:ascii="Arial" w:hAnsi="Arial"/>
                <w:color w:val="000000"/>
                <w:sz w:val="18"/>
                <w:szCs w:val="18"/>
              </w:rPr>
            </w:pPr>
            <w:r w:rsidRPr="002F722F">
              <w:rPr>
                <w:rFonts w:ascii="Arial" w:hAnsi="Arial"/>
                <w:color w:val="000000"/>
                <w:sz w:val="18"/>
                <w:szCs w:val="18"/>
              </w:rPr>
              <w:t>…………….,- Kč s</w:t>
            </w:r>
            <w:r w:rsidR="008D020A" w:rsidRPr="002F722F">
              <w:rPr>
                <w:rFonts w:ascii="Arial" w:hAnsi="Arial"/>
                <w:color w:val="000000"/>
                <w:sz w:val="18"/>
                <w:szCs w:val="18"/>
              </w:rPr>
              <w:t> </w:t>
            </w:r>
            <w:r w:rsidRPr="002F722F">
              <w:rPr>
                <w:rFonts w:ascii="Arial" w:hAnsi="Arial"/>
                <w:color w:val="000000"/>
                <w:sz w:val="18"/>
                <w:szCs w:val="18"/>
              </w:rPr>
              <w:t>DPH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73686" w:rsidRPr="002F722F" w:rsidRDefault="00173686" w:rsidP="008D020A">
            <w:pPr>
              <w:keepNext/>
              <w:rPr>
                <w:rFonts w:ascii="Arial" w:hAnsi="Arial"/>
                <w:color w:val="000000"/>
                <w:sz w:val="18"/>
                <w:szCs w:val="18"/>
              </w:rPr>
            </w:pPr>
            <w:r w:rsidRPr="002F722F">
              <w:rPr>
                <w:rFonts w:ascii="Arial" w:hAnsi="Arial"/>
                <w:color w:val="000000"/>
                <w:sz w:val="18"/>
                <w:szCs w:val="18"/>
              </w:rPr>
              <w:t>……………,- Kč bez DPH</w:t>
            </w:r>
          </w:p>
          <w:p w:rsidR="00173686" w:rsidRPr="002F722F" w:rsidRDefault="00173686" w:rsidP="008D020A">
            <w:pPr>
              <w:keepNext/>
              <w:pBdr>
                <w:top w:val="single" w:sz="6" w:space="1" w:color="auto"/>
                <w:bottom w:val="single" w:sz="6" w:space="1" w:color="auto"/>
              </w:pBdr>
              <w:rPr>
                <w:rFonts w:ascii="Arial" w:hAnsi="Arial"/>
                <w:color w:val="000000"/>
                <w:sz w:val="18"/>
                <w:szCs w:val="18"/>
              </w:rPr>
            </w:pPr>
            <w:r w:rsidRPr="002F722F">
              <w:rPr>
                <w:rFonts w:ascii="Arial" w:hAnsi="Arial"/>
                <w:color w:val="000000"/>
                <w:sz w:val="18"/>
                <w:szCs w:val="18"/>
              </w:rPr>
              <w:t>………………% DPH</w:t>
            </w:r>
          </w:p>
          <w:p w:rsidR="00173686" w:rsidRPr="002F722F" w:rsidRDefault="00173686" w:rsidP="008D020A">
            <w:pPr>
              <w:keepNext/>
              <w:pBdr>
                <w:bottom w:val="single" w:sz="6" w:space="1" w:color="auto"/>
                <w:between w:val="single" w:sz="6" w:space="1" w:color="auto"/>
              </w:pBdr>
              <w:rPr>
                <w:rFonts w:ascii="Arial" w:hAnsi="Arial"/>
                <w:color w:val="000000"/>
                <w:sz w:val="18"/>
                <w:szCs w:val="18"/>
              </w:rPr>
            </w:pPr>
            <w:r w:rsidRPr="002F722F">
              <w:rPr>
                <w:rFonts w:ascii="Arial" w:hAnsi="Arial"/>
                <w:color w:val="000000"/>
                <w:sz w:val="18"/>
                <w:szCs w:val="18"/>
              </w:rPr>
              <w:t>…………….,- Kč s DPH</w:t>
            </w:r>
          </w:p>
        </w:tc>
      </w:tr>
      <w:tr w:rsidR="00173686" w:rsidRPr="00B57278" w:rsidTr="002F722F">
        <w:trPr>
          <w:trHeight w:val="1699"/>
        </w:trPr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173686" w:rsidRPr="0076270D" w:rsidRDefault="00173686" w:rsidP="00173686">
            <w:pPr>
              <w:keepNext/>
              <w:rPr>
                <w:rFonts w:ascii="Arial" w:hAnsi="Arial" w:cs="Arial"/>
                <w:color w:val="050505"/>
                <w:sz w:val="18"/>
                <w:szCs w:val="18"/>
              </w:rPr>
            </w:pPr>
            <w:r w:rsidRPr="0076270D">
              <w:rPr>
                <w:rFonts w:ascii="Arial" w:hAnsi="Arial" w:cs="Arial"/>
                <w:color w:val="050505"/>
                <w:sz w:val="18"/>
                <w:szCs w:val="18"/>
              </w:rPr>
              <w:t xml:space="preserve">Mobilní telefon </w:t>
            </w:r>
            <w:r w:rsidR="008D020A">
              <w:rPr>
                <w:rFonts w:ascii="Arial" w:hAnsi="Arial" w:cs="Arial"/>
                <w:color w:val="050505"/>
                <w:sz w:val="18"/>
                <w:szCs w:val="18"/>
              </w:rPr>
              <w:t xml:space="preserve">kategorie </w:t>
            </w:r>
            <w:r w:rsidRPr="0076270D">
              <w:rPr>
                <w:rFonts w:ascii="Arial" w:hAnsi="Arial" w:cs="Arial"/>
                <w:color w:val="050505"/>
                <w:sz w:val="18"/>
                <w:szCs w:val="18"/>
              </w:rPr>
              <w:t>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686" w:rsidRPr="0076270D" w:rsidRDefault="00173686" w:rsidP="00173686">
            <w:pPr>
              <w:keepNext/>
              <w:jc w:val="center"/>
              <w:rPr>
                <w:rFonts w:ascii="Arial" w:hAnsi="Arial" w:cs="Arial"/>
                <w:color w:val="050505"/>
                <w:sz w:val="18"/>
                <w:szCs w:val="18"/>
              </w:rPr>
            </w:pPr>
            <w:r w:rsidRPr="0076270D">
              <w:rPr>
                <w:rFonts w:ascii="Arial" w:hAnsi="Arial" w:cs="Arial"/>
                <w:color w:val="050505"/>
                <w:sz w:val="18"/>
                <w:szCs w:val="18"/>
              </w:rPr>
              <w:t>42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686" w:rsidRPr="009F4DF2" w:rsidRDefault="00173686" w:rsidP="008D020A">
            <w:pPr>
              <w:pStyle w:val="Odstavecseseznamem"/>
              <w:keepNext/>
              <w:numPr>
                <w:ilvl w:val="0"/>
                <w:numId w:val="37"/>
              </w:numPr>
              <w:spacing w:after="0" w:line="240" w:lineRule="auto"/>
              <w:ind w:left="214" w:hanging="142"/>
              <w:rPr>
                <w:rFonts w:ascii="Arial" w:hAnsi="Arial"/>
                <w:color w:val="000000"/>
                <w:sz w:val="18"/>
                <w:szCs w:val="18"/>
              </w:rPr>
            </w:pPr>
            <w:r w:rsidRPr="009F4DF2">
              <w:rPr>
                <w:rFonts w:ascii="Arial" w:hAnsi="Arial"/>
                <w:color w:val="000000"/>
                <w:sz w:val="18"/>
                <w:szCs w:val="18"/>
              </w:rPr>
              <w:t xml:space="preserve">Cena maximálně </w:t>
            </w:r>
            <w:r w:rsidRPr="009F4DF2">
              <w:rPr>
                <w:rFonts w:ascii="Arial" w:hAnsi="Arial"/>
                <w:b/>
                <w:color w:val="000000"/>
                <w:sz w:val="18"/>
                <w:szCs w:val="18"/>
              </w:rPr>
              <w:t>2.500,- Kč vč</w:t>
            </w:r>
            <w:r w:rsidRPr="009F4DF2">
              <w:rPr>
                <w:rFonts w:ascii="Arial" w:hAnsi="Arial"/>
                <w:b/>
                <w:color w:val="000000"/>
                <w:sz w:val="18"/>
                <w:szCs w:val="18"/>
                <w:lang w:val="cs-CZ"/>
              </w:rPr>
              <w:t>.</w:t>
            </w:r>
            <w:r w:rsidRPr="009F4DF2"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DPH</w:t>
            </w:r>
          </w:p>
          <w:p w:rsidR="00173686" w:rsidRPr="009F4DF2" w:rsidRDefault="00173686" w:rsidP="008D020A">
            <w:pPr>
              <w:pStyle w:val="Odstavecseseznamem"/>
              <w:keepNext/>
              <w:numPr>
                <w:ilvl w:val="0"/>
                <w:numId w:val="37"/>
              </w:numPr>
              <w:spacing w:after="0" w:line="240" w:lineRule="auto"/>
              <w:ind w:left="214" w:hanging="142"/>
              <w:rPr>
                <w:rFonts w:ascii="Arial" w:hAnsi="Arial"/>
                <w:color w:val="000000"/>
                <w:sz w:val="18"/>
                <w:szCs w:val="18"/>
              </w:rPr>
            </w:pPr>
            <w:r w:rsidRPr="009F4DF2">
              <w:rPr>
                <w:rFonts w:ascii="Arial" w:hAnsi="Arial"/>
                <w:color w:val="000000"/>
                <w:sz w:val="18"/>
                <w:szCs w:val="18"/>
              </w:rPr>
              <w:t xml:space="preserve">kompatibilita s microsoft exchange </w:t>
            </w:r>
          </w:p>
          <w:p w:rsidR="00173686" w:rsidRPr="00CD7921" w:rsidRDefault="00173686" w:rsidP="00CD7921">
            <w:pPr>
              <w:pStyle w:val="Odstavecseseznamem"/>
              <w:keepNext/>
              <w:numPr>
                <w:ilvl w:val="0"/>
                <w:numId w:val="37"/>
              </w:numPr>
              <w:spacing w:after="0" w:line="240" w:lineRule="auto"/>
              <w:ind w:left="214" w:hanging="142"/>
              <w:rPr>
                <w:rFonts w:ascii="Arial" w:hAnsi="Arial"/>
                <w:color w:val="000000"/>
                <w:sz w:val="18"/>
                <w:szCs w:val="18"/>
              </w:rPr>
            </w:pPr>
            <w:r w:rsidRPr="009F4DF2">
              <w:rPr>
                <w:rFonts w:ascii="Arial" w:hAnsi="Arial"/>
                <w:color w:val="000000"/>
                <w:sz w:val="18"/>
                <w:szCs w:val="18"/>
              </w:rPr>
              <w:t>dotykový displej</w:t>
            </w:r>
            <w:r w:rsidR="008D020A">
              <w:rPr>
                <w:rFonts w:ascii="Arial" w:hAnsi="Arial"/>
                <w:color w:val="000000"/>
                <w:sz w:val="18"/>
                <w:szCs w:val="18"/>
                <w:lang w:val="cs-CZ"/>
              </w:rPr>
              <w:t>, ú</w:t>
            </w:r>
            <w:r w:rsidR="008D020A" w:rsidRPr="009F4DF2">
              <w:rPr>
                <w:rFonts w:ascii="Arial" w:hAnsi="Arial"/>
                <w:color w:val="000000"/>
                <w:sz w:val="18"/>
                <w:szCs w:val="18"/>
              </w:rPr>
              <w:t>hlo</w:t>
            </w:r>
            <w:r w:rsidR="008D020A">
              <w:rPr>
                <w:rFonts w:ascii="Arial" w:hAnsi="Arial"/>
                <w:color w:val="000000"/>
                <w:sz w:val="18"/>
                <w:szCs w:val="18"/>
                <w:lang w:val="cs-CZ"/>
              </w:rPr>
              <w:t>p</w:t>
            </w:r>
            <w:r w:rsidR="008D020A" w:rsidRPr="009F4DF2">
              <w:rPr>
                <w:rFonts w:ascii="Arial" w:hAnsi="Arial"/>
                <w:color w:val="000000"/>
                <w:sz w:val="18"/>
                <w:szCs w:val="18"/>
              </w:rPr>
              <w:t>říčka</w:t>
            </w:r>
            <w:r w:rsidR="008D020A">
              <w:rPr>
                <w:rFonts w:ascii="Arial" w:hAnsi="Arial"/>
                <w:color w:val="000000"/>
                <w:sz w:val="18"/>
                <w:szCs w:val="18"/>
                <w:lang w:val="cs-CZ"/>
              </w:rPr>
              <w:t xml:space="preserve"> </w:t>
            </w:r>
            <w:r w:rsidR="004F77B1">
              <w:rPr>
                <w:rFonts w:ascii="Arial" w:hAnsi="Arial"/>
                <w:color w:val="000000"/>
                <w:sz w:val="18"/>
                <w:szCs w:val="18"/>
                <w:lang w:val="cs-CZ"/>
              </w:rPr>
              <w:t xml:space="preserve"> minimálně </w:t>
            </w:r>
            <w:r w:rsidR="004F77B1" w:rsidRPr="008D020A">
              <w:rPr>
                <w:rFonts w:ascii="Arial" w:hAnsi="Arial"/>
                <w:color w:val="000000"/>
                <w:sz w:val="18"/>
                <w:szCs w:val="18"/>
              </w:rPr>
              <w:t>3"</w:t>
            </w:r>
            <w:r w:rsidR="004F77B1" w:rsidRPr="008D020A">
              <w:rPr>
                <w:rFonts w:ascii="Arial" w:hAnsi="Arial"/>
                <w:color w:val="000000"/>
                <w:sz w:val="18"/>
                <w:szCs w:val="18"/>
                <w:lang w:val="cs-CZ"/>
              </w:rPr>
              <w:t xml:space="preserve"> </w:t>
            </w:r>
            <w:r w:rsidR="004F77B1">
              <w:rPr>
                <w:rFonts w:ascii="Arial" w:hAnsi="Arial"/>
                <w:color w:val="000000"/>
                <w:sz w:val="18"/>
                <w:szCs w:val="18"/>
                <w:lang w:val="cs-CZ"/>
              </w:rPr>
              <w:t xml:space="preserve">a maximálně </w:t>
            </w:r>
            <w:r w:rsidR="004F77B1" w:rsidRPr="008D020A">
              <w:rPr>
                <w:rFonts w:ascii="Arial" w:hAnsi="Arial"/>
                <w:color w:val="000000"/>
                <w:sz w:val="18"/>
                <w:szCs w:val="18"/>
                <w:lang w:val="cs-CZ"/>
              </w:rPr>
              <w:t xml:space="preserve"> </w:t>
            </w:r>
            <w:r w:rsidR="004F77B1" w:rsidRPr="008D020A">
              <w:rPr>
                <w:rFonts w:ascii="Arial" w:hAnsi="Arial"/>
                <w:color w:val="000000"/>
                <w:sz w:val="18"/>
                <w:szCs w:val="18"/>
              </w:rPr>
              <w:t>4</w:t>
            </w:r>
            <w:r w:rsidR="004F77B1">
              <w:rPr>
                <w:rFonts w:ascii="Arial" w:hAnsi="Arial"/>
                <w:color w:val="000000"/>
                <w:sz w:val="18"/>
                <w:szCs w:val="18"/>
                <w:lang w:val="cs-CZ"/>
              </w:rPr>
              <w:t>,5</w:t>
            </w:r>
            <w:r w:rsidR="004F77B1" w:rsidRPr="008D020A">
              <w:rPr>
                <w:rFonts w:ascii="Arial" w:hAnsi="Arial"/>
                <w:color w:val="000000"/>
                <w:sz w:val="18"/>
                <w:szCs w:val="18"/>
              </w:rPr>
              <w:t>"</w:t>
            </w:r>
            <w:r w:rsidR="00CD7921">
              <w:rPr>
                <w:rFonts w:ascii="Arial" w:hAnsi="Arial"/>
                <w:color w:val="000000"/>
                <w:sz w:val="18"/>
                <w:szCs w:val="18"/>
                <w:lang w:val="cs-CZ"/>
              </w:rPr>
              <w:t xml:space="preserve">, </w:t>
            </w:r>
            <w:r w:rsidR="008D020A" w:rsidRPr="00CD7921">
              <w:rPr>
                <w:rFonts w:ascii="Arial" w:hAnsi="Arial"/>
                <w:color w:val="000000"/>
                <w:sz w:val="18"/>
                <w:szCs w:val="18"/>
                <w:lang w:val="cs-CZ"/>
              </w:rPr>
              <w:t>r</w:t>
            </w:r>
            <w:r w:rsidR="008D020A" w:rsidRPr="00CD7921">
              <w:rPr>
                <w:rFonts w:ascii="Arial" w:hAnsi="Arial"/>
                <w:color w:val="000000"/>
                <w:sz w:val="18"/>
                <w:szCs w:val="18"/>
              </w:rPr>
              <w:t>ozlišení v pixelech min. 320x200</w:t>
            </w:r>
          </w:p>
          <w:p w:rsidR="00173686" w:rsidRPr="009F4DF2" w:rsidRDefault="00173686" w:rsidP="008D020A">
            <w:pPr>
              <w:pStyle w:val="Odstavecseseznamem"/>
              <w:keepNext/>
              <w:numPr>
                <w:ilvl w:val="0"/>
                <w:numId w:val="37"/>
              </w:numPr>
              <w:spacing w:after="0" w:line="240" w:lineRule="auto"/>
              <w:ind w:left="214" w:hanging="142"/>
              <w:rPr>
                <w:rFonts w:ascii="Arial" w:hAnsi="Arial"/>
                <w:color w:val="000000"/>
                <w:sz w:val="18"/>
                <w:szCs w:val="18"/>
              </w:rPr>
            </w:pPr>
            <w:r w:rsidRPr="009F4DF2">
              <w:rPr>
                <w:rFonts w:ascii="Arial" w:hAnsi="Arial"/>
                <w:color w:val="000000"/>
                <w:sz w:val="18"/>
                <w:szCs w:val="18"/>
              </w:rPr>
              <w:t>Android min. verze 2.3 nebo windows mobile min. verze 7.5</w:t>
            </w:r>
            <w:r w:rsidR="00881EE2">
              <w:rPr>
                <w:rFonts w:ascii="Arial" w:hAnsi="Arial"/>
                <w:color w:val="000000"/>
                <w:sz w:val="18"/>
                <w:szCs w:val="18"/>
                <w:lang w:val="cs-CZ"/>
              </w:rPr>
              <w:t xml:space="preserve"> nebo </w:t>
            </w:r>
            <w:r w:rsidR="00881EE2" w:rsidRPr="00881EE2">
              <w:rPr>
                <w:rFonts w:ascii="Arial" w:hAnsi="Arial"/>
                <w:color w:val="000000"/>
                <w:sz w:val="18"/>
                <w:szCs w:val="18"/>
                <w:lang w:val="cs-CZ"/>
              </w:rPr>
              <w:t>iOS 4.2.1</w:t>
            </w:r>
          </w:p>
          <w:p w:rsidR="00173686" w:rsidRPr="009F4DF2" w:rsidRDefault="00173686" w:rsidP="008D020A">
            <w:pPr>
              <w:pStyle w:val="Odstavecseseznamem"/>
              <w:keepNext/>
              <w:numPr>
                <w:ilvl w:val="0"/>
                <w:numId w:val="37"/>
              </w:numPr>
              <w:spacing w:after="0" w:line="240" w:lineRule="auto"/>
              <w:ind w:left="214" w:hanging="142"/>
              <w:rPr>
                <w:rFonts w:ascii="Arial" w:hAnsi="Arial"/>
                <w:color w:val="000000"/>
                <w:sz w:val="18"/>
                <w:szCs w:val="18"/>
              </w:rPr>
            </w:pPr>
            <w:r w:rsidRPr="009F4DF2">
              <w:rPr>
                <w:rFonts w:ascii="Arial" w:hAnsi="Arial"/>
                <w:color w:val="000000"/>
                <w:sz w:val="18"/>
                <w:szCs w:val="18"/>
              </w:rPr>
              <w:t>Operační paměť min. 512MB</w:t>
            </w:r>
          </w:p>
          <w:p w:rsidR="00173686" w:rsidRPr="009F4DF2" w:rsidRDefault="00173686" w:rsidP="008D020A">
            <w:pPr>
              <w:pStyle w:val="Odstavecseseznamem"/>
              <w:keepNext/>
              <w:numPr>
                <w:ilvl w:val="0"/>
                <w:numId w:val="37"/>
              </w:numPr>
              <w:spacing w:after="0" w:line="240" w:lineRule="auto"/>
              <w:ind w:left="214" w:hanging="142"/>
              <w:rPr>
                <w:rFonts w:ascii="Arial" w:hAnsi="Arial"/>
                <w:color w:val="000000"/>
                <w:sz w:val="18"/>
                <w:szCs w:val="18"/>
              </w:rPr>
            </w:pPr>
            <w:r w:rsidRPr="009F4DF2">
              <w:rPr>
                <w:rFonts w:ascii="Arial" w:hAnsi="Arial"/>
                <w:color w:val="000000"/>
                <w:sz w:val="18"/>
                <w:szCs w:val="18"/>
              </w:rPr>
              <w:t>Velikost úložiště min. 4GB</w:t>
            </w:r>
          </w:p>
          <w:p w:rsidR="00173686" w:rsidRPr="009F4DF2" w:rsidRDefault="00173686" w:rsidP="008D020A">
            <w:pPr>
              <w:pStyle w:val="Odstavecseseznamem"/>
              <w:keepNext/>
              <w:numPr>
                <w:ilvl w:val="0"/>
                <w:numId w:val="37"/>
              </w:numPr>
              <w:spacing w:after="0" w:line="240" w:lineRule="auto"/>
              <w:ind w:left="214" w:hanging="142"/>
              <w:rPr>
                <w:rFonts w:ascii="Arial" w:hAnsi="Arial"/>
                <w:color w:val="000000"/>
                <w:sz w:val="18"/>
                <w:szCs w:val="18"/>
              </w:rPr>
            </w:pPr>
            <w:r w:rsidRPr="009F4DF2">
              <w:rPr>
                <w:rFonts w:ascii="Arial" w:hAnsi="Arial"/>
                <w:color w:val="000000"/>
                <w:sz w:val="18"/>
                <w:szCs w:val="18"/>
              </w:rPr>
              <w:t>Slot pro paměťovou kartu Micro SDHC</w:t>
            </w:r>
          </w:p>
          <w:p w:rsidR="00173686" w:rsidRPr="009F4DF2" w:rsidRDefault="00173686" w:rsidP="008D020A">
            <w:pPr>
              <w:pStyle w:val="Odstavecseseznamem"/>
              <w:keepNext/>
              <w:numPr>
                <w:ilvl w:val="0"/>
                <w:numId w:val="37"/>
              </w:numPr>
              <w:spacing w:after="0" w:line="240" w:lineRule="auto"/>
              <w:ind w:left="214" w:hanging="142"/>
              <w:rPr>
                <w:rFonts w:ascii="Arial" w:hAnsi="Arial"/>
                <w:color w:val="000000"/>
                <w:sz w:val="18"/>
                <w:szCs w:val="18"/>
              </w:rPr>
            </w:pPr>
            <w:r w:rsidRPr="009F4DF2">
              <w:rPr>
                <w:rFonts w:ascii="Arial" w:hAnsi="Arial"/>
                <w:color w:val="000000"/>
                <w:sz w:val="18"/>
                <w:szCs w:val="18"/>
              </w:rPr>
              <w:t>Funkce Wi-Fi, 3G, BlueTooth, GPS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73686" w:rsidRPr="002F722F" w:rsidRDefault="00173686" w:rsidP="008D020A">
            <w:pPr>
              <w:keepNext/>
              <w:rPr>
                <w:rFonts w:ascii="Arial" w:hAnsi="Arial"/>
                <w:color w:val="000000"/>
                <w:sz w:val="18"/>
                <w:szCs w:val="18"/>
              </w:rPr>
            </w:pPr>
            <w:r w:rsidRPr="002F722F">
              <w:rPr>
                <w:rFonts w:ascii="Arial" w:hAnsi="Arial"/>
                <w:color w:val="000000"/>
                <w:sz w:val="18"/>
                <w:szCs w:val="18"/>
              </w:rPr>
              <w:t>……………,- Kč bez DPH</w:t>
            </w:r>
          </w:p>
          <w:p w:rsidR="00173686" w:rsidRPr="002F722F" w:rsidRDefault="00173686" w:rsidP="008D020A">
            <w:pPr>
              <w:keepNext/>
              <w:pBdr>
                <w:top w:val="single" w:sz="6" w:space="1" w:color="auto"/>
                <w:bottom w:val="single" w:sz="6" w:space="1" w:color="auto"/>
              </w:pBdr>
              <w:rPr>
                <w:rFonts w:ascii="Arial" w:hAnsi="Arial"/>
                <w:color w:val="000000"/>
                <w:sz w:val="18"/>
                <w:szCs w:val="18"/>
              </w:rPr>
            </w:pPr>
            <w:r w:rsidRPr="002F722F">
              <w:rPr>
                <w:rFonts w:ascii="Arial" w:hAnsi="Arial"/>
                <w:color w:val="000000"/>
                <w:sz w:val="18"/>
                <w:szCs w:val="18"/>
              </w:rPr>
              <w:t>………………% DPH</w:t>
            </w:r>
          </w:p>
          <w:p w:rsidR="00173686" w:rsidRPr="002F722F" w:rsidRDefault="00173686" w:rsidP="008D020A">
            <w:pPr>
              <w:keepNext/>
              <w:pBdr>
                <w:bottom w:val="single" w:sz="6" w:space="1" w:color="auto"/>
                <w:between w:val="single" w:sz="6" w:space="1" w:color="auto"/>
              </w:pBdr>
              <w:rPr>
                <w:rFonts w:ascii="Arial" w:hAnsi="Arial"/>
                <w:color w:val="000000"/>
                <w:sz w:val="18"/>
                <w:szCs w:val="18"/>
              </w:rPr>
            </w:pPr>
            <w:r w:rsidRPr="002F722F">
              <w:rPr>
                <w:rFonts w:ascii="Arial" w:hAnsi="Arial"/>
                <w:color w:val="000000"/>
                <w:sz w:val="18"/>
                <w:szCs w:val="18"/>
              </w:rPr>
              <w:t>…………….,- Kč s DPH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73686" w:rsidRPr="002F722F" w:rsidRDefault="00173686" w:rsidP="008D020A">
            <w:pPr>
              <w:keepNext/>
              <w:rPr>
                <w:rFonts w:ascii="Arial" w:hAnsi="Arial"/>
                <w:color w:val="000000"/>
                <w:sz w:val="18"/>
                <w:szCs w:val="18"/>
              </w:rPr>
            </w:pPr>
            <w:r w:rsidRPr="002F722F">
              <w:rPr>
                <w:rFonts w:ascii="Arial" w:hAnsi="Arial"/>
                <w:color w:val="000000"/>
                <w:sz w:val="18"/>
                <w:szCs w:val="18"/>
              </w:rPr>
              <w:t>……………,- Kč bez DPH</w:t>
            </w:r>
          </w:p>
          <w:p w:rsidR="00173686" w:rsidRPr="002F722F" w:rsidRDefault="00173686" w:rsidP="008D020A">
            <w:pPr>
              <w:keepNext/>
              <w:pBdr>
                <w:top w:val="single" w:sz="6" w:space="1" w:color="auto"/>
                <w:bottom w:val="single" w:sz="6" w:space="1" w:color="auto"/>
              </w:pBdr>
              <w:rPr>
                <w:rFonts w:ascii="Arial" w:hAnsi="Arial"/>
                <w:color w:val="000000"/>
                <w:sz w:val="18"/>
                <w:szCs w:val="18"/>
              </w:rPr>
            </w:pPr>
            <w:r w:rsidRPr="002F722F">
              <w:rPr>
                <w:rFonts w:ascii="Arial" w:hAnsi="Arial"/>
                <w:color w:val="000000"/>
                <w:sz w:val="18"/>
                <w:szCs w:val="18"/>
              </w:rPr>
              <w:t>………………% DPH</w:t>
            </w:r>
          </w:p>
          <w:p w:rsidR="00173686" w:rsidRPr="002F722F" w:rsidRDefault="00173686" w:rsidP="008D020A">
            <w:pPr>
              <w:keepNext/>
              <w:pBdr>
                <w:bottom w:val="single" w:sz="6" w:space="1" w:color="auto"/>
                <w:between w:val="single" w:sz="6" w:space="1" w:color="auto"/>
              </w:pBdr>
              <w:rPr>
                <w:rFonts w:ascii="Arial" w:hAnsi="Arial"/>
                <w:color w:val="000000"/>
                <w:sz w:val="18"/>
                <w:szCs w:val="18"/>
              </w:rPr>
            </w:pPr>
            <w:r w:rsidRPr="002F722F">
              <w:rPr>
                <w:rFonts w:ascii="Arial" w:hAnsi="Arial"/>
                <w:color w:val="000000"/>
                <w:sz w:val="18"/>
                <w:szCs w:val="18"/>
              </w:rPr>
              <w:t>…………….,- Kč s DPH</w:t>
            </w:r>
          </w:p>
        </w:tc>
      </w:tr>
      <w:tr w:rsidR="00173686" w:rsidRPr="00B57278" w:rsidTr="002F722F">
        <w:trPr>
          <w:trHeight w:val="1588"/>
        </w:trPr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173686" w:rsidRPr="0076270D" w:rsidRDefault="00173686" w:rsidP="00173686">
            <w:pPr>
              <w:keepNext/>
              <w:rPr>
                <w:rFonts w:ascii="Arial" w:hAnsi="Arial" w:cs="Arial"/>
                <w:color w:val="050505"/>
                <w:sz w:val="18"/>
                <w:szCs w:val="18"/>
              </w:rPr>
            </w:pPr>
            <w:r w:rsidRPr="0076270D">
              <w:rPr>
                <w:rFonts w:ascii="Arial" w:hAnsi="Arial" w:cs="Arial"/>
                <w:color w:val="050505"/>
                <w:sz w:val="18"/>
                <w:szCs w:val="18"/>
              </w:rPr>
              <w:t xml:space="preserve">Mobilní telefon </w:t>
            </w:r>
            <w:r w:rsidR="008D020A">
              <w:rPr>
                <w:rFonts w:ascii="Arial" w:hAnsi="Arial" w:cs="Arial"/>
                <w:color w:val="050505"/>
                <w:sz w:val="18"/>
                <w:szCs w:val="18"/>
              </w:rPr>
              <w:t xml:space="preserve">kategorie </w:t>
            </w:r>
            <w:r w:rsidRPr="0076270D">
              <w:rPr>
                <w:rFonts w:ascii="Arial" w:hAnsi="Arial" w:cs="Arial"/>
                <w:color w:val="050505"/>
                <w:sz w:val="18"/>
                <w:szCs w:val="18"/>
              </w:rPr>
              <w:t>C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686" w:rsidRPr="0076270D" w:rsidRDefault="00173686" w:rsidP="00173686">
            <w:pPr>
              <w:keepNext/>
              <w:jc w:val="center"/>
              <w:rPr>
                <w:rFonts w:ascii="Arial" w:hAnsi="Arial" w:cs="Arial"/>
                <w:color w:val="050505"/>
                <w:sz w:val="18"/>
                <w:szCs w:val="18"/>
              </w:rPr>
            </w:pPr>
            <w:r w:rsidRPr="0076270D">
              <w:rPr>
                <w:rFonts w:ascii="Arial" w:hAnsi="Arial" w:cs="Arial"/>
                <w:color w:val="050505"/>
                <w:sz w:val="18"/>
                <w:szCs w:val="18"/>
              </w:rPr>
              <w:t>48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686" w:rsidRPr="009F4DF2" w:rsidRDefault="00173686" w:rsidP="008D020A">
            <w:pPr>
              <w:pStyle w:val="Odstavecseseznamem"/>
              <w:keepNext/>
              <w:numPr>
                <w:ilvl w:val="0"/>
                <w:numId w:val="37"/>
              </w:numPr>
              <w:spacing w:after="0" w:line="240" w:lineRule="auto"/>
              <w:ind w:left="214" w:hanging="142"/>
              <w:rPr>
                <w:rFonts w:ascii="Arial" w:hAnsi="Arial"/>
                <w:color w:val="000000"/>
                <w:sz w:val="18"/>
                <w:szCs w:val="18"/>
              </w:rPr>
            </w:pPr>
            <w:r w:rsidRPr="009F4DF2">
              <w:rPr>
                <w:rFonts w:ascii="Arial" w:hAnsi="Arial"/>
                <w:color w:val="000000"/>
                <w:sz w:val="18"/>
                <w:szCs w:val="18"/>
              </w:rPr>
              <w:t xml:space="preserve">Cena maximálně </w:t>
            </w:r>
            <w:r w:rsidRPr="009F4DF2">
              <w:rPr>
                <w:rFonts w:ascii="Arial" w:hAnsi="Arial"/>
                <w:b/>
                <w:color w:val="000000"/>
                <w:sz w:val="18"/>
                <w:szCs w:val="18"/>
              </w:rPr>
              <w:t>2.160,- Kč vč</w:t>
            </w:r>
            <w:r w:rsidRPr="009F4DF2">
              <w:rPr>
                <w:rFonts w:ascii="Arial" w:hAnsi="Arial"/>
                <w:b/>
                <w:color w:val="000000"/>
                <w:sz w:val="18"/>
                <w:szCs w:val="18"/>
                <w:lang w:val="cs-CZ"/>
              </w:rPr>
              <w:t>.</w:t>
            </w:r>
            <w:r w:rsidRPr="009F4DF2"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DPH</w:t>
            </w:r>
          </w:p>
          <w:p w:rsidR="00173686" w:rsidRPr="009F4DF2" w:rsidRDefault="00173686" w:rsidP="008D020A">
            <w:pPr>
              <w:pStyle w:val="Odstavecseseznamem"/>
              <w:keepNext/>
              <w:numPr>
                <w:ilvl w:val="0"/>
                <w:numId w:val="37"/>
              </w:numPr>
              <w:spacing w:after="0" w:line="240" w:lineRule="auto"/>
              <w:ind w:left="214" w:hanging="142"/>
              <w:rPr>
                <w:rFonts w:ascii="Arial" w:hAnsi="Arial"/>
                <w:color w:val="000000"/>
                <w:sz w:val="18"/>
                <w:szCs w:val="18"/>
              </w:rPr>
            </w:pPr>
            <w:r w:rsidRPr="009F4DF2">
              <w:rPr>
                <w:rFonts w:ascii="Arial" w:hAnsi="Arial"/>
                <w:color w:val="000000"/>
                <w:sz w:val="18"/>
                <w:szCs w:val="18"/>
              </w:rPr>
              <w:t xml:space="preserve">kompatibilita s microsoft exchange </w:t>
            </w:r>
          </w:p>
          <w:p w:rsidR="00173686" w:rsidRPr="009F4DF2" w:rsidRDefault="00173686" w:rsidP="008D020A">
            <w:pPr>
              <w:pStyle w:val="Odstavecseseznamem"/>
              <w:keepNext/>
              <w:numPr>
                <w:ilvl w:val="0"/>
                <w:numId w:val="37"/>
              </w:numPr>
              <w:spacing w:after="0" w:line="240" w:lineRule="auto"/>
              <w:ind w:left="214" w:hanging="142"/>
              <w:rPr>
                <w:rFonts w:ascii="Arial" w:hAnsi="Arial"/>
                <w:color w:val="000000"/>
                <w:sz w:val="18"/>
                <w:szCs w:val="18"/>
              </w:rPr>
            </w:pPr>
            <w:r w:rsidRPr="009F4DF2">
              <w:rPr>
                <w:rFonts w:ascii="Arial" w:hAnsi="Arial"/>
                <w:color w:val="000000"/>
                <w:sz w:val="18"/>
                <w:szCs w:val="18"/>
              </w:rPr>
              <w:t>Funkce Wi-Fi, 3G, BlueTooth, GPS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73686" w:rsidRPr="002F722F" w:rsidRDefault="00173686" w:rsidP="008D020A">
            <w:pPr>
              <w:keepNext/>
              <w:rPr>
                <w:rFonts w:ascii="Arial" w:hAnsi="Arial"/>
                <w:color w:val="000000"/>
                <w:sz w:val="18"/>
                <w:szCs w:val="18"/>
              </w:rPr>
            </w:pPr>
            <w:r w:rsidRPr="002F722F">
              <w:rPr>
                <w:rFonts w:ascii="Arial" w:hAnsi="Arial"/>
                <w:color w:val="000000"/>
                <w:sz w:val="18"/>
                <w:szCs w:val="18"/>
              </w:rPr>
              <w:t>……………,- Kč bez DPH</w:t>
            </w:r>
          </w:p>
          <w:p w:rsidR="00173686" w:rsidRPr="002F722F" w:rsidRDefault="00173686" w:rsidP="008D020A">
            <w:pPr>
              <w:keepNext/>
              <w:pBdr>
                <w:top w:val="single" w:sz="6" w:space="1" w:color="auto"/>
                <w:bottom w:val="single" w:sz="6" w:space="1" w:color="auto"/>
              </w:pBdr>
              <w:rPr>
                <w:rFonts w:ascii="Arial" w:hAnsi="Arial"/>
                <w:color w:val="000000"/>
                <w:sz w:val="18"/>
                <w:szCs w:val="18"/>
              </w:rPr>
            </w:pPr>
            <w:r w:rsidRPr="002F722F">
              <w:rPr>
                <w:rFonts w:ascii="Arial" w:hAnsi="Arial"/>
                <w:color w:val="000000"/>
                <w:sz w:val="18"/>
                <w:szCs w:val="18"/>
              </w:rPr>
              <w:t>………………% DPH</w:t>
            </w:r>
          </w:p>
          <w:p w:rsidR="00173686" w:rsidRPr="002F722F" w:rsidRDefault="00173686" w:rsidP="008D020A">
            <w:pPr>
              <w:keepNext/>
              <w:pBdr>
                <w:bottom w:val="single" w:sz="6" w:space="1" w:color="auto"/>
                <w:between w:val="single" w:sz="6" w:space="1" w:color="auto"/>
              </w:pBdr>
              <w:rPr>
                <w:rFonts w:ascii="Arial" w:hAnsi="Arial"/>
                <w:color w:val="000000"/>
                <w:sz w:val="18"/>
                <w:szCs w:val="18"/>
              </w:rPr>
            </w:pPr>
            <w:r w:rsidRPr="002F722F">
              <w:rPr>
                <w:rFonts w:ascii="Arial" w:hAnsi="Arial"/>
                <w:color w:val="000000"/>
                <w:sz w:val="18"/>
                <w:szCs w:val="18"/>
              </w:rPr>
              <w:t>…………….,- Kč s DPH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73686" w:rsidRPr="002F722F" w:rsidRDefault="00173686" w:rsidP="008D020A">
            <w:pPr>
              <w:keepNext/>
              <w:rPr>
                <w:rFonts w:ascii="Arial" w:hAnsi="Arial"/>
                <w:color w:val="000000"/>
                <w:sz w:val="18"/>
                <w:szCs w:val="18"/>
              </w:rPr>
            </w:pPr>
            <w:r w:rsidRPr="002F722F">
              <w:rPr>
                <w:rFonts w:ascii="Arial" w:hAnsi="Arial"/>
                <w:color w:val="000000"/>
                <w:sz w:val="18"/>
                <w:szCs w:val="18"/>
              </w:rPr>
              <w:t>……………,- Kč bez DPH</w:t>
            </w:r>
          </w:p>
          <w:p w:rsidR="00173686" w:rsidRPr="002F722F" w:rsidRDefault="00173686" w:rsidP="008D020A">
            <w:pPr>
              <w:keepNext/>
              <w:pBdr>
                <w:top w:val="single" w:sz="6" w:space="1" w:color="auto"/>
                <w:bottom w:val="single" w:sz="6" w:space="1" w:color="auto"/>
              </w:pBdr>
              <w:rPr>
                <w:rFonts w:ascii="Arial" w:hAnsi="Arial"/>
                <w:color w:val="000000"/>
                <w:sz w:val="18"/>
                <w:szCs w:val="18"/>
              </w:rPr>
            </w:pPr>
            <w:r w:rsidRPr="002F722F">
              <w:rPr>
                <w:rFonts w:ascii="Arial" w:hAnsi="Arial"/>
                <w:color w:val="000000"/>
                <w:sz w:val="18"/>
                <w:szCs w:val="18"/>
              </w:rPr>
              <w:t>………………% DPH</w:t>
            </w:r>
          </w:p>
          <w:p w:rsidR="00173686" w:rsidRPr="002F722F" w:rsidRDefault="00173686" w:rsidP="008D020A">
            <w:pPr>
              <w:keepNext/>
              <w:pBdr>
                <w:bottom w:val="single" w:sz="6" w:space="1" w:color="auto"/>
                <w:between w:val="single" w:sz="6" w:space="1" w:color="auto"/>
              </w:pBdr>
              <w:rPr>
                <w:rFonts w:ascii="Arial" w:hAnsi="Arial"/>
                <w:color w:val="000000"/>
                <w:sz w:val="18"/>
                <w:szCs w:val="18"/>
              </w:rPr>
            </w:pPr>
            <w:r w:rsidRPr="002F722F">
              <w:rPr>
                <w:rFonts w:ascii="Arial" w:hAnsi="Arial"/>
                <w:color w:val="000000"/>
                <w:sz w:val="18"/>
                <w:szCs w:val="18"/>
              </w:rPr>
              <w:t>…………….,- Kč s DPH</w:t>
            </w:r>
          </w:p>
        </w:tc>
      </w:tr>
      <w:tr w:rsidR="00173686" w:rsidRPr="00B57278" w:rsidTr="008D020A">
        <w:trPr>
          <w:trHeight w:val="876"/>
        </w:trPr>
        <w:tc>
          <w:tcPr>
            <w:tcW w:w="55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173686" w:rsidRDefault="00173686" w:rsidP="00173686">
            <w:pPr>
              <w:pStyle w:val="Odstavecseseznamem"/>
              <w:keepNext/>
              <w:spacing w:after="0" w:line="240" w:lineRule="auto"/>
              <w:rPr>
                <w:rFonts w:ascii="Arial" w:hAnsi="Arial"/>
                <w:b/>
                <w:color w:val="000000"/>
                <w:sz w:val="18"/>
                <w:szCs w:val="18"/>
                <w:lang w:val="cs-CZ"/>
              </w:rPr>
            </w:pPr>
            <w:r w:rsidRPr="0076270D">
              <w:rPr>
                <w:rFonts w:ascii="Arial" w:hAnsi="Arial"/>
                <w:b/>
                <w:color w:val="000000"/>
                <w:sz w:val="18"/>
                <w:szCs w:val="18"/>
                <w:lang w:val="cs-CZ"/>
              </w:rPr>
              <w:t>Celková cena bez DPH</w:t>
            </w:r>
          </w:p>
          <w:p w:rsidR="00173686" w:rsidRDefault="00173686" w:rsidP="00173686">
            <w:pPr>
              <w:pStyle w:val="Odstavecseseznamem"/>
              <w:keepNext/>
              <w:pBdr>
                <w:top w:val="single" w:sz="6" w:space="1" w:color="auto"/>
                <w:bottom w:val="single" w:sz="6" w:space="1" w:color="auto"/>
              </w:pBdr>
              <w:spacing w:after="0" w:line="240" w:lineRule="auto"/>
              <w:rPr>
                <w:rFonts w:ascii="Arial" w:hAnsi="Arial"/>
                <w:b/>
                <w:color w:val="000000"/>
                <w:sz w:val="18"/>
                <w:szCs w:val="18"/>
                <w:lang w:val="cs-CZ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  <w:lang w:val="cs-CZ"/>
              </w:rPr>
              <w:t>Sazba DPH v %</w:t>
            </w:r>
          </w:p>
          <w:p w:rsidR="00173686" w:rsidRPr="0076270D" w:rsidRDefault="00173686" w:rsidP="00173686">
            <w:pPr>
              <w:pStyle w:val="Odstavecseseznamem"/>
              <w:keepNext/>
              <w:spacing w:after="0" w:line="240" w:lineRule="auto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  <w:lang w:val="cs-CZ"/>
              </w:rPr>
              <w:t>Celková cena vč. DPH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73686" w:rsidRPr="002F722F" w:rsidRDefault="00173686" w:rsidP="008D020A">
            <w:pPr>
              <w:keepNext/>
              <w:rPr>
                <w:rFonts w:ascii="Arial" w:hAnsi="Arial"/>
                <w:color w:val="000000"/>
                <w:sz w:val="18"/>
                <w:szCs w:val="18"/>
              </w:rPr>
            </w:pPr>
            <w:r w:rsidRPr="002F722F">
              <w:rPr>
                <w:rFonts w:ascii="Arial" w:hAnsi="Arial"/>
                <w:color w:val="000000"/>
                <w:sz w:val="18"/>
                <w:szCs w:val="18"/>
              </w:rPr>
              <w:t>……………,- Kč bez DPH</w:t>
            </w:r>
          </w:p>
          <w:p w:rsidR="00173686" w:rsidRPr="002F722F" w:rsidRDefault="00173686" w:rsidP="008D020A">
            <w:pPr>
              <w:keepNext/>
              <w:pBdr>
                <w:top w:val="single" w:sz="6" w:space="1" w:color="auto"/>
                <w:bottom w:val="single" w:sz="6" w:space="1" w:color="auto"/>
              </w:pBdr>
              <w:rPr>
                <w:rFonts w:ascii="Arial" w:hAnsi="Arial"/>
                <w:color w:val="000000"/>
                <w:sz w:val="18"/>
                <w:szCs w:val="18"/>
              </w:rPr>
            </w:pPr>
            <w:r w:rsidRPr="002F722F">
              <w:rPr>
                <w:rFonts w:ascii="Arial" w:hAnsi="Arial"/>
                <w:color w:val="000000"/>
                <w:sz w:val="18"/>
                <w:szCs w:val="18"/>
              </w:rPr>
              <w:t>………………% DPH</w:t>
            </w:r>
          </w:p>
          <w:p w:rsidR="00173686" w:rsidRPr="002F722F" w:rsidRDefault="00173686" w:rsidP="008D020A">
            <w:pPr>
              <w:keepNext/>
              <w:pBdr>
                <w:bottom w:val="single" w:sz="6" w:space="1" w:color="auto"/>
                <w:between w:val="single" w:sz="6" w:space="1" w:color="auto"/>
              </w:pBdr>
              <w:rPr>
                <w:rFonts w:ascii="Arial" w:hAnsi="Arial"/>
                <w:color w:val="000000"/>
                <w:sz w:val="18"/>
                <w:szCs w:val="18"/>
              </w:rPr>
            </w:pPr>
            <w:r w:rsidRPr="002F722F">
              <w:rPr>
                <w:rFonts w:ascii="Arial" w:hAnsi="Arial"/>
                <w:color w:val="000000"/>
                <w:sz w:val="18"/>
                <w:szCs w:val="18"/>
              </w:rPr>
              <w:t>…………….,- Kč s</w:t>
            </w:r>
            <w:r w:rsidR="008D020A" w:rsidRPr="002F722F">
              <w:rPr>
                <w:rFonts w:ascii="Arial" w:hAnsi="Arial"/>
                <w:color w:val="000000"/>
                <w:sz w:val="18"/>
                <w:szCs w:val="18"/>
              </w:rPr>
              <w:t> </w:t>
            </w:r>
            <w:r w:rsidRPr="002F722F">
              <w:rPr>
                <w:rFonts w:ascii="Arial" w:hAnsi="Arial"/>
                <w:color w:val="000000"/>
                <w:sz w:val="18"/>
                <w:szCs w:val="18"/>
              </w:rPr>
              <w:t>DPH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73686" w:rsidRPr="002F722F" w:rsidRDefault="00173686" w:rsidP="008D020A">
            <w:pPr>
              <w:keepNext/>
              <w:rPr>
                <w:rFonts w:ascii="Arial" w:hAnsi="Arial"/>
                <w:color w:val="000000"/>
                <w:sz w:val="18"/>
                <w:szCs w:val="18"/>
              </w:rPr>
            </w:pPr>
            <w:r w:rsidRPr="002F722F">
              <w:rPr>
                <w:rFonts w:ascii="Arial" w:hAnsi="Arial"/>
                <w:color w:val="000000"/>
                <w:sz w:val="18"/>
                <w:szCs w:val="18"/>
              </w:rPr>
              <w:t>……………,- Kč bez DPH</w:t>
            </w:r>
          </w:p>
          <w:p w:rsidR="00173686" w:rsidRPr="002F722F" w:rsidRDefault="00173686" w:rsidP="008D020A">
            <w:pPr>
              <w:keepNext/>
              <w:pBdr>
                <w:top w:val="single" w:sz="6" w:space="1" w:color="auto"/>
                <w:bottom w:val="single" w:sz="6" w:space="1" w:color="auto"/>
              </w:pBdr>
              <w:rPr>
                <w:rFonts w:ascii="Arial" w:hAnsi="Arial"/>
                <w:color w:val="000000"/>
                <w:sz w:val="18"/>
                <w:szCs w:val="18"/>
              </w:rPr>
            </w:pPr>
            <w:r w:rsidRPr="002F722F">
              <w:rPr>
                <w:rFonts w:ascii="Arial" w:hAnsi="Arial"/>
                <w:color w:val="000000"/>
                <w:sz w:val="18"/>
                <w:szCs w:val="18"/>
              </w:rPr>
              <w:t>………………% DPH</w:t>
            </w:r>
          </w:p>
          <w:p w:rsidR="00173686" w:rsidRPr="002F722F" w:rsidRDefault="00173686" w:rsidP="008D020A">
            <w:pPr>
              <w:keepNext/>
              <w:pBdr>
                <w:bottom w:val="single" w:sz="6" w:space="1" w:color="auto"/>
                <w:between w:val="single" w:sz="6" w:space="1" w:color="auto"/>
              </w:pBdr>
              <w:rPr>
                <w:rFonts w:ascii="Arial" w:hAnsi="Arial"/>
                <w:color w:val="000000"/>
                <w:sz w:val="18"/>
                <w:szCs w:val="18"/>
              </w:rPr>
            </w:pPr>
            <w:r w:rsidRPr="002F722F">
              <w:rPr>
                <w:rFonts w:ascii="Arial" w:hAnsi="Arial"/>
                <w:color w:val="000000"/>
                <w:sz w:val="18"/>
                <w:szCs w:val="18"/>
              </w:rPr>
              <w:t>…………….,- Kč s DPH</w:t>
            </w:r>
          </w:p>
        </w:tc>
      </w:tr>
    </w:tbl>
    <w:p w:rsidR="00C97693" w:rsidRPr="00C97693" w:rsidRDefault="00C97693" w:rsidP="00173686">
      <w:pPr>
        <w:rPr>
          <w:rFonts w:ascii="Arial" w:hAnsi="Arial" w:cs="Arial"/>
          <w:bCs/>
          <w:sz w:val="22"/>
          <w:szCs w:val="22"/>
        </w:rPr>
      </w:pPr>
    </w:p>
    <w:sectPr w:rsidR="00C97693" w:rsidRPr="00C97693" w:rsidSect="00BD1BD3">
      <w:headerReference w:type="default" r:id="rId13"/>
      <w:footerReference w:type="default" r:id="rId14"/>
      <w:footnotePr>
        <w:pos w:val="beneathText"/>
      </w:footnotePr>
      <w:pgSz w:w="11905" w:h="16837"/>
      <w:pgMar w:top="1701" w:right="1418" w:bottom="1814" w:left="1418" w:header="720" w:footer="13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9AE" w:rsidRDefault="007979AE">
      <w:r>
        <w:separator/>
      </w:r>
    </w:p>
  </w:endnote>
  <w:endnote w:type="continuationSeparator" w:id="0">
    <w:p w:rsidR="007979AE" w:rsidRDefault="00797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antGardeGothi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20A" w:rsidRPr="00B8401E" w:rsidRDefault="00B43D19" w:rsidP="00B8401E">
    <w:pPr>
      <w:pStyle w:val="Zpat"/>
      <w:jc w:val="right"/>
      <w:rPr>
        <w:rFonts w:ascii="Arial" w:hAnsi="Arial" w:cs="Arial"/>
        <w:i/>
        <w:sz w:val="14"/>
        <w:szCs w:val="14"/>
      </w:rPr>
    </w:pPr>
    <w:sdt>
      <w:sdtPr>
        <w:id w:val="-66023513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i/>
          <w:sz w:val="14"/>
          <w:szCs w:val="14"/>
        </w:rPr>
      </w:sdtEndPr>
      <w:sdtContent>
        <w:sdt>
          <w:sdtPr>
            <w:id w:val="860082579"/>
            <w:docPartObj>
              <w:docPartGallery w:val="Page Numbers (Top of Page)"/>
              <w:docPartUnique/>
            </w:docPartObj>
          </w:sdtPr>
          <w:sdtEndPr>
            <w:rPr>
              <w:rFonts w:ascii="Arial" w:hAnsi="Arial" w:cs="Arial"/>
              <w:i/>
              <w:sz w:val="14"/>
              <w:szCs w:val="14"/>
            </w:rPr>
          </w:sdtEndPr>
          <w:sdtContent>
            <w:r w:rsidR="008D020A" w:rsidRPr="00E84E08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fldChar w:fldCharType="begin"/>
            </w:r>
            <w:r w:rsidR="008D020A" w:rsidRPr="00E84E08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instrText>PAGE</w:instrText>
            </w:r>
            <w:r w:rsidR="008D020A" w:rsidRPr="00E84E08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/>
                <w:bCs/>
                <w:i/>
                <w:noProof/>
                <w:sz w:val="14"/>
                <w:szCs w:val="14"/>
              </w:rPr>
              <w:t>1</w:t>
            </w:r>
            <w:r w:rsidR="008D020A" w:rsidRPr="00E84E08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fldChar w:fldCharType="end"/>
            </w:r>
            <w:r w:rsidR="008D020A" w:rsidRPr="00E84E08">
              <w:rPr>
                <w:rFonts w:ascii="Arial" w:hAnsi="Arial" w:cs="Arial"/>
                <w:i/>
                <w:sz w:val="14"/>
                <w:szCs w:val="14"/>
              </w:rPr>
              <w:t xml:space="preserve"> / </w:t>
            </w:r>
            <w:r w:rsidR="008D020A" w:rsidRPr="00E84E08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fldChar w:fldCharType="begin"/>
            </w:r>
            <w:r w:rsidR="008D020A" w:rsidRPr="00E84E08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instrText>NUMPAGES</w:instrText>
            </w:r>
            <w:r w:rsidR="008D020A" w:rsidRPr="00E84E08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b/>
                <w:bCs/>
                <w:i/>
                <w:noProof/>
                <w:sz w:val="14"/>
                <w:szCs w:val="14"/>
              </w:rPr>
              <w:t>10</w:t>
            </w:r>
            <w:r w:rsidR="008D020A" w:rsidRPr="00E84E08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fldChar w:fldCharType="end"/>
            </w:r>
          </w:sdtContent>
        </w:sdt>
      </w:sdtContent>
    </w:sdt>
    <w:r w:rsidR="008D020A">
      <w:rPr>
        <w:i/>
        <w:noProof/>
        <w:sz w:val="14"/>
        <w:lang w:eastAsia="cs-CZ"/>
      </w:rPr>
      <w:drawing>
        <wp:anchor distT="0" distB="0" distL="114300" distR="114300" simplePos="0" relativeHeight="251659264" behindDoc="0" locked="0" layoutInCell="1" allowOverlap="1" wp14:anchorId="7265CE07" wp14:editId="469DCC0B">
          <wp:simplePos x="0" y="0"/>
          <wp:positionH relativeFrom="column">
            <wp:posOffset>219710</wp:posOffset>
          </wp:positionH>
          <wp:positionV relativeFrom="paragraph">
            <wp:posOffset>68580</wp:posOffset>
          </wp:positionV>
          <wp:extent cx="5137150" cy="554355"/>
          <wp:effectExtent l="0" t="0" r="635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 LZZ_Podorujeme_horizont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37150" cy="554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D020A">
      <w:t xml:space="preserve"> </w:t>
    </w:r>
    <w:sdt>
      <w:sdtPr>
        <w:id w:val="-1959637614"/>
        <w:docPartObj>
          <w:docPartGallery w:val="Page Numbers (Bottom of Page)"/>
          <w:docPartUnique/>
        </w:docPartObj>
      </w:sdtPr>
      <w:sdtEndPr>
        <w:rPr>
          <w:i/>
          <w:sz w:val="14"/>
        </w:rPr>
      </w:sdtEndPr>
      <w:sdtContent/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9AE" w:rsidRDefault="007979AE">
      <w:r>
        <w:separator/>
      </w:r>
    </w:p>
  </w:footnote>
  <w:footnote w:type="continuationSeparator" w:id="0">
    <w:p w:rsidR="007979AE" w:rsidRDefault="007979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20A" w:rsidRPr="007261D4" w:rsidRDefault="008D020A" w:rsidP="007261D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3ED7C08" wp14:editId="68BBFDD8">
          <wp:simplePos x="0" y="0"/>
          <wp:positionH relativeFrom="column">
            <wp:posOffset>901700</wp:posOffset>
          </wp:positionH>
          <wp:positionV relativeFrom="paragraph">
            <wp:posOffset>-209550</wp:posOffset>
          </wp:positionV>
          <wp:extent cx="3779520" cy="762635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logo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9520" cy="762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singleLevel"/>
    <w:tmpl w:val="C7FA4314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4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b w:val="0"/>
        <w:i/>
        <w:color w:val="000000"/>
        <w:sz w:val="22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pStyle w:val="Smlouva-eslo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5">
    <w:nsid w:val="03550F7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03742A2C"/>
    <w:multiLevelType w:val="multilevel"/>
    <w:tmpl w:val="07FEE5A0"/>
    <w:lvl w:ilvl="0">
      <w:start w:val="1"/>
      <w:numFmt w:val="decimal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7">
    <w:nsid w:val="135B2FE5"/>
    <w:multiLevelType w:val="hybridMultilevel"/>
    <w:tmpl w:val="5EA6756E"/>
    <w:lvl w:ilvl="0" w:tplc="85466DC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E8749F7"/>
    <w:multiLevelType w:val="singleLevel"/>
    <w:tmpl w:val="B3A075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19">
    <w:nsid w:val="2CA0447A"/>
    <w:multiLevelType w:val="hybridMultilevel"/>
    <w:tmpl w:val="738E8336"/>
    <w:lvl w:ilvl="0" w:tplc="2D0CA5E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5E34CA"/>
    <w:multiLevelType w:val="hybridMultilevel"/>
    <w:tmpl w:val="C64A82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6A080B"/>
    <w:multiLevelType w:val="singleLevel"/>
    <w:tmpl w:val="D8F00ECA"/>
    <w:lvl w:ilvl="0">
      <w:start w:val="1"/>
      <w:numFmt w:val="decimal"/>
      <w:lvlText w:val="%1."/>
      <w:legacy w:legacy="1" w:legacySpace="0" w:legacyIndent="338"/>
      <w:lvlJc w:val="left"/>
      <w:rPr>
        <w:rFonts w:ascii="Arial" w:hAnsi="Arial" w:cs="Arial" w:hint="default"/>
        <w:sz w:val="20"/>
        <w:szCs w:val="20"/>
      </w:rPr>
    </w:lvl>
  </w:abstractNum>
  <w:abstractNum w:abstractNumId="22">
    <w:nsid w:val="3B905386"/>
    <w:multiLevelType w:val="hybridMultilevel"/>
    <w:tmpl w:val="B8169B18"/>
    <w:lvl w:ilvl="0" w:tplc="92BEF888">
      <w:start w:val="1"/>
      <w:numFmt w:val="decimal"/>
      <w:lvlText w:val="%1."/>
      <w:lvlJc w:val="left"/>
      <w:pPr>
        <w:ind w:left="4608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5328" w:hanging="360"/>
      </w:pPr>
    </w:lvl>
    <w:lvl w:ilvl="2" w:tplc="0405001B" w:tentative="1">
      <w:start w:val="1"/>
      <w:numFmt w:val="lowerRoman"/>
      <w:lvlText w:val="%3."/>
      <w:lvlJc w:val="right"/>
      <w:pPr>
        <w:ind w:left="6048" w:hanging="180"/>
      </w:pPr>
    </w:lvl>
    <w:lvl w:ilvl="3" w:tplc="0405000F" w:tentative="1">
      <w:start w:val="1"/>
      <w:numFmt w:val="decimal"/>
      <w:lvlText w:val="%4."/>
      <w:lvlJc w:val="left"/>
      <w:pPr>
        <w:ind w:left="6768" w:hanging="360"/>
      </w:pPr>
    </w:lvl>
    <w:lvl w:ilvl="4" w:tplc="04050019" w:tentative="1">
      <w:start w:val="1"/>
      <w:numFmt w:val="lowerLetter"/>
      <w:lvlText w:val="%5."/>
      <w:lvlJc w:val="left"/>
      <w:pPr>
        <w:ind w:left="7488" w:hanging="360"/>
      </w:pPr>
    </w:lvl>
    <w:lvl w:ilvl="5" w:tplc="0405001B" w:tentative="1">
      <w:start w:val="1"/>
      <w:numFmt w:val="lowerRoman"/>
      <w:lvlText w:val="%6."/>
      <w:lvlJc w:val="right"/>
      <w:pPr>
        <w:ind w:left="8208" w:hanging="180"/>
      </w:pPr>
    </w:lvl>
    <w:lvl w:ilvl="6" w:tplc="0405000F" w:tentative="1">
      <w:start w:val="1"/>
      <w:numFmt w:val="decimal"/>
      <w:lvlText w:val="%7."/>
      <w:lvlJc w:val="left"/>
      <w:pPr>
        <w:ind w:left="8928" w:hanging="360"/>
      </w:pPr>
    </w:lvl>
    <w:lvl w:ilvl="7" w:tplc="04050019" w:tentative="1">
      <w:start w:val="1"/>
      <w:numFmt w:val="lowerLetter"/>
      <w:lvlText w:val="%8."/>
      <w:lvlJc w:val="left"/>
      <w:pPr>
        <w:ind w:left="9648" w:hanging="360"/>
      </w:pPr>
    </w:lvl>
    <w:lvl w:ilvl="8" w:tplc="040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23">
    <w:nsid w:val="46FC6756"/>
    <w:multiLevelType w:val="hybridMultilevel"/>
    <w:tmpl w:val="85CA3FC4"/>
    <w:lvl w:ilvl="0" w:tplc="98FED208">
      <w:start w:val="1"/>
      <w:numFmt w:val="decimal"/>
      <w:lvlText w:val="%1."/>
      <w:legacy w:legacy="1" w:legacySpace="0" w:legacyIndent="331"/>
      <w:lvlJc w:val="left"/>
      <w:rPr>
        <w:rFonts w:ascii="Arial" w:hAnsi="Arial" w:cs="Arial" w:hint="default"/>
        <w:strike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E06BC9"/>
    <w:multiLevelType w:val="hybridMultilevel"/>
    <w:tmpl w:val="ABA8F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A900F3"/>
    <w:multiLevelType w:val="singleLevel"/>
    <w:tmpl w:val="1D0CA868"/>
    <w:lvl w:ilvl="0">
      <w:start w:val="1"/>
      <w:numFmt w:val="decimal"/>
      <w:lvlText w:val="%1."/>
      <w:legacy w:legacy="1" w:legacySpace="0" w:legacyIndent="310"/>
      <w:lvlJc w:val="left"/>
      <w:rPr>
        <w:rFonts w:ascii="Arial" w:hAnsi="Arial" w:cs="Arial" w:hint="default"/>
        <w:sz w:val="20"/>
        <w:szCs w:val="20"/>
      </w:rPr>
    </w:lvl>
  </w:abstractNum>
  <w:abstractNum w:abstractNumId="26">
    <w:nsid w:val="50F5127C"/>
    <w:multiLevelType w:val="hybridMultilevel"/>
    <w:tmpl w:val="ADA89F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DB0A52"/>
    <w:multiLevelType w:val="hybridMultilevel"/>
    <w:tmpl w:val="B97E8650"/>
    <w:lvl w:ilvl="0" w:tplc="3B6A9FC6">
      <w:start w:val="1"/>
      <w:numFmt w:val="decimal"/>
      <w:lvlText w:val="%1."/>
      <w:legacy w:legacy="1" w:legacySpace="0" w:legacyIndent="338"/>
      <w:lvlJc w:val="left"/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54485E"/>
    <w:multiLevelType w:val="hybridMultilevel"/>
    <w:tmpl w:val="8B163074"/>
    <w:lvl w:ilvl="0" w:tplc="45EA7440">
      <w:start w:val="1"/>
      <w:numFmt w:val="decimal"/>
      <w:pStyle w:val="Styl11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CA5381"/>
    <w:multiLevelType w:val="hybridMultilevel"/>
    <w:tmpl w:val="A3543F4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9605380"/>
    <w:multiLevelType w:val="hybridMultilevel"/>
    <w:tmpl w:val="1A964372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E840E33"/>
    <w:multiLevelType w:val="singleLevel"/>
    <w:tmpl w:val="CB7A7FE8"/>
    <w:lvl w:ilvl="0">
      <w:start w:val="1"/>
      <w:numFmt w:val="decimal"/>
      <w:lvlText w:val="%1."/>
      <w:legacy w:legacy="1" w:legacySpace="0" w:legacyIndent="331"/>
      <w:lvlJc w:val="left"/>
      <w:rPr>
        <w:rFonts w:ascii="Arial" w:hAnsi="Arial" w:cs="Arial" w:hint="default"/>
        <w:sz w:val="20"/>
        <w:szCs w:val="20"/>
      </w:rPr>
    </w:lvl>
  </w:abstractNum>
  <w:abstractNum w:abstractNumId="32">
    <w:nsid w:val="73B77306"/>
    <w:multiLevelType w:val="hybridMultilevel"/>
    <w:tmpl w:val="FB04526A"/>
    <w:name w:val="WW8Num122"/>
    <w:lvl w:ilvl="0" w:tplc="0000000C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490082D"/>
    <w:multiLevelType w:val="hybridMultilevel"/>
    <w:tmpl w:val="6AB4ECA0"/>
    <w:lvl w:ilvl="0" w:tplc="477A7A32">
      <w:start w:val="1"/>
      <w:numFmt w:val="upperRoman"/>
      <w:suff w:val="space"/>
      <w:lvlText w:val="článek %1."/>
      <w:lvlJc w:val="left"/>
      <w:pPr>
        <w:ind w:left="582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184" w:hanging="360"/>
      </w:pPr>
    </w:lvl>
    <w:lvl w:ilvl="2" w:tplc="0405001B" w:tentative="1">
      <w:start w:val="1"/>
      <w:numFmt w:val="lowerRoman"/>
      <w:lvlText w:val="%3."/>
      <w:lvlJc w:val="right"/>
      <w:pPr>
        <w:ind w:left="6904" w:hanging="180"/>
      </w:pPr>
    </w:lvl>
    <w:lvl w:ilvl="3" w:tplc="0405000F" w:tentative="1">
      <w:start w:val="1"/>
      <w:numFmt w:val="decimal"/>
      <w:lvlText w:val="%4."/>
      <w:lvlJc w:val="left"/>
      <w:pPr>
        <w:ind w:left="7624" w:hanging="360"/>
      </w:pPr>
    </w:lvl>
    <w:lvl w:ilvl="4" w:tplc="04050019" w:tentative="1">
      <w:start w:val="1"/>
      <w:numFmt w:val="lowerLetter"/>
      <w:lvlText w:val="%5."/>
      <w:lvlJc w:val="left"/>
      <w:pPr>
        <w:ind w:left="8344" w:hanging="360"/>
      </w:pPr>
    </w:lvl>
    <w:lvl w:ilvl="5" w:tplc="0405001B" w:tentative="1">
      <w:start w:val="1"/>
      <w:numFmt w:val="lowerRoman"/>
      <w:lvlText w:val="%6."/>
      <w:lvlJc w:val="right"/>
      <w:pPr>
        <w:ind w:left="9064" w:hanging="180"/>
      </w:pPr>
    </w:lvl>
    <w:lvl w:ilvl="6" w:tplc="0405000F" w:tentative="1">
      <w:start w:val="1"/>
      <w:numFmt w:val="decimal"/>
      <w:lvlText w:val="%7."/>
      <w:lvlJc w:val="left"/>
      <w:pPr>
        <w:ind w:left="9784" w:hanging="360"/>
      </w:pPr>
    </w:lvl>
    <w:lvl w:ilvl="7" w:tplc="04050019" w:tentative="1">
      <w:start w:val="1"/>
      <w:numFmt w:val="lowerLetter"/>
      <w:lvlText w:val="%8."/>
      <w:lvlJc w:val="left"/>
      <w:pPr>
        <w:ind w:left="10504" w:hanging="360"/>
      </w:pPr>
    </w:lvl>
    <w:lvl w:ilvl="8" w:tplc="040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34">
    <w:nsid w:val="75B32642"/>
    <w:multiLevelType w:val="hybridMultilevel"/>
    <w:tmpl w:val="D196F064"/>
    <w:name w:val="WW8Num42"/>
    <w:lvl w:ilvl="0" w:tplc="999C87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764C1F9E"/>
    <w:multiLevelType w:val="hybridMultilevel"/>
    <w:tmpl w:val="3D461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6E205D"/>
    <w:multiLevelType w:val="hybridMultilevel"/>
    <w:tmpl w:val="96E0BC6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793779A7"/>
    <w:multiLevelType w:val="hybridMultilevel"/>
    <w:tmpl w:val="00C4BB96"/>
    <w:lvl w:ilvl="0" w:tplc="6C6A87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32"/>
  </w:num>
  <w:num w:numId="17">
    <w:abstractNumId w:val="15"/>
  </w:num>
  <w:num w:numId="18">
    <w:abstractNumId w:val="29"/>
  </w:num>
  <w:num w:numId="19">
    <w:abstractNumId w:val="34"/>
  </w:num>
  <w:num w:numId="20">
    <w:abstractNumId w:val="19"/>
  </w:num>
  <w:num w:numId="21">
    <w:abstractNumId w:val="33"/>
  </w:num>
  <w:num w:numId="22">
    <w:abstractNumId w:val="25"/>
  </w:num>
  <w:num w:numId="23">
    <w:abstractNumId w:val="36"/>
  </w:num>
  <w:num w:numId="24">
    <w:abstractNumId w:val="35"/>
  </w:num>
  <w:num w:numId="25">
    <w:abstractNumId w:val="30"/>
  </w:num>
  <w:num w:numId="26">
    <w:abstractNumId w:val="18"/>
  </w:num>
  <w:num w:numId="27">
    <w:abstractNumId w:val="31"/>
  </w:num>
  <w:num w:numId="28">
    <w:abstractNumId w:val="22"/>
  </w:num>
  <w:num w:numId="29">
    <w:abstractNumId w:val="23"/>
  </w:num>
  <w:num w:numId="30">
    <w:abstractNumId w:val="21"/>
  </w:num>
  <w:num w:numId="31">
    <w:abstractNumId w:val="27"/>
  </w:num>
  <w:num w:numId="32">
    <w:abstractNumId w:val="28"/>
  </w:num>
  <w:num w:numId="33">
    <w:abstractNumId w:val="20"/>
  </w:num>
  <w:num w:numId="34">
    <w:abstractNumId w:val="24"/>
  </w:num>
  <w:num w:numId="35">
    <w:abstractNumId w:val="17"/>
  </w:num>
  <w:num w:numId="36">
    <w:abstractNumId w:val="16"/>
  </w:num>
  <w:num w:numId="37">
    <w:abstractNumId w:val="37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F29"/>
    <w:rsid w:val="00012401"/>
    <w:rsid w:val="00024CDD"/>
    <w:rsid w:val="000376D3"/>
    <w:rsid w:val="00046386"/>
    <w:rsid w:val="000535B7"/>
    <w:rsid w:val="0008049B"/>
    <w:rsid w:val="00086979"/>
    <w:rsid w:val="000909A0"/>
    <w:rsid w:val="00090A32"/>
    <w:rsid w:val="00090B37"/>
    <w:rsid w:val="000A1C4F"/>
    <w:rsid w:val="000B050D"/>
    <w:rsid w:val="000C047A"/>
    <w:rsid w:val="000C05E9"/>
    <w:rsid w:val="000C342D"/>
    <w:rsid w:val="000D06EA"/>
    <w:rsid w:val="00101ED5"/>
    <w:rsid w:val="00103109"/>
    <w:rsid w:val="001306B9"/>
    <w:rsid w:val="001370B8"/>
    <w:rsid w:val="00173686"/>
    <w:rsid w:val="0018631B"/>
    <w:rsid w:val="001A5898"/>
    <w:rsid w:val="001A7526"/>
    <w:rsid w:val="001B4622"/>
    <w:rsid w:val="001E2422"/>
    <w:rsid w:val="0022544E"/>
    <w:rsid w:val="0027641B"/>
    <w:rsid w:val="00277EA0"/>
    <w:rsid w:val="00296D07"/>
    <w:rsid w:val="002A7870"/>
    <w:rsid w:val="002C6A4A"/>
    <w:rsid w:val="002E262C"/>
    <w:rsid w:val="002F722F"/>
    <w:rsid w:val="0030720D"/>
    <w:rsid w:val="00315E8C"/>
    <w:rsid w:val="00322F07"/>
    <w:rsid w:val="00325D66"/>
    <w:rsid w:val="0033300B"/>
    <w:rsid w:val="00363EBB"/>
    <w:rsid w:val="00382123"/>
    <w:rsid w:val="003836B1"/>
    <w:rsid w:val="003A13BD"/>
    <w:rsid w:val="003A2D0C"/>
    <w:rsid w:val="003A51E1"/>
    <w:rsid w:val="003A6D9C"/>
    <w:rsid w:val="003B0080"/>
    <w:rsid w:val="003B25EF"/>
    <w:rsid w:val="0041337B"/>
    <w:rsid w:val="00414B99"/>
    <w:rsid w:val="004263F2"/>
    <w:rsid w:val="00431EBC"/>
    <w:rsid w:val="004344D4"/>
    <w:rsid w:val="00453868"/>
    <w:rsid w:val="00486CE4"/>
    <w:rsid w:val="00492388"/>
    <w:rsid w:val="004939B5"/>
    <w:rsid w:val="004A51F8"/>
    <w:rsid w:val="004B106D"/>
    <w:rsid w:val="004B2A7A"/>
    <w:rsid w:val="004C3E6B"/>
    <w:rsid w:val="004C5525"/>
    <w:rsid w:val="004D5E30"/>
    <w:rsid w:val="004E09D3"/>
    <w:rsid w:val="004E2461"/>
    <w:rsid w:val="004E69D2"/>
    <w:rsid w:val="004F77B1"/>
    <w:rsid w:val="00547F7D"/>
    <w:rsid w:val="00566992"/>
    <w:rsid w:val="00574353"/>
    <w:rsid w:val="00592B0D"/>
    <w:rsid w:val="005955A9"/>
    <w:rsid w:val="005A2C7F"/>
    <w:rsid w:val="005A6A35"/>
    <w:rsid w:val="005A781C"/>
    <w:rsid w:val="005D7BD8"/>
    <w:rsid w:val="00603164"/>
    <w:rsid w:val="00603952"/>
    <w:rsid w:val="00610137"/>
    <w:rsid w:val="006128C0"/>
    <w:rsid w:val="00614920"/>
    <w:rsid w:val="006500DB"/>
    <w:rsid w:val="006663D5"/>
    <w:rsid w:val="00691BA8"/>
    <w:rsid w:val="0069718E"/>
    <w:rsid w:val="006A04B0"/>
    <w:rsid w:val="006B414A"/>
    <w:rsid w:val="006C1EBD"/>
    <w:rsid w:val="006D053D"/>
    <w:rsid w:val="006D0D36"/>
    <w:rsid w:val="006F2D0D"/>
    <w:rsid w:val="0070554F"/>
    <w:rsid w:val="00716501"/>
    <w:rsid w:val="007261D4"/>
    <w:rsid w:val="00744DD4"/>
    <w:rsid w:val="0076270D"/>
    <w:rsid w:val="00773341"/>
    <w:rsid w:val="00776745"/>
    <w:rsid w:val="00777A7E"/>
    <w:rsid w:val="0078042D"/>
    <w:rsid w:val="00792621"/>
    <w:rsid w:val="007979AE"/>
    <w:rsid w:val="007B31F3"/>
    <w:rsid w:val="007B59FA"/>
    <w:rsid w:val="007B5C28"/>
    <w:rsid w:val="007B7FA6"/>
    <w:rsid w:val="007D7AF5"/>
    <w:rsid w:val="00820501"/>
    <w:rsid w:val="00837085"/>
    <w:rsid w:val="0083725E"/>
    <w:rsid w:val="00881EE2"/>
    <w:rsid w:val="008A32D4"/>
    <w:rsid w:val="008C6DDF"/>
    <w:rsid w:val="008D020A"/>
    <w:rsid w:val="008D5B28"/>
    <w:rsid w:val="00923E51"/>
    <w:rsid w:val="00936C5F"/>
    <w:rsid w:val="00983518"/>
    <w:rsid w:val="00990EB7"/>
    <w:rsid w:val="00996AB6"/>
    <w:rsid w:val="009A3D0F"/>
    <w:rsid w:val="009B056D"/>
    <w:rsid w:val="009B10CF"/>
    <w:rsid w:val="009F4DF2"/>
    <w:rsid w:val="00A0010F"/>
    <w:rsid w:val="00A0363C"/>
    <w:rsid w:val="00A14613"/>
    <w:rsid w:val="00A17832"/>
    <w:rsid w:val="00A93ED0"/>
    <w:rsid w:val="00A95E0A"/>
    <w:rsid w:val="00AD5760"/>
    <w:rsid w:val="00AE7DBC"/>
    <w:rsid w:val="00B042C5"/>
    <w:rsid w:val="00B05F29"/>
    <w:rsid w:val="00B22D8C"/>
    <w:rsid w:val="00B23A37"/>
    <w:rsid w:val="00B25AD7"/>
    <w:rsid w:val="00B43D19"/>
    <w:rsid w:val="00B73B63"/>
    <w:rsid w:val="00B7570A"/>
    <w:rsid w:val="00B8401E"/>
    <w:rsid w:val="00B87E42"/>
    <w:rsid w:val="00BB11B1"/>
    <w:rsid w:val="00BC5CB6"/>
    <w:rsid w:val="00BD1BD3"/>
    <w:rsid w:val="00C042BB"/>
    <w:rsid w:val="00C23D25"/>
    <w:rsid w:val="00C25AD7"/>
    <w:rsid w:val="00C3248A"/>
    <w:rsid w:val="00C61D56"/>
    <w:rsid w:val="00C70229"/>
    <w:rsid w:val="00C904E6"/>
    <w:rsid w:val="00C92D95"/>
    <w:rsid w:val="00C97693"/>
    <w:rsid w:val="00CA5E17"/>
    <w:rsid w:val="00CB4301"/>
    <w:rsid w:val="00CC09C8"/>
    <w:rsid w:val="00CC3BFC"/>
    <w:rsid w:val="00CC4DDA"/>
    <w:rsid w:val="00CC5175"/>
    <w:rsid w:val="00CD4811"/>
    <w:rsid w:val="00CD6BDB"/>
    <w:rsid w:val="00CD7921"/>
    <w:rsid w:val="00CE6D7C"/>
    <w:rsid w:val="00D0491D"/>
    <w:rsid w:val="00D111C8"/>
    <w:rsid w:val="00D11B45"/>
    <w:rsid w:val="00D33AEA"/>
    <w:rsid w:val="00D621E2"/>
    <w:rsid w:val="00D86A42"/>
    <w:rsid w:val="00DA6760"/>
    <w:rsid w:val="00DE2A33"/>
    <w:rsid w:val="00DE56D3"/>
    <w:rsid w:val="00E10AE4"/>
    <w:rsid w:val="00E72207"/>
    <w:rsid w:val="00E81CF2"/>
    <w:rsid w:val="00E84E08"/>
    <w:rsid w:val="00EA052F"/>
    <w:rsid w:val="00EA5660"/>
    <w:rsid w:val="00EA6065"/>
    <w:rsid w:val="00EA616D"/>
    <w:rsid w:val="00F05C38"/>
    <w:rsid w:val="00F12369"/>
    <w:rsid w:val="00F16C7F"/>
    <w:rsid w:val="00F34118"/>
    <w:rsid w:val="00F37388"/>
    <w:rsid w:val="00F45840"/>
    <w:rsid w:val="00F47539"/>
    <w:rsid w:val="00F5202D"/>
    <w:rsid w:val="00F86AC8"/>
    <w:rsid w:val="00FC59D7"/>
    <w:rsid w:val="00FE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tabs>
        <w:tab w:val="left" w:pos="4536"/>
        <w:tab w:val="left" w:pos="5812"/>
        <w:tab w:val="left" w:pos="6096"/>
        <w:tab w:val="left" w:pos="6663"/>
        <w:tab w:val="left" w:pos="7938"/>
      </w:tabs>
      <w:outlineLvl w:val="1"/>
    </w:pPr>
    <w:rPr>
      <w:b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tabs>
        <w:tab w:val="left" w:pos="4536"/>
        <w:tab w:val="right" w:pos="5103"/>
        <w:tab w:val="left" w:pos="5812"/>
        <w:tab w:val="left" w:pos="6096"/>
        <w:tab w:val="left" w:pos="6663"/>
        <w:tab w:val="right" w:pos="7230"/>
        <w:tab w:val="left" w:pos="7938"/>
        <w:tab w:val="right" w:pos="8931"/>
      </w:tabs>
      <w:spacing w:line="480" w:lineRule="auto"/>
      <w:outlineLvl w:val="2"/>
    </w:pPr>
    <w:rPr>
      <w:b/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tabs>
        <w:tab w:val="center" w:pos="5812"/>
        <w:tab w:val="right" w:pos="9214"/>
        <w:tab w:val="right" w:pos="9639"/>
      </w:tabs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tabs>
        <w:tab w:val="right" w:pos="9214"/>
        <w:tab w:val="right" w:pos="9639"/>
      </w:tabs>
      <w:jc w:val="both"/>
      <w:outlineLvl w:val="4"/>
    </w:pPr>
    <w:rPr>
      <w:rFonts w:ascii="Arial" w:hAnsi="Arial"/>
      <w:b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tabs>
        <w:tab w:val="right" w:pos="9214"/>
        <w:tab w:val="right" w:pos="9639"/>
      </w:tabs>
      <w:spacing w:line="360" w:lineRule="auto"/>
      <w:jc w:val="both"/>
      <w:outlineLvl w:val="5"/>
    </w:pPr>
    <w:rPr>
      <w:rFonts w:ascii="Arial" w:hAnsi="Arial"/>
      <w:i/>
      <w:sz w:val="18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right" w:pos="9214"/>
        <w:tab w:val="right" w:pos="9639"/>
      </w:tabs>
      <w:spacing w:line="360" w:lineRule="auto"/>
      <w:jc w:val="both"/>
      <w:outlineLvl w:val="6"/>
    </w:pPr>
    <w:rPr>
      <w:rFonts w:ascii="Arial" w:hAnsi="Arial"/>
      <w:i/>
      <w:sz w:val="18"/>
      <w:u w:val="single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tabs>
        <w:tab w:val="center" w:pos="4962"/>
        <w:tab w:val="right" w:pos="7230"/>
        <w:tab w:val="right" w:pos="8931"/>
      </w:tabs>
      <w:outlineLvl w:val="7"/>
    </w:pPr>
    <w:rPr>
      <w:rFonts w:ascii="Arial" w:hAnsi="Arial"/>
      <w:u w:val="single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tabs>
        <w:tab w:val="center" w:pos="4962"/>
        <w:tab w:val="right" w:pos="7230"/>
        <w:tab w:val="right" w:pos="8931"/>
      </w:tabs>
      <w:spacing w:line="360" w:lineRule="auto"/>
      <w:outlineLvl w:val="8"/>
    </w:pPr>
    <w:rPr>
      <w:rFonts w:ascii="Arial" w:hAnsi="Arial"/>
      <w:b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5z1">
    <w:name w:val="WW8Num5z1"/>
    <w:rPr>
      <w:rFonts w:ascii="Symbol" w:hAnsi="Symbol"/>
    </w:rPr>
  </w:style>
  <w:style w:type="character" w:customStyle="1" w:styleId="WW8Num5z3">
    <w:name w:val="WW8Num5z3"/>
    <w:rPr>
      <w:rFonts w:ascii="Times New Roman" w:hAnsi="Times New Roman" w:cs="Times New Roman"/>
    </w:rPr>
  </w:style>
  <w:style w:type="character" w:customStyle="1" w:styleId="WW8Num7z1">
    <w:name w:val="WW8Num7z1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1z0">
    <w:name w:val="WW8Num11z0"/>
    <w:rPr>
      <w:b w:val="0"/>
      <w:i/>
      <w:color w:val="000000"/>
      <w:sz w:val="22"/>
    </w:rPr>
  </w:style>
  <w:style w:type="character" w:customStyle="1" w:styleId="WW8Num12z0">
    <w:name w:val="WW8Num12z0"/>
    <w:rPr>
      <w:rFonts w:ascii="Times New Roman" w:hAnsi="Times New Roman"/>
      <w:b w:val="0"/>
      <w:i w:val="0"/>
      <w:sz w:val="24"/>
      <w:u w:val="none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WW8Num13z0">
    <w:name w:val="WW8Num13z0"/>
    <w:rPr>
      <w:rFonts w:ascii="Times New Roman" w:hAnsi="Times New Roman"/>
      <w:b/>
      <w:i w:val="0"/>
      <w:sz w:val="22"/>
      <w:u w:val="single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b w:val="0"/>
      <w:i w:val="0"/>
      <w:sz w:val="20"/>
    </w:rPr>
  </w:style>
  <w:style w:type="character" w:customStyle="1" w:styleId="WW8Num6z0">
    <w:name w:val="WW8Num6z0"/>
    <w:rPr>
      <w:rFonts w:ascii="Times New Roman" w:hAnsi="Times New Roman"/>
      <w:b/>
      <w:sz w:val="24"/>
    </w:rPr>
  </w:style>
  <w:style w:type="character" w:customStyle="1" w:styleId="WW8Num8z0">
    <w:name w:val="WW8Num8z0"/>
    <w:rPr>
      <w:rFonts w:ascii="Times New Roman" w:hAnsi="Times New Roman"/>
      <w:b/>
      <w:sz w:val="24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4z0">
    <w:name w:val="WW8Num14z0"/>
    <w:rPr>
      <w:rFonts w:ascii="Times New Roman" w:hAnsi="Times New Roman"/>
      <w:b w:val="0"/>
      <w:i w:val="0"/>
      <w:color w:val="000000"/>
      <w:sz w:val="22"/>
      <w:u w:val="none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hAnsi="Times New Roman"/>
      <w:b/>
      <w:sz w:val="24"/>
    </w:rPr>
  </w:style>
  <w:style w:type="character" w:customStyle="1" w:styleId="WW8Num19z0">
    <w:name w:val="WW8Num19z0"/>
    <w:rPr>
      <w:rFonts w:ascii="Wingdings" w:hAnsi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Symbol" w:hAnsi="Symbol"/>
    </w:rPr>
  </w:style>
  <w:style w:type="character" w:customStyle="1" w:styleId="WW8Num20z0">
    <w:name w:val="WW8Num20z0"/>
    <w:rPr>
      <w:rFonts w:ascii="Times New Roman" w:hAnsi="Times New Roman"/>
      <w:b/>
      <w:sz w:val="24"/>
    </w:rPr>
  </w:style>
  <w:style w:type="character" w:customStyle="1" w:styleId="WW8Num21z0">
    <w:name w:val="WW8Num21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1z1">
    <w:name w:val="WW8Num21z1"/>
    <w:rPr>
      <w:rFonts w:ascii="Symbol" w:hAnsi="Symbol"/>
    </w:rPr>
  </w:style>
  <w:style w:type="character" w:customStyle="1" w:styleId="WW8Num21z3">
    <w:name w:val="WW8Num21z3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/>
    </w:rPr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WW8Num22z3">
    <w:name w:val="WW8Num22z3"/>
    <w:rPr>
      <w:rFonts w:ascii="Symbol" w:hAnsi="Symbol" w:cs="Times New Roman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1">
    <w:name w:val="WW8Num23z1"/>
    <w:rPr>
      <w:rFonts w:ascii="Symbol" w:hAnsi="Symbol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7z1">
    <w:name w:val="WW8Num27z1"/>
    <w:rPr>
      <w:rFonts w:ascii="Wingdings" w:hAnsi="Wingdings"/>
    </w:rPr>
  </w:style>
  <w:style w:type="character" w:customStyle="1" w:styleId="WW8Num29z0">
    <w:name w:val="WW8Num29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30z0">
    <w:name w:val="WW8Num30z0"/>
    <w:rPr>
      <w:rFonts w:ascii="Times New Roman" w:hAnsi="Times New Roman"/>
      <w:b w:val="0"/>
      <w:i w:val="0"/>
      <w:color w:val="000000"/>
      <w:sz w:val="22"/>
      <w:u w:val="none"/>
    </w:rPr>
  </w:style>
  <w:style w:type="character" w:customStyle="1" w:styleId="WW8Num31z0">
    <w:name w:val="WW8Num31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34z0">
    <w:name w:val="WW8Num34z0"/>
    <w:rPr>
      <w:rFonts w:ascii="Times New Roman" w:hAnsi="Times New Roman"/>
      <w:b/>
      <w:i w:val="0"/>
      <w:color w:val="000000"/>
      <w:sz w:val="22"/>
      <w:u w:val="single"/>
    </w:rPr>
  </w:style>
  <w:style w:type="character" w:customStyle="1" w:styleId="WW8Num36z0">
    <w:name w:val="WW8Num36z0"/>
    <w:rPr>
      <w:rFonts w:ascii="Wingdings" w:hAnsi="Wingdings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3">
    <w:name w:val="WW8Num36z3"/>
    <w:rPr>
      <w:rFonts w:ascii="Symbol" w:hAnsi="Symbol"/>
    </w:rPr>
  </w:style>
  <w:style w:type="character" w:customStyle="1" w:styleId="WW8Num37z0">
    <w:name w:val="WW8Num37z0"/>
    <w:rPr>
      <w:rFonts w:ascii="Times New Roman" w:hAnsi="Times New Roman"/>
      <w:b w:val="0"/>
      <w:i w:val="0"/>
      <w:sz w:val="24"/>
      <w:u w:val="none"/>
    </w:rPr>
  </w:style>
  <w:style w:type="character" w:customStyle="1" w:styleId="WW8Num38z0">
    <w:name w:val="WW8Num38z0"/>
    <w:rPr>
      <w:rFonts w:ascii="Times New Roman" w:eastAsia="Times New Roman" w:hAnsi="Times New Roman" w:cs="Times New Roman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40z0">
    <w:name w:val="WW8Num40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42z0">
    <w:name w:val="WW8Num42z0"/>
    <w:rPr>
      <w:rFonts w:ascii="Times New Roman" w:hAnsi="Times New Roman"/>
      <w:b w:val="0"/>
      <w:i w:val="0"/>
      <w:sz w:val="20"/>
      <w:u w:val="none"/>
    </w:rPr>
  </w:style>
  <w:style w:type="character" w:customStyle="1" w:styleId="WW8Num43z0">
    <w:name w:val="WW8Num43z0"/>
    <w:rPr>
      <w:rFonts w:ascii="Times New Roman" w:hAnsi="Times New Roman"/>
      <w:b/>
      <w:sz w:val="24"/>
    </w:rPr>
  </w:style>
  <w:style w:type="character" w:customStyle="1" w:styleId="WW8Num44z0">
    <w:name w:val="WW8Num44z0"/>
    <w:rPr>
      <w:rFonts w:ascii="Times New Roman" w:hAnsi="Times New Roman"/>
      <w:b/>
      <w:sz w:val="24"/>
    </w:rPr>
  </w:style>
  <w:style w:type="character" w:customStyle="1" w:styleId="WW8Num46z0">
    <w:name w:val="WW8Num46z0"/>
    <w:rPr>
      <w:rFonts w:ascii="Times New Roman" w:hAnsi="Times New Roman"/>
      <w:b/>
      <w:sz w:val="24"/>
    </w:rPr>
  </w:style>
  <w:style w:type="character" w:customStyle="1" w:styleId="WW8Num47z0">
    <w:name w:val="WW8Num47z0"/>
    <w:rPr>
      <w:rFonts w:ascii="Times New Roman" w:hAnsi="Times New Roman"/>
      <w:b/>
      <w:sz w:val="24"/>
    </w:rPr>
  </w:style>
  <w:style w:type="character" w:customStyle="1" w:styleId="WW8Num48z0">
    <w:name w:val="WW8Num48z0"/>
    <w:rPr>
      <w:rFonts w:ascii="Times New Roman" w:hAnsi="Times New Roman"/>
      <w:b/>
      <w:sz w:val="24"/>
    </w:rPr>
  </w:style>
  <w:style w:type="character" w:customStyle="1" w:styleId="WW8Num52z0">
    <w:name w:val="WW8Num52z0"/>
    <w:rPr>
      <w:rFonts w:ascii="Times New Roman" w:hAnsi="Times New Roman"/>
      <w:b/>
      <w:i w:val="0"/>
      <w:color w:val="000000"/>
      <w:sz w:val="22"/>
      <w:u w:val="single"/>
    </w:rPr>
  </w:style>
  <w:style w:type="character" w:customStyle="1" w:styleId="WW8Num53z0">
    <w:name w:val="WW8Num53z0"/>
    <w:rPr>
      <w:rFonts w:ascii="Times New Roman" w:hAnsi="Times New Roman"/>
      <w:b w:val="0"/>
      <w:i w:val="0"/>
      <w:sz w:val="24"/>
      <w:u w:val="none"/>
    </w:rPr>
  </w:style>
  <w:style w:type="character" w:customStyle="1" w:styleId="WW8Num54z0">
    <w:name w:val="WW8Num54z0"/>
    <w:rPr>
      <w:rFonts w:ascii="Times New Roman" w:hAnsi="Times New Roman"/>
      <w:b/>
      <w:sz w:val="24"/>
    </w:rPr>
  </w:style>
  <w:style w:type="character" w:customStyle="1" w:styleId="WW8Num55z1">
    <w:name w:val="WW8Num55z1"/>
    <w:rPr>
      <w:rFonts w:ascii="Courier New" w:hAnsi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0">
    <w:name w:val="WW8Num56z0"/>
    <w:rPr>
      <w:rFonts w:ascii="Wingdings" w:hAnsi="Wingdings"/>
    </w:rPr>
  </w:style>
  <w:style w:type="character" w:customStyle="1" w:styleId="WW8Num56z1">
    <w:name w:val="WW8Num56z1"/>
    <w:rPr>
      <w:rFonts w:ascii="Courier New" w:hAnsi="Courier New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0">
    <w:name w:val="WW8Num57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58z0">
    <w:name w:val="WW8Num58z0"/>
    <w:rPr>
      <w:rFonts w:ascii="Times New Roman" w:hAnsi="Times New Roman"/>
      <w:b w:val="0"/>
      <w:i w:val="0"/>
      <w:sz w:val="24"/>
      <w:u w:val="none"/>
    </w:rPr>
  </w:style>
  <w:style w:type="character" w:customStyle="1" w:styleId="WW8Num60z0">
    <w:name w:val="WW8Num60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61z0">
    <w:name w:val="WW8Num61z0"/>
    <w:rPr>
      <w:rFonts w:ascii="Symbol" w:hAnsi="Symbol"/>
    </w:rPr>
  </w:style>
  <w:style w:type="character" w:customStyle="1" w:styleId="WW8Num61z1">
    <w:name w:val="WW8Num61z1"/>
    <w:rPr>
      <w:rFonts w:ascii="Times New Roman" w:eastAsia="Times New Roman" w:hAnsi="Times New Roman" w:cs="Times New Roman"/>
    </w:rPr>
  </w:style>
  <w:style w:type="character" w:customStyle="1" w:styleId="WW8Num61z2">
    <w:name w:val="WW8Num61z2"/>
    <w:rPr>
      <w:rFonts w:ascii="Wingdings" w:hAnsi="Wingdings"/>
    </w:rPr>
  </w:style>
  <w:style w:type="character" w:customStyle="1" w:styleId="WW8Num61z4">
    <w:name w:val="WW8Num61z4"/>
    <w:rPr>
      <w:rFonts w:ascii="Courier New" w:hAnsi="Courier New" w:cs="Courier New"/>
    </w:rPr>
  </w:style>
  <w:style w:type="character" w:customStyle="1" w:styleId="WW8Num62z0">
    <w:name w:val="WW8Num62z0"/>
    <w:rPr>
      <w:rFonts w:ascii="Times New Roman" w:hAnsi="Times New Roman"/>
      <w:b/>
      <w:sz w:val="24"/>
    </w:rPr>
  </w:style>
  <w:style w:type="character" w:customStyle="1" w:styleId="WW8Num63z0">
    <w:name w:val="WW8Num63z0"/>
    <w:rPr>
      <w:rFonts w:ascii="Times New Roman" w:hAnsi="Times New Roman"/>
      <w:b/>
      <w:sz w:val="24"/>
    </w:rPr>
  </w:style>
  <w:style w:type="character" w:customStyle="1" w:styleId="WW8Num64z0">
    <w:name w:val="WW8Num64z0"/>
    <w:rPr>
      <w:b w:val="0"/>
      <w:i/>
      <w:color w:val="000000"/>
      <w:sz w:val="22"/>
    </w:rPr>
  </w:style>
  <w:style w:type="character" w:customStyle="1" w:styleId="WW8NumSt1z0">
    <w:name w:val="WW8NumSt1z0"/>
    <w:rPr>
      <w:rFonts w:ascii="Wingdings" w:hAnsi="Wingdings"/>
      <w:b/>
      <w:i/>
      <w:sz w:val="20"/>
      <w:u w:val="none"/>
    </w:rPr>
  </w:style>
  <w:style w:type="character" w:customStyle="1" w:styleId="WW8NumSt32z0">
    <w:name w:val="WW8NumSt32z0"/>
    <w:rPr>
      <w:rFonts w:ascii="Times New Roman" w:hAnsi="Times New Roman"/>
      <w:b w:val="0"/>
      <w:i w:val="0"/>
      <w:sz w:val="24"/>
      <w:u w:val="none"/>
    </w:rPr>
  </w:style>
  <w:style w:type="character" w:customStyle="1" w:styleId="WW-Standardnpsmoodstavce">
    <w:name w:val="WW-Standardní písmo odstavce"/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lostrnky">
    <w:name w:val="page number"/>
    <w:basedOn w:val="WW-Standardnpsmoodstavce"/>
  </w:style>
  <w:style w:type="character" w:customStyle="1" w:styleId="WW8Num101z0">
    <w:name w:val="WW8Num101z0"/>
    <w:rPr>
      <w:rFonts w:ascii="Times New Roman" w:hAnsi="Times New Roman"/>
      <w:b w:val="0"/>
      <w:i w:val="0"/>
      <w:color w:val="auto"/>
      <w:sz w:val="24"/>
      <w:u w:val="none"/>
    </w:rPr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Pr>
      <w:rFonts w:ascii="AvantGardeGothicE" w:hAnsi="AvantGardeGothicE"/>
      <w:color w:val="000000"/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tabs>
        <w:tab w:val="right" w:pos="5103"/>
        <w:tab w:val="right" w:pos="7230"/>
        <w:tab w:val="right" w:pos="8931"/>
      </w:tabs>
      <w:spacing w:line="360" w:lineRule="auto"/>
      <w:jc w:val="center"/>
    </w:pPr>
    <w:rPr>
      <w:rFonts w:ascii="Arial" w:hAnsi="Arial"/>
      <w:b/>
      <w:sz w:val="28"/>
    </w:rPr>
  </w:style>
  <w:style w:type="paragraph" w:customStyle="1" w:styleId="Zkladntextodsazen21">
    <w:name w:val="Základní text odsazený 21"/>
    <w:basedOn w:val="Normln"/>
    <w:pPr>
      <w:ind w:left="426" w:hanging="426"/>
      <w:jc w:val="both"/>
    </w:pPr>
    <w:rPr>
      <w:i/>
      <w:sz w:val="22"/>
    </w:rPr>
  </w:style>
  <w:style w:type="paragraph" w:customStyle="1" w:styleId="Textvbloku1">
    <w:name w:val="Text v bloku1"/>
    <w:basedOn w:val="Normln"/>
    <w:pPr>
      <w:tabs>
        <w:tab w:val="left" w:pos="1843"/>
        <w:tab w:val="center" w:pos="5812"/>
      </w:tabs>
      <w:ind w:left="1843" w:right="889" w:hanging="1843"/>
    </w:pPr>
    <w:rPr>
      <w:rFonts w:ascii="Arial" w:hAnsi="Arial"/>
      <w:i/>
      <w:sz w:val="18"/>
    </w:rPr>
  </w:style>
  <w:style w:type="paragraph" w:customStyle="1" w:styleId="Zkladntext21">
    <w:name w:val="Základní text 21"/>
    <w:basedOn w:val="Normln"/>
    <w:pPr>
      <w:tabs>
        <w:tab w:val="left" w:pos="284"/>
        <w:tab w:val="right" w:pos="6237"/>
        <w:tab w:val="center" w:pos="6804"/>
        <w:tab w:val="right" w:pos="8364"/>
        <w:tab w:val="right" w:pos="9639"/>
      </w:tabs>
      <w:spacing w:line="360" w:lineRule="auto"/>
    </w:pPr>
    <w:rPr>
      <w:b/>
      <w:bCs/>
      <w:i/>
      <w:iCs/>
      <w:sz w:val="22"/>
    </w:rPr>
  </w:style>
  <w:style w:type="paragraph" w:customStyle="1" w:styleId="Zkladntextodsazen31">
    <w:name w:val="Základní text odsazený 31"/>
    <w:basedOn w:val="Normln"/>
    <w:pPr>
      <w:tabs>
        <w:tab w:val="left" w:pos="1560"/>
        <w:tab w:val="center" w:pos="6804"/>
        <w:tab w:val="right" w:pos="8364"/>
        <w:tab w:val="right" w:pos="9639"/>
      </w:tabs>
      <w:spacing w:line="288" w:lineRule="auto"/>
      <w:ind w:left="1560" w:hanging="1560"/>
    </w:pPr>
    <w:rPr>
      <w:b/>
      <w:bCs/>
      <w:i/>
      <w:iCs/>
      <w:sz w:val="22"/>
    </w:rPr>
  </w:style>
  <w:style w:type="paragraph" w:customStyle="1" w:styleId="Smlouva-eslo">
    <w:name w:val="Smlouva-eíslo"/>
    <w:basedOn w:val="Normln"/>
    <w:pPr>
      <w:widowControl w:val="0"/>
      <w:numPr>
        <w:numId w:val="14"/>
      </w:numPr>
      <w:spacing w:before="120" w:line="240" w:lineRule="atLeast"/>
      <w:jc w:val="both"/>
    </w:pPr>
    <w:rPr>
      <w:sz w:val="24"/>
    </w:rPr>
  </w:style>
  <w:style w:type="paragraph" w:customStyle="1" w:styleId="Smlouva-slo">
    <w:name w:val="Smlouva-číslo"/>
    <w:basedOn w:val="Normln"/>
    <w:pPr>
      <w:spacing w:before="120" w:line="240" w:lineRule="atLeast"/>
      <w:jc w:val="both"/>
    </w:pPr>
    <w:rPr>
      <w:sz w:val="24"/>
    </w:rPr>
  </w:style>
  <w:style w:type="paragraph" w:customStyle="1" w:styleId="xl24">
    <w:name w:val="xl24"/>
    <w:basedOn w:val="Normln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Normln"/>
    <w:pPr>
      <w:pBdr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Normln"/>
    <w:pPr>
      <w:pBdr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8">
    <w:name w:val="xl28"/>
    <w:basedOn w:val="Normln"/>
    <w:pPr>
      <w:pBdr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9">
    <w:name w:val="xl29"/>
    <w:basedOn w:val="Normln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30">
    <w:name w:val="xl30"/>
    <w:basedOn w:val="Normln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1">
    <w:name w:val="xl31"/>
    <w:basedOn w:val="Normln"/>
    <w:pPr>
      <w:pBdr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2">
    <w:name w:val="xl32"/>
    <w:basedOn w:val="Normln"/>
    <w:pPr>
      <w:pBdr>
        <w:lef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3">
    <w:name w:val="xl33"/>
    <w:basedOn w:val="Normln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Normln"/>
    <w:pP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35">
    <w:name w:val="xl35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ln"/>
    <w:pPr>
      <w:pBdr>
        <w:top w:val="single" w:sz="4" w:space="0" w:color="000000"/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7">
    <w:name w:val="xl37"/>
    <w:basedOn w:val="Normln"/>
    <w:pP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ln"/>
    <w:pP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0">
    <w:name w:val="xl40"/>
    <w:basedOn w:val="Normln"/>
    <w:pPr>
      <w:pBdr>
        <w:top w:val="single" w:sz="4" w:space="0" w:color="000000"/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1">
    <w:name w:val="xl41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2">
    <w:name w:val="xl42"/>
    <w:basedOn w:val="Normln"/>
    <w:pPr>
      <w:pBdr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4">
    <w:name w:val="xl44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5">
    <w:name w:val="xl45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6">
    <w:name w:val="xl46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7">
    <w:name w:val="xl47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ln"/>
    <w:pPr>
      <w:pBdr>
        <w:bottom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0">
    <w:name w:val="xl50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poznmky">
    <w:name w:val="Text poznámky"/>
    <w:basedOn w:val="Normln"/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</w:pPr>
    <w:rPr>
      <w:rFonts w:ascii="Courier New" w:hAnsi="Courier New" w:cs="Courier New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</w:style>
  <w:style w:type="paragraph" w:customStyle="1" w:styleId="xl51">
    <w:name w:val="xl51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2">
    <w:name w:val="xl52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53">
    <w:name w:val="xl5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4">
    <w:name w:val="xl54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5">
    <w:name w:val="xl5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57">
    <w:name w:val="xl57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8">
    <w:name w:val="xl58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59">
    <w:name w:val="xl59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64">
    <w:name w:val="xl64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6">
    <w:name w:val="xl66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68">
    <w:name w:val="xl68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69">
    <w:name w:val="xl69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0">
    <w:name w:val="xl70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1">
    <w:name w:val="xl71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72">
    <w:name w:val="xl72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4">
    <w:name w:val="xl74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5">
    <w:name w:val="xl75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76">
    <w:name w:val="xl76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8">
    <w:name w:val="xl78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79">
    <w:name w:val="xl79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0">
    <w:name w:val="xl80"/>
    <w:basedOn w:val="Normln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1">
    <w:name w:val="xl81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2">
    <w:name w:val="xl82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3">
    <w:name w:val="xl83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84">
    <w:name w:val="xl84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5">
    <w:name w:val="xl85"/>
    <w:basedOn w:val="Normln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6">
    <w:name w:val="xl86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7">
    <w:name w:val="xl87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88">
    <w:name w:val="xl88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89">
    <w:name w:val="xl89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90">
    <w:name w:val="xl9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91">
    <w:name w:val="xl91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2">
    <w:name w:val="xl92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3">
    <w:name w:val="xl93"/>
    <w:basedOn w:val="Normln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4">
    <w:name w:val="xl94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5">
    <w:name w:val="xl95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6">
    <w:name w:val="xl9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7">
    <w:name w:val="xl97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8">
    <w:name w:val="xl98"/>
    <w:basedOn w:val="Normln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9">
    <w:name w:val="xl99"/>
    <w:basedOn w:val="Normln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00">
    <w:name w:val="xl100"/>
    <w:basedOn w:val="Normln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CharChar1">
    <w:name w:val="Char Char1"/>
    <w:basedOn w:val="Normln"/>
    <w:rsid w:val="00DA6760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0">
    <w:name w:val="Char Char1"/>
    <w:basedOn w:val="Normln"/>
    <w:rsid w:val="00F16C7F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E10AE4"/>
    <w:pPr>
      <w:suppressAutoHyphens w:val="0"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val="x-none"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E10AE4"/>
    <w:rPr>
      <w:rFonts w:ascii="Calibri" w:hAnsi="Calibri" w:cs="Arial"/>
      <w:sz w:val="22"/>
      <w:szCs w:val="22"/>
      <w:lang w:eastAsia="en-US"/>
    </w:rPr>
  </w:style>
  <w:style w:type="paragraph" w:customStyle="1" w:styleId="Default">
    <w:name w:val="Default"/>
    <w:uiPriority w:val="99"/>
    <w:rsid w:val="000909A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C9769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patChar">
    <w:name w:val="Zápatí Char"/>
    <w:basedOn w:val="Standardnpsmoodstavce"/>
    <w:link w:val="Zpat"/>
    <w:uiPriority w:val="99"/>
    <w:rsid w:val="004E2461"/>
    <w:rPr>
      <w:lang w:eastAsia="ar-SA"/>
    </w:rPr>
  </w:style>
  <w:style w:type="paragraph" w:customStyle="1" w:styleId="Styl11">
    <w:name w:val="Styl11"/>
    <w:basedOn w:val="Normln"/>
    <w:link w:val="Styl11Char"/>
    <w:qFormat/>
    <w:rsid w:val="005D7BD8"/>
    <w:pPr>
      <w:widowControl w:val="0"/>
      <w:numPr>
        <w:numId w:val="32"/>
      </w:numPr>
      <w:shd w:val="clear" w:color="auto" w:fill="FFFFFF"/>
      <w:suppressAutoHyphens w:val="0"/>
      <w:autoSpaceDE w:val="0"/>
      <w:autoSpaceDN w:val="0"/>
      <w:adjustRightInd w:val="0"/>
      <w:spacing w:after="120"/>
      <w:ind w:left="425" w:right="72" w:hanging="425"/>
      <w:jc w:val="both"/>
    </w:pPr>
    <w:rPr>
      <w:rFonts w:ascii="Arial" w:hAnsi="Arial" w:cs="Arial"/>
      <w:sz w:val="22"/>
      <w:szCs w:val="22"/>
    </w:rPr>
  </w:style>
  <w:style w:type="character" w:customStyle="1" w:styleId="Styl11Char">
    <w:name w:val="Styl11 Char"/>
    <w:basedOn w:val="Standardnpsmoodstavce"/>
    <w:link w:val="Styl11"/>
    <w:rsid w:val="005D7BD8"/>
    <w:rPr>
      <w:rFonts w:ascii="Arial" w:hAnsi="Arial" w:cs="Arial"/>
      <w:sz w:val="22"/>
      <w:szCs w:val="22"/>
      <w:shd w:val="clear" w:color="auto" w:fill="FFFFFF"/>
      <w:lang w:eastAsia="ar-SA"/>
    </w:rPr>
  </w:style>
  <w:style w:type="character" w:customStyle="1" w:styleId="datalabel">
    <w:name w:val="datalabel"/>
    <w:basedOn w:val="Standardnpsmoodstavce"/>
    <w:rsid w:val="00F86A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tabs>
        <w:tab w:val="left" w:pos="4536"/>
        <w:tab w:val="left" w:pos="5812"/>
        <w:tab w:val="left" w:pos="6096"/>
        <w:tab w:val="left" w:pos="6663"/>
        <w:tab w:val="left" w:pos="7938"/>
      </w:tabs>
      <w:outlineLvl w:val="1"/>
    </w:pPr>
    <w:rPr>
      <w:b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tabs>
        <w:tab w:val="left" w:pos="4536"/>
        <w:tab w:val="right" w:pos="5103"/>
        <w:tab w:val="left" w:pos="5812"/>
        <w:tab w:val="left" w:pos="6096"/>
        <w:tab w:val="left" w:pos="6663"/>
        <w:tab w:val="right" w:pos="7230"/>
        <w:tab w:val="left" w:pos="7938"/>
        <w:tab w:val="right" w:pos="8931"/>
      </w:tabs>
      <w:spacing w:line="480" w:lineRule="auto"/>
      <w:outlineLvl w:val="2"/>
    </w:pPr>
    <w:rPr>
      <w:b/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tabs>
        <w:tab w:val="center" w:pos="5812"/>
        <w:tab w:val="right" w:pos="9214"/>
        <w:tab w:val="right" w:pos="9639"/>
      </w:tabs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tabs>
        <w:tab w:val="right" w:pos="9214"/>
        <w:tab w:val="right" w:pos="9639"/>
      </w:tabs>
      <w:jc w:val="both"/>
      <w:outlineLvl w:val="4"/>
    </w:pPr>
    <w:rPr>
      <w:rFonts w:ascii="Arial" w:hAnsi="Arial"/>
      <w:b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tabs>
        <w:tab w:val="right" w:pos="9214"/>
        <w:tab w:val="right" w:pos="9639"/>
      </w:tabs>
      <w:spacing w:line="360" w:lineRule="auto"/>
      <w:jc w:val="both"/>
      <w:outlineLvl w:val="5"/>
    </w:pPr>
    <w:rPr>
      <w:rFonts w:ascii="Arial" w:hAnsi="Arial"/>
      <w:i/>
      <w:sz w:val="18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right" w:pos="9214"/>
        <w:tab w:val="right" w:pos="9639"/>
      </w:tabs>
      <w:spacing w:line="360" w:lineRule="auto"/>
      <w:jc w:val="both"/>
      <w:outlineLvl w:val="6"/>
    </w:pPr>
    <w:rPr>
      <w:rFonts w:ascii="Arial" w:hAnsi="Arial"/>
      <w:i/>
      <w:sz w:val="18"/>
      <w:u w:val="single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tabs>
        <w:tab w:val="center" w:pos="4962"/>
        <w:tab w:val="right" w:pos="7230"/>
        <w:tab w:val="right" w:pos="8931"/>
      </w:tabs>
      <w:outlineLvl w:val="7"/>
    </w:pPr>
    <w:rPr>
      <w:rFonts w:ascii="Arial" w:hAnsi="Arial"/>
      <w:u w:val="single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tabs>
        <w:tab w:val="center" w:pos="4962"/>
        <w:tab w:val="right" w:pos="7230"/>
        <w:tab w:val="right" w:pos="8931"/>
      </w:tabs>
      <w:spacing w:line="360" w:lineRule="auto"/>
      <w:outlineLvl w:val="8"/>
    </w:pPr>
    <w:rPr>
      <w:rFonts w:ascii="Arial" w:hAnsi="Arial"/>
      <w:b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5z1">
    <w:name w:val="WW8Num5z1"/>
    <w:rPr>
      <w:rFonts w:ascii="Symbol" w:hAnsi="Symbol"/>
    </w:rPr>
  </w:style>
  <w:style w:type="character" w:customStyle="1" w:styleId="WW8Num5z3">
    <w:name w:val="WW8Num5z3"/>
    <w:rPr>
      <w:rFonts w:ascii="Times New Roman" w:hAnsi="Times New Roman" w:cs="Times New Roman"/>
    </w:rPr>
  </w:style>
  <w:style w:type="character" w:customStyle="1" w:styleId="WW8Num7z1">
    <w:name w:val="WW8Num7z1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1z0">
    <w:name w:val="WW8Num11z0"/>
    <w:rPr>
      <w:b w:val="0"/>
      <w:i/>
      <w:color w:val="000000"/>
      <w:sz w:val="22"/>
    </w:rPr>
  </w:style>
  <w:style w:type="character" w:customStyle="1" w:styleId="WW8Num12z0">
    <w:name w:val="WW8Num12z0"/>
    <w:rPr>
      <w:rFonts w:ascii="Times New Roman" w:hAnsi="Times New Roman"/>
      <w:b w:val="0"/>
      <w:i w:val="0"/>
      <w:sz w:val="24"/>
      <w:u w:val="none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WW8Num13z0">
    <w:name w:val="WW8Num13z0"/>
    <w:rPr>
      <w:rFonts w:ascii="Times New Roman" w:hAnsi="Times New Roman"/>
      <w:b/>
      <w:i w:val="0"/>
      <w:sz w:val="22"/>
      <w:u w:val="single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b w:val="0"/>
      <w:i w:val="0"/>
      <w:sz w:val="20"/>
    </w:rPr>
  </w:style>
  <w:style w:type="character" w:customStyle="1" w:styleId="WW8Num6z0">
    <w:name w:val="WW8Num6z0"/>
    <w:rPr>
      <w:rFonts w:ascii="Times New Roman" w:hAnsi="Times New Roman"/>
      <w:b/>
      <w:sz w:val="24"/>
    </w:rPr>
  </w:style>
  <w:style w:type="character" w:customStyle="1" w:styleId="WW8Num8z0">
    <w:name w:val="WW8Num8z0"/>
    <w:rPr>
      <w:rFonts w:ascii="Times New Roman" w:hAnsi="Times New Roman"/>
      <w:b/>
      <w:sz w:val="24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4z0">
    <w:name w:val="WW8Num14z0"/>
    <w:rPr>
      <w:rFonts w:ascii="Times New Roman" w:hAnsi="Times New Roman"/>
      <w:b w:val="0"/>
      <w:i w:val="0"/>
      <w:color w:val="000000"/>
      <w:sz w:val="22"/>
      <w:u w:val="none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hAnsi="Times New Roman"/>
      <w:b/>
      <w:sz w:val="24"/>
    </w:rPr>
  </w:style>
  <w:style w:type="character" w:customStyle="1" w:styleId="WW8Num19z0">
    <w:name w:val="WW8Num19z0"/>
    <w:rPr>
      <w:rFonts w:ascii="Wingdings" w:hAnsi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Symbol" w:hAnsi="Symbol"/>
    </w:rPr>
  </w:style>
  <w:style w:type="character" w:customStyle="1" w:styleId="WW8Num20z0">
    <w:name w:val="WW8Num20z0"/>
    <w:rPr>
      <w:rFonts w:ascii="Times New Roman" w:hAnsi="Times New Roman"/>
      <w:b/>
      <w:sz w:val="24"/>
    </w:rPr>
  </w:style>
  <w:style w:type="character" w:customStyle="1" w:styleId="WW8Num21z0">
    <w:name w:val="WW8Num21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1z1">
    <w:name w:val="WW8Num21z1"/>
    <w:rPr>
      <w:rFonts w:ascii="Symbol" w:hAnsi="Symbol"/>
    </w:rPr>
  </w:style>
  <w:style w:type="character" w:customStyle="1" w:styleId="WW8Num21z3">
    <w:name w:val="WW8Num21z3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/>
    </w:rPr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WW8Num22z3">
    <w:name w:val="WW8Num22z3"/>
    <w:rPr>
      <w:rFonts w:ascii="Symbol" w:hAnsi="Symbol" w:cs="Times New Roman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1">
    <w:name w:val="WW8Num23z1"/>
    <w:rPr>
      <w:rFonts w:ascii="Symbol" w:hAnsi="Symbol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7z1">
    <w:name w:val="WW8Num27z1"/>
    <w:rPr>
      <w:rFonts w:ascii="Wingdings" w:hAnsi="Wingdings"/>
    </w:rPr>
  </w:style>
  <w:style w:type="character" w:customStyle="1" w:styleId="WW8Num29z0">
    <w:name w:val="WW8Num29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30z0">
    <w:name w:val="WW8Num30z0"/>
    <w:rPr>
      <w:rFonts w:ascii="Times New Roman" w:hAnsi="Times New Roman"/>
      <w:b w:val="0"/>
      <w:i w:val="0"/>
      <w:color w:val="000000"/>
      <w:sz w:val="22"/>
      <w:u w:val="none"/>
    </w:rPr>
  </w:style>
  <w:style w:type="character" w:customStyle="1" w:styleId="WW8Num31z0">
    <w:name w:val="WW8Num31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34z0">
    <w:name w:val="WW8Num34z0"/>
    <w:rPr>
      <w:rFonts w:ascii="Times New Roman" w:hAnsi="Times New Roman"/>
      <w:b/>
      <w:i w:val="0"/>
      <w:color w:val="000000"/>
      <w:sz w:val="22"/>
      <w:u w:val="single"/>
    </w:rPr>
  </w:style>
  <w:style w:type="character" w:customStyle="1" w:styleId="WW8Num36z0">
    <w:name w:val="WW8Num36z0"/>
    <w:rPr>
      <w:rFonts w:ascii="Wingdings" w:hAnsi="Wingdings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3">
    <w:name w:val="WW8Num36z3"/>
    <w:rPr>
      <w:rFonts w:ascii="Symbol" w:hAnsi="Symbol"/>
    </w:rPr>
  </w:style>
  <w:style w:type="character" w:customStyle="1" w:styleId="WW8Num37z0">
    <w:name w:val="WW8Num37z0"/>
    <w:rPr>
      <w:rFonts w:ascii="Times New Roman" w:hAnsi="Times New Roman"/>
      <w:b w:val="0"/>
      <w:i w:val="0"/>
      <w:sz w:val="24"/>
      <w:u w:val="none"/>
    </w:rPr>
  </w:style>
  <w:style w:type="character" w:customStyle="1" w:styleId="WW8Num38z0">
    <w:name w:val="WW8Num38z0"/>
    <w:rPr>
      <w:rFonts w:ascii="Times New Roman" w:eastAsia="Times New Roman" w:hAnsi="Times New Roman" w:cs="Times New Roman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40z0">
    <w:name w:val="WW8Num40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42z0">
    <w:name w:val="WW8Num42z0"/>
    <w:rPr>
      <w:rFonts w:ascii="Times New Roman" w:hAnsi="Times New Roman"/>
      <w:b w:val="0"/>
      <w:i w:val="0"/>
      <w:sz w:val="20"/>
      <w:u w:val="none"/>
    </w:rPr>
  </w:style>
  <w:style w:type="character" w:customStyle="1" w:styleId="WW8Num43z0">
    <w:name w:val="WW8Num43z0"/>
    <w:rPr>
      <w:rFonts w:ascii="Times New Roman" w:hAnsi="Times New Roman"/>
      <w:b/>
      <w:sz w:val="24"/>
    </w:rPr>
  </w:style>
  <w:style w:type="character" w:customStyle="1" w:styleId="WW8Num44z0">
    <w:name w:val="WW8Num44z0"/>
    <w:rPr>
      <w:rFonts w:ascii="Times New Roman" w:hAnsi="Times New Roman"/>
      <w:b/>
      <w:sz w:val="24"/>
    </w:rPr>
  </w:style>
  <w:style w:type="character" w:customStyle="1" w:styleId="WW8Num46z0">
    <w:name w:val="WW8Num46z0"/>
    <w:rPr>
      <w:rFonts w:ascii="Times New Roman" w:hAnsi="Times New Roman"/>
      <w:b/>
      <w:sz w:val="24"/>
    </w:rPr>
  </w:style>
  <w:style w:type="character" w:customStyle="1" w:styleId="WW8Num47z0">
    <w:name w:val="WW8Num47z0"/>
    <w:rPr>
      <w:rFonts w:ascii="Times New Roman" w:hAnsi="Times New Roman"/>
      <w:b/>
      <w:sz w:val="24"/>
    </w:rPr>
  </w:style>
  <w:style w:type="character" w:customStyle="1" w:styleId="WW8Num48z0">
    <w:name w:val="WW8Num48z0"/>
    <w:rPr>
      <w:rFonts w:ascii="Times New Roman" w:hAnsi="Times New Roman"/>
      <w:b/>
      <w:sz w:val="24"/>
    </w:rPr>
  </w:style>
  <w:style w:type="character" w:customStyle="1" w:styleId="WW8Num52z0">
    <w:name w:val="WW8Num52z0"/>
    <w:rPr>
      <w:rFonts w:ascii="Times New Roman" w:hAnsi="Times New Roman"/>
      <w:b/>
      <w:i w:val="0"/>
      <w:color w:val="000000"/>
      <w:sz w:val="22"/>
      <w:u w:val="single"/>
    </w:rPr>
  </w:style>
  <w:style w:type="character" w:customStyle="1" w:styleId="WW8Num53z0">
    <w:name w:val="WW8Num53z0"/>
    <w:rPr>
      <w:rFonts w:ascii="Times New Roman" w:hAnsi="Times New Roman"/>
      <w:b w:val="0"/>
      <w:i w:val="0"/>
      <w:sz w:val="24"/>
      <w:u w:val="none"/>
    </w:rPr>
  </w:style>
  <w:style w:type="character" w:customStyle="1" w:styleId="WW8Num54z0">
    <w:name w:val="WW8Num54z0"/>
    <w:rPr>
      <w:rFonts w:ascii="Times New Roman" w:hAnsi="Times New Roman"/>
      <w:b/>
      <w:sz w:val="24"/>
    </w:rPr>
  </w:style>
  <w:style w:type="character" w:customStyle="1" w:styleId="WW8Num55z1">
    <w:name w:val="WW8Num55z1"/>
    <w:rPr>
      <w:rFonts w:ascii="Courier New" w:hAnsi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0">
    <w:name w:val="WW8Num56z0"/>
    <w:rPr>
      <w:rFonts w:ascii="Wingdings" w:hAnsi="Wingdings"/>
    </w:rPr>
  </w:style>
  <w:style w:type="character" w:customStyle="1" w:styleId="WW8Num56z1">
    <w:name w:val="WW8Num56z1"/>
    <w:rPr>
      <w:rFonts w:ascii="Courier New" w:hAnsi="Courier New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0">
    <w:name w:val="WW8Num57z0"/>
    <w:rPr>
      <w:rFonts w:ascii="Times New Roman" w:hAnsi="Times New Roman"/>
      <w:b w:val="0"/>
      <w:i/>
      <w:color w:val="000000"/>
      <w:sz w:val="22"/>
      <w:u w:val="none"/>
    </w:rPr>
  </w:style>
  <w:style w:type="character" w:customStyle="1" w:styleId="WW8Num58z0">
    <w:name w:val="WW8Num58z0"/>
    <w:rPr>
      <w:rFonts w:ascii="Times New Roman" w:hAnsi="Times New Roman"/>
      <w:b w:val="0"/>
      <w:i w:val="0"/>
      <w:sz w:val="24"/>
      <w:u w:val="none"/>
    </w:rPr>
  </w:style>
  <w:style w:type="character" w:customStyle="1" w:styleId="WW8Num60z0">
    <w:name w:val="WW8Num60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61z0">
    <w:name w:val="WW8Num61z0"/>
    <w:rPr>
      <w:rFonts w:ascii="Symbol" w:hAnsi="Symbol"/>
    </w:rPr>
  </w:style>
  <w:style w:type="character" w:customStyle="1" w:styleId="WW8Num61z1">
    <w:name w:val="WW8Num61z1"/>
    <w:rPr>
      <w:rFonts w:ascii="Times New Roman" w:eastAsia="Times New Roman" w:hAnsi="Times New Roman" w:cs="Times New Roman"/>
    </w:rPr>
  </w:style>
  <w:style w:type="character" w:customStyle="1" w:styleId="WW8Num61z2">
    <w:name w:val="WW8Num61z2"/>
    <w:rPr>
      <w:rFonts w:ascii="Wingdings" w:hAnsi="Wingdings"/>
    </w:rPr>
  </w:style>
  <w:style w:type="character" w:customStyle="1" w:styleId="WW8Num61z4">
    <w:name w:val="WW8Num61z4"/>
    <w:rPr>
      <w:rFonts w:ascii="Courier New" w:hAnsi="Courier New" w:cs="Courier New"/>
    </w:rPr>
  </w:style>
  <w:style w:type="character" w:customStyle="1" w:styleId="WW8Num62z0">
    <w:name w:val="WW8Num62z0"/>
    <w:rPr>
      <w:rFonts w:ascii="Times New Roman" w:hAnsi="Times New Roman"/>
      <w:b/>
      <w:sz w:val="24"/>
    </w:rPr>
  </w:style>
  <w:style w:type="character" w:customStyle="1" w:styleId="WW8Num63z0">
    <w:name w:val="WW8Num63z0"/>
    <w:rPr>
      <w:rFonts w:ascii="Times New Roman" w:hAnsi="Times New Roman"/>
      <w:b/>
      <w:sz w:val="24"/>
    </w:rPr>
  </w:style>
  <w:style w:type="character" w:customStyle="1" w:styleId="WW8Num64z0">
    <w:name w:val="WW8Num64z0"/>
    <w:rPr>
      <w:b w:val="0"/>
      <w:i/>
      <w:color w:val="000000"/>
      <w:sz w:val="22"/>
    </w:rPr>
  </w:style>
  <w:style w:type="character" w:customStyle="1" w:styleId="WW8NumSt1z0">
    <w:name w:val="WW8NumSt1z0"/>
    <w:rPr>
      <w:rFonts w:ascii="Wingdings" w:hAnsi="Wingdings"/>
      <w:b/>
      <w:i/>
      <w:sz w:val="20"/>
      <w:u w:val="none"/>
    </w:rPr>
  </w:style>
  <w:style w:type="character" w:customStyle="1" w:styleId="WW8NumSt32z0">
    <w:name w:val="WW8NumSt32z0"/>
    <w:rPr>
      <w:rFonts w:ascii="Times New Roman" w:hAnsi="Times New Roman"/>
      <w:b w:val="0"/>
      <w:i w:val="0"/>
      <w:sz w:val="24"/>
      <w:u w:val="none"/>
    </w:rPr>
  </w:style>
  <w:style w:type="character" w:customStyle="1" w:styleId="WW-Standardnpsmoodstavce">
    <w:name w:val="WW-Standardní písmo odstavce"/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lostrnky">
    <w:name w:val="page number"/>
    <w:basedOn w:val="WW-Standardnpsmoodstavce"/>
  </w:style>
  <w:style w:type="character" w:customStyle="1" w:styleId="WW8Num101z0">
    <w:name w:val="WW8Num101z0"/>
    <w:rPr>
      <w:rFonts w:ascii="Times New Roman" w:hAnsi="Times New Roman"/>
      <w:b w:val="0"/>
      <w:i w:val="0"/>
      <w:color w:val="auto"/>
      <w:sz w:val="24"/>
      <w:u w:val="none"/>
    </w:rPr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Pr>
      <w:rFonts w:ascii="AvantGardeGothicE" w:hAnsi="AvantGardeGothicE"/>
      <w:color w:val="000000"/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tabs>
        <w:tab w:val="right" w:pos="5103"/>
        <w:tab w:val="right" w:pos="7230"/>
        <w:tab w:val="right" w:pos="8931"/>
      </w:tabs>
      <w:spacing w:line="360" w:lineRule="auto"/>
      <w:jc w:val="center"/>
    </w:pPr>
    <w:rPr>
      <w:rFonts w:ascii="Arial" w:hAnsi="Arial"/>
      <w:b/>
      <w:sz w:val="28"/>
    </w:rPr>
  </w:style>
  <w:style w:type="paragraph" w:customStyle="1" w:styleId="Zkladntextodsazen21">
    <w:name w:val="Základní text odsazený 21"/>
    <w:basedOn w:val="Normln"/>
    <w:pPr>
      <w:ind w:left="426" w:hanging="426"/>
      <w:jc w:val="both"/>
    </w:pPr>
    <w:rPr>
      <w:i/>
      <w:sz w:val="22"/>
    </w:rPr>
  </w:style>
  <w:style w:type="paragraph" w:customStyle="1" w:styleId="Textvbloku1">
    <w:name w:val="Text v bloku1"/>
    <w:basedOn w:val="Normln"/>
    <w:pPr>
      <w:tabs>
        <w:tab w:val="left" w:pos="1843"/>
        <w:tab w:val="center" w:pos="5812"/>
      </w:tabs>
      <w:ind w:left="1843" w:right="889" w:hanging="1843"/>
    </w:pPr>
    <w:rPr>
      <w:rFonts w:ascii="Arial" w:hAnsi="Arial"/>
      <w:i/>
      <w:sz w:val="18"/>
    </w:rPr>
  </w:style>
  <w:style w:type="paragraph" w:customStyle="1" w:styleId="Zkladntext21">
    <w:name w:val="Základní text 21"/>
    <w:basedOn w:val="Normln"/>
    <w:pPr>
      <w:tabs>
        <w:tab w:val="left" w:pos="284"/>
        <w:tab w:val="right" w:pos="6237"/>
        <w:tab w:val="center" w:pos="6804"/>
        <w:tab w:val="right" w:pos="8364"/>
        <w:tab w:val="right" w:pos="9639"/>
      </w:tabs>
      <w:spacing w:line="360" w:lineRule="auto"/>
    </w:pPr>
    <w:rPr>
      <w:b/>
      <w:bCs/>
      <w:i/>
      <w:iCs/>
      <w:sz w:val="22"/>
    </w:rPr>
  </w:style>
  <w:style w:type="paragraph" w:customStyle="1" w:styleId="Zkladntextodsazen31">
    <w:name w:val="Základní text odsazený 31"/>
    <w:basedOn w:val="Normln"/>
    <w:pPr>
      <w:tabs>
        <w:tab w:val="left" w:pos="1560"/>
        <w:tab w:val="center" w:pos="6804"/>
        <w:tab w:val="right" w:pos="8364"/>
        <w:tab w:val="right" w:pos="9639"/>
      </w:tabs>
      <w:spacing w:line="288" w:lineRule="auto"/>
      <w:ind w:left="1560" w:hanging="1560"/>
    </w:pPr>
    <w:rPr>
      <w:b/>
      <w:bCs/>
      <w:i/>
      <w:iCs/>
      <w:sz w:val="22"/>
    </w:rPr>
  </w:style>
  <w:style w:type="paragraph" w:customStyle="1" w:styleId="Smlouva-eslo">
    <w:name w:val="Smlouva-eíslo"/>
    <w:basedOn w:val="Normln"/>
    <w:pPr>
      <w:widowControl w:val="0"/>
      <w:numPr>
        <w:numId w:val="14"/>
      </w:numPr>
      <w:spacing w:before="120" w:line="240" w:lineRule="atLeast"/>
      <w:jc w:val="both"/>
    </w:pPr>
    <w:rPr>
      <w:sz w:val="24"/>
    </w:rPr>
  </w:style>
  <w:style w:type="paragraph" w:customStyle="1" w:styleId="Smlouva-slo">
    <w:name w:val="Smlouva-číslo"/>
    <w:basedOn w:val="Normln"/>
    <w:pPr>
      <w:spacing w:before="120" w:line="240" w:lineRule="atLeast"/>
      <w:jc w:val="both"/>
    </w:pPr>
    <w:rPr>
      <w:sz w:val="24"/>
    </w:rPr>
  </w:style>
  <w:style w:type="paragraph" w:customStyle="1" w:styleId="xl24">
    <w:name w:val="xl24"/>
    <w:basedOn w:val="Normln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Normln"/>
    <w:pPr>
      <w:pBdr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Normln"/>
    <w:pPr>
      <w:pBdr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8">
    <w:name w:val="xl28"/>
    <w:basedOn w:val="Normln"/>
    <w:pPr>
      <w:pBdr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29">
    <w:name w:val="xl29"/>
    <w:basedOn w:val="Normln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30">
    <w:name w:val="xl30"/>
    <w:basedOn w:val="Normln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1">
    <w:name w:val="xl31"/>
    <w:basedOn w:val="Normln"/>
    <w:pPr>
      <w:pBdr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2">
    <w:name w:val="xl32"/>
    <w:basedOn w:val="Normln"/>
    <w:pPr>
      <w:pBdr>
        <w:lef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3">
    <w:name w:val="xl33"/>
    <w:basedOn w:val="Normln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Normln"/>
    <w:pP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35">
    <w:name w:val="xl35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ln"/>
    <w:pPr>
      <w:pBdr>
        <w:top w:val="single" w:sz="4" w:space="0" w:color="000000"/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7">
    <w:name w:val="xl37"/>
    <w:basedOn w:val="Normln"/>
    <w:pP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ln"/>
    <w:pP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0">
    <w:name w:val="xl40"/>
    <w:basedOn w:val="Normln"/>
    <w:pPr>
      <w:pBdr>
        <w:top w:val="single" w:sz="4" w:space="0" w:color="000000"/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1">
    <w:name w:val="xl41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2">
    <w:name w:val="xl42"/>
    <w:basedOn w:val="Normln"/>
    <w:pPr>
      <w:pBdr>
        <w:bottom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4">
    <w:name w:val="xl44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5">
    <w:name w:val="xl45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6">
    <w:name w:val="xl46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47">
    <w:name w:val="xl47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ln"/>
    <w:pPr>
      <w:pBdr>
        <w:bottom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0">
    <w:name w:val="xl50"/>
    <w:basedOn w:val="Normln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poznmky">
    <w:name w:val="Text poznámky"/>
    <w:basedOn w:val="Normln"/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</w:pPr>
    <w:rPr>
      <w:rFonts w:ascii="Courier New" w:hAnsi="Courier New" w:cs="Courier New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</w:style>
  <w:style w:type="paragraph" w:customStyle="1" w:styleId="xl51">
    <w:name w:val="xl51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2">
    <w:name w:val="xl52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53">
    <w:name w:val="xl5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4">
    <w:name w:val="xl54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5">
    <w:name w:val="xl5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57">
    <w:name w:val="xl57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8">
    <w:name w:val="xl58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59">
    <w:name w:val="xl59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64">
    <w:name w:val="xl64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6">
    <w:name w:val="xl66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68">
    <w:name w:val="xl68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69">
    <w:name w:val="xl69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0">
    <w:name w:val="xl70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1">
    <w:name w:val="xl71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" w:eastAsia="Arial Unicode MS" w:hAnsi="Arial" w:cs="Arial"/>
      <w:sz w:val="24"/>
      <w:szCs w:val="24"/>
    </w:rPr>
  </w:style>
  <w:style w:type="paragraph" w:customStyle="1" w:styleId="xl72">
    <w:name w:val="xl72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4">
    <w:name w:val="xl74"/>
    <w:basedOn w:val="Normln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5">
    <w:name w:val="xl75"/>
    <w:basedOn w:val="Normln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76">
    <w:name w:val="xl76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8">
    <w:name w:val="xl78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79">
    <w:name w:val="xl79"/>
    <w:basedOn w:val="Normln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0">
    <w:name w:val="xl80"/>
    <w:basedOn w:val="Normln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1">
    <w:name w:val="xl81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2">
    <w:name w:val="xl82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3">
    <w:name w:val="xl83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84">
    <w:name w:val="xl84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5">
    <w:name w:val="xl85"/>
    <w:basedOn w:val="Normln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6">
    <w:name w:val="xl86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7">
    <w:name w:val="xl87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88">
    <w:name w:val="xl88"/>
    <w:basedOn w:val="Normln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89">
    <w:name w:val="xl89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color w:val="FF0000"/>
      <w:sz w:val="24"/>
      <w:szCs w:val="24"/>
    </w:rPr>
  </w:style>
  <w:style w:type="paragraph" w:customStyle="1" w:styleId="xl90">
    <w:name w:val="xl9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91">
    <w:name w:val="xl91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2">
    <w:name w:val="xl92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3">
    <w:name w:val="xl93"/>
    <w:basedOn w:val="Normln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4">
    <w:name w:val="xl94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5">
    <w:name w:val="xl95"/>
    <w:basedOn w:val="Normln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6">
    <w:name w:val="xl9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97">
    <w:name w:val="xl97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8">
    <w:name w:val="xl98"/>
    <w:basedOn w:val="Normln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9">
    <w:name w:val="xl99"/>
    <w:basedOn w:val="Normln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00">
    <w:name w:val="xl100"/>
    <w:basedOn w:val="Normln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CharChar1">
    <w:name w:val="Char Char1"/>
    <w:basedOn w:val="Normln"/>
    <w:rsid w:val="00DA6760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0">
    <w:name w:val="Char Char1"/>
    <w:basedOn w:val="Normln"/>
    <w:rsid w:val="00F16C7F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E10AE4"/>
    <w:pPr>
      <w:suppressAutoHyphens w:val="0"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val="x-none"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E10AE4"/>
    <w:rPr>
      <w:rFonts w:ascii="Calibri" w:hAnsi="Calibri" w:cs="Arial"/>
      <w:sz w:val="22"/>
      <w:szCs w:val="22"/>
      <w:lang w:eastAsia="en-US"/>
    </w:rPr>
  </w:style>
  <w:style w:type="paragraph" w:customStyle="1" w:styleId="Default">
    <w:name w:val="Default"/>
    <w:uiPriority w:val="99"/>
    <w:rsid w:val="000909A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C9769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patChar">
    <w:name w:val="Zápatí Char"/>
    <w:basedOn w:val="Standardnpsmoodstavce"/>
    <w:link w:val="Zpat"/>
    <w:uiPriority w:val="99"/>
    <w:rsid w:val="004E2461"/>
    <w:rPr>
      <w:lang w:eastAsia="ar-SA"/>
    </w:rPr>
  </w:style>
  <w:style w:type="paragraph" w:customStyle="1" w:styleId="Styl11">
    <w:name w:val="Styl11"/>
    <w:basedOn w:val="Normln"/>
    <w:link w:val="Styl11Char"/>
    <w:qFormat/>
    <w:rsid w:val="005D7BD8"/>
    <w:pPr>
      <w:widowControl w:val="0"/>
      <w:numPr>
        <w:numId w:val="32"/>
      </w:numPr>
      <w:shd w:val="clear" w:color="auto" w:fill="FFFFFF"/>
      <w:suppressAutoHyphens w:val="0"/>
      <w:autoSpaceDE w:val="0"/>
      <w:autoSpaceDN w:val="0"/>
      <w:adjustRightInd w:val="0"/>
      <w:spacing w:after="120"/>
      <w:ind w:left="425" w:right="72" w:hanging="425"/>
      <w:jc w:val="both"/>
    </w:pPr>
    <w:rPr>
      <w:rFonts w:ascii="Arial" w:hAnsi="Arial" w:cs="Arial"/>
      <w:sz w:val="22"/>
      <w:szCs w:val="22"/>
    </w:rPr>
  </w:style>
  <w:style w:type="character" w:customStyle="1" w:styleId="Styl11Char">
    <w:name w:val="Styl11 Char"/>
    <w:basedOn w:val="Standardnpsmoodstavce"/>
    <w:link w:val="Styl11"/>
    <w:rsid w:val="005D7BD8"/>
    <w:rPr>
      <w:rFonts w:ascii="Arial" w:hAnsi="Arial" w:cs="Arial"/>
      <w:sz w:val="22"/>
      <w:szCs w:val="22"/>
      <w:shd w:val="clear" w:color="auto" w:fill="FFFFFF"/>
      <w:lang w:eastAsia="ar-SA"/>
    </w:rPr>
  </w:style>
  <w:style w:type="character" w:customStyle="1" w:styleId="datalabel">
    <w:name w:val="datalabel"/>
    <w:basedOn w:val="Standardnpsmoodstavce"/>
    <w:rsid w:val="00F86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etr.havranek@fdv.mpsv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iroslav.hosa@fdv.mpsv.cz?subject=Kancelarsky_nabytek-smluvni_zalezitosti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msmt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sfcr.cz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C2BA3-004C-4716-B038-0AD673587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10</Pages>
  <Words>3546</Words>
  <Characters>20926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24424</CharactersWithSpaces>
  <SharedDoc>false</SharedDoc>
  <HLinks>
    <vt:vector size="24" baseType="variant">
      <vt:variant>
        <vt:i4>262184</vt:i4>
      </vt:variant>
      <vt:variant>
        <vt:i4>9</vt:i4>
      </vt:variant>
      <vt:variant>
        <vt:i4>0</vt:i4>
      </vt:variant>
      <vt:variant>
        <vt:i4>5</vt:i4>
      </vt:variant>
      <vt:variant>
        <vt:lpwstr>mailto:petr.havranek@fdv.mpsv.cz</vt:lpwstr>
      </vt:variant>
      <vt:variant>
        <vt:lpwstr/>
      </vt:variant>
      <vt:variant>
        <vt:i4>2883591</vt:i4>
      </vt:variant>
      <vt:variant>
        <vt:i4>6</vt:i4>
      </vt:variant>
      <vt:variant>
        <vt:i4>0</vt:i4>
      </vt:variant>
      <vt:variant>
        <vt:i4>5</vt:i4>
      </vt:variant>
      <vt:variant>
        <vt:lpwstr>mailto:jan.vodicka@fdv.mpsv.cz</vt:lpwstr>
      </vt:variant>
      <vt:variant>
        <vt:lpwstr/>
      </vt:variant>
      <vt:variant>
        <vt:i4>8323124</vt:i4>
      </vt:variant>
      <vt:variant>
        <vt:i4>3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1441812</vt:i4>
      </vt:variant>
      <vt:variant>
        <vt:i4>0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imra</dc:creator>
  <cp:lastModifiedBy>Lelitovská Lenka</cp:lastModifiedBy>
  <cp:revision>7</cp:revision>
  <cp:lastPrinted>2013-08-30T10:27:00Z</cp:lastPrinted>
  <dcterms:created xsi:type="dcterms:W3CDTF">2013-08-22T13:04:00Z</dcterms:created>
  <dcterms:modified xsi:type="dcterms:W3CDTF">2013-08-30T10:27:00Z</dcterms:modified>
</cp:coreProperties>
</file>