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061" w:type="dxa"/>
        <w:tblInd w:w="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0"/>
        <w:gridCol w:w="2456"/>
        <w:gridCol w:w="1684"/>
        <w:gridCol w:w="540"/>
        <w:gridCol w:w="2161"/>
        <w:gridCol w:w="2094"/>
        <w:gridCol w:w="66"/>
      </w:tblGrid>
      <w:tr w:rsidR="00844E8E">
        <w:trPr>
          <w:gridBefore w:val="1"/>
          <w:wBefore w:w="60" w:type="dxa"/>
          <w:trHeight w:val="539"/>
        </w:trPr>
        <w:tc>
          <w:tcPr>
            <w:tcW w:w="9001" w:type="dxa"/>
            <w:gridSpan w:val="6"/>
            <w:vAlign w:val="center"/>
          </w:tcPr>
          <w:p w:rsidR="00844E8E" w:rsidRDefault="00844E8E">
            <w:pPr>
              <w:pStyle w:val="Nadpis1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KRYCÍ LIST NABÍDKY</w:t>
            </w:r>
          </w:p>
        </w:tc>
      </w:tr>
      <w:tr w:rsidR="00844E8E">
        <w:trPr>
          <w:gridBefore w:val="1"/>
          <w:wBefore w:w="60" w:type="dxa"/>
          <w:trHeight w:val="150"/>
        </w:trPr>
        <w:tc>
          <w:tcPr>
            <w:tcW w:w="9001" w:type="dxa"/>
            <w:gridSpan w:val="6"/>
            <w:shd w:val="clear" w:color="auto" w:fill="E0E0E0"/>
            <w:vAlign w:val="center"/>
          </w:tcPr>
          <w:p w:rsidR="00844E8E" w:rsidRDefault="00844E8E">
            <w:pPr>
              <w:jc w:val="center"/>
              <w:rPr>
                <w:rFonts w:ascii="Tahoma" w:hAnsi="Tahoma" w:cs="Tahoma"/>
                <w:b/>
                <w:bCs/>
                <w:i/>
                <w:sz w:val="22"/>
              </w:rPr>
            </w:pPr>
            <w:r>
              <w:rPr>
                <w:rFonts w:ascii="Tahoma" w:hAnsi="Tahoma" w:cs="Tahoma"/>
                <w:b/>
                <w:bCs/>
                <w:i/>
                <w:sz w:val="22"/>
              </w:rPr>
              <w:t>1. Veřejná zakázka</w:t>
            </w:r>
          </w:p>
        </w:tc>
      </w:tr>
      <w:tr w:rsidR="00844E8E">
        <w:trPr>
          <w:gridBefore w:val="1"/>
          <w:wBefore w:w="60" w:type="dxa"/>
        </w:trPr>
        <w:tc>
          <w:tcPr>
            <w:tcW w:w="9001" w:type="dxa"/>
            <w:gridSpan w:val="6"/>
          </w:tcPr>
          <w:p w:rsidR="00844E8E" w:rsidRPr="0086016E" w:rsidRDefault="0086016E" w:rsidP="0086016E">
            <w:pPr>
              <w:jc w:val="center"/>
              <w:rPr>
                <w:rFonts w:ascii="Tahoma" w:hAnsi="Tahoma" w:cs="Tahoma"/>
                <w:sz w:val="22"/>
              </w:rPr>
            </w:pPr>
            <w:r w:rsidRPr="0086016E">
              <w:rPr>
                <w:rFonts w:ascii="Tahoma" w:hAnsi="Tahoma" w:cs="Tahoma"/>
                <w:sz w:val="22"/>
                <w:szCs w:val="22"/>
              </w:rPr>
              <w:t>Z</w:t>
            </w:r>
            <w:r>
              <w:rPr>
                <w:rFonts w:ascii="Tahoma" w:hAnsi="Tahoma" w:cs="Tahoma"/>
                <w:sz w:val="22"/>
                <w:szCs w:val="22"/>
              </w:rPr>
              <w:t>akázka</w:t>
            </w:r>
            <w:r w:rsidRPr="0086016E">
              <w:rPr>
                <w:rFonts w:ascii="Tahoma" w:hAnsi="Tahoma" w:cs="Tahoma"/>
                <w:sz w:val="22"/>
                <w:szCs w:val="22"/>
              </w:rPr>
              <w:t xml:space="preserve"> malého rozsahu, nejedná se o zadávací řízení dle zákona č. 137/2006 Sb., o veřejných zakázkách</w:t>
            </w:r>
            <w:r w:rsidR="00844E8E" w:rsidRPr="0086016E">
              <w:rPr>
                <w:rFonts w:ascii="Tahoma" w:hAnsi="Tahoma" w:cs="Tahoma"/>
                <w:sz w:val="22"/>
              </w:rPr>
              <w:t>, ve znění pozdějších předpisů.</w:t>
            </w:r>
          </w:p>
        </w:tc>
      </w:tr>
      <w:tr w:rsidR="00844E8E" w:rsidRPr="00180D1C">
        <w:trPr>
          <w:gridBefore w:val="1"/>
          <w:wBefore w:w="60" w:type="dxa"/>
          <w:cantSplit/>
          <w:trHeight w:val="417"/>
        </w:trPr>
        <w:tc>
          <w:tcPr>
            <w:tcW w:w="9001" w:type="dxa"/>
            <w:gridSpan w:val="6"/>
            <w:vAlign w:val="center"/>
          </w:tcPr>
          <w:p w:rsidR="00844E8E" w:rsidRPr="00CE606F" w:rsidRDefault="00844E8E" w:rsidP="008A3B58">
            <w:pPr>
              <w:pStyle w:val="Nadpis3"/>
              <w:tabs>
                <w:tab w:val="left" w:pos="1512"/>
              </w:tabs>
              <w:jc w:val="center"/>
              <w:rPr>
                <w:rFonts w:ascii="Tahoma" w:hAnsi="Tahoma" w:cs="Tahoma"/>
                <w:color w:val="auto"/>
                <w:sz w:val="22"/>
              </w:rPr>
            </w:pPr>
            <w:r w:rsidRPr="00180D1C">
              <w:rPr>
                <w:rFonts w:ascii="Tahoma" w:hAnsi="Tahoma" w:cs="Tahoma"/>
                <w:b w:val="0"/>
                <w:bCs w:val="0"/>
                <w:color w:val="auto"/>
                <w:sz w:val="22"/>
              </w:rPr>
              <w:t>Název:</w:t>
            </w:r>
            <w:r w:rsidRPr="00180D1C">
              <w:rPr>
                <w:rFonts w:ascii="Tahoma" w:hAnsi="Tahoma" w:cs="Tahoma"/>
                <w:color w:val="auto"/>
                <w:sz w:val="22"/>
              </w:rPr>
              <w:t xml:space="preserve">  </w:t>
            </w:r>
            <w:r w:rsidR="008A3B58">
              <w:rPr>
                <w:rFonts w:ascii="Tahoma" w:hAnsi="Tahoma" w:cs="Tahoma"/>
                <w:color w:val="auto"/>
                <w:sz w:val="22"/>
              </w:rPr>
              <w:t>Autobusová doprava</w:t>
            </w:r>
          </w:p>
        </w:tc>
      </w:tr>
      <w:tr w:rsidR="00844E8E">
        <w:trPr>
          <w:gridBefore w:val="1"/>
          <w:wBefore w:w="60" w:type="dxa"/>
          <w:trHeight w:val="289"/>
        </w:trPr>
        <w:tc>
          <w:tcPr>
            <w:tcW w:w="9001" w:type="dxa"/>
            <w:gridSpan w:val="6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844E8E" w:rsidRDefault="00844E8E">
            <w:pPr>
              <w:jc w:val="center"/>
              <w:rPr>
                <w:rFonts w:ascii="Tahoma" w:hAnsi="Tahoma" w:cs="Tahoma"/>
                <w:b/>
                <w:bCs/>
                <w:i/>
                <w:sz w:val="22"/>
              </w:rPr>
            </w:pPr>
            <w:r>
              <w:rPr>
                <w:rFonts w:ascii="Tahoma" w:hAnsi="Tahoma" w:cs="Tahoma"/>
                <w:b/>
                <w:bCs/>
                <w:i/>
                <w:sz w:val="22"/>
              </w:rPr>
              <w:t>2. Základní identifikační údaje o uchazeči</w:t>
            </w:r>
          </w:p>
        </w:tc>
      </w:tr>
      <w:tr w:rsidR="00844E8E">
        <w:trPr>
          <w:gridBefore w:val="1"/>
          <w:wBefore w:w="60" w:type="dxa"/>
          <w:trHeight w:val="525"/>
        </w:trPr>
        <w:tc>
          <w:tcPr>
            <w:tcW w:w="4140" w:type="dxa"/>
            <w:gridSpan w:val="2"/>
            <w:vAlign w:val="center"/>
          </w:tcPr>
          <w:p w:rsidR="00844E8E" w:rsidRDefault="00844E8E">
            <w:pPr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Název:</w:t>
            </w:r>
          </w:p>
        </w:tc>
        <w:tc>
          <w:tcPr>
            <w:tcW w:w="4861" w:type="dxa"/>
            <w:gridSpan w:val="4"/>
          </w:tcPr>
          <w:p w:rsidR="00844E8E" w:rsidRDefault="00844E8E">
            <w:pPr>
              <w:rPr>
                <w:rFonts w:ascii="Tahoma" w:hAnsi="Tahoma" w:cs="Tahoma"/>
                <w:sz w:val="22"/>
              </w:rPr>
            </w:pPr>
          </w:p>
        </w:tc>
      </w:tr>
      <w:tr w:rsidR="00844E8E">
        <w:trPr>
          <w:gridBefore w:val="1"/>
          <w:wBefore w:w="60" w:type="dxa"/>
          <w:trHeight w:val="525"/>
        </w:trPr>
        <w:tc>
          <w:tcPr>
            <w:tcW w:w="4140" w:type="dxa"/>
            <w:gridSpan w:val="2"/>
            <w:vAlign w:val="center"/>
          </w:tcPr>
          <w:p w:rsidR="00844E8E" w:rsidRDefault="00844E8E">
            <w:pPr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 xml:space="preserve">Sídlo/ místo podnikání: </w:t>
            </w:r>
          </w:p>
        </w:tc>
        <w:tc>
          <w:tcPr>
            <w:tcW w:w="4861" w:type="dxa"/>
            <w:gridSpan w:val="4"/>
          </w:tcPr>
          <w:p w:rsidR="00844E8E" w:rsidRDefault="00844E8E">
            <w:pPr>
              <w:rPr>
                <w:rFonts w:ascii="Tahoma" w:hAnsi="Tahoma" w:cs="Tahoma"/>
                <w:sz w:val="22"/>
              </w:rPr>
            </w:pPr>
          </w:p>
        </w:tc>
      </w:tr>
      <w:tr w:rsidR="00844E8E">
        <w:trPr>
          <w:gridBefore w:val="1"/>
          <w:wBefore w:w="60" w:type="dxa"/>
          <w:trHeight w:val="525"/>
        </w:trPr>
        <w:tc>
          <w:tcPr>
            <w:tcW w:w="4140" w:type="dxa"/>
            <w:gridSpan w:val="2"/>
            <w:vAlign w:val="center"/>
          </w:tcPr>
          <w:p w:rsidR="00844E8E" w:rsidRDefault="00844E8E">
            <w:pPr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 xml:space="preserve">Tel./fax: </w:t>
            </w:r>
          </w:p>
        </w:tc>
        <w:tc>
          <w:tcPr>
            <w:tcW w:w="4861" w:type="dxa"/>
            <w:gridSpan w:val="4"/>
          </w:tcPr>
          <w:p w:rsidR="00844E8E" w:rsidRDefault="00844E8E">
            <w:pPr>
              <w:rPr>
                <w:rFonts w:ascii="Tahoma" w:hAnsi="Tahoma" w:cs="Tahoma"/>
                <w:sz w:val="22"/>
              </w:rPr>
            </w:pPr>
          </w:p>
        </w:tc>
      </w:tr>
      <w:tr w:rsidR="00844E8E">
        <w:trPr>
          <w:gridBefore w:val="1"/>
          <w:wBefore w:w="60" w:type="dxa"/>
          <w:trHeight w:val="525"/>
        </w:trPr>
        <w:tc>
          <w:tcPr>
            <w:tcW w:w="4140" w:type="dxa"/>
            <w:gridSpan w:val="2"/>
            <w:vAlign w:val="center"/>
          </w:tcPr>
          <w:p w:rsidR="00844E8E" w:rsidRDefault="00844E8E">
            <w:pPr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E-mail (pro komunikaci v průběhu procesu zadávání veřejné zakázky):</w:t>
            </w:r>
          </w:p>
        </w:tc>
        <w:tc>
          <w:tcPr>
            <w:tcW w:w="4861" w:type="dxa"/>
            <w:gridSpan w:val="4"/>
          </w:tcPr>
          <w:p w:rsidR="00844E8E" w:rsidRDefault="00844E8E">
            <w:pPr>
              <w:rPr>
                <w:rFonts w:ascii="Tahoma" w:hAnsi="Tahoma" w:cs="Tahoma"/>
                <w:sz w:val="22"/>
              </w:rPr>
            </w:pPr>
          </w:p>
        </w:tc>
      </w:tr>
      <w:tr w:rsidR="00844E8E">
        <w:trPr>
          <w:gridBefore w:val="1"/>
          <w:wBefore w:w="60" w:type="dxa"/>
          <w:trHeight w:val="525"/>
        </w:trPr>
        <w:tc>
          <w:tcPr>
            <w:tcW w:w="4140" w:type="dxa"/>
            <w:gridSpan w:val="2"/>
            <w:vAlign w:val="center"/>
          </w:tcPr>
          <w:p w:rsidR="00844E8E" w:rsidRDefault="00844E8E">
            <w:pPr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URL adresa:</w:t>
            </w:r>
          </w:p>
        </w:tc>
        <w:tc>
          <w:tcPr>
            <w:tcW w:w="4861" w:type="dxa"/>
            <w:gridSpan w:val="4"/>
          </w:tcPr>
          <w:p w:rsidR="00844E8E" w:rsidRDefault="00844E8E">
            <w:pPr>
              <w:rPr>
                <w:rFonts w:ascii="Tahoma" w:hAnsi="Tahoma" w:cs="Tahoma"/>
                <w:sz w:val="22"/>
              </w:rPr>
            </w:pPr>
          </w:p>
        </w:tc>
      </w:tr>
      <w:tr w:rsidR="00844E8E">
        <w:trPr>
          <w:gridBefore w:val="1"/>
          <w:wBefore w:w="60" w:type="dxa"/>
          <w:trHeight w:val="525"/>
        </w:trPr>
        <w:tc>
          <w:tcPr>
            <w:tcW w:w="4140" w:type="dxa"/>
            <w:gridSpan w:val="2"/>
            <w:vAlign w:val="center"/>
          </w:tcPr>
          <w:p w:rsidR="00844E8E" w:rsidRDefault="00844E8E">
            <w:pPr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IČ:</w:t>
            </w:r>
          </w:p>
        </w:tc>
        <w:tc>
          <w:tcPr>
            <w:tcW w:w="4861" w:type="dxa"/>
            <w:gridSpan w:val="4"/>
          </w:tcPr>
          <w:p w:rsidR="00844E8E" w:rsidRDefault="00844E8E">
            <w:pPr>
              <w:rPr>
                <w:rFonts w:ascii="Tahoma" w:hAnsi="Tahoma" w:cs="Tahoma"/>
                <w:sz w:val="22"/>
              </w:rPr>
            </w:pPr>
          </w:p>
        </w:tc>
      </w:tr>
      <w:tr w:rsidR="00844E8E">
        <w:trPr>
          <w:gridBefore w:val="1"/>
          <w:wBefore w:w="60" w:type="dxa"/>
          <w:trHeight w:val="525"/>
        </w:trPr>
        <w:tc>
          <w:tcPr>
            <w:tcW w:w="4140" w:type="dxa"/>
            <w:gridSpan w:val="2"/>
            <w:vAlign w:val="center"/>
          </w:tcPr>
          <w:p w:rsidR="00844E8E" w:rsidRDefault="00844E8E">
            <w:pPr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DIČ:</w:t>
            </w:r>
          </w:p>
        </w:tc>
        <w:tc>
          <w:tcPr>
            <w:tcW w:w="4861" w:type="dxa"/>
            <w:gridSpan w:val="4"/>
          </w:tcPr>
          <w:p w:rsidR="00844E8E" w:rsidRDefault="00844E8E">
            <w:pPr>
              <w:rPr>
                <w:rFonts w:ascii="Tahoma" w:hAnsi="Tahoma" w:cs="Tahoma"/>
                <w:sz w:val="22"/>
              </w:rPr>
            </w:pPr>
          </w:p>
        </w:tc>
      </w:tr>
      <w:tr w:rsidR="00844E8E">
        <w:trPr>
          <w:gridBefore w:val="1"/>
          <w:wBefore w:w="60" w:type="dxa"/>
          <w:trHeight w:val="525"/>
        </w:trPr>
        <w:tc>
          <w:tcPr>
            <w:tcW w:w="4140" w:type="dxa"/>
            <w:gridSpan w:val="2"/>
            <w:vAlign w:val="center"/>
          </w:tcPr>
          <w:p w:rsidR="00844E8E" w:rsidRDefault="00844E8E">
            <w:pPr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Spisová značka v obchodním rejstříku:</w:t>
            </w:r>
          </w:p>
        </w:tc>
        <w:tc>
          <w:tcPr>
            <w:tcW w:w="4861" w:type="dxa"/>
            <w:gridSpan w:val="4"/>
          </w:tcPr>
          <w:p w:rsidR="00844E8E" w:rsidRDefault="00844E8E">
            <w:pPr>
              <w:rPr>
                <w:rFonts w:ascii="Tahoma" w:hAnsi="Tahoma" w:cs="Tahoma"/>
                <w:sz w:val="22"/>
              </w:rPr>
            </w:pPr>
          </w:p>
        </w:tc>
      </w:tr>
      <w:tr w:rsidR="00844E8E">
        <w:trPr>
          <w:gridBefore w:val="1"/>
          <w:wBefore w:w="60" w:type="dxa"/>
          <w:trHeight w:val="525"/>
        </w:trPr>
        <w:tc>
          <w:tcPr>
            <w:tcW w:w="4140" w:type="dxa"/>
            <w:gridSpan w:val="2"/>
            <w:vAlign w:val="center"/>
          </w:tcPr>
          <w:p w:rsidR="00844E8E" w:rsidRDefault="00844E8E">
            <w:pPr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Kontaktní osoba:</w:t>
            </w:r>
          </w:p>
        </w:tc>
        <w:tc>
          <w:tcPr>
            <w:tcW w:w="4861" w:type="dxa"/>
            <w:gridSpan w:val="4"/>
          </w:tcPr>
          <w:p w:rsidR="00844E8E" w:rsidRDefault="00844E8E">
            <w:pPr>
              <w:rPr>
                <w:rFonts w:ascii="Tahoma" w:hAnsi="Tahoma" w:cs="Tahoma"/>
                <w:sz w:val="22"/>
              </w:rPr>
            </w:pPr>
          </w:p>
        </w:tc>
      </w:tr>
      <w:tr w:rsidR="00844E8E">
        <w:trPr>
          <w:gridBefore w:val="1"/>
          <w:wBefore w:w="60" w:type="dxa"/>
          <w:trHeight w:val="525"/>
        </w:trPr>
        <w:tc>
          <w:tcPr>
            <w:tcW w:w="4140" w:type="dxa"/>
            <w:gridSpan w:val="2"/>
            <w:vAlign w:val="center"/>
          </w:tcPr>
          <w:p w:rsidR="00844E8E" w:rsidRDefault="00844E8E">
            <w:pPr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 xml:space="preserve">Tel./fax: </w:t>
            </w:r>
          </w:p>
        </w:tc>
        <w:tc>
          <w:tcPr>
            <w:tcW w:w="4861" w:type="dxa"/>
            <w:gridSpan w:val="4"/>
          </w:tcPr>
          <w:p w:rsidR="00844E8E" w:rsidRDefault="00844E8E">
            <w:pPr>
              <w:rPr>
                <w:rFonts w:ascii="Tahoma" w:hAnsi="Tahoma" w:cs="Tahoma"/>
                <w:sz w:val="22"/>
              </w:rPr>
            </w:pPr>
          </w:p>
        </w:tc>
      </w:tr>
      <w:tr w:rsidR="00844E8E">
        <w:tblPrEx>
          <w:jc w:val="center"/>
        </w:tblPrEx>
        <w:trPr>
          <w:gridAfter w:val="1"/>
          <w:wAfter w:w="66" w:type="dxa"/>
          <w:trHeight w:val="209"/>
          <w:jc w:val="center"/>
        </w:trPr>
        <w:tc>
          <w:tcPr>
            <w:tcW w:w="8995" w:type="dxa"/>
            <w:gridSpan w:val="6"/>
            <w:shd w:val="clear" w:color="auto" w:fill="E0E0E0"/>
            <w:vAlign w:val="center"/>
          </w:tcPr>
          <w:p w:rsidR="00844E8E" w:rsidRDefault="00844E8E">
            <w:pPr>
              <w:jc w:val="center"/>
              <w:rPr>
                <w:rFonts w:ascii="Tahoma" w:hAnsi="Tahoma" w:cs="Tahoma"/>
                <w:b/>
                <w:bCs/>
                <w:i/>
                <w:sz w:val="22"/>
              </w:rPr>
            </w:pPr>
            <w:r>
              <w:rPr>
                <w:rFonts w:ascii="Tahoma" w:hAnsi="Tahoma" w:cs="Tahoma"/>
                <w:b/>
                <w:bCs/>
                <w:i/>
                <w:sz w:val="22"/>
              </w:rPr>
              <w:t>3. Oprávněná osoba za uchazeče jednat</w:t>
            </w:r>
          </w:p>
        </w:tc>
      </w:tr>
      <w:tr w:rsidR="00844E8E">
        <w:tblPrEx>
          <w:jc w:val="center"/>
        </w:tblPrEx>
        <w:trPr>
          <w:gridAfter w:val="1"/>
          <w:wAfter w:w="66" w:type="dxa"/>
          <w:trHeight w:val="706"/>
          <w:jc w:val="center"/>
        </w:trPr>
        <w:tc>
          <w:tcPr>
            <w:tcW w:w="2516" w:type="dxa"/>
            <w:gridSpan w:val="2"/>
            <w:vAlign w:val="center"/>
          </w:tcPr>
          <w:p w:rsidR="00844E8E" w:rsidRDefault="00844E8E">
            <w:pPr>
              <w:pStyle w:val="Zhlav"/>
              <w:tabs>
                <w:tab w:val="clear" w:pos="4536"/>
                <w:tab w:val="clear" w:pos="9072"/>
              </w:tabs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Titul, jméno, příjmení:</w:t>
            </w:r>
          </w:p>
        </w:tc>
        <w:tc>
          <w:tcPr>
            <w:tcW w:w="6479" w:type="dxa"/>
            <w:gridSpan w:val="4"/>
          </w:tcPr>
          <w:p w:rsidR="00844E8E" w:rsidRDefault="00844E8E">
            <w:pPr>
              <w:rPr>
                <w:rFonts w:ascii="Tahoma" w:hAnsi="Tahoma" w:cs="Tahoma"/>
                <w:sz w:val="22"/>
              </w:rPr>
            </w:pPr>
          </w:p>
        </w:tc>
      </w:tr>
      <w:tr w:rsidR="00844E8E">
        <w:tblPrEx>
          <w:jc w:val="center"/>
        </w:tblPrEx>
        <w:trPr>
          <w:gridAfter w:val="1"/>
          <w:wAfter w:w="66" w:type="dxa"/>
          <w:trHeight w:val="521"/>
          <w:jc w:val="center"/>
        </w:trPr>
        <w:tc>
          <w:tcPr>
            <w:tcW w:w="2516" w:type="dxa"/>
            <w:gridSpan w:val="2"/>
            <w:vAlign w:val="center"/>
          </w:tcPr>
          <w:p w:rsidR="00844E8E" w:rsidRDefault="00844E8E">
            <w:pPr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Funkce:</w:t>
            </w:r>
          </w:p>
        </w:tc>
        <w:tc>
          <w:tcPr>
            <w:tcW w:w="6479" w:type="dxa"/>
            <w:gridSpan w:val="4"/>
          </w:tcPr>
          <w:p w:rsidR="00844E8E" w:rsidRDefault="00844E8E">
            <w:pPr>
              <w:rPr>
                <w:rFonts w:ascii="Tahoma" w:hAnsi="Tahoma" w:cs="Tahoma"/>
                <w:sz w:val="22"/>
              </w:rPr>
            </w:pPr>
          </w:p>
        </w:tc>
      </w:tr>
      <w:tr w:rsidR="00844E8E">
        <w:trPr>
          <w:gridBefore w:val="1"/>
          <w:wBefore w:w="60" w:type="dxa"/>
          <w:cantSplit/>
        </w:trPr>
        <w:tc>
          <w:tcPr>
            <w:tcW w:w="9001" w:type="dxa"/>
            <w:gridSpan w:val="6"/>
            <w:shd w:val="clear" w:color="auto" w:fill="E0E0E0"/>
          </w:tcPr>
          <w:p w:rsidR="00844E8E" w:rsidRDefault="00844E8E">
            <w:pPr>
              <w:tabs>
                <w:tab w:val="left" w:pos="1080"/>
                <w:tab w:val="center" w:pos="4446"/>
              </w:tabs>
              <w:rPr>
                <w:rFonts w:ascii="Tahoma" w:hAnsi="Tahoma" w:cs="Tahoma"/>
                <w:b/>
                <w:bCs/>
                <w:i/>
                <w:iCs/>
                <w:sz w:val="22"/>
              </w:rPr>
            </w:pPr>
            <w:r>
              <w:rPr>
                <w:rFonts w:ascii="Tahoma" w:hAnsi="Tahoma" w:cs="Tahoma"/>
                <w:b/>
                <w:bCs/>
                <w:sz w:val="22"/>
              </w:rPr>
              <w:tab/>
            </w:r>
            <w:r>
              <w:rPr>
                <w:rFonts w:ascii="Tahoma" w:hAnsi="Tahoma" w:cs="Tahoma"/>
                <w:b/>
                <w:bCs/>
                <w:sz w:val="22"/>
              </w:rPr>
              <w:tab/>
            </w:r>
            <w:r>
              <w:rPr>
                <w:rFonts w:ascii="Tahoma" w:hAnsi="Tahoma" w:cs="Tahoma"/>
                <w:b/>
                <w:bCs/>
                <w:i/>
                <w:iCs/>
                <w:sz w:val="22"/>
              </w:rPr>
              <w:t>4. Kritérium hodnocení</w:t>
            </w:r>
          </w:p>
        </w:tc>
      </w:tr>
      <w:tr w:rsidR="00CE606F" w:rsidTr="009A55DB">
        <w:trPr>
          <w:gridBefore w:val="1"/>
          <w:wBefore w:w="60" w:type="dxa"/>
          <w:cantSplit/>
          <w:trHeight w:val="318"/>
        </w:trPr>
        <w:tc>
          <w:tcPr>
            <w:tcW w:w="4680" w:type="dxa"/>
            <w:gridSpan w:val="3"/>
            <w:vMerge w:val="restart"/>
            <w:vAlign w:val="center"/>
          </w:tcPr>
          <w:p w:rsidR="00CE606F" w:rsidRDefault="0086016E">
            <w:pPr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 xml:space="preserve">CELKOVÁ SOUHRNNÁ CENA </w:t>
            </w:r>
            <w:r w:rsidR="00CE606F" w:rsidRPr="00CE606F">
              <w:rPr>
                <w:rFonts w:ascii="Tahoma" w:hAnsi="Tahoma" w:cs="Tahoma"/>
                <w:sz w:val="22"/>
              </w:rPr>
              <w:t>(tj. vztažená k předpokládaným přepravním nákladům a předpokládané době čekání)</w:t>
            </w:r>
          </w:p>
        </w:tc>
        <w:tc>
          <w:tcPr>
            <w:tcW w:w="2161" w:type="dxa"/>
            <w:tcBorders>
              <w:bottom w:val="single" w:sz="4" w:space="0" w:color="auto"/>
            </w:tcBorders>
            <w:vAlign w:val="center"/>
          </w:tcPr>
          <w:p w:rsidR="00CE606F" w:rsidRDefault="00CE606F">
            <w:pPr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bez DPH (v Kč)</w:t>
            </w:r>
          </w:p>
        </w:tc>
        <w:tc>
          <w:tcPr>
            <w:tcW w:w="2160" w:type="dxa"/>
            <w:gridSpan w:val="2"/>
            <w:tcBorders>
              <w:bottom w:val="single" w:sz="4" w:space="0" w:color="auto"/>
            </w:tcBorders>
            <w:vAlign w:val="center"/>
          </w:tcPr>
          <w:p w:rsidR="00CE606F" w:rsidRDefault="00CE606F">
            <w:pPr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včetně DPH (v Kč)</w:t>
            </w:r>
          </w:p>
        </w:tc>
      </w:tr>
      <w:tr w:rsidR="00CE606F" w:rsidTr="009A55DB">
        <w:trPr>
          <w:gridBefore w:val="1"/>
          <w:wBefore w:w="60" w:type="dxa"/>
          <w:cantSplit/>
          <w:trHeight w:val="640"/>
        </w:trPr>
        <w:tc>
          <w:tcPr>
            <w:tcW w:w="4680" w:type="dxa"/>
            <w:gridSpan w:val="3"/>
            <w:vMerge/>
            <w:vAlign w:val="center"/>
          </w:tcPr>
          <w:p w:rsidR="00CE606F" w:rsidRDefault="00CE606F" w:rsidP="007A06B6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ascii="Tahoma" w:hAnsi="Tahoma" w:cs="Tahoma"/>
                <w:sz w:val="22"/>
              </w:rPr>
            </w:pPr>
          </w:p>
        </w:tc>
        <w:tc>
          <w:tcPr>
            <w:tcW w:w="2161" w:type="dxa"/>
            <w:vAlign w:val="center"/>
          </w:tcPr>
          <w:p w:rsidR="00CE606F" w:rsidRDefault="00CE606F" w:rsidP="007A06B6">
            <w:pPr>
              <w:jc w:val="center"/>
              <w:rPr>
                <w:rFonts w:ascii="Tahoma" w:hAnsi="Tahoma" w:cs="Tahoma"/>
                <w:sz w:val="22"/>
              </w:rPr>
            </w:pPr>
          </w:p>
        </w:tc>
        <w:tc>
          <w:tcPr>
            <w:tcW w:w="2160" w:type="dxa"/>
            <w:gridSpan w:val="2"/>
            <w:vAlign w:val="center"/>
          </w:tcPr>
          <w:p w:rsidR="00CE606F" w:rsidRDefault="00CE606F" w:rsidP="007A06B6">
            <w:pPr>
              <w:jc w:val="center"/>
              <w:rPr>
                <w:rFonts w:ascii="Tahoma" w:hAnsi="Tahoma" w:cs="Tahoma"/>
                <w:sz w:val="22"/>
              </w:rPr>
            </w:pPr>
          </w:p>
        </w:tc>
      </w:tr>
    </w:tbl>
    <w:p w:rsidR="007A06B6" w:rsidRDefault="007A06B6">
      <w:pPr>
        <w:spacing w:before="120"/>
        <w:jc w:val="center"/>
        <w:rPr>
          <w:rFonts w:ascii="Tahoma" w:hAnsi="Tahoma" w:cs="Tahoma"/>
          <w:b/>
          <w:bCs/>
          <w:sz w:val="22"/>
          <w:szCs w:val="22"/>
        </w:rPr>
      </w:pPr>
    </w:p>
    <w:p w:rsidR="00844E8E" w:rsidRPr="00180D1C" w:rsidRDefault="00844E8E">
      <w:pPr>
        <w:spacing w:before="120"/>
        <w:jc w:val="center"/>
        <w:rPr>
          <w:rFonts w:ascii="Tahoma" w:hAnsi="Tahoma" w:cs="Tahoma"/>
          <w:b/>
          <w:bCs/>
          <w:sz w:val="22"/>
          <w:szCs w:val="22"/>
        </w:rPr>
      </w:pPr>
      <w:r w:rsidRPr="00180D1C">
        <w:rPr>
          <w:rFonts w:ascii="Tahoma" w:hAnsi="Tahoma" w:cs="Tahoma"/>
          <w:b/>
          <w:bCs/>
          <w:sz w:val="22"/>
          <w:szCs w:val="22"/>
        </w:rPr>
        <w:t>Čestné prohlášení:</w:t>
      </w:r>
    </w:p>
    <w:p w:rsidR="00844E8E" w:rsidRPr="00180D1C" w:rsidRDefault="00844E8E">
      <w:pPr>
        <w:pStyle w:val="Zkladntext"/>
        <w:rPr>
          <w:rFonts w:ascii="Tahoma" w:hAnsi="Tahoma" w:cs="Tahoma"/>
          <w:sz w:val="22"/>
          <w:szCs w:val="22"/>
        </w:rPr>
      </w:pPr>
    </w:p>
    <w:p w:rsidR="002364AE" w:rsidRPr="00DD51CB" w:rsidRDefault="00844E8E" w:rsidP="002364AE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2"/>
          <w:szCs w:val="22"/>
        </w:rPr>
      </w:pPr>
      <w:r w:rsidRPr="00DD51CB">
        <w:rPr>
          <w:rFonts w:ascii="Tahoma" w:hAnsi="Tahoma" w:cs="Tahoma"/>
          <w:sz w:val="22"/>
          <w:szCs w:val="22"/>
        </w:rPr>
        <w:t xml:space="preserve">Čestně prohlašuji, že jako uchazeč o veřejnou zakázku </w:t>
      </w:r>
      <w:r w:rsidRPr="00734B94">
        <w:rPr>
          <w:rFonts w:ascii="Tahoma" w:hAnsi="Tahoma" w:cs="Tahoma"/>
          <w:b/>
          <w:sz w:val="22"/>
          <w:szCs w:val="22"/>
        </w:rPr>
        <w:t>„</w:t>
      </w:r>
      <w:r w:rsidR="00CE606F" w:rsidRPr="00CE606F">
        <w:rPr>
          <w:rFonts w:ascii="Tahoma" w:hAnsi="Tahoma" w:cs="Tahoma"/>
          <w:b/>
          <w:sz w:val="22"/>
        </w:rPr>
        <w:t>Zajištění dopravy při realizaci projektu Podpora přírodovědného a technického vzdělávání v Moravskoslezském kraji</w:t>
      </w:r>
      <w:r w:rsidR="00061707" w:rsidRPr="00061707">
        <w:rPr>
          <w:rFonts w:ascii="Tahoma" w:hAnsi="Tahoma" w:cs="Tahoma"/>
          <w:b/>
          <w:sz w:val="22"/>
        </w:rPr>
        <w:t>"</w:t>
      </w:r>
      <w:r w:rsidRPr="00DD51CB">
        <w:rPr>
          <w:rFonts w:ascii="Tahoma" w:hAnsi="Tahoma" w:cs="Tahoma"/>
          <w:sz w:val="22"/>
          <w:szCs w:val="22"/>
        </w:rPr>
        <w:t xml:space="preserve"> n</w:t>
      </w:r>
      <w:r w:rsidR="002364AE" w:rsidRPr="00DD51CB">
        <w:rPr>
          <w:rFonts w:ascii="Tahoma" w:hAnsi="Tahoma" w:cs="Tahoma"/>
          <w:sz w:val="22"/>
          <w:szCs w:val="22"/>
        </w:rPr>
        <w:t>ejsem subdodavatelem</w:t>
      </w:r>
      <w:r w:rsidR="005F3A13" w:rsidRPr="00DD51CB">
        <w:rPr>
          <w:rFonts w:ascii="Tahoma" w:hAnsi="Tahoma" w:cs="Tahoma"/>
          <w:sz w:val="22"/>
          <w:szCs w:val="22"/>
        </w:rPr>
        <w:t>,</w:t>
      </w:r>
      <w:r w:rsidR="002364AE" w:rsidRPr="00DD51CB">
        <w:rPr>
          <w:rFonts w:ascii="Tahoma" w:hAnsi="Tahoma" w:cs="Tahoma"/>
          <w:sz w:val="22"/>
          <w:szCs w:val="22"/>
        </w:rPr>
        <w:t xml:space="preserve"> </w:t>
      </w:r>
      <w:r w:rsidR="002364AE" w:rsidRPr="00DD51CB">
        <w:rPr>
          <w:rFonts w:ascii="Tahoma" w:hAnsi="Tahoma" w:cs="Tahoma"/>
          <w:bCs/>
          <w:sz w:val="22"/>
          <w:szCs w:val="22"/>
        </w:rPr>
        <w:t>jehož prostřednictvím jiný dodavatel v tomtéž zadávacím řízení prokazuje kvalifikaci</w:t>
      </w:r>
      <w:r w:rsidR="002364AE" w:rsidRPr="00DD51CB">
        <w:rPr>
          <w:rFonts w:ascii="Tahoma" w:hAnsi="Tahoma" w:cs="Tahoma"/>
          <w:sz w:val="22"/>
          <w:szCs w:val="22"/>
        </w:rPr>
        <w:t>.</w:t>
      </w:r>
    </w:p>
    <w:p w:rsidR="00844E8E" w:rsidRPr="002364AE" w:rsidRDefault="00844E8E">
      <w:pPr>
        <w:jc w:val="both"/>
        <w:rPr>
          <w:rFonts w:ascii="Tahoma" w:hAnsi="Tahoma" w:cs="Tahoma"/>
          <w:color w:val="0000FF"/>
          <w:sz w:val="22"/>
          <w:szCs w:val="22"/>
        </w:rPr>
      </w:pPr>
    </w:p>
    <w:p w:rsidR="009377AB" w:rsidRPr="002364AE" w:rsidRDefault="009377AB">
      <w:pPr>
        <w:pStyle w:val="Zkladntext"/>
        <w:rPr>
          <w:rFonts w:ascii="Tahoma" w:hAnsi="Tahoma" w:cs="Tahoma"/>
          <w:color w:val="0000FF"/>
          <w:sz w:val="22"/>
          <w:szCs w:val="22"/>
        </w:rPr>
      </w:pPr>
    </w:p>
    <w:p w:rsidR="00844E8E" w:rsidRDefault="00844E8E">
      <w:pPr>
        <w:pStyle w:val="Zkladntext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V ………………</w:t>
      </w:r>
      <w:r w:rsidR="00044849">
        <w:rPr>
          <w:rFonts w:ascii="Tahoma" w:hAnsi="Tahoma" w:cs="Tahoma"/>
          <w:sz w:val="22"/>
          <w:szCs w:val="22"/>
        </w:rPr>
        <w:t>………………………</w:t>
      </w:r>
      <w:r>
        <w:rPr>
          <w:rFonts w:ascii="Tahoma" w:hAnsi="Tahoma" w:cs="Tahoma"/>
          <w:sz w:val="22"/>
          <w:szCs w:val="22"/>
        </w:rPr>
        <w:t xml:space="preserve">. </w:t>
      </w:r>
      <w:proofErr w:type="gramStart"/>
      <w:r>
        <w:rPr>
          <w:rFonts w:ascii="Tahoma" w:hAnsi="Tahoma" w:cs="Tahoma"/>
          <w:sz w:val="22"/>
          <w:szCs w:val="22"/>
        </w:rPr>
        <w:t>dne</w:t>
      </w:r>
      <w:proofErr w:type="gramEnd"/>
      <w:r>
        <w:rPr>
          <w:rFonts w:ascii="Tahoma" w:hAnsi="Tahoma" w:cs="Tahoma"/>
          <w:sz w:val="22"/>
          <w:szCs w:val="22"/>
        </w:rPr>
        <w:t>:</w:t>
      </w:r>
    </w:p>
    <w:p w:rsidR="00844E8E" w:rsidRDefault="00844E8E">
      <w:pPr>
        <w:spacing w:before="360"/>
        <w:rPr>
          <w:rFonts w:ascii="Tahoma" w:hAnsi="Tahoma" w:cs="Tahoma"/>
          <w:sz w:val="22"/>
        </w:rPr>
      </w:pPr>
      <w:r>
        <w:rPr>
          <w:rFonts w:ascii="Tahoma" w:hAnsi="Tahoma" w:cs="Tahoma"/>
          <w:sz w:val="22"/>
        </w:rPr>
        <w:tab/>
      </w:r>
      <w:r>
        <w:rPr>
          <w:rFonts w:ascii="Tahoma" w:hAnsi="Tahoma" w:cs="Tahoma"/>
          <w:sz w:val="22"/>
        </w:rPr>
        <w:tab/>
      </w:r>
      <w:r>
        <w:rPr>
          <w:rFonts w:ascii="Tahoma" w:hAnsi="Tahoma" w:cs="Tahoma"/>
          <w:sz w:val="22"/>
        </w:rPr>
        <w:tab/>
      </w:r>
      <w:r>
        <w:rPr>
          <w:rFonts w:ascii="Tahoma" w:hAnsi="Tahoma" w:cs="Tahoma"/>
          <w:sz w:val="22"/>
        </w:rPr>
        <w:tab/>
      </w:r>
      <w:r>
        <w:rPr>
          <w:rFonts w:ascii="Tahoma" w:hAnsi="Tahoma" w:cs="Tahoma"/>
          <w:sz w:val="22"/>
        </w:rPr>
        <w:tab/>
      </w:r>
      <w:r>
        <w:rPr>
          <w:rFonts w:ascii="Tahoma" w:hAnsi="Tahoma" w:cs="Tahoma"/>
          <w:sz w:val="22"/>
        </w:rPr>
        <w:tab/>
      </w:r>
      <w:r>
        <w:rPr>
          <w:rFonts w:ascii="Tahoma" w:hAnsi="Tahoma" w:cs="Tahoma"/>
          <w:sz w:val="22"/>
        </w:rPr>
        <w:tab/>
        <w:t>_______________________________</w:t>
      </w:r>
    </w:p>
    <w:p w:rsidR="00844E8E" w:rsidRDefault="00844E8E">
      <w:pPr>
        <w:rPr>
          <w:rFonts w:ascii="Tahoma" w:hAnsi="Tahoma" w:cs="Tahoma"/>
          <w:sz w:val="22"/>
        </w:rPr>
      </w:pPr>
      <w:r>
        <w:rPr>
          <w:rFonts w:ascii="Tahoma" w:hAnsi="Tahoma" w:cs="Tahoma"/>
          <w:sz w:val="22"/>
        </w:rPr>
        <w:tab/>
      </w:r>
      <w:r>
        <w:rPr>
          <w:rFonts w:ascii="Tahoma" w:hAnsi="Tahoma" w:cs="Tahoma"/>
          <w:sz w:val="22"/>
        </w:rPr>
        <w:tab/>
      </w:r>
      <w:r>
        <w:rPr>
          <w:rFonts w:ascii="Tahoma" w:hAnsi="Tahoma" w:cs="Tahoma"/>
          <w:sz w:val="22"/>
        </w:rPr>
        <w:tab/>
      </w:r>
      <w:r>
        <w:rPr>
          <w:rFonts w:ascii="Tahoma" w:hAnsi="Tahoma" w:cs="Tahoma"/>
          <w:sz w:val="22"/>
        </w:rPr>
        <w:tab/>
      </w:r>
      <w:r>
        <w:rPr>
          <w:rFonts w:ascii="Tahoma" w:hAnsi="Tahoma" w:cs="Tahoma"/>
          <w:sz w:val="22"/>
        </w:rPr>
        <w:tab/>
      </w:r>
      <w:r>
        <w:rPr>
          <w:rFonts w:ascii="Tahoma" w:hAnsi="Tahoma" w:cs="Tahoma"/>
          <w:sz w:val="22"/>
        </w:rPr>
        <w:tab/>
      </w:r>
      <w:r>
        <w:rPr>
          <w:rFonts w:ascii="Tahoma" w:hAnsi="Tahoma" w:cs="Tahoma"/>
          <w:sz w:val="22"/>
        </w:rPr>
        <w:tab/>
      </w:r>
      <w:r>
        <w:rPr>
          <w:rFonts w:ascii="Tahoma" w:hAnsi="Tahoma" w:cs="Tahoma"/>
          <w:sz w:val="22"/>
        </w:rPr>
        <w:tab/>
        <w:t>podpis oprávněné osoby</w:t>
      </w:r>
    </w:p>
    <w:p w:rsidR="005757D4" w:rsidRPr="005757D4" w:rsidRDefault="005757D4" w:rsidP="005757D4">
      <w:pPr>
        <w:rPr>
          <w:rFonts w:ascii="Tahoma" w:hAnsi="Tahoma" w:cs="Tahoma"/>
          <w:sz w:val="22"/>
        </w:rPr>
      </w:pPr>
      <w:r w:rsidRPr="005757D4">
        <w:rPr>
          <w:rFonts w:ascii="Tahoma" w:hAnsi="Tahoma" w:cs="Tahoma"/>
          <w:sz w:val="22"/>
        </w:rPr>
        <w:t xml:space="preserve"> </w:t>
      </w:r>
      <w:r>
        <w:rPr>
          <w:rFonts w:ascii="Tahoma" w:hAnsi="Tahoma" w:cs="Tahoma"/>
          <w:sz w:val="22"/>
        </w:rPr>
        <w:tab/>
      </w:r>
      <w:r>
        <w:rPr>
          <w:rFonts w:ascii="Tahoma" w:hAnsi="Tahoma" w:cs="Tahoma"/>
          <w:sz w:val="22"/>
        </w:rPr>
        <w:tab/>
      </w:r>
      <w:r>
        <w:rPr>
          <w:rFonts w:ascii="Tahoma" w:hAnsi="Tahoma" w:cs="Tahoma"/>
          <w:sz w:val="22"/>
        </w:rPr>
        <w:tab/>
      </w:r>
      <w:r>
        <w:rPr>
          <w:rFonts w:ascii="Tahoma" w:hAnsi="Tahoma" w:cs="Tahoma"/>
          <w:sz w:val="22"/>
        </w:rPr>
        <w:tab/>
      </w:r>
      <w:r>
        <w:rPr>
          <w:rFonts w:ascii="Tahoma" w:hAnsi="Tahoma" w:cs="Tahoma"/>
          <w:sz w:val="22"/>
        </w:rPr>
        <w:tab/>
      </w:r>
      <w:r>
        <w:rPr>
          <w:rFonts w:ascii="Tahoma" w:hAnsi="Tahoma" w:cs="Tahoma"/>
          <w:sz w:val="22"/>
        </w:rPr>
        <w:tab/>
      </w:r>
      <w:r>
        <w:rPr>
          <w:rFonts w:ascii="Tahoma" w:hAnsi="Tahoma" w:cs="Tahoma"/>
          <w:sz w:val="22"/>
        </w:rPr>
        <w:tab/>
      </w:r>
      <w:r>
        <w:rPr>
          <w:rFonts w:ascii="Tahoma" w:hAnsi="Tahoma" w:cs="Tahoma"/>
          <w:sz w:val="22"/>
        </w:rPr>
        <w:tab/>
      </w:r>
      <w:r w:rsidR="00044849">
        <w:rPr>
          <w:rFonts w:ascii="Tahoma" w:hAnsi="Tahoma" w:cs="Tahoma"/>
          <w:sz w:val="22"/>
        </w:rPr>
        <w:t xml:space="preserve">   j</w:t>
      </w:r>
      <w:r w:rsidRPr="005757D4">
        <w:rPr>
          <w:rFonts w:ascii="Tahoma" w:hAnsi="Tahoma" w:cs="Tahoma"/>
          <w:sz w:val="22"/>
        </w:rPr>
        <w:t>méno a příjmení</w:t>
      </w:r>
    </w:p>
    <w:sectPr w:rsidR="005757D4" w:rsidRPr="005757D4" w:rsidSect="00CE606F">
      <w:headerReference w:type="default" r:id="rId6"/>
      <w:pgSz w:w="11906" w:h="16838"/>
      <w:pgMar w:top="1258" w:right="1418" w:bottom="1079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A55DB" w:rsidRDefault="009A55DB">
      <w:r>
        <w:separator/>
      </w:r>
    </w:p>
  </w:endnote>
  <w:endnote w:type="continuationSeparator" w:id="0">
    <w:p w:rsidR="009A55DB" w:rsidRDefault="009A55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A55DB" w:rsidRDefault="009A55DB">
      <w:r>
        <w:separator/>
      </w:r>
    </w:p>
  </w:footnote>
  <w:footnote w:type="continuationSeparator" w:id="0">
    <w:p w:rsidR="009A55DB" w:rsidRDefault="009A55D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1FBE" w:rsidRDefault="0086016E">
    <w:pPr>
      <w:pStyle w:val="Zhlav"/>
      <w:rPr>
        <w:rFonts w:ascii="Tahoma" w:hAnsi="Tahoma" w:cs="Tahoma"/>
        <w:sz w:val="20"/>
      </w:rPr>
    </w:pPr>
    <w:r>
      <w:rPr>
        <w:rFonts w:ascii="Tahoma" w:hAnsi="Tahoma" w:cs="Tahoma"/>
        <w:sz w:val="20"/>
      </w:rPr>
      <w:t>Příloha č</w:t>
    </w:r>
    <w:r w:rsidR="00D71FBE">
      <w:rPr>
        <w:rFonts w:ascii="Tahoma" w:hAnsi="Tahoma" w:cs="Tahoma"/>
        <w:sz w:val="20"/>
      </w:rPr>
      <w:t xml:space="preserve"> </w:t>
    </w:r>
    <w:r>
      <w:rPr>
        <w:rFonts w:ascii="Tahoma" w:hAnsi="Tahoma" w:cs="Tahoma"/>
        <w:sz w:val="20"/>
      </w:rPr>
      <w:t>3</w:t>
    </w:r>
    <w:r w:rsidR="002A53C2">
      <w:rPr>
        <w:rFonts w:ascii="Tahoma" w:hAnsi="Tahoma" w:cs="Tahoma"/>
        <w:sz w:val="20"/>
      </w:rPr>
      <w:t xml:space="preserve"> - Krycí list nabídky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3F01"/>
  <w:defaultTabStop w:val="708"/>
  <w:hyphenationZone w:val="425"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/>
  <w:docVars>
    <w:docVar w:name="pDOC_NAME" w:val="-"/>
    <w:docVar w:name="pID_FILE" w:val="-1"/>
    <w:docVar w:name="pID_PIS" w:val="-1"/>
    <w:docVar w:name="sCJ" w:val="CJ-XXX-XXX-XXX"/>
    <w:docVar w:name="sEC" w:val="EC-XXX-XXX-XXX"/>
  </w:docVars>
  <w:rsids>
    <w:rsidRoot w:val="00844E8E"/>
    <w:rsid w:val="00020E4A"/>
    <w:rsid w:val="00044849"/>
    <w:rsid w:val="00054052"/>
    <w:rsid w:val="00061707"/>
    <w:rsid w:val="000759A8"/>
    <w:rsid w:val="00116821"/>
    <w:rsid w:val="00180D1C"/>
    <w:rsid w:val="002364AE"/>
    <w:rsid w:val="002A53C2"/>
    <w:rsid w:val="002B7D67"/>
    <w:rsid w:val="00303EBC"/>
    <w:rsid w:val="003125B4"/>
    <w:rsid w:val="003707FC"/>
    <w:rsid w:val="003933B4"/>
    <w:rsid w:val="003C0861"/>
    <w:rsid w:val="003E27CB"/>
    <w:rsid w:val="0045111D"/>
    <w:rsid w:val="005119C1"/>
    <w:rsid w:val="00520209"/>
    <w:rsid w:val="005757D4"/>
    <w:rsid w:val="005F3A13"/>
    <w:rsid w:val="00643DB8"/>
    <w:rsid w:val="00686D22"/>
    <w:rsid w:val="006F58FF"/>
    <w:rsid w:val="00734B94"/>
    <w:rsid w:val="00782BC7"/>
    <w:rsid w:val="007A06B6"/>
    <w:rsid w:val="007F7B75"/>
    <w:rsid w:val="00844E8E"/>
    <w:rsid w:val="0086016E"/>
    <w:rsid w:val="008A3B58"/>
    <w:rsid w:val="009377AB"/>
    <w:rsid w:val="009A55DB"/>
    <w:rsid w:val="00A23DB8"/>
    <w:rsid w:val="00A25BDB"/>
    <w:rsid w:val="00AB6109"/>
    <w:rsid w:val="00B17198"/>
    <w:rsid w:val="00CE606F"/>
    <w:rsid w:val="00D71FBE"/>
    <w:rsid w:val="00DD51CB"/>
    <w:rsid w:val="00E44C0D"/>
    <w:rsid w:val="00E6102F"/>
    <w:rsid w:val="00F94C34"/>
    <w:rsid w:val="00FB06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FB06A4"/>
    <w:rPr>
      <w:sz w:val="24"/>
      <w:szCs w:val="24"/>
    </w:rPr>
  </w:style>
  <w:style w:type="paragraph" w:styleId="Nadpis1">
    <w:name w:val="heading 1"/>
    <w:basedOn w:val="Normln"/>
    <w:next w:val="Normln"/>
    <w:qFormat/>
    <w:rsid w:val="00FB06A4"/>
    <w:pPr>
      <w:keepNext/>
      <w:jc w:val="center"/>
      <w:outlineLvl w:val="0"/>
    </w:pPr>
    <w:rPr>
      <w:b/>
    </w:rPr>
  </w:style>
  <w:style w:type="paragraph" w:styleId="Nadpis2">
    <w:name w:val="heading 2"/>
    <w:basedOn w:val="Normln"/>
    <w:next w:val="Normln"/>
    <w:qFormat/>
    <w:rsid w:val="00FB06A4"/>
    <w:pPr>
      <w:keepNext/>
      <w:outlineLvl w:val="1"/>
    </w:pPr>
    <w:rPr>
      <w:b/>
      <w:bCs/>
    </w:rPr>
  </w:style>
  <w:style w:type="paragraph" w:styleId="Nadpis3">
    <w:name w:val="heading 3"/>
    <w:basedOn w:val="Normln"/>
    <w:next w:val="Normln"/>
    <w:qFormat/>
    <w:rsid w:val="00FB06A4"/>
    <w:pPr>
      <w:keepNext/>
      <w:jc w:val="both"/>
      <w:outlineLvl w:val="2"/>
    </w:pPr>
    <w:rPr>
      <w:b/>
      <w:bCs/>
      <w:color w:val="0000FF"/>
    </w:rPr>
  </w:style>
  <w:style w:type="paragraph" w:styleId="Nadpis7">
    <w:name w:val="heading 7"/>
    <w:basedOn w:val="Normln"/>
    <w:next w:val="Normln"/>
    <w:qFormat/>
    <w:rsid w:val="00FB06A4"/>
    <w:pPr>
      <w:spacing w:before="240" w:after="60"/>
      <w:outlineLvl w:val="6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FB06A4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FB06A4"/>
    <w:pPr>
      <w:tabs>
        <w:tab w:val="center" w:pos="4536"/>
        <w:tab w:val="right" w:pos="9072"/>
      </w:tabs>
    </w:pPr>
  </w:style>
  <w:style w:type="character" w:styleId="Hypertextovodkaz">
    <w:name w:val="Hyperlink"/>
    <w:basedOn w:val="Standardnpsmoodstavce"/>
    <w:rsid w:val="00FB06A4"/>
    <w:rPr>
      <w:color w:val="0000FF"/>
      <w:u w:val="single"/>
    </w:rPr>
  </w:style>
  <w:style w:type="paragraph" w:styleId="Zkladntext">
    <w:name w:val="Body Text"/>
    <w:basedOn w:val="Normln"/>
    <w:rsid w:val="00FB06A4"/>
    <w:pPr>
      <w:jc w:val="both"/>
    </w:pPr>
  </w:style>
  <w:style w:type="paragraph" w:styleId="Textvbloku">
    <w:name w:val="Block Text"/>
    <w:basedOn w:val="Normln"/>
    <w:rsid w:val="00FB06A4"/>
    <w:pPr>
      <w:ind w:left="-397" w:right="-397"/>
      <w:jc w:val="both"/>
    </w:pPr>
  </w:style>
  <w:style w:type="paragraph" w:styleId="Textbubliny">
    <w:name w:val="Balloon Text"/>
    <w:basedOn w:val="Normln"/>
    <w:semiHidden/>
    <w:rsid w:val="005757D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140</Words>
  <Characters>991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Marcoland</Company>
  <LinksUpToDate>false</LinksUpToDate>
  <CharactersWithSpaces>1129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subject/>
  <dc:creator>Marek Matějka</dc:creator>
  <cp:keywords/>
  <dc:description/>
  <cp:lastModifiedBy>Radim</cp:lastModifiedBy>
  <cp:revision>5</cp:revision>
  <cp:lastPrinted>2010-08-02T10:19:00Z</cp:lastPrinted>
  <dcterms:created xsi:type="dcterms:W3CDTF">2013-08-19T11:25:00Z</dcterms:created>
  <dcterms:modified xsi:type="dcterms:W3CDTF">2013-09-23T07:04:00Z</dcterms:modified>
</cp:coreProperties>
</file>