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90" w:rsidRPr="00290B69" w:rsidRDefault="00917D90" w:rsidP="00917D90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>
        <w:rPr>
          <w:b/>
          <w:szCs w:val="28"/>
        </w:rPr>
        <w:t>2</w:t>
      </w:r>
      <w:r w:rsidRPr="00290B69">
        <w:rPr>
          <w:b/>
          <w:szCs w:val="28"/>
        </w:rPr>
        <w:t xml:space="preserve"> </w:t>
      </w:r>
    </w:p>
    <w:p w:rsidR="00917D90" w:rsidRPr="00290B69" w:rsidRDefault="00917D90" w:rsidP="00917D90">
      <w:pPr>
        <w:spacing w:before="200" w:line="276" w:lineRule="auto"/>
        <w:jc w:val="center"/>
        <w:rPr>
          <w:b/>
          <w:szCs w:val="26"/>
        </w:rPr>
      </w:pPr>
      <w:r w:rsidRPr="00290B69">
        <w:rPr>
          <w:b/>
          <w:szCs w:val="26"/>
        </w:rPr>
        <w:t xml:space="preserve">Čestné prohlášení o splnění </w:t>
      </w:r>
      <w:r>
        <w:rPr>
          <w:b/>
          <w:szCs w:val="26"/>
        </w:rPr>
        <w:t>základních</w:t>
      </w:r>
      <w:r w:rsidRPr="00290B69">
        <w:rPr>
          <w:b/>
          <w:szCs w:val="26"/>
        </w:rPr>
        <w:t xml:space="preserve"> kvalifikačních předpokladů</w:t>
      </w:r>
    </w:p>
    <w:p w:rsidR="00917D90" w:rsidRPr="00290B69" w:rsidRDefault="00917D90" w:rsidP="00917D90">
      <w:pPr>
        <w:spacing w:before="200" w:line="276" w:lineRule="auto"/>
        <w:jc w:val="center"/>
        <w:rPr>
          <w:sz w:val="22"/>
        </w:rPr>
      </w:pPr>
      <w:r w:rsidRPr="00290B69">
        <w:rPr>
          <w:sz w:val="22"/>
        </w:rPr>
        <w:t xml:space="preserve">Čestné prohlášení </w:t>
      </w:r>
      <w:r>
        <w:rPr>
          <w:sz w:val="22"/>
        </w:rPr>
        <w:t>o splnění základních</w:t>
      </w:r>
      <w:r w:rsidRPr="00290B69">
        <w:rPr>
          <w:sz w:val="22"/>
        </w:rPr>
        <w:t xml:space="preserve"> kvalifikačních předpokladů</w:t>
      </w:r>
    </w:p>
    <w:p w:rsidR="00917D90" w:rsidRPr="00290B69" w:rsidRDefault="00917D90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podle § 5</w:t>
      </w:r>
      <w:r w:rsidR="00086921">
        <w:rPr>
          <w:sz w:val="22"/>
        </w:rPr>
        <w:t>3</w:t>
      </w:r>
      <w:r w:rsidRPr="00290B69">
        <w:rPr>
          <w:sz w:val="22"/>
        </w:rPr>
        <w:t xml:space="preserve"> </w:t>
      </w:r>
      <w:r w:rsidR="00086921">
        <w:rPr>
          <w:sz w:val="22"/>
        </w:rPr>
        <w:t>odstavce (1)</w:t>
      </w:r>
      <w:r w:rsidRPr="00290B69">
        <w:rPr>
          <w:sz w:val="22"/>
        </w:rPr>
        <w:t xml:space="preserve"> zákona č. 137/2006 Sb., o veřejných zakázkách,</w:t>
      </w:r>
    </w:p>
    <w:p w:rsidR="00917D90" w:rsidRPr="00290B69" w:rsidRDefault="00917D90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v platném znění (dále jen „zákon“)</w:t>
      </w:r>
    </w:p>
    <w:p w:rsidR="00917D90" w:rsidRPr="00290B69" w:rsidRDefault="00917D90" w:rsidP="00917D90">
      <w:pPr>
        <w:spacing w:line="276" w:lineRule="auto"/>
        <w:jc w:val="both"/>
      </w:pP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Já níže podep</w:t>
      </w:r>
      <w:r>
        <w:rPr>
          <w:sz w:val="22"/>
        </w:rPr>
        <w:t xml:space="preserve">saný/á ……………………..….……………………  </w:t>
      </w:r>
      <w:r w:rsidRPr="00290B69">
        <w:rPr>
          <w:sz w:val="22"/>
        </w:rPr>
        <w:t xml:space="preserve"> nar. ………..…………………..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bytem ……………………………………………………………………………………………………………..……………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jako statutární zástupce ……………………………………..…………….…………………………..…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se sídlem</w:t>
      </w:r>
      <w:r>
        <w:rPr>
          <w:sz w:val="22"/>
        </w:rPr>
        <w:t xml:space="preserve"> ……………………………………………….……..        </w:t>
      </w:r>
      <w:r w:rsidRPr="00290B69">
        <w:rPr>
          <w:sz w:val="22"/>
        </w:rPr>
        <w:t xml:space="preserve"> IČ</w:t>
      </w:r>
      <w:r>
        <w:rPr>
          <w:sz w:val="22"/>
        </w:rPr>
        <w:t xml:space="preserve"> </w:t>
      </w:r>
      <w:r w:rsidRPr="00290B69">
        <w:rPr>
          <w:sz w:val="22"/>
        </w:rPr>
        <w:t>………………………………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zapsaný v ………………………………………………..………….…………………..………………………………….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(dále jen uchazeč) *)</w:t>
      </w:r>
    </w:p>
    <w:p w:rsidR="00917D90" w:rsidRPr="00290B69" w:rsidRDefault="00917D90" w:rsidP="00917D90">
      <w:pPr>
        <w:spacing w:before="200" w:line="276" w:lineRule="auto"/>
        <w:jc w:val="center"/>
        <w:rPr>
          <w:b/>
          <w:sz w:val="22"/>
        </w:rPr>
      </w:pPr>
      <w:r w:rsidRPr="00290B69">
        <w:rPr>
          <w:b/>
          <w:sz w:val="22"/>
        </w:rPr>
        <w:t>tímto čestně prohlašuji, že:</w:t>
      </w:r>
    </w:p>
    <w:p w:rsidR="008E5B5A" w:rsidRPr="00917D90" w:rsidRDefault="008E5B5A" w:rsidP="003A0195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splňuji Základní kvalifikační předpoklady § 53 odstavce (1) zákona o zadávání veřejných zakázek č. 137/2006 Sb.</w:t>
      </w:r>
    </w:p>
    <w:p w:rsidR="008E5B5A" w:rsidRPr="00917D90" w:rsidRDefault="008E5B5A" w:rsidP="003A0195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Pr="00917D90" w:rsidRDefault="008E5B5A" w:rsidP="008E5B5A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a) čestně prohlašuji, že jsem nebyl pravomocně odsouzen pro trestný čin spáchaný ve prospěch organizované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zločinecké skupiny, trestný čin účasti na organizované zločinecké skupině, legalizace výnosů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z trestné </w:t>
      </w:r>
      <w:r w:rsidRPr="00917D90">
        <w:rPr>
          <w:rFonts w:ascii="Times New Roman" w:hAnsi="Times New Roman"/>
          <w:b/>
          <w:sz w:val="22"/>
          <w:szCs w:val="22"/>
        </w:rPr>
        <w:t>činnosti, podílnictví, přijetí úplatku, podplacení, nepřímého úplatkářství, podvodu,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úvěrového podvodu, včetně případů, kdy jde o přípravu nebo pokus nebo účastenství na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takovém trestném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činu, nebo došlo k </w:t>
      </w:r>
      <w:r w:rsidRPr="00917D90">
        <w:rPr>
          <w:rFonts w:ascii="Times New Roman" w:hAnsi="Times New Roman"/>
          <w:b/>
          <w:sz w:val="22"/>
          <w:szCs w:val="22"/>
        </w:rPr>
        <w:t>zahlazení odsouzení za spáchání takového trestného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 xml:space="preserve">činu; </w:t>
      </w:r>
    </w:p>
    <w:p w:rsidR="008E5B5A" w:rsidRPr="00917D90" w:rsidRDefault="003B09E9" w:rsidP="008E5B5A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 xml:space="preserve">Poznámka: </w:t>
      </w:r>
      <w:r w:rsidR="008E5B5A" w:rsidRPr="00917D90">
        <w:rPr>
          <w:rFonts w:ascii="Times New Roman" w:hAnsi="Times New Roman"/>
          <w:i/>
          <w:sz w:val="22"/>
          <w:szCs w:val="22"/>
        </w:rPr>
        <w:t>jde-li o právnickou osobu, musí tento předpoklad splňovat jak tato právnická osoba, tak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její statutární orgán nebo každý člen statutárního orgánu, a je-li statutárním orgánem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dodavatele či členem statutárního orgánu dodavatele právnická osoba, musí tento předpoklad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splňovat jak tato právnická osoba, tak její statutární orgán nebo každý člen statutárního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orgánu této právnické osoby; podává-li nabídku či žádost o účast zahraniční právnická osoba</w:t>
      </w:r>
      <w:r w:rsidRPr="00917D90">
        <w:rPr>
          <w:rFonts w:ascii="Times New Roman" w:hAnsi="Times New Roman"/>
          <w:i/>
          <w:sz w:val="22"/>
          <w:szCs w:val="22"/>
        </w:rPr>
        <w:t xml:space="preserve"> prostřednictvím </w:t>
      </w:r>
      <w:r w:rsidR="008E5B5A" w:rsidRPr="00917D90">
        <w:rPr>
          <w:rFonts w:ascii="Times New Roman" w:hAnsi="Times New Roman"/>
          <w:i/>
          <w:sz w:val="22"/>
          <w:szCs w:val="22"/>
        </w:rPr>
        <w:t>své organizační složky, musí předpoklad podle tohoto písmene splňovat vedle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uvedených osob rovněž vedoucí této organizační složky; tento základní kvalifikační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předpoklad musí dodavatel splňovat jak ve vztahu k území České republiky, tak k zemi svého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sídla, místa podnikání či bydliště,</w:t>
      </w:r>
    </w:p>
    <w:p w:rsidR="003B09E9" w:rsidRPr="00917D90" w:rsidRDefault="001678AB" w:rsidP="001678AB">
      <w:pPr>
        <w:pStyle w:val="StylCalibri"/>
        <w:tabs>
          <w:tab w:val="left" w:pos="3450"/>
        </w:tabs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ab/>
      </w:r>
    </w:p>
    <w:p w:rsidR="003B09E9" w:rsidRPr="00917D90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b) čestně prohlašuji, že jsem nebyl pravomocně odsouzen pro trestný čin, jehož skutková podstata souvisí s předmětem podnikání dodavatele podle zvláštních právních předpisů nebo došlo k</w:t>
      </w:r>
      <w:r w:rsidR="001678AB" w:rsidRPr="00917D90">
        <w:rPr>
          <w:rFonts w:ascii="Times New Roman" w:hAnsi="Times New Roman"/>
          <w:b/>
          <w:sz w:val="22"/>
          <w:szCs w:val="22"/>
        </w:rPr>
        <w:t> </w:t>
      </w:r>
      <w:r w:rsidRPr="00917D90">
        <w:rPr>
          <w:rFonts w:ascii="Times New Roman" w:hAnsi="Times New Roman"/>
          <w:b/>
          <w:sz w:val="22"/>
          <w:szCs w:val="22"/>
        </w:rPr>
        <w:t>zahlazení</w:t>
      </w:r>
      <w:r w:rsidR="001678AB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 xml:space="preserve">odsouzení za spáchání takového trestného činu; </w:t>
      </w:r>
    </w:p>
    <w:p w:rsidR="003B09E9" w:rsidRDefault="003B09E9" w:rsidP="003B09E9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lastRenderedPageBreak/>
        <w:t>Poznámka: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i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c) čestně prohlašuji, že jsem v posledních třech letech nenaplnil skutkovou podstatu jednání nekalé soutěže formou podplácení podle zvláštního právního předpisu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F420FE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d) čestně prohlašuji, že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vůči </w:t>
      </w:r>
      <w:r w:rsidRPr="00917D90">
        <w:rPr>
          <w:rFonts w:ascii="Times New Roman" w:hAnsi="Times New Roman"/>
          <w:b/>
          <w:sz w:val="22"/>
          <w:szCs w:val="22"/>
        </w:rPr>
        <w:t>mému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majetku neprobíhá nebo v posledních třech letech neproběhlo insolvenční řízení,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>v němž bylo vydáno rozhodnutí o úpadku nebo insolvenční návrh nebyl zamítnut proto, že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>majetek nepostačuje k úhradě nákladů insolvenčního řízení, nebo nebyl konkurs zrušen proto,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že </w:t>
      </w:r>
      <w:r w:rsidRPr="00917D90">
        <w:rPr>
          <w:rFonts w:ascii="Times New Roman" w:hAnsi="Times New Roman"/>
          <w:b/>
          <w:sz w:val="22"/>
          <w:szCs w:val="22"/>
        </w:rPr>
        <w:t>majetek byl zcela nepostačující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nebo zavedena nucená správa podle zvláštních právních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>předpisů,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e) 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čestně prohlašuji, že nejsem v </w:t>
      </w:r>
      <w:r w:rsidRPr="00917D90">
        <w:rPr>
          <w:rFonts w:ascii="Times New Roman" w:hAnsi="Times New Roman"/>
          <w:b/>
          <w:sz w:val="22"/>
          <w:szCs w:val="22"/>
        </w:rPr>
        <w:t>likvidaci,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f) 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čestně prohlašuji, že </w:t>
      </w:r>
      <w:r w:rsidRPr="00917D90">
        <w:rPr>
          <w:rFonts w:ascii="Times New Roman" w:hAnsi="Times New Roman"/>
          <w:b/>
          <w:sz w:val="22"/>
          <w:szCs w:val="22"/>
        </w:rPr>
        <w:t>nemá</w:t>
      </w:r>
      <w:r w:rsidR="00F420FE" w:rsidRPr="00917D90">
        <w:rPr>
          <w:rFonts w:ascii="Times New Roman" w:hAnsi="Times New Roman"/>
          <w:b/>
          <w:sz w:val="22"/>
          <w:szCs w:val="22"/>
        </w:rPr>
        <w:t>m</w:t>
      </w:r>
      <w:r w:rsidRPr="00917D90">
        <w:rPr>
          <w:rFonts w:ascii="Times New Roman" w:hAnsi="Times New Roman"/>
          <w:b/>
          <w:sz w:val="22"/>
          <w:szCs w:val="22"/>
        </w:rPr>
        <w:t xml:space="preserve"> v evidenci daní zachyceny daňové nedoplatky, a to jak v České republice, tak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v zemi sídla, místa podnikání či bydliště dodavatele,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g) </w:t>
      </w:r>
      <w:r w:rsidR="00F420FE" w:rsidRPr="00917D90">
        <w:rPr>
          <w:rFonts w:ascii="Times New Roman" w:hAnsi="Times New Roman"/>
          <w:b/>
          <w:sz w:val="22"/>
          <w:szCs w:val="22"/>
        </w:rPr>
        <w:t>čestně prohlašuji, že</w:t>
      </w:r>
      <w:r w:rsidRPr="00917D90">
        <w:rPr>
          <w:rFonts w:ascii="Times New Roman" w:hAnsi="Times New Roman"/>
          <w:b/>
          <w:sz w:val="22"/>
          <w:szCs w:val="22"/>
        </w:rPr>
        <w:t xml:space="preserve"> nemá</w:t>
      </w:r>
      <w:r w:rsidR="00F420FE" w:rsidRPr="00917D90">
        <w:rPr>
          <w:rFonts w:ascii="Times New Roman" w:hAnsi="Times New Roman"/>
          <w:b/>
          <w:sz w:val="22"/>
          <w:szCs w:val="22"/>
        </w:rPr>
        <w:t>m</w:t>
      </w:r>
      <w:r w:rsidRPr="00917D90">
        <w:rPr>
          <w:rFonts w:ascii="Times New Roman" w:hAnsi="Times New Roman"/>
          <w:b/>
          <w:sz w:val="22"/>
          <w:szCs w:val="22"/>
        </w:rPr>
        <w:t xml:space="preserve"> nedoplatek na pojistném a na penále na veřejné zdravotní pojištění, a to jak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v České republice, tak v zemi sídla, místa podnikání či bydliště dodavatele,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h) čestně prohlašuji, že nemám nedoplatek na pojistném a na penále na sociální zabezpečení a příspěvku na státní politiku zaměstnanosti, a to jak v České republice, tak v zemi sídla, místa podnikání či bydliště dodavatele,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917D90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i) čestně prohlašuji, že jsem nebyl v posledních 3 letech pravomocně disciplinárně potrestán či mi nebylo</w:t>
      </w:r>
      <w:r w:rsid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pravomocně uloženo kárné opatření podle zvláštních právních předpisů</w:t>
      </w:r>
      <w:r w:rsidR="00077512">
        <w:rPr>
          <w:rFonts w:ascii="Times New Roman" w:hAnsi="Times New Roman"/>
          <w:b/>
          <w:sz w:val="22"/>
          <w:szCs w:val="22"/>
        </w:rPr>
        <w:t>,</w:t>
      </w:r>
    </w:p>
    <w:p w:rsidR="00077512" w:rsidRPr="00917D90" w:rsidRDefault="00077512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j) čestně prohlašuji, že nejsem veden v rejstříku osob se zákazem plnění veřejných zakázek a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Pr="00917D90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k) čestně prohlašuji, že mi nebyla v posledních 3 letech pravomocně uložena pokuta za umožnění výkonu</w:t>
      </w:r>
      <w:r w:rsid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nelegální práce pod</w:t>
      </w:r>
      <w:r w:rsidR="00077512">
        <w:rPr>
          <w:rFonts w:ascii="Times New Roman" w:hAnsi="Times New Roman"/>
          <w:b/>
          <w:sz w:val="22"/>
          <w:szCs w:val="22"/>
        </w:rPr>
        <w:t>le zvláštního právního předpisu</w:t>
      </w:r>
      <w:r w:rsidRPr="00917D90">
        <w:rPr>
          <w:rFonts w:ascii="Times New Roman" w:hAnsi="Times New Roman"/>
          <w:b/>
          <w:sz w:val="22"/>
          <w:szCs w:val="22"/>
        </w:rPr>
        <w:t>.</w:t>
      </w:r>
    </w:p>
    <w:p w:rsidR="00917D90" w:rsidRDefault="00917D90" w:rsidP="00F420FE">
      <w:pPr>
        <w:pStyle w:val="StylCalibri"/>
        <w:rPr>
          <w:rFonts w:ascii="Times New Roman" w:hAnsi="Times New Roman"/>
          <w:b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Tímto čestným prohlášením prokazuji splnění </w:t>
      </w:r>
      <w:r>
        <w:rPr>
          <w:rFonts w:ascii="Times New Roman" w:hAnsi="Times New Roman"/>
          <w:sz w:val="22"/>
          <w:szCs w:val="24"/>
        </w:rPr>
        <w:t>základních</w:t>
      </w:r>
      <w:r w:rsidRPr="00290B69">
        <w:rPr>
          <w:rFonts w:ascii="Times New Roman" w:hAnsi="Times New Roman"/>
          <w:sz w:val="22"/>
          <w:szCs w:val="24"/>
        </w:rPr>
        <w:t xml:space="preserve"> kvalifikačních předpokladů pro plnění veřejné zakázky </w:t>
      </w:r>
      <w:r w:rsidRPr="00290B69">
        <w:rPr>
          <w:rFonts w:ascii="Times New Roman" w:hAnsi="Times New Roman"/>
          <w:b/>
          <w:sz w:val="22"/>
          <w:szCs w:val="24"/>
        </w:rPr>
        <w:t>„</w:t>
      </w:r>
      <w:r w:rsidR="00C51600" w:rsidRPr="00C51600">
        <w:rPr>
          <w:rFonts w:ascii="Times New Roman" w:hAnsi="Times New Roman"/>
          <w:b/>
          <w:sz w:val="22"/>
          <w:szCs w:val="24"/>
        </w:rPr>
        <w:t>Zařízení pro svařování plastů</w:t>
      </w:r>
      <w:r w:rsidRPr="00290B69">
        <w:rPr>
          <w:rFonts w:ascii="Times New Roman" w:hAnsi="Times New Roman"/>
          <w:b/>
          <w:sz w:val="22"/>
          <w:szCs w:val="24"/>
        </w:rPr>
        <w:t>“</w:t>
      </w:r>
      <w:r w:rsidRPr="00290B69">
        <w:rPr>
          <w:rFonts w:ascii="Times New Roman" w:hAnsi="Times New Roman"/>
          <w:sz w:val="22"/>
          <w:szCs w:val="24"/>
        </w:rPr>
        <w:t xml:space="preserve"> a jsem si vědom právních důsledků, jestliže se kterékoli tvrzení shora uvedené ukáže jako nepravdivé.</w:t>
      </w: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  <w:r w:rsidRPr="00290B69">
        <w:rPr>
          <w:sz w:val="22"/>
        </w:rPr>
        <w:lastRenderedPageBreak/>
        <w:t>V …………………….…… dne …………………….</w:t>
      </w:r>
    </w:p>
    <w:p w:rsidR="00917D90" w:rsidRPr="00290B69" w:rsidRDefault="00917D90" w:rsidP="00917D90">
      <w:pPr>
        <w:ind w:left="4200"/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ind w:left="4200"/>
        <w:rPr>
          <w:sz w:val="22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Toto prohlášení podepisuji jako </w:t>
      </w:r>
      <w:r w:rsidRPr="00290B69">
        <w:rPr>
          <w:rFonts w:ascii="Times New Roman" w:hAnsi="Times New Roman"/>
          <w:sz w:val="22"/>
          <w:szCs w:val="24"/>
        </w:rPr>
        <w:tab/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…………………………………………………………...</w:t>
      </w:r>
      <w:r w:rsidRPr="00290B69">
        <w:rPr>
          <w:rFonts w:ascii="Times New Roman" w:hAnsi="Times New Roman"/>
          <w:sz w:val="22"/>
          <w:szCs w:val="24"/>
        </w:rPr>
        <w:tab/>
      </w:r>
      <w:r w:rsidRPr="00290B69">
        <w:rPr>
          <w:rFonts w:ascii="Times New Roman" w:hAnsi="Times New Roman"/>
          <w:sz w:val="22"/>
          <w:szCs w:val="24"/>
        </w:rPr>
        <w:tab/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(osoba oprávněná jednat jménem uchazeče, např. jednatel spol. s ruč. omez. atd.)</w:t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</w:rPr>
      </w:pPr>
      <w:r w:rsidRPr="00290B69">
        <w:rPr>
          <w:rFonts w:ascii="Times New Roman" w:hAnsi="Times New Roman"/>
          <w:sz w:val="22"/>
          <w:szCs w:val="24"/>
        </w:rPr>
        <w:t xml:space="preserve">*) v případě, že dodavatelem je fyzická osoba, text čestného prohlášení v záhlaví přiměřeně upraví  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</w:rPr>
      </w:pPr>
    </w:p>
    <w:sectPr w:rsidR="00917D90" w:rsidRPr="00917D90" w:rsidSect="00E94C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932" w:rsidRDefault="008F7932">
      <w:r>
        <w:separator/>
      </w:r>
    </w:p>
  </w:endnote>
  <w:endnote w:type="continuationSeparator" w:id="0">
    <w:p w:rsidR="008F7932" w:rsidRDefault="008F7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A4A" w:rsidRDefault="00625A4A">
    <w:pPr>
      <w:pStyle w:val="Zpat"/>
      <w:jc w:val="right"/>
    </w:pPr>
    <w:r>
      <w:t xml:space="preserve">Strana </w:t>
    </w:r>
    <w:fldSimple w:instr="PAGE   \* MERGEFORMAT">
      <w:r w:rsidR="00BF0CCA">
        <w:rPr>
          <w:noProof/>
        </w:rPr>
        <w:t>2</w:t>
      </w:r>
    </w:fldSimple>
  </w:p>
  <w:p w:rsidR="00625A4A" w:rsidRDefault="00625A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932" w:rsidRDefault="008F7932">
      <w:r>
        <w:separator/>
      </w:r>
    </w:p>
  </w:footnote>
  <w:footnote w:type="continuationSeparator" w:id="0">
    <w:p w:rsidR="008F7932" w:rsidRDefault="008F79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40C" w:rsidRDefault="00C51600" w:rsidP="008E15DE">
    <w:pPr>
      <w:pStyle w:val="Zhlav"/>
      <w:jc w:val="center"/>
      <w:rPr>
        <w:lang w:eastAsia="ar-SA"/>
      </w:rPr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-423545</wp:posOffset>
          </wp:positionV>
          <wp:extent cx="6082665" cy="1486535"/>
          <wp:effectExtent l="19050" t="0" r="0" b="0"/>
          <wp:wrapSquare wrapText="largest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</w:pPr>
    <w:r>
      <w:rPr>
        <w:lang w:eastAsia="ar-S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383"/>
    <w:multiLevelType w:val="hybridMultilevel"/>
    <w:tmpl w:val="0CF8D2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C328B"/>
    <w:multiLevelType w:val="hybridMultilevel"/>
    <w:tmpl w:val="60D67C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353746"/>
    <w:multiLevelType w:val="hybridMultilevel"/>
    <w:tmpl w:val="4CC6AD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8766E7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A63026E"/>
    <w:multiLevelType w:val="multilevel"/>
    <w:tmpl w:val="7C5C71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9404881"/>
    <w:multiLevelType w:val="hybridMultilevel"/>
    <w:tmpl w:val="9F840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F0295E"/>
    <w:multiLevelType w:val="hybridMultilevel"/>
    <w:tmpl w:val="C25CBCC4"/>
    <w:lvl w:ilvl="0" w:tplc="65F29354">
      <w:start w:val="1"/>
      <w:numFmt w:val="bullet"/>
      <w:pStyle w:val="VP-vsledkyvzdlvn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407BA4"/>
    <w:multiLevelType w:val="hybridMultilevel"/>
    <w:tmpl w:val="2098D4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EC5B29"/>
    <w:multiLevelType w:val="hybridMultilevel"/>
    <w:tmpl w:val="FB6ADA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10BBA"/>
    <w:multiLevelType w:val="hybridMultilevel"/>
    <w:tmpl w:val="2864E5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F975E3"/>
    <w:multiLevelType w:val="hybridMultilevel"/>
    <w:tmpl w:val="BF6285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C2359A"/>
    <w:multiLevelType w:val="hybridMultilevel"/>
    <w:tmpl w:val="BB4A8C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A040A2"/>
    <w:multiLevelType w:val="multilevel"/>
    <w:tmpl w:val="A0709630"/>
    <w:lvl w:ilvl="0">
      <w:start w:val="1"/>
      <w:numFmt w:val="decimal"/>
      <w:pStyle w:val="NadpisCalib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Calibri2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pStyle w:val="NadpisCalibri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714230FF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72C244A9"/>
    <w:multiLevelType w:val="multilevel"/>
    <w:tmpl w:val="24E03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53127D"/>
    <w:multiLevelType w:val="hybridMultilevel"/>
    <w:tmpl w:val="E4F42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0"/>
  </w:num>
  <w:num w:numId="10">
    <w:abstractNumId w:val="15"/>
  </w:num>
  <w:num w:numId="11">
    <w:abstractNumId w:val="0"/>
  </w:num>
  <w:num w:numId="12">
    <w:abstractNumId w:val="11"/>
  </w:num>
  <w:num w:numId="13">
    <w:abstractNumId w:val="1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8E15DE"/>
    <w:rsid w:val="00030FB5"/>
    <w:rsid w:val="0004073B"/>
    <w:rsid w:val="00052D8B"/>
    <w:rsid w:val="0005345D"/>
    <w:rsid w:val="000710A9"/>
    <w:rsid w:val="00077512"/>
    <w:rsid w:val="00086921"/>
    <w:rsid w:val="000949A8"/>
    <w:rsid w:val="000C0447"/>
    <w:rsid w:val="000D1754"/>
    <w:rsid w:val="000E0A6E"/>
    <w:rsid w:val="000E4B55"/>
    <w:rsid w:val="001025EF"/>
    <w:rsid w:val="00155FC4"/>
    <w:rsid w:val="001678AB"/>
    <w:rsid w:val="00170EC7"/>
    <w:rsid w:val="001840A3"/>
    <w:rsid w:val="0028202F"/>
    <w:rsid w:val="00293B4F"/>
    <w:rsid w:val="002B5C2A"/>
    <w:rsid w:val="002D5D4B"/>
    <w:rsid w:val="002E548F"/>
    <w:rsid w:val="002F35F8"/>
    <w:rsid w:val="0032432D"/>
    <w:rsid w:val="00367FA5"/>
    <w:rsid w:val="0039640C"/>
    <w:rsid w:val="003A0195"/>
    <w:rsid w:val="003B09E9"/>
    <w:rsid w:val="003C0191"/>
    <w:rsid w:val="003F0BA6"/>
    <w:rsid w:val="00424E1A"/>
    <w:rsid w:val="0044714F"/>
    <w:rsid w:val="00453431"/>
    <w:rsid w:val="00494A12"/>
    <w:rsid w:val="004B0442"/>
    <w:rsid w:val="004B5129"/>
    <w:rsid w:val="004D10E6"/>
    <w:rsid w:val="004D65DD"/>
    <w:rsid w:val="004F6D23"/>
    <w:rsid w:val="005332F0"/>
    <w:rsid w:val="00537AC1"/>
    <w:rsid w:val="0054229D"/>
    <w:rsid w:val="005428A3"/>
    <w:rsid w:val="005531DD"/>
    <w:rsid w:val="00567DA9"/>
    <w:rsid w:val="00586C4C"/>
    <w:rsid w:val="005927C3"/>
    <w:rsid w:val="005A576A"/>
    <w:rsid w:val="005E2A12"/>
    <w:rsid w:val="0060427D"/>
    <w:rsid w:val="00625A4A"/>
    <w:rsid w:val="00636532"/>
    <w:rsid w:val="006D79BC"/>
    <w:rsid w:val="00700EE5"/>
    <w:rsid w:val="00717720"/>
    <w:rsid w:val="007A5642"/>
    <w:rsid w:val="007F42E2"/>
    <w:rsid w:val="00804374"/>
    <w:rsid w:val="00824A37"/>
    <w:rsid w:val="00853029"/>
    <w:rsid w:val="0085596C"/>
    <w:rsid w:val="00861CB7"/>
    <w:rsid w:val="00887A5E"/>
    <w:rsid w:val="0089097C"/>
    <w:rsid w:val="008C0BB8"/>
    <w:rsid w:val="008C1451"/>
    <w:rsid w:val="008E15DE"/>
    <w:rsid w:val="008E3E04"/>
    <w:rsid w:val="008E462A"/>
    <w:rsid w:val="008E5B5A"/>
    <w:rsid w:val="008F7932"/>
    <w:rsid w:val="00917D90"/>
    <w:rsid w:val="00954177"/>
    <w:rsid w:val="009B7270"/>
    <w:rsid w:val="009E15EA"/>
    <w:rsid w:val="00A2391E"/>
    <w:rsid w:val="00A34E4B"/>
    <w:rsid w:val="00A92743"/>
    <w:rsid w:val="00B55369"/>
    <w:rsid w:val="00B62A9A"/>
    <w:rsid w:val="00BD548C"/>
    <w:rsid w:val="00BF0CCA"/>
    <w:rsid w:val="00C51600"/>
    <w:rsid w:val="00CB26F9"/>
    <w:rsid w:val="00CC63EA"/>
    <w:rsid w:val="00D137DD"/>
    <w:rsid w:val="00D951D8"/>
    <w:rsid w:val="00E243AA"/>
    <w:rsid w:val="00E6788C"/>
    <w:rsid w:val="00E94C3D"/>
    <w:rsid w:val="00EC0094"/>
    <w:rsid w:val="00EC4A1C"/>
    <w:rsid w:val="00ED3255"/>
    <w:rsid w:val="00F01235"/>
    <w:rsid w:val="00F05FAD"/>
    <w:rsid w:val="00F220F0"/>
    <w:rsid w:val="00F41169"/>
    <w:rsid w:val="00F420FE"/>
    <w:rsid w:val="00F42396"/>
    <w:rsid w:val="00F457AA"/>
    <w:rsid w:val="00F64A2C"/>
    <w:rsid w:val="00F807F1"/>
    <w:rsid w:val="00FA08DB"/>
    <w:rsid w:val="00FF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94C3D"/>
    <w:rPr>
      <w:sz w:val="24"/>
      <w:szCs w:val="24"/>
    </w:rPr>
  </w:style>
  <w:style w:type="paragraph" w:styleId="Nadpis1">
    <w:name w:val="heading 1"/>
    <w:basedOn w:val="Normln"/>
    <w:next w:val="Normln"/>
    <w:qFormat/>
    <w:rsid w:val="006042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042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042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E15D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E15DE"/>
    <w:pPr>
      <w:tabs>
        <w:tab w:val="center" w:pos="4536"/>
        <w:tab w:val="right" w:pos="9072"/>
      </w:tabs>
    </w:pPr>
  </w:style>
  <w:style w:type="paragraph" w:customStyle="1" w:styleId="NadpisCalibri3">
    <w:name w:val="Nadpis Calibri 3"/>
    <w:basedOn w:val="Nadpis3"/>
    <w:rsid w:val="007F42E2"/>
    <w:pPr>
      <w:numPr>
        <w:ilvl w:val="2"/>
        <w:numId w:val="19"/>
      </w:numPr>
      <w:spacing w:before="120" w:line="288" w:lineRule="auto"/>
    </w:pPr>
    <w:rPr>
      <w:rFonts w:ascii="Calibri" w:hAnsi="Calibri"/>
      <w:sz w:val="22"/>
    </w:rPr>
  </w:style>
  <w:style w:type="paragraph" w:customStyle="1" w:styleId="NadpisCalibri2">
    <w:name w:val="Nadpis Calibri 2"/>
    <w:basedOn w:val="Nadpis2"/>
    <w:rsid w:val="007F42E2"/>
    <w:pPr>
      <w:numPr>
        <w:ilvl w:val="1"/>
        <w:numId w:val="19"/>
      </w:numPr>
      <w:spacing w:before="120" w:line="288" w:lineRule="auto"/>
    </w:pPr>
    <w:rPr>
      <w:rFonts w:ascii="Calibri" w:hAnsi="Calibri"/>
      <w:i w:val="0"/>
      <w:iCs w:val="0"/>
      <w:sz w:val="24"/>
    </w:rPr>
  </w:style>
  <w:style w:type="paragraph" w:customStyle="1" w:styleId="NadpisCalibri1">
    <w:name w:val="Nadpis Calibri 1"/>
    <w:basedOn w:val="Nadpis1"/>
    <w:rsid w:val="007F42E2"/>
    <w:pPr>
      <w:numPr>
        <w:numId w:val="19"/>
      </w:numPr>
      <w:spacing w:before="120" w:line="288" w:lineRule="auto"/>
    </w:pPr>
    <w:rPr>
      <w:rFonts w:ascii="Calibri" w:hAnsi="Calibri"/>
      <w:sz w:val="28"/>
    </w:rPr>
  </w:style>
  <w:style w:type="paragraph" w:customStyle="1" w:styleId="StylCalibri">
    <w:name w:val="Styl Calibri"/>
    <w:basedOn w:val="Normln"/>
    <w:link w:val="StylCalibriChar"/>
    <w:rsid w:val="005428A3"/>
    <w:pPr>
      <w:spacing w:line="288" w:lineRule="auto"/>
      <w:jc w:val="both"/>
    </w:pPr>
    <w:rPr>
      <w:rFonts w:ascii="Calibri" w:hAnsi="Calibri"/>
      <w:sz w:val="20"/>
    </w:rPr>
  </w:style>
  <w:style w:type="paragraph" w:customStyle="1" w:styleId="Default">
    <w:name w:val="Default"/>
    <w:rsid w:val="008E46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VP-vsledkyvzdlvn-odrky">
    <w:name w:val="ŠVP - výsledky vzdělávání - odrážky"/>
    <w:basedOn w:val="Normln"/>
    <w:rsid w:val="002F35F8"/>
    <w:pPr>
      <w:numPr>
        <w:numId w:val="4"/>
      </w:numPr>
    </w:pPr>
  </w:style>
  <w:style w:type="character" w:styleId="Hypertextovodkaz">
    <w:name w:val="Hyperlink"/>
    <w:rsid w:val="00A92743"/>
    <w:rPr>
      <w:color w:val="0000FF"/>
      <w:u w:val="single"/>
    </w:rPr>
  </w:style>
  <w:style w:type="character" w:customStyle="1" w:styleId="StylCalibriChar">
    <w:name w:val="Styl Calibri Char"/>
    <w:link w:val="StylCalibri"/>
    <w:rsid w:val="005428A3"/>
    <w:rPr>
      <w:rFonts w:ascii="Calibri" w:hAnsi="Calibri"/>
      <w:szCs w:val="24"/>
      <w:lang w:val="cs-CZ" w:eastAsia="cs-CZ" w:bidi="ar-SA"/>
    </w:rPr>
  </w:style>
  <w:style w:type="paragraph" w:customStyle="1" w:styleId="NadpisHlavnCalibri">
    <w:name w:val="Nadpis Hlavní Calibri"/>
    <w:basedOn w:val="NadpisCalibri1"/>
    <w:rsid w:val="0039640C"/>
    <w:pPr>
      <w:ind w:left="0" w:firstLine="0"/>
      <w:jc w:val="center"/>
    </w:pPr>
    <w:rPr>
      <w:rFonts w:cs="Times New Roman"/>
      <w:sz w:val="34"/>
      <w:szCs w:val="20"/>
    </w:rPr>
  </w:style>
  <w:style w:type="table" w:styleId="Mkatabulky">
    <w:name w:val="Table Grid"/>
    <w:basedOn w:val="Normlntabulka"/>
    <w:rsid w:val="00396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nhideWhenUsed/>
    <w:rsid w:val="00917D90"/>
    <w:pPr>
      <w:widowControl w:val="0"/>
      <w:jc w:val="both"/>
    </w:pPr>
    <w:rPr>
      <w:rFonts w:ascii="Garamond" w:hAnsi="Garamond"/>
      <w:szCs w:val="20"/>
    </w:rPr>
  </w:style>
  <w:style w:type="character" w:customStyle="1" w:styleId="ZkladntextChar">
    <w:name w:val="Základní text Char"/>
    <w:link w:val="Zkladntext"/>
    <w:rsid w:val="00917D90"/>
    <w:rPr>
      <w:rFonts w:ascii="Garamond" w:hAnsi="Garamond"/>
      <w:sz w:val="24"/>
    </w:rPr>
  </w:style>
  <w:style w:type="character" w:customStyle="1" w:styleId="ZpatChar">
    <w:name w:val="Zápatí Char"/>
    <w:link w:val="Zpat"/>
    <w:uiPriority w:val="99"/>
    <w:rsid w:val="00625A4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Nadpis Calibri 1</vt:lpstr>
    </vt:vector>
  </TitlesOfParts>
  <Company>SPŠ Bruntál</Company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Nadpis Calibri 1</dc:title>
  <dc:subject/>
  <dc:creator>Jan Meca</dc:creator>
  <cp:keywords/>
  <cp:lastModifiedBy>Radim</cp:lastModifiedBy>
  <cp:revision>3</cp:revision>
  <dcterms:created xsi:type="dcterms:W3CDTF">2013-08-23T06:47:00Z</dcterms:created>
  <dcterms:modified xsi:type="dcterms:W3CDTF">2013-09-20T08:42:00Z</dcterms:modified>
</cp:coreProperties>
</file>