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117" w:rsidRDefault="00C31117" w:rsidP="008A54F9">
      <w:pPr>
        <w:spacing w:line="240" w:lineRule="auto"/>
        <w:jc w:val="center"/>
        <w:rPr>
          <w:rFonts w:ascii="Arial Narrow" w:hAnsi="Arial Narrow"/>
          <w:b/>
          <w:bCs/>
          <w:sz w:val="32"/>
        </w:rPr>
      </w:pPr>
    </w:p>
    <w:p w:rsidR="00C31117" w:rsidRDefault="00C31117" w:rsidP="008A54F9">
      <w:pPr>
        <w:spacing w:line="240" w:lineRule="auto"/>
        <w:jc w:val="center"/>
        <w:rPr>
          <w:rFonts w:ascii="Arial Narrow" w:hAnsi="Arial Narrow"/>
          <w:b/>
          <w:bCs/>
          <w:sz w:val="32"/>
        </w:rPr>
      </w:pPr>
    </w:p>
    <w:p w:rsidR="008A54F9" w:rsidRPr="00DE207B" w:rsidRDefault="008A54F9" w:rsidP="008A54F9">
      <w:pPr>
        <w:spacing w:line="240" w:lineRule="auto"/>
        <w:jc w:val="center"/>
        <w:rPr>
          <w:rFonts w:ascii="Arial Narrow" w:hAnsi="Arial Narrow"/>
          <w:b/>
          <w:bCs/>
          <w:sz w:val="32"/>
        </w:rPr>
      </w:pPr>
      <w:r w:rsidRPr="00DE207B">
        <w:rPr>
          <w:rFonts w:ascii="Arial Narrow" w:hAnsi="Arial Narrow"/>
          <w:b/>
          <w:bCs/>
          <w:sz w:val="32"/>
        </w:rPr>
        <w:t>příloha B</w:t>
      </w:r>
    </w:p>
    <w:p w:rsidR="008A54F9" w:rsidRDefault="008A54F9" w:rsidP="008A54F9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A54F9" w:rsidRPr="000D2399" w:rsidRDefault="008A54F9" w:rsidP="008A54F9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A54F9" w:rsidRPr="00C90428" w:rsidRDefault="00A85FA0" w:rsidP="008A54F9">
      <w:pPr>
        <w:widowControl w:val="0"/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zadávací dokumentace pro po</w:t>
      </w:r>
      <w:r w:rsidR="008A54F9" w:rsidRPr="00C90428">
        <w:rPr>
          <w:rFonts w:ascii="Arial Narrow" w:hAnsi="Arial Narrow" w:cs="Arial"/>
          <w:b/>
          <w:sz w:val="24"/>
          <w:szCs w:val="24"/>
        </w:rPr>
        <w:t>dlimitní veřejnou zakázku</w:t>
      </w:r>
    </w:p>
    <w:p w:rsidR="008A54F9" w:rsidRDefault="00A85FA0" w:rsidP="008A54F9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Gautami"/>
          <w:b/>
          <w:sz w:val="28"/>
          <w:szCs w:val="28"/>
          <w:u w:val="single"/>
        </w:rPr>
        <w:t>Audity projektů OP VK, OP VaVpI a OP LZZ realizovaných na Masarykově univerzitě</w:t>
      </w:r>
    </w:p>
    <w:p w:rsidR="008A54F9" w:rsidRDefault="008A54F9" w:rsidP="008A54F9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A54F9" w:rsidRDefault="008A54F9" w:rsidP="008A54F9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A54F9" w:rsidRPr="00A70A06" w:rsidRDefault="008A54F9" w:rsidP="008A54F9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A54F9" w:rsidRDefault="008A54F9" w:rsidP="008A5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INFORMACE O KVALIFIKACI</w:t>
      </w:r>
    </w:p>
    <w:p w:rsidR="008A54F9" w:rsidRPr="00A70A06" w:rsidRDefault="008A54F9" w:rsidP="008A54F9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A54F9" w:rsidRDefault="008A54F9" w:rsidP="008A54F9">
      <w:pPr>
        <w:tabs>
          <w:tab w:val="left" w:pos="-2160"/>
        </w:tabs>
        <w:spacing w:after="0" w:line="240" w:lineRule="auto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ab/>
      </w:r>
    </w:p>
    <w:p w:rsidR="008A54F9" w:rsidRPr="00AA58C5" w:rsidRDefault="008A54F9" w:rsidP="008A54F9">
      <w:pPr>
        <w:tabs>
          <w:tab w:val="left" w:pos="-2160"/>
        </w:tabs>
        <w:spacing w:after="0" w:line="240" w:lineRule="auto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8"/>
          <w:szCs w:val="28"/>
        </w:rPr>
        <w:tab/>
      </w:r>
      <w:r w:rsidRPr="00AA58C5">
        <w:rPr>
          <w:rFonts w:ascii="Arial Narrow" w:hAnsi="Arial Narrow" w:cs="Arial"/>
          <w:sz w:val="24"/>
          <w:szCs w:val="24"/>
        </w:rPr>
        <w:t>OBSAH</w:t>
      </w:r>
    </w:p>
    <w:p w:rsidR="008A54F9" w:rsidRPr="00A70A06" w:rsidRDefault="008A54F9" w:rsidP="008A54F9">
      <w:pPr>
        <w:tabs>
          <w:tab w:val="left" w:pos="5580"/>
        </w:tabs>
        <w:spacing w:after="0" w:line="240" w:lineRule="auto"/>
        <w:rPr>
          <w:rFonts w:ascii="Arial Narrow" w:hAnsi="Arial Narrow" w:cs="Arial"/>
          <w:sz w:val="28"/>
          <w:szCs w:val="28"/>
        </w:rPr>
      </w:pPr>
    </w:p>
    <w:p w:rsidR="008A54F9" w:rsidRDefault="008A54F9" w:rsidP="008A54F9">
      <w:pPr>
        <w:widowControl w:val="0"/>
        <w:numPr>
          <w:ilvl w:val="0"/>
          <w:numId w:val="1"/>
        </w:numPr>
        <w:tabs>
          <w:tab w:val="clear" w:pos="720"/>
          <w:tab w:val="num" w:pos="-2160"/>
        </w:tabs>
        <w:spacing w:after="0" w:line="240" w:lineRule="auto"/>
        <w:ind w:hanging="720"/>
        <w:rPr>
          <w:rFonts w:ascii="Arial Narrow" w:hAnsi="Arial Narrow"/>
        </w:rPr>
      </w:pPr>
      <w:r w:rsidRPr="00A85FA0">
        <w:rPr>
          <w:rFonts w:ascii="Arial Narrow" w:hAnsi="Arial Narrow"/>
        </w:rPr>
        <w:t xml:space="preserve">krycí list </w:t>
      </w:r>
      <w:r w:rsidRPr="004A4FC4">
        <w:rPr>
          <w:rFonts w:ascii="Arial Narrow" w:hAnsi="Arial Narrow"/>
        </w:rPr>
        <w:t>informace o kvalifikaci</w:t>
      </w:r>
    </w:p>
    <w:p w:rsidR="008A54F9" w:rsidRDefault="008A54F9" w:rsidP="008A54F9">
      <w:pPr>
        <w:widowControl w:val="0"/>
        <w:numPr>
          <w:ilvl w:val="0"/>
          <w:numId w:val="1"/>
        </w:numPr>
        <w:tabs>
          <w:tab w:val="clear" w:pos="720"/>
          <w:tab w:val="num" w:pos="-2160"/>
        </w:tabs>
        <w:spacing w:after="0" w:line="240" w:lineRule="auto"/>
        <w:ind w:hanging="720"/>
        <w:rPr>
          <w:rFonts w:ascii="Arial Narrow" w:hAnsi="Arial Narrow"/>
        </w:rPr>
      </w:pPr>
      <w:r w:rsidRPr="004A4FC4">
        <w:rPr>
          <w:rFonts w:ascii="Arial Narrow" w:hAnsi="Arial Narrow"/>
        </w:rPr>
        <w:t xml:space="preserve">prohlášení k informaci o kvalifikaci </w:t>
      </w:r>
      <w:r w:rsidR="00A85FA0" w:rsidRPr="004A4FC4">
        <w:rPr>
          <w:rFonts w:ascii="Arial Narrow" w:hAnsi="Arial Narrow"/>
        </w:rPr>
        <w:t>vč. čestného</w:t>
      </w:r>
      <w:r w:rsidRPr="004A4FC4">
        <w:rPr>
          <w:rFonts w:ascii="Arial Narrow" w:hAnsi="Arial Narrow"/>
        </w:rPr>
        <w:t xml:space="preserve"> prohlášení o splnění základních kvalifikačních předpokladů</w:t>
      </w:r>
    </w:p>
    <w:p w:rsidR="00A85FA0" w:rsidRPr="00A85FA0" w:rsidRDefault="00A85FA0" w:rsidP="008A54F9">
      <w:pPr>
        <w:widowControl w:val="0"/>
        <w:numPr>
          <w:ilvl w:val="0"/>
          <w:numId w:val="1"/>
        </w:numPr>
        <w:tabs>
          <w:tab w:val="clear" w:pos="720"/>
          <w:tab w:val="num" w:pos="-2160"/>
        </w:tabs>
        <w:spacing w:after="0" w:line="240" w:lineRule="auto"/>
        <w:ind w:hanging="720"/>
        <w:rPr>
          <w:rFonts w:ascii="Arial Narrow" w:hAnsi="Arial Narrow"/>
          <w:color w:val="FF0000"/>
        </w:rPr>
      </w:pPr>
      <w:r w:rsidRPr="00A85FA0">
        <w:rPr>
          <w:rFonts w:ascii="Arial Narrow" w:hAnsi="Arial Narrow"/>
          <w:i/>
          <w:color w:val="FF0000"/>
        </w:rPr>
        <w:t>doporučený vzor Seznamu významných služeb</w:t>
      </w:r>
    </w:p>
    <w:p w:rsidR="00A85FA0" w:rsidRPr="00A85FA0" w:rsidRDefault="00A85FA0" w:rsidP="008A54F9">
      <w:pPr>
        <w:widowControl w:val="0"/>
        <w:numPr>
          <w:ilvl w:val="0"/>
          <w:numId w:val="1"/>
        </w:numPr>
        <w:tabs>
          <w:tab w:val="clear" w:pos="720"/>
          <w:tab w:val="num" w:pos="-2160"/>
        </w:tabs>
        <w:spacing w:after="0" w:line="240" w:lineRule="auto"/>
        <w:ind w:hanging="720"/>
        <w:rPr>
          <w:rFonts w:ascii="Arial Narrow" w:hAnsi="Arial Narrow"/>
          <w:color w:val="FF0000"/>
        </w:rPr>
      </w:pPr>
      <w:r w:rsidRPr="00A85FA0">
        <w:rPr>
          <w:rFonts w:ascii="Arial Narrow" w:hAnsi="Arial Narrow"/>
          <w:i/>
          <w:color w:val="FF0000"/>
        </w:rPr>
        <w:t>doporučený vzor Osvědčení významných služeb</w:t>
      </w:r>
    </w:p>
    <w:p w:rsidR="00A85FA0" w:rsidRDefault="00A85FA0" w:rsidP="008A54F9">
      <w:pPr>
        <w:widowControl w:val="0"/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C31117" w:rsidRDefault="00C31117" w:rsidP="008A54F9">
      <w:pPr>
        <w:widowControl w:val="0"/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C31117" w:rsidRDefault="00C31117" w:rsidP="008A54F9">
      <w:pPr>
        <w:widowControl w:val="0"/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C31117" w:rsidRDefault="00C31117" w:rsidP="008A54F9">
      <w:pPr>
        <w:widowControl w:val="0"/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C31117" w:rsidRDefault="00C31117" w:rsidP="008A54F9">
      <w:pPr>
        <w:widowControl w:val="0"/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8A54F9" w:rsidRPr="00C90428" w:rsidRDefault="00A85FA0" w:rsidP="008A54F9">
      <w:pPr>
        <w:widowControl w:val="0"/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zadávací dokumentace pro po</w:t>
      </w:r>
      <w:r w:rsidR="008A54F9" w:rsidRPr="00C90428">
        <w:rPr>
          <w:rFonts w:ascii="Arial Narrow" w:hAnsi="Arial Narrow" w:cs="Arial"/>
          <w:b/>
          <w:sz w:val="24"/>
          <w:szCs w:val="24"/>
        </w:rPr>
        <w:t>dlimitní veřejnou zakázku</w:t>
      </w:r>
    </w:p>
    <w:p w:rsidR="008A54F9" w:rsidRDefault="00A85FA0" w:rsidP="008A54F9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Gautami"/>
          <w:b/>
          <w:sz w:val="28"/>
          <w:szCs w:val="28"/>
          <w:u w:val="single"/>
        </w:rPr>
        <w:t>Audity projektů OP VK, OP VaVpI a OP LZZ realizovaných na Masarykově univerzitě</w:t>
      </w:r>
    </w:p>
    <w:p w:rsidR="008A54F9" w:rsidRPr="000C4FA2" w:rsidRDefault="008A54F9" w:rsidP="008A54F9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  <w:u w:val="single"/>
        </w:rPr>
      </w:pPr>
    </w:p>
    <w:p w:rsidR="008A54F9" w:rsidRPr="00A70A06" w:rsidRDefault="008A54F9" w:rsidP="008A54F9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8A54F9" w:rsidRPr="00A70A06" w:rsidRDefault="008A54F9" w:rsidP="008A54F9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8A54F9" w:rsidRPr="000C4FA2" w:rsidRDefault="008A54F9" w:rsidP="008A54F9">
      <w:pPr>
        <w:spacing w:line="24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0C4FA2">
        <w:rPr>
          <w:rFonts w:ascii="Arial Narrow" w:hAnsi="Arial Narrow" w:cs="Arial"/>
          <w:b/>
          <w:sz w:val="32"/>
          <w:szCs w:val="32"/>
        </w:rPr>
        <w:t>INFORMACE O KVALIFIKACI</w:t>
      </w:r>
    </w:p>
    <w:p w:rsidR="008A54F9" w:rsidRPr="00AA58C5" w:rsidRDefault="008A54F9" w:rsidP="008A54F9">
      <w:pPr>
        <w:spacing w:line="240" w:lineRule="auto"/>
        <w:jc w:val="center"/>
        <w:rPr>
          <w:rFonts w:ascii="Arial Narrow" w:hAnsi="Arial Narrow"/>
          <w:b/>
          <w:i/>
          <w:sz w:val="28"/>
          <w:szCs w:val="28"/>
        </w:rPr>
      </w:pPr>
      <w:r w:rsidRPr="00AA58C5">
        <w:rPr>
          <w:rFonts w:ascii="Arial Narrow" w:hAnsi="Arial Narrow" w:cs="Arial"/>
          <w:b/>
          <w:i/>
          <w:sz w:val="28"/>
          <w:szCs w:val="28"/>
        </w:rPr>
        <w:t>krycí list</w:t>
      </w:r>
    </w:p>
    <w:p w:rsidR="008A54F9" w:rsidRDefault="008A54F9" w:rsidP="008A54F9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8A54F9" w:rsidRDefault="008A54F9" w:rsidP="008A54F9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8A54F9" w:rsidRPr="00A70A06" w:rsidRDefault="008A54F9" w:rsidP="008A54F9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8A54F9" w:rsidRPr="00B60E81" w:rsidRDefault="008A54F9" w:rsidP="008A54F9">
      <w:pPr>
        <w:spacing w:line="240" w:lineRule="auto"/>
        <w:rPr>
          <w:rFonts w:ascii="Arial Narrow" w:hAnsi="Arial Narrow" w:cs="Arial"/>
          <w:b/>
        </w:rPr>
      </w:pPr>
      <w:r w:rsidRPr="00B60E81">
        <w:rPr>
          <w:rFonts w:ascii="Arial Narrow" w:hAnsi="Arial Narrow" w:cs="Arial"/>
          <w:b/>
        </w:rPr>
        <w:t>Zadavatel</w:t>
      </w:r>
    </w:p>
    <w:p w:rsidR="008A54F9" w:rsidRDefault="008A54F9" w:rsidP="008A54F9">
      <w:pPr>
        <w:spacing w:line="240" w:lineRule="auto"/>
        <w:rPr>
          <w:rFonts w:ascii="Arial Narrow" w:hAnsi="Arial Narrow" w:cs="Arial"/>
        </w:rPr>
      </w:pPr>
      <w:r w:rsidRPr="00D02BA1">
        <w:rPr>
          <w:rFonts w:ascii="Arial Narrow" w:hAnsi="Arial Narrow" w:cs="Arial"/>
        </w:rPr>
        <w:t>Masarykova univerzita</w:t>
      </w:r>
    </w:p>
    <w:p w:rsidR="008A54F9" w:rsidRPr="00D02BA1" w:rsidRDefault="008A54F9" w:rsidP="008A54F9">
      <w:pPr>
        <w:spacing w:line="240" w:lineRule="auto"/>
        <w:rPr>
          <w:rFonts w:ascii="Arial Narrow" w:hAnsi="Arial Narrow" w:cs="Arial"/>
        </w:rPr>
      </w:pPr>
      <w:r w:rsidRPr="00D02BA1">
        <w:rPr>
          <w:rFonts w:ascii="Arial Narrow" w:hAnsi="Arial Narrow" w:cs="Arial"/>
        </w:rPr>
        <w:t>Žerotínovo náměstí 9, 601 77 Brno</w:t>
      </w:r>
    </w:p>
    <w:p w:rsidR="008A54F9" w:rsidRDefault="008A54F9" w:rsidP="008A54F9">
      <w:pPr>
        <w:spacing w:line="240" w:lineRule="auto"/>
        <w:rPr>
          <w:rFonts w:ascii="Arial Narrow" w:hAnsi="Arial Narrow" w:cs="Arial"/>
        </w:rPr>
      </w:pPr>
      <w:r w:rsidRPr="00D02BA1">
        <w:rPr>
          <w:rFonts w:ascii="Arial Narrow" w:hAnsi="Arial Narrow" w:cs="Arial"/>
        </w:rPr>
        <w:t>IČ: 00216224</w:t>
      </w:r>
    </w:p>
    <w:p w:rsidR="00A85FA0" w:rsidRDefault="00A85FA0" w:rsidP="008A54F9">
      <w:pPr>
        <w:tabs>
          <w:tab w:val="left" w:leader="dot" w:pos="8640"/>
        </w:tabs>
        <w:spacing w:line="240" w:lineRule="auto"/>
        <w:rPr>
          <w:rFonts w:ascii="Arial Narrow" w:hAnsi="Arial Narrow"/>
          <w:b/>
        </w:rPr>
      </w:pPr>
    </w:p>
    <w:p w:rsidR="008A54F9" w:rsidRPr="00B60E81" w:rsidRDefault="008A54F9" w:rsidP="008A54F9">
      <w:pPr>
        <w:tabs>
          <w:tab w:val="left" w:leader="dot" w:pos="8640"/>
        </w:tabs>
        <w:spacing w:line="240" w:lineRule="auto"/>
        <w:rPr>
          <w:rFonts w:ascii="Arial Narrow" w:hAnsi="Arial Narrow"/>
          <w:b/>
        </w:rPr>
      </w:pPr>
      <w:r w:rsidRPr="00B60E81">
        <w:rPr>
          <w:rFonts w:ascii="Arial Narrow" w:hAnsi="Arial Narrow"/>
          <w:b/>
        </w:rPr>
        <w:t xml:space="preserve">Dodavatel </w:t>
      </w:r>
    </w:p>
    <w:p w:rsidR="008A54F9" w:rsidRPr="00D02BA1" w:rsidRDefault="008A54F9" w:rsidP="008A54F9">
      <w:pPr>
        <w:tabs>
          <w:tab w:val="left" w:pos="2340"/>
          <w:tab w:val="left" w:pos="6136"/>
          <w:tab w:val="left" w:leader="dot" w:pos="8640"/>
        </w:tabs>
        <w:spacing w:line="240" w:lineRule="auto"/>
        <w:rPr>
          <w:rFonts w:ascii="Arial Narrow" w:hAnsi="Arial Narrow" w:cs="Arial"/>
        </w:rPr>
      </w:pPr>
      <w:r w:rsidRPr="00D02BA1">
        <w:rPr>
          <w:rFonts w:ascii="Arial Narrow" w:hAnsi="Arial Narrow" w:cs="Arial"/>
        </w:rPr>
        <w:t>Obchodní firma dodavatele:</w:t>
      </w:r>
      <w:r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bookmarkStart w:id="0" w:name="_GoBack"/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bookmarkEnd w:id="0"/>
      <w:r>
        <w:rPr>
          <w:rFonts w:ascii="Arial Narrow" w:hAnsi="Arial Narrow" w:cs="Arial"/>
        </w:rPr>
        <w:fldChar w:fldCharType="end"/>
      </w:r>
      <w:r>
        <w:rPr>
          <w:rFonts w:ascii="Arial Narrow" w:hAnsi="Arial Narrow" w:cs="Arial"/>
        </w:rPr>
        <w:t xml:space="preserve"> </w:t>
      </w:r>
    </w:p>
    <w:p w:rsidR="008A54F9" w:rsidRDefault="008A54F9" w:rsidP="008A54F9">
      <w:pPr>
        <w:widowControl w:val="0"/>
        <w:tabs>
          <w:tab w:val="left" w:pos="2340"/>
          <w:tab w:val="left" w:leader="dot" w:pos="8640"/>
        </w:tabs>
        <w:spacing w:line="240" w:lineRule="auto"/>
        <w:rPr>
          <w:rFonts w:ascii="Arial Narrow" w:hAnsi="Arial Narrow"/>
        </w:rPr>
      </w:pPr>
      <w:r w:rsidRPr="001D2AD7">
        <w:rPr>
          <w:rFonts w:ascii="Arial Narrow" w:hAnsi="Arial Narrow"/>
        </w:rPr>
        <w:t>Sídlo dodavatele: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</w:rPr>
        <w:fldChar w:fldCharType="end"/>
      </w:r>
      <w:r>
        <w:rPr>
          <w:rFonts w:ascii="Arial Narrow" w:hAnsi="Arial Narrow"/>
        </w:rPr>
        <w:t xml:space="preserve"> </w:t>
      </w:r>
    </w:p>
    <w:p w:rsidR="008A54F9" w:rsidRDefault="008A54F9" w:rsidP="008A54F9">
      <w:pPr>
        <w:widowControl w:val="0"/>
        <w:tabs>
          <w:tab w:val="left" w:pos="2340"/>
          <w:tab w:val="left" w:leader="dot" w:pos="3600"/>
        </w:tabs>
        <w:spacing w:line="240" w:lineRule="auto"/>
        <w:rPr>
          <w:rFonts w:ascii="Arial Narrow" w:hAnsi="Arial Narrow" w:cs="Arial"/>
        </w:rPr>
      </w:pPr>
      <w:r w:rsidRPr="001D2AD7">
        <w:rPr>
          <w:rFonts w:ascii="Arial Narrow" w:hAnsi="Arial Narrow" w:cs="Arial"/>
        </w:rPr>
        <w:t>IČ:</w:t>
      </w:r>
      <w:r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</w:rPr>
        <w:fldChar w:fldCharType="end"/>
      </w:r>
      <w:r>
        <w:rPr>
          <w:rFonts w:ascii="Arial Narrow" w:hAnsi="Arial Narrow" w:cs="Arial"/>
        </w:rPr>
        <w:t xml:space="preserve"> </w:t>
      </w:r>
    </w:p>
    <w:p w:rsidR="002538C0" w:rsidRDefault="008A54F9" w:rsidP="008A54F9">
      <w:pPr>
        <w:widowControl w:val="0"/>
        <w:tabs>
          <w:tab w:val="left" w:pos="2340"/>
          <w:tab w:val="left" w:leader="dot" w:pos="3600"/>
        </w:tabs>
        <w:spacing w:line="240" w:lineRule="auto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:rsidR="00C31117" w:rsidRDefault="00C31117" w:rsidP="008A54F9">
      <w:pPr>
        <w:widowControl w:val="0"/>
        <w:tabs>
          <w:tab w:val="left" w:pos="2340"/>
          <w:tab w:val="left" w:leader="dot" w:pos="3600"/>
        </w:tabs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8A54F9" w:rsidRDefault="008A54F9" w:rsidP="008A54F9">
      <w:pPr>
        <w:widowControl w:val="0"/>
        <w:tabs>
          <w:tab w:val="left" w:pos="2340"/>
          <w:tab w:val="left" w:leader="dot" w:pos="3600"/>
        </w:tabs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C90428">
        <w:rPr>
          <w:rFonts w:ascii="Arial Narrow" w:hAnsi="Arial Narrow" w:cs="Arial"/>
          <w:b/>
          <w:sz w:val="24"/>
          <w:szCs w:val="24"/>
        </w:rPr>
        <w:t>zadávací dok</w:t>
      </w:r>
      <w:r w:rsidR="00A85FA0">
        <w:rPr>
          <w:rFonts w:ascii="Arial Narrow" w:hAnsi="Arial Narrow" w:cs="Arial"/>
          <w:b/>
          <w:sz w:val="24"/>
          <w:szCs w:val="24"/>
        </w:rPr>
        <w:t>umentace pro po</w:t>
      </w:r>
      <w:r w:rsidRPr="00C90428">
        <w:rPr>
          <w:rFonts w:ascii="Arial Narrow" w:hAnsi="Arial Narrow" w:cs="Arial"/>
          <w:b/>
          <w:sz w:val="24"/>
          <w:szCs w:val="24"/>
        </w:rPr>
        <w:t>dlimitní veřejnou zakázku</w:t>
      </w:r>
    </w:p>
    <w:p w:rsidR="002538C0" w:rsidRDefault="002538C0" w:rsidP="008A54F9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Gautami"/>
          <w:b/>
          <w:sz w:val="28"/>
          <w:szCs w:val="28"/>
          <w:u w:val="single"/>
        </w:rPr>
      </w:pPr>
    </w:p>
    <w:p w:rsidR="008A54F9" w:rsidRDefault="00A85FA0" w:rsidP="008A54F9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Gautami"/>
          <w:b/>
          <w:sz w:val="28"/>
          <w:szCs w:val="28"/>
          <w:u w:val="single"/>
        </w:rPr>
      </w:pPr>
      <w:r>
        <w:rPr>
          <w:rFonts w:ascii="Arial Narrow" w:hAnsi="Arial Narrow" w:cs="Gautami"/>
          <w:b/>
          <w:sz w:val="28"/>
          <w:szCs w:val="28"/>
          <w:u w:val="single"/>
        </w:rPr>
        <w:t>Audity projektů OP VK, OP VaVpI a OP LZZ realizovaných na Masarykově univerzitě</w:t>
      </w:r>
    </w:p>
    <w:p w:rsidR="008A54F9" w:rsidRPr="005626E4" w:rsidRDefault="008A54F9" w:rsidP="008A54F9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2538C0" w:rsidRDefault="002538C0" w:rsidP="008A54F9">
      <w:pPr>
        <w:pStyle w:val="Nadpis2"/>
      </w:pPr>
    </w:p>
    <w:p w:rsidR="008A54F9" w:rsidRDefault="008A54F9" w:rsidP="008A54F9">
      <w:pPr>
        <w:pStyle w:val="Nadpis2"/>
      </w:pPr>
      <w:r w:rsidRPr="00D73E02">
        <w:t>PROHLÁŠENÍ K INFORMACI O KVALIFIKACI</w:t>
      </w:r>
    </w:p>
    <w:p w:rsidR="008A54F9" w:rsidRPr="003C152F" w:rsidRDefault="008A54F9" w:rsidP="008A54F9">
      <w:pPr>
        <w:spacing w:line="240" w:lineRule="auto"/>
        <w:rPr>
          <w:lang w:eastAsia="cs-CZ"/>
        </w:rPr>
      </w:pPr>
    </w:p>
    <w:p w:rsidR="002538C0" w:rsidRDefault="002538C0" w:rsidP="002538C0">
      <w:pPr>
        <w:spacing w:before="12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Společnost: </w:t>
      </w:r>
      <w:r>
        <w:rPr>
          <w:rFonts w:ascii="Arial Narrow" w:hAnsi="Arial Narrow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1"/>
      <w:r>
        <w:rPr>
          <w:rFonts w:ascii="Arial Narrow" w:hAnsi="Arial Narrow"/>
        </w:rPr>
        <w:t xml:space="preserve">, se sídlem: </w:t>
      </w:r>
      <w:r>
        <w:rPr>
          <w:rFonts w:ascii="Arial Narrow" w:hAnsi="Arial Narrow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2"/>
      <w:r>
        <w:rPr>
          <w:rFonts w:ascii="Arial Narrow" w:hAnsi="Arial Narrow"/>
        </w:rPr>
        <w:t xml:space="preserve">, IČ: </w:t>
      </w:r>
      <w:r>
        <w:rPr>
          <w:rFonts w:ascii="Arial Narrow" w:hAnsi="Arial Narrow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3" w:name="Text6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3"/>
      <w:r>
        <w:rPr>
          <w:rFonts w:ascii="Arial Narrow" w:hAnsi="Arial Narrow"/>
        </w:rPr>
        <w:t xml:space="preserve">, zapsaná v obchodním rejstříku u </w:t>
      </w:r>
      <w:r>
        <w:rPr>
          <w:rFonts w:ascii="Arial Narrow" w:hAnsi="Arial Narrow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4" w:name="Text7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4"/>
    </w:p>
    <w:p w:rsidR="002538C0" w:rsidRDefault="002538C0" w:rsidP="002538C0">
      <w:pPr>
        <w:spacing w:before="120"/>
        <w:jc w:val="both"/>
        <w:rPr>
          <w:rFonts w:ascii="Arial Narrow" w:hAnsi="Arial Narrow"/>
        </w:rPr>
      </w:pPr>
    </w:p>
    <w:p w:rsidR="002538C0" w:rsidRDefault="002538C0" w:rsidP="002538C0">
      <w:pPr>
        <w:spacing w:before="120"/>
        <w:jc w:val="both"/>
        <w:rPr>
          <w:rFonts w:ascii="Arial Narrow" w:hAnsi="Arial Narrow"/>
        </w:rPr>
      </w:pPr>
      <w:r>
        <w:rPr>
          <w:rFonts w:ascii="Arial Narrow" w:hAnsi="Arial Narrow"/>
        </w:rPr>
        <w:t>Která je uchazečem o veřejnou zakázku „</w:t>
      </w:r>
      <w:r w:rsidRPr="002538C0">
        <w:rPr>
          <w:rFonts w:ascii="Arial Narrow" w:hAnsi="Arial Narrow"/>
          <w:i/>
        </w:rPr>
        <w:t>Audity projektů OP VK, OP VaVpI a OP LZZ realizovaných na Masarykově univerzitě</w:t>
      </w:r>
      <w:r>
        <w:rPr>
          <w:rFonts w:ascii="Arial Narrow" w:hAnsi="Arial Narrow"/>
        </w:rPr>
        <w:t>“ dle zadávacích podmínek obsažených ve výzvě k podání nabídky a v zadávací dokumentaci</w:t>
      </w:r>
    </w:p>
    <w:p w:rsidR="002538C0" w:rsidRDefault="002538C0" w:rsidP="002538C0">
      <w:pPr>
        <w:spacing w:before="120"/>
        <w:jc w:val="both"/>
        <w:rPr>
          <w:rFonts w:ascii="Arial Narrow" w:hAnsi="Arial Narrow"/>
        </w:rPr>
      </w:pPr>
    </w:p>
    <w:p w:rsidR="002538C0" w:rsidRDefault="002538C0" w:rsidP="002538C0">
      <w:pPr>
        <w:spacing w:before="12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čestně a pravdivě prohlašuje, že se pro účely tohoto zadávacího řízení</w:t>
      </w:r>
    </w:p>
    <w:p w:rsidR="002538C0" w:rsidRDefault="002538C0" w:rsidP="00C31117">
      <w:pPr>
        <w:numPr>
          <w:ilvl w:val="0"/>
          <w:numId w:val="43"/>
        </w:numPr>
        <w:spacing w:after="0" w:line="240" w:lineRule="auto"/>
        <w:ind w:left="714" w:hanging="357"/>
        <w:jc w:val="both"/>
        <w:rPr>
          <w:rFonts w:ascii="Arial Narrow" w:hAnsi="Arial Narrow"/>
        </w:rPr>
      </w:pPr>
      <w:r>
        <w:rPr>
          <w:rFonts w:ascii="Arial Narrow" w:hAnsi="Arial Narrow"/>
        </w:rPr>
        <w:t>podrobně seznámila se zadávací dokumentací včetně všech jejich příloh;</w:t>
      </w:r>
    </w:p>
    <w:p w:rsidR="002538C0" w:rsidRDefault="002538C0" w:rsidP="00C31117">
      <w:pPr>
        <w:numPr>
          <w:ilvl w:val="0"/>
          <w:numId w:val="43"/>
        </w:numPr>
        <w:spacing w:after="0" w:line="240" w:lineRule="auto"/>
        <w:ind w:left="714" w:hanging="357"/>
        <w:jc w:val="both"/>
        <w:rPr>
          <w:rFonts w:ascii="Arial Narrow" w:hAnsi="Arial Narrow"/>
        </w:rPr>
      </w:pPr>
      <w:r>
        <w:rPr>
          <w:rFonts w:ascii="Arial Narrow" w:hAnsi="Arial Narrow"/>
        </w:rPr>
        <w:t>při zpracování nabídky přihlédla ke všem informacím a okolnostem významným pro prokázání kvalifikace;</w:t>
      </w:r>
    </w:p>
    <w:p w:rsidR="002538C0" w:rsidRDefault="002538C0" w:rsidP="00C31117">
      <w:pPr>
        <w:numPr>
          <w:ilvl w:val="0"/>
          <w:numId w:val="43"/>
        </w:numPr>
        <w:spacing w:after="0" w:line="240" w:lineRule="auto"/>
        <w:ind w:left="714" w:hanging="357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splňuje základní kvalifikační předpoklady</w:t>
      </w:r>
      <w:r>
        <w:rPr>
          <w:rFonts w:ascii="Arial Narrow" w:hAnsi="Arial Narrow"/>
        </w:rPr>
        <w:t xml:space="preserve"> uvedené v § 53 odst. 1 zákona č. 137/2006 Sb., o veřejných zakázkách, ve znění pozdějších předpisů (dále jen „zákon“);</w:t>
      </w:r>
    </w:p>
    <w:p w:rsidR="00C31117" w:rsidRDefault="002538C0" w:rsidP="00C31117">
      <w:pPr>
        <w:numPr>
          <w:ilvl w:val="0"/>
          <w:numId w:val="43"/>
        </w:numPr>
        <w:spacing w:after="0" w:line="240" w:lineRule="auto"/>
        <w:ind w:left="714" w:hanging="357"/>
        <w:jc w:val="both"/>
        <w:rPr>
          <w:rFonts w:ascii="Arial Narrow" w:hAnsi="Arial Narrow"/>
        </w:rPr>
      </w:pPr>
      <w:r w:rsidRPr="00C31117">
        <w:rPr>
          <w:rFonts w:ascii="Arial Narrow" w:hAnsi="Arial Narrow"/>
          <w:b/>
        </w:rPr>
        <w:t>splňuje profesní kvalifikační předpoklady</w:t>
      </w:r>
      <w:r w:rsidRPr="00C31117">
        <w:rPr>
          <w:rFonts w:ascii="Arial Narrow" w:hAnsi="Arial Narrow"/>
        </w:rPr>
        <w:t xml:space="preserve"> uvedené v § 54 písm. a) a b) </w:t>
      </w:r>
      <w:r w:rsidR="00417224">
        <w:rPr>
          <w:rFonts w:ascii="Arial Narrow" w:hAnsi="Arial Narrow"/>
        </w:rPr>
        <w:t xml:space="preserve">a d) </w:t>
      </w:r>
      <w:r w:rsidRPr="00C31117">
        <w:rPr>
          <w:rFonts w:ascii="Arial Narrow" w:hAnsi="Arial Narrow"/>
        </w:rPr>
        <w:t>zákona;</w:t>
      </w:r>
    </w:p>
    <w:p w:rsidR="00C31117" w:rsidRDefault="002538C0" w:rsidP="00C31117">
      <w:pPr>
        <w:numPr>
          <w:ilvl w:val="0"/>
          <w:numId w:val="43"/>
        </w:numPr>
        <w:spacing w:after="0" w:line="240" w:lineRule="auto"/>
        <w:ind w:left="714" w:hanging="357"/>
        <w:jc w:val="both"/>
        <w:rPr>
          <w:rFonts w:ascii="Arial Narrow" w:hAnsi="Arial Narrow"/>
        </w:rPr>
      </w:pPr>
      <w:r w:rsidRPr="00C31117">
        <w:rPr>
          <w:rFonts w:ascii="Arial Narrow" w:hAnsi="Arial Narrow"/>
          <w:b/>
        </w:rPr>
        <w:t xml:space="preserve">splňuje technické kvalifikační předpoklady </w:t>
      </w:r>
      <w:r w:rsidRPr="00C31117">
        <w:rPr>
          <w:rFonts w:ascii="Arial Narrow" w:hAnsi="Arial Narrow"/>
        </w:rPr>
        <w:t xml:space="preserve">uvedené v § 56 odst. 2 písm. a) </w:t>
      </w:r>
      <w:r w:rsidR="00417224">
        <w:rPr>
          <w:rFonts w:ascii="Arial Narrow" w:hAnsi="Arial Narrow"/>
        </w:rPr>
        <w:t xml:space="preserve">a e) </w:t>
      </w:r>
      <w:r w:rsidRPr="00C31117">
        <w:rPr>
          <w:rFonts w:ascii="Arial Narrow" w:hAnsi="Arial Narrow"/>
        </w:rPr>
        <w:t>zákona požadované v zadávacích podmínkách této veřejné zakázky;</w:t>
      </w:r>
    </w:p>
    <w:p w:rsidR="00C31117" w:rsidRDefault="00C31117" w:rsidP="00C31117">
      <w:pPr>
        <w:spacing w:after="0" w:line="240" w:lineRule="auto"/>
        <w:ind w:left="714"/>
        <w:jc w:val="both"/>
        <w:rPr>
          <w:rFonts w:ascii="Arial Narrow" w:hAnsi="Arial Narrow"/>
        </w:rPr>
      </w:pPr>
    </w:p>
    <w:p w:rsidR="00C31117" w:rsidRPr="00C31117" w:rsidRDefault="00C31117" w:rsidP="00C31117">
      <w:pPr>
        <w:spacing w:before="120" w:after="0" w:line="240" w:lineRule="auto"/>
        <w:ind w:left="720"/>
        <w:jc w:val="both"/>
        <w:rPr>
          <w:rFonts w:ascii="Arial Narrow" w:hAnsi="Arial Narrow"/>
        </w:rPr>
      </w:pPr>
    </w:p>
    <w:p w:rsidR="00C31117" w:rsidRDefault="00C31117" w:rsidP="00C31117">
      <w:pPr>
        <w:spacing w:before="120" w:after="0" w:line="240" w:lineRule="auto"/>
        <w:jc w:val="both"/>
        <w:rPr>
          <w:rFonts w:ascii="Arial Narrow" w:hAnsi="Arial Narrow"/>
        </w:rPr>
      </w:pPr>
    </w:p>
    <w:p w:rsidR="00C31117" w:rsidRDefault="00C31117" w:rsidP="00C31117">
      <w:pPr>
        <w:spacing w:before="120" w:after="0" w:line="240" w:lineRule="auto"/>
        <w:ind w:left="720"/>
        <w:jc w:val="both"/>
        <w:rPr>
          <w:rFonts w:ascii="Arial Narrow" w:hAnsi="Arial Narrow"/>
        </w:rPr>
      </w:pPr>
    </w:p>
    <w:p w:rsidR="002538C0" w:rsidRDefault="002538C0" w:rsidP="002538C0">
      <w:pPr>
        <w:numPr>
          <w:ilvl w:val="0"/>
          <w:numId w:val="43"/>
        </w:numPr>
        <w:spacing w:before="120"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je ekonomicky a finanční způsobilá splnit tuto veřejnou zakázku</w:t>
      </w:r>
      <w:r w:rsidR="00417224">
        <w:rPr>
          <w:rFonts w:ascii="Arial Narrow" w:hAnsi="Arial Narrow"/>
          <w:b/>
        </w:rPr>
        <w:t xml:space="preserve"> </w:t>
      </w:r>
      <w:r w:rsidR="00417224">
        <w:rPr>
          <w:rFonts w:ascii="Arial Narrow" w:hAnsi="Arial Narrow"/>
        </w:rPr>
        <w:t>dle § 50 odst. 1 písm. c) zákona</w:t>
      </w:r>
      <w:r>
        <w:rPr>
          <w:rFonts w:ascii="Arial Narrow" w:hAnsi="Arial Narrow"/>
          <w:b/>
        </w:rPr>
        <w:t>;</w:t>
      </w:r>
    </w:p>
    <w:p w:rsidR="002538C0" w:rsidRPr="00C31117" w:rsidRDefault="002538C0" w:rsidP="002538C0">
      <w:pPr>
        <w:numPr>
          <w:ilvl w:val="0"/>
          <w:numId w:val="43"/>
        </w:numPr>
        <w:spacing w:before="120" w:after="0" w:line="240" w:lineRule="auto"/>
        <w:jc w:val="both"/>
        <w:rPr>
          <w:rFonts w:ascii="Arial Narrow" w:hAnsi="Arial Narrow"/>
        </w:rPr>
      </w:pPr>
      <w:r w:rsidRPr="00C31117">
        <w:rPr>
          <w:rFonts w:ascii="Arial Narrow" w:hAnsi="Arial Narrow"/>
        </w:rPr>
        <w:t>podpisem tohoto prohlášení potvrzuje pravdivost, správnost a závaznost veškerých přiložených dokumentů.</w:t>
      </w:r>
    </w:p>
    <w:p w:rsidR="00C31117" w:rsidRDefault="00C31117" w:rsidP="00C31117">
      <w:pPr>
        <w:spacing w:before="120" w:after="0" w:line="240" w:lineRule="auto"/>
        <w:ind w:left="720"/>
        <w:jc w:val="both"/>
        <w:rPr>
          <w:noProof/>
          <w:lang w:eastAsia="cs-CZ"/>
        </w:rPr>
      </w:pPr>
    </w:p>
    <w:p w:rsidR="00C31117" w:rsidRPr="00C31117" w:rsidRDefault="00C31117" w:rsidP="00C31117">
      <w:pPr>
        <w:spacing w:before="120" w:after="0" w:line="240" w:lineRule="auto"/>
        <w:ind w:left="720"/>
        <w:jc w:val="both"/>
        <w:rPr>
          <w:rFonts w:ascii="Arial Narrow" w:hAnsi="Arial Narrow"/>
        </w:rPr>
      </w:pPr>
    </w:p>
    <w:p w:rsidR="002538C0" w:rsidRDefault="002538C0" w:rsidP="002538C0">
      <w:pPr>
        <w:spacing w:before="12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>
        <w:rPr>
          <w:rFonts w:ascii="Arial Narrow" w:hAnsi="Arial Narrow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5"/>
      <w:r>
        <w:rPr>
          <w:rFonts w:ascii="Arial Narrow" w:hAnsi="Arial Narrow"/>
        </w:rPr>
        <w:t xml:space="preserve"> dne </w:t>
      </w:r>
      <w:r>
        <w:rPr>
          <w:rFonts w:ascii="Arial Narrow" w:hAnsi="Arial Narrow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6" w:name="Text9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6"/>
    </w:p>
    <w:p w:rsidR="002538C0" w:rsidRDefault="002538C0" w:rsidP="002538C0">
      <w:pPr>
        <w:spacing w:before="120"/>
        <w:jc w:val="both"/>
        <w:rPr>
          <w:rFonts w:ascii="Arial Narrow" w:hAnsi="Arial Narrow"/>
        </w:rPr>
      </w:pPr>
    </w:p>
    <w:p w:rsidR="002538C0" w:rsidRDefault="002538C0" w:rsidP="002538C0">
      <w:pPr>
        <w:spacing w:before="120"/>
        <w:jc w:val="both"/>
        <w:rPr>
          <w:rFonts w:ascii="Arial Narrow" w:hAnsi="Arial Narrow"/>
        </w:rPr>
      </w:pPr>
    </w:p>
    <w:p w:rsidR="002538C0" w:rsidRDefault="002538C0" w:rsidP="002538C0">
      <w:pPr>
        <w:spacing w:before="12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                …………………………………………….</w:t>
      </w:r>
    </w:p>
    <w:p w:rsidR="002538C0" w:rsidRDefault="002538C0" w:rsidP="002538C0">
      <w:pPr>
        <w:spacing w:before="120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      podpis</w:t>
      </w:r>
      <w:r>
        <w:rPr>
          <w:rStyle w:val="Znakapoznpodarou"/>
          <w:rFonts w:ascii="Arial Narrow" w:hAnsi="Arial Narrow"/>
        </w:rPr>
        <w:footnoteReference w:id="1"/>
      </w:r>
    </w:p>
    <w:p w:rsidR="002538C0" w:rsidRDefault="002538C0" w:rsidP="002538C0">
      <w:pPr>
        <w:spacing w:before="120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           jméno a příjmení:</w:t>
      </w:r>
      <w:r>
        <w:rPr>
          <w:rFonts w:ascii="Arial Narrow" w:hAnsi="Arial Narrow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7" w:name="Text10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7"/>
    </w:p>
    <w:p w:rsidR="002538C0" w:rsidRDefault="002538C0" w:rsidP="002538C0">
      <w:pPr>
        <w:spacing w:before="120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funkce: </w:t>
      </w:r>
      <w:r>
        <w:rPr>
          <w:rFonts w:ascii="Arial Narrow" w:hAnsi="Arial Narrow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8" w:name="Text11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8"/>
    </w:p>
    <w:p w:rsidR="002538C0" w:rsidRDefault="002538C0" w:rsidP="008A54F9">
      <w:pPr>
        <w:widowControl w:val="0"/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C31117" w:rsidRDefault="00C31117" w:rsidP="008A54F9">
      <w:pPr>
        <w:widowControl w:val="0"/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C31117" w:rsidRDefault="00C31117" w:rsidP="008A54F9">
      <w:pPr>
        <w:widowControl w:val="0"/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C31117" w:rsidRDefault="00C31117" w:rsidP="008A54F9">
      <w:pPr>
        <w:widowControl w:val="0"/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C31117" w:rsidRDefault="00C31117" w:rsidP="008A54F9">
      <w:pPr>
        <w:widowControl w:val="0"/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C31117" w:rsidRDefault="00C31117" w:rsidP="008A54F9">
      <w:pPr>
        <w:widowControl w:val="0"/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C31117" w:rsidRDefault="00C31117" w:rsidP="008A54F9">
      <w:pPr>
        <w:widowControl w:val="0"/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C31117" w:rsidRDefault="00C31117" w:rsidP="008A54F9">
      <w:pPr>
        <w:widowControl w:val="0"/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C31117" w:rsidRDefault="00C31117" w:rsidP="008A54F9">
      <w:pPr>
        <w:widowControl w:val="0"/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2538C0" w:rsidRDefault="002538C0" w:rsidP="008A54F9">
      <w:pPr>
        <w:widowControl w:val="0"/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2538C0" w:rsidRDefault="002538C0" w:rsidP="008A54F9">
      <w:pPr>
        <w:widowControl w:val="0"/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2538C0" w:rsidRDefault="002538C0" w:rsidP="008A54F9">
      <w:pPr>
        <w:widowControl w:val="0"/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8A54F9" w:rsidRDefault="008A54F9" w:rsidP="008A54F9">
      <w:pPr>
        <w:widowControl w:val="0"/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C90428">
        <w:rPr>
          <w:rFonts w:ascii="Arial Narrow" w:hAnsi="Arial Narrow" w:cs="Arial"/>
          <w:b/>
          <w:sz w:val="24"/>
          <w:szCs w:val="24"/>
        </w:rPr>
        <w:t xml:space="preserve">zadávací </w:t>
      </w:r>
      <w:r w:rsidR="002538C0">
        <w:rPr>
          <w:rFonts w:ascii="Arial Narrow" w:hAnsi="Arial Narrow" w:cs="Arial"/>
          <w:b/>
          <w:sz w:val="24"/>
          <w:szCs w:val="24"/>
        </w:rPr>
        <w:t>dokumentace pro po</w:t>
      </w:r>
      <w:r w:rsidRPr="00C90428">
        <w:rPr>
          <w:rFonts w:ascii="Arial Narrow" w:hAnsi="Arial Narrow" w:cs="Arial"/>
          <w:b/>
          <w:sz w:val="24"/>
          <w:szCs w:val="24"/>
        </w:rPr>
        <w:t>dlimitní veřejnou zakázku</w:t>
      </w:r>
    </w:p>
    <w:p w:rsidR="008A54F9" w:rsidRDefault="002538C0" w:rsidP="008A54F9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Gautami"/>
          <w:b/>
          <w:sz w:val="28"/>
          <w:szCs w:val="28"/>
          <w:u w:val="single"/>
        </w:rPr>
      </w:pPr>
      <w:r>
        <w:rPr>
          <w:rFonts w:ascii="Arial Narrow" w:hAnsi="Arial Narrow" w:cs="Gautami"/>
          <w:b/>
          <w:sz w:val="28"/>
          <w:szCs w:val="28"/>
          <w:u w:val="single"/>
        </w:rPr>
        <w:t>Audity projektů OP VK, OP VaVpI a OP LZZ realizovaných na Masarykově univerzitě</w:t>
      </w:r>
    </w:p>
    <w:p w:rsidR="008A54F9" w:rsidRPr="001C7162" w:rsidRDefault="008A54F9" w:rsidP="008A54F9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Gautami"/>
          <w:b/>
          <w:sz w:val="28"/>
          <w:szCs w:val="28"/>
          <w:u w:val="single"/>
        </w:rPr>
      </w:pPr>
    </w:p>
    <w:p w:rsidR="008A54F9" w:rsidRPr="00C31117" w:rsidRDefault="008A54F9" w:rsidP="008A54F9">
      <w:pPr>
        <w:spacing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C31117">
        <w:rPr>
          <w:rFonts w:ascii="Arial Narrow" w:hAnsi="Arial Narrow"/>
          <w:b/>
          <w:sz w:val="28"/>
          <w:szCs w:val="28"/>
        </w:rPr>
        <w:t>SEZNAM VÝZNAMNÝCH SLUŽEB</w:t>
      </w:r>
    </w:p>
    <w:p w:rsidR="008A54F9" w:rsidRPr="00C76A22" w:rsidRDefault="008A54F9" w:rsidP="00C31117">
      <w:pPr>
        <w:spacing w:after="0" w:line="240" w:lineRule="auto"/>
        <w:rPr>
          <w:rFonts w:ascii="Arial Narrow" w:hAnsi="Arial Narrow" w:cs="Arial"/>
        </w:rPr>
      </w:pPr>
      <w:bookmarkStart w:id="9" w:name="OLE_LINK5"/>
      <w:bookmarkStart w:id="10" w:name="OLE_LINK6"/>
      <w:r w:rsidRPr="00C76A22">
        <w:rPr>
          <w:rFonts w:ascii="Arial Narrow" w:hAnsi="Arial Narrow" w:cs="Arial"/>
        </w:rPr>
        <w:t>Společnost</w:t>
      </w:r>
      <w:r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</w:rPr>
        <w:fldChar w:fldCharType="end"/>
      </w:r>
    </w:p>
    <w:p w:rsidR="008A54F9" w:rsidRPr="00C76A22" w:rsidRDefault="008A54F9" w:rsidP="00C31117">
      <w:pPr>
        <w:spacing w:after="0" w:line="240" w:lineRule="auto"/>
        <w:rPr>
          <w:rFonts w:ascii="Arial Narrow" w:hAnsi="Arial Narrow" w:cs="Arial"/>
        </w:rPr>
      </w:pPr>
      <w:r w:rsidRPr="00C76A22">
        <w:rPr>
          <w:rFonts w:ascii="Arial Narrow" w:hAnsi="Arial Narrow" w:cs="Arial"/>
        </w:rPr>
        <w:t>se sídlem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</w:rPr>
        <w:fldChar w:fldCharType="end"/>
      </w:r>
    </w:p>
    <w:p w:rsidR="008A54F9" w:rsidRPr="00C76A22" w:rsidRDefault="008A54F9" w:rsidP="00C31117">
      <w:pPr>
        <w:spacing w:after="0" w:line="240" w:lineRule="auto"/>
        <w:rPr>
          <w:rFonts w:ascii="Arial Narrow" w:hAnsi="Arial Narrow" w:cs="Arial"/>
        </w:rPr>
      </w:pPr>
      <w:r w:rsidRPr="00C76A22">
        <w:rPr>
          <w:rFonts w:ascii="Arial Narrow" w:hAnsi="Arial Narrow" w:cs="Arial"/>
        </w:rPr>
        <w:t xml:space="preserve">IČ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</w:rPr>
        <w:fldChar w:fldCharType="end"/>
      </w:r>
      <w:r w:rsidRPr="00C76A22">
        <w:rPr>
          <w:rFonts w:ascii="Arial Narrow" w:hAnsi="Arial Narrow" w:cs="Arial"/>
        </w:rPr>
        <w:t xml:space="preserve">, </w:t>
      </w:r>
    </w:p>
    <w:p w:rsidR="008A54F9" w:rsidRPr="00C76A22" w:rsidRDefault="008A54F9" w:rsidP="00C31117">
      <w:pPr>
        <w:spacing w:after="0" w:line="240" w:lineRule="auto"/>
        <w:rPr>
          <w:rFonts w:ascii="Arial Narrow" w:hAnsi="Arial Narrow" w:cs="Arial"/>
        </w:rPr>
      </w:pPr>
      <w:r w:rsidRPr="00C76A22">
        <w:rPr>
          <w:rFonts w:ascii="Arial Narrow" w:hAnsi="Arial Narrow" w:cs="Arial"/>
        </w:rPr>
        <w:t xml:space="preserve">DIČ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</w:rPr>
        <w:fldChar w:fldCharType="end"/>
      </w:r>
      <w:r w:rsidRPr="00C76A22">
        <w:rPr>
          <w:rFonts w:ascii="Arial Narrow" w:hAnsi="Arial Narrow" w:cs="Arial"/>
        </w:rPr>
        <w:t>,</w:t>
      </w:r>
    </w:p>
    <w:p w:rsidR="008A54F9" w:rsidRPr="00C76A22" w:rsidRDefault="008A54F9" w:rsidP="008A54F9">
      <w:pPr>
        <w:spacing w:line="240" w:lineRule="auto"/>
        <w:rPr>
          <w:rFonts w:ascii="Arial Narrow" w:hAnsi="Arial Narrow" w:cs="Arial"/>
        </w:rPr>
      </w:pPr>
      <w:r w:rsidRPr="00C76A22">
        <w:rPr>
          <w:rFonts w:ascii="Arial Narrow" w:hAnsi="Arial Narrow" w:cs="Arial"/>
        </w:rPr>
        <w:t xml:space="preserve">zapsaná v obchodním rejstříku u </w:t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</w:rPr>
        <w:fldChar w:fldCharType="end"/>
      </w:r>
      <w:r w:rsidRPr="00C76A22">
        <w:rPr>
          <w:rFonts w:ascii="Arial Narrow" w:hAnsi="Arial Narrow" w:cs="Arial"/>
        </w:rPr>
        <w:t>,</w:t>
      </w:r>
      <w:bookmarkEnd w:id="9"/>
      <w:bookmarkEnd w:id="10"/>
    </w:p>
    <w:p w:rsidR="008A54F9" w:rsidRDefault="008A54F9" w:rsidP="008A54F9">
      <w:pPr>
        <w:spacing w:before="120" w:line="240" w:lineRule="auto"/>
        <w:jc w:val="center"/>
        <w:rPr>
          <w:rFonts w:ascii="Arial Narrow" w:hAnsi="Arial Narrow"/>
        </w:rPr>
      </w:pPr>
      <w:r w:rsidRPr="00C355EC">
        <w:rPr>
          <w:rFonts w:ascii="Arial Narrow" w:hAnsi="Arial Narrow"/>
        </w:rPr>
        <w:t>který podává nabídku</w:t>
      </w:r>
    </w:p>
    <w:p w:rsidR="008A54F9" w:rsidRDefault="008A54F9" w:rsidP="008A54F9">
      <w:pPr>
        <w:spacing w:before="120" w:line="240" w:lineRule="auto"/>
        <w:jc w:val="center"/>
        <w:rPr>
          <w:rFonts w:ascii="Arial Narrow" w:hAnsi="Arial Narrow"/>
        </w:rPr>
      </w:pPr>
      <w:r w:rsidRPr="00C355EC">
        <w:rPr>
          <w:rFonts w:ascii="Arial Narrow" w:hAnsi="Arial Narrow"/>
        </w:rPr>
        <w:t xml:space="preserve"> na</w:t>
      </w:r>
      <w:r>
        <w:rPr>
          <w:rFonts w:ascii="Arial Narrow" w:hAnsi="Arial Narrow"/>
        </w:rPr>
        <w:t xml:space="preserve"> veřejnou zakázku</w:t>
      </w:r>
      <w:r w:rsidRPr="00C355EC">
        <w:rPr>
          <w:rFonts w:ascii="Arial Narrow" w:hAnsi="Arial Narrow"/>
        </w:rPr>
        <w:t xml:space="preserve"> </w:t>
      </w:r>
      <w:r w:rsidR="00C31117" w:rsidRPr="00C31117">
        <w:rPr>
          <w:rFonts w:ascii="Arial Narrow" w:hAnsi="Arial Narrow"/>
          <w:i/>
        </w:rPr>
        <w:t>„</w:t>
      </w:r>
      <w:r w:rsidR="00C31117" w:rsidRPr="00C31117">
        <w:rPr>
          <w:rFonts w:ascii="Arial Narrow" w:hAnsi="Arial Narrow" w:cs="Arial"/>
          <w:i/>
        </w:rPr>
        <w:t>Audity projektů OP VK, OP VaVpI a OP LZZ realizovaných na Masarykově univerzitě“</w:t>
      </w:r>
      <w:r w:rsidRPr="00C76A22">
        <w:rPr>
          <w:rFonts w:ascii="Arial Narrow" w:hAnsi="Arial Narrow"/>
        </w:rPr>
        <w:t>,</w:t>
      </w:r>
    </w:p>
    <w:p w:rsidR="008A54F9" w:rsidRPr="00C76A22" w:rsidRDefault="008A54F9" w:rsidP="008A54F9">
      <w:pPr>
        <w:spacing w:line="240" w:lineRule="auto"/>
        <w:jc w:val="center"/>
        <w:rPr>
          <w:rFonts w:ascii="Arial Narrow" w:hAnsi="Arial Narrow" w:cs="Arial"/>
          <w:b/>
        </w:rPr>
      </w:pPr>
      <w:r w:rsidRPr="00C76A22">
        <w:rPr>
          <w:rFonts w:ascii="Arial Narrow" w:hAnsi="Arial Narrow" w:cs="Arial"/>
          <w:b/>
        </w:rPr>
        <w:t>předkládá</w:t>
      </w:r>
    </w:p>
    <w:p w:rsidR="008A54F9" w:rsidRPr="00C76A22" w:rsidRDefault="008A54F9" w:rsidP="008A54F9">
      <w:pPr>
        <w:spacing w:line="240" w:lineRule="auto"/>
        <w:jc w:val="both"/>
        <w:rPr>
          <w:rFonts w:ascii="Arial Narrow" w:hAnsi="Arial Narrow" w:cs="Arial"/>
        </w:rPr>
      </w:pPr>
      <w:r w:rsidRPr="00C76A22">
        <w:rPr>
          <w:rFonts w:ascii="Arial Narrow" w:hAnsi="Arial Narrow" w:cs="Arial"/>
        </w:rPr>
        <w:t xml:space="preserve">následující seznam významných </w:t>
      </w:r>
      <w:r>
        <w:rPr>
          <w:rFonts w:ascii="Arial Narrow" w:hAnsi="Arial Narrow" w:cs="Arial"/>
        </w:rPr>
        <w:t>služeb</w:t>
      </w:r>
      <w:r w:rsidRPr="00C76A22">
        <w:rPr>
          <w:rFonts w:ascii="Arial Narrow" w:hAnsi="Arial Narrow" w:cs="Arial"/>
        </w:rPr>
        <w:t xml:space="preserve"> poskytnutých v posledních třech letech, který obsahuje </w:t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</w:rPr>
        <w:fldChar w:fldCharType="end"/>
      </w:r>
      <w:r>
        <w:rPr>
          <w:rFonts w:ascii="Arial Narrow" w:hAnsi="Arial Narrow" w:cs="Arial"/>
        </w:rPr>
        <w:t xml:space="preserve"> </w:t>
      </w:r>
      <w:r w:rsidRPr="00C76A22">
        <w:rPr>
          <w:rFonts w:ascii="Arial Narrow" w:hAnsi="Arial Narrow" w:cs="Arial"/>
        </w:rPr>
        <w:t>položek.</w:t>
      </w:r>
      <w:r>
        <w:rPr>
          <w:rFonts w:ascii="Arial Narrow" w:hAnsi="Arial Narrow" w:cs="Arial"/>
        </w:rPr>
        <w:t xml:space="preserve"> </w:t>
      </w:r>
      <w:r w:rsidRPr="00C76A22">
        <w:rPr>
          <w:rFonts w:ascii="Arial Narrow" w:hAnsi="Arial Narrow" w:cs="Arial"/>
        </w:rPr>
        <w:t xml:space="preserve">Za tímto seznamem následuje </w:t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</w:rPr>
        <w:fldChar w:fldCharType="end"/>
      </w:r>
      <w:r w:rsidRPr="00C76A22">
        <w:rPr>
          <w:rFonts w:ascii="Arial Narrow" w:hAnsi="Arial Narrow" w:cs="Arial"/>
        </w:rPr>
        <w:t xml:space="preserve"> osvědčení.</w:t>
      </w:r>
    </w:p>
    <w:p w:rsidR="008A54F9" w:rsidRPr="00C76A22" w:rsidRDefault="008A54F9" w:rsidP="008A54F9">
      <w:pPr>
        <w:spacing w:line="240" w:lineRule="auto"/>
        <w:ind w:firstLine="14"/>
        <w:rPr>
          <w:rFonts w:ascii="Arial Narrow" w:hAnsi="Arial Narrow" w:cs="Arial"/>
        </w:rPr>
      </w:pPr>
    </w:p>
    <w:p w:rsidR="008A54F9" w:rsidRDefault="008A54F9" w:rsidP="008A54F9">
      <w:pPr>
        <w:spacing w:line="240" w:lineRule="auto"/>
        <w:rPr>
          <w:rFonts w:ascii="Arial Narrow" w:hAnsi="Arial Narrow" w:cs="Arial"/>
        </w:rPr>
      </w:pPr>
      <w:r w:rsidRPr="00C76A22">
        <w:rPr>
          <w:rFonts w:ascii="Arial Narrow" w:hAnsi="Arial Narrow" w:cs="Arial"/>
        </w:rPr>
        <w:t>V </w:t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</w:rPr>
        <w:fldChar w:fldCharType="end"/>
      </w:r>
      <w:r w:rsidRPr="00C76A22">
        <w:rPr>
          <w:rFonts w:ascii="Arial Narrow" w:hAnsi="Arial Narrow" w:cs="Arial"/>
        </w:rPr>
        <w:t xml:space="preserve"> dne </w:t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</w:rPr>
        <w:fldChar w:fldCharType="end"/>
      </w:r>
      <w:r w:rsidRPr="00C76A22">
        <w:rPr>
          <w:rFonts w:ascii="Arial Narrow" w:hAnsi="Arial Narrow" w:cs="Arial"/>
        </w:rPr>
        <w:t xml:space="preserve"> </w:t>
      </w:r>
    </w:p>
    <w:p w:rsidR="008A54F9" w:rsidRPr="001C7162" w:rsidRDefault="008A54F9" w:rsidP="008A54F9">
      <w:pPr>
        <w:tabs>
          <w:tab w:val="left" w:pos="3240"/>
          <w:tab w:val="left" w:leader="hyphen" w:pos="8760"/>
        </w:tabs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i/>
        </w:rPr>
        <w:tab/>
      </w:r>
      <w:r w:rsidRPr="001C7162">
        <w:rPr>
          <w:rFonts w:ascii="Arial Narrow" w:hAnsi="Arial Narrow" w:cs="Arial"/>
          <w:i/>
          <w:sz w:val="20"/>
          <w:szCs w:val="20"/>
        </w:rPr>
        <w:t xml:space="preserve">(podpis) </w:t>
      </w:r>
      <w:r w:rsidRPr="001C7162">
        <w:rPr>
          <w:rFonts w:ascii="Arial Narrow" w:hAnsi="Arial Narrow" w:cs="Arial"/>
          <w:i/>
          <w:sz w:val="20"/>
          <w:szCs w:val="20"/>
        </w:rPr>
        <w:tab/>
      </w:r>
    </w:p>
    <w:p w:rsidR="008A54F9" w:rsidRPr="001C7162" w:rsidRDefault="008A54F9" w:rsidP="008A54F9">
      <w:pPr>
        <w:tabs>
          <w:tab w:val="left" w:pos="3240"/>
          <w:tab w:val="left" w:pos="4860"/>
          <w:tab w:val="left" w:leader="dot" w:pos="8760"/>
        </w:tabs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sz w:val="20"/>
          <w:szCs w:val="20"/>
        </w:rPr>
      </w:pPr>
      <w:r w:rsidRPr="001C7162">
        <w:rPr>
          <w:rFonts w:ascii="Arial Narrow" w:hAnsi="Arial Narrow" w:cs="Arial"/>
          <w:sz w:val="20"/>
          <w:szCs w:val="20"/>
        </w:rPr>
        <w:tab/>
      </w:r>
      <w:r w:rsidRPr="001C7162">
        <w:rPr>
          <w:rFonts w:ascii="Arial Narrow" w:hAnsi="Arial Narrow" w:cs="Arial"/>
          <w:i/>
          <w:sz w:val="20"/>
          <w:szCs w:val="20"/>
        </w:rPr>
        <w:t>(jméno/a, příjmení)</w:t>
      </w:r>
      <w:r w:rsidRPr="001C7162">
        <w:rPr>
          <w:rFonts w:ascii="Arial Narrow" w:hAnsi="Arial Narrow" w:cs="Arial"/>
          <w:sz w:val="20"/>
          <w:szCs w:val="20"/>
        </w:rPr>
        <w:t xml:space="preserve"> </w:t>
      </w:r>
      <w:r w:rsidRPr="001C7162">
        <w:rPr>
          <w:rFonts w:ascii="Arial Narrow" w:hAnsi="Arial Narrow" w:cs="Arial"/>
          <w:sz w:val="20"/>
          <w:szCs w:val="20"/>
        </w:rPr>
        <w:tab/>
      </w:r>
      <w:r w:rsidRPr="001C7162">
        <w:rPr>
          <w:rFonts w:ascii="Arial Narrow" w:hAnsi="Arial Narrow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C7162">
        <w:rPr>
          <w:rFonts w:ascii="Arial Narrow" w:hAnsi="Arial Narrow" w:cs="Arial"/>
          <w:sz w:val="20"/>
          <w:szCs w:val="20"/>
        </w:rPr>
        <w:instrText xml:space="preserve"> FORMTEXT </w:instrText>
      </w:r>
      <w:r w:rsidRPr="001C7162">
        <w:rPr>
          <w:rFonts w:ascii="Arial Narrow" w:hAnsi="Arial Narrow" w:cs="Arial"/>
          <w:sz w:val="20"/>
          <w:szCs w:val="20"/>
        </w:rPr>
      </w:r>
      <w:r w:rsidRPr="001C7162">
        <w:rPr>
          <w:rFonts w:ascii="Arial Narrow" w:hAnsi="Arial Narrow" w:cs="Arial"/>
          <w:sz w:val="20"/>
          <w:szCs w:val="20"/>
        </w:rPr>
        <w:fldChar w:fldCharType="separate"/>
      </w:r>
      <w:r w:rsidRPr="001C7162">
        <w:rPr>
          <w:rFonts w:ascii="Arial Narrow" w:hAnsi="Arial Narrow" w:cs="Arial"/>
          <w:noProof/>
          <w:sz w:val="20"/>
          <w:szCs w:val="20"/>
        </w:rPr>
        <w:t> </w:t>
      </w:r>
      <w:r w:rsidRPr="001C7162">
        <w:rPr>
          <w:rFonts w:ascii="Arial Narrow" w:hAnsi="Arial Narrow" w:cs="Arial"/>
          <w:noProof/>
          <w:sz w:val="20"/>
          <w:szCs w:val="20"/>
        </w:rPr>
        <w:t> </w:t>
      </w:r>
      <w:r w:rsidRPr="001C7162">
        <w:rPr>
          <w:rFonts w:ascii="Arial Narrow" w:hAnsi="Arial Narrow" w:cs="Arial"/>
          <w:noProof/>
          <w:sz w:val="20"/>
          <w:szCs w:val="20"/>
        </w:rPr>
        <w:t> </w:t>
      </w:r>
      <w:r w:rsidRPr="001C7162">
        <w:rPr>
          <w:rFonts w:ascii="Arial Narrow" w:hAnsi="Arial Narrow" w:cs="Arial"/>
          <w:noProof/>
          <w:sz w:val="20"/>
          <w:szCs w:val="20"/>
        </w:rPr>
        <w:t> </w:t>
      </w:r>
      <w:r w:rsidRPr="001C7162">
        <w:rPr>
          <w:rFonts w:ascii="Arial Narrow" w:hAnsi="Arial Narrow" w:cs="Arial"/>
          <w:noProof/>
          <w:sz w:val="20"/>
          <w:szCs w:val="20"/>
        </w:rPr>
        <w:t> </w:t>
      </w:r>
      <w:r w:rsidRPr="001C7162">
        <w:rPr>
          <w:rFonts w:ascii="Arial Narrow" w:hAnsi="Arial Narrow" w:cs="Arial"/>
          <w:sz w:val="20"/>
          <w:szCs w:val="20"/>
        </w:rPr>
        <w:fldChar w:fldCharType="end"/>
      </w:r>
    </w:p>
    <w:p w:rsidR="008A54F9" w:rsidRDefault="008A54F9" w:rsidP="008A54F9">
      <w:pPr>
        <w:tabs>
          <w:tab w:val="left" w:pos="3240"/>
          <w:tab w:val="left" w:pos="4860"/>
          <w:tab w:val="left" w:leader="dot" w:pos="8760"/>
        </w:tabs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</w:rPr>
      </w:pPr>
      <w:r w:rsidRPr="001C7162">
        <w:rPr>
          <w:rFonts w:ascii="Arial Narrow" w:hAnsi="Arial Narrow" w:cs="Arial"/>
          <w:sz w:val="20"/>
          <w:szCs w:val="20"/>
        </w:rPr>
        <w:tab/>
      </w:r>
      <w:r w:rsidRPr="001C7162">
        <w:rPr>
          <w:rFonts w:ascii="Arial Narrow" w:hAnsi="Arial Narrow" w:cs="Arial"/>
          <w:i/>
          <w:sz w:val="20"/>
          <w:szCs w:val="20"/>
        </w:rPr>
        <w:t xml:space="preserve">(funkce) </w:t>
      </w:r>
      <w:r w:rsidRPr="001C7162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</w:rPr>
        <w:fldChar w:fldCharType="end"/>
      </w:r>
    </w:p>
    <w:p w:rsidR="008A54F9" w:rsidRPr="001C7162" w:rsidRDefault="008A54F9" w:rsidP="008A54F9">
      <w:pPr>
        <w:tabs>
          <w:tab w:val="left" w:pos="3240"/>
          <w:tab w:val="left" w:pos="4860"/>
          <w:tab w:val="left" w:leader="dot" w:pos="8760"/>
        </w:tabs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</w:rPr>
        <w:tab/>
      </w:r>
      <w:r w:rsidRPr="001C7162">
        <w:rPr>
          <w:rFonts w:ascii="Arial Narrow" w:hAnsi="Arial Narrow" w:cs="Arial"/>
          <w:i/>
          <w:sz w:val="20"/>
          <w:szCs w:val="20"/>
        </w:rPr>
        <w:t xml:space="preserve">(firma) </w:t>
      </w:r>
      <w:r w:rsidRPr="001C7162">
        <w:rPr>
          <w:rFonts w:ascii="Arial Narrow" w:hAnsi="Arial Narrow" w:cs="Arial"/>
          <w:i/>
          <w:sz w:val="20"/>
          <w:szCs w:val="20"/>
        </w:rPr>
        <w:tab/>
      </w:r>
      <w:r w:rsidRPr="001C7162">
        <w:rPr>
          <w:rFonts w:ascii="Arial Narrow" w:hAnsi="Arial Narrow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C7162">
        <w:rPr>
          <w:rFonts w:ascii="Arial Narrow" w:hAnsi="Arial Narrow" w:cs="Arial"/>
          <w:sz w:val="20"/>
          <w:szCs w:val="20"/>
        </w:rPr>
        <w:instrText xml:space="preserve"> FORMTEXT </w:instrText>
      </w:r>
      <w:r w:rsidRPr="001C7162">
        <w:rPr>
          <w:rFonts w:ascii="Arial Narrow" w:hAnsi="Arial Narrow" w:cs="Arial"/>
          <w:sz w:val="20"/>
          <w:szCs w:val="20"/>
        </w:rPr>
      </w:r>
      <w:r w:rsidRPr="001C7162">
        <w:rPr>
          <w:rFonts w:ascii="Arial Narrow" w:hAnsi="Arial Narrow" w:cs="Arial"/>
          <w:sz w:val="20"/>
          <w:szCs w:val="20"/>
        </w:rPr>
        <w:fldChar w:fldCharType="separate"/>
      </w:r>
      <w:r w:rsidRPr="001C7162">
        <w:rPr>
          <w:rFonts w:ascii="Arial Narrow" w:hAnsi="Arial Narrow" w:cs="Arial"/>
          <w:noProof/>
          <w:sz w:val="20"/>
          <w:szCs w:val="20"/>
        </w:rPr>
        <w:t> </w:t>
      </w:r>
      <w:r w:rsidRPr="001C7162">
        <w:rPr>
          <w:rFonts w:ascii="Arial Narrow" w:hAnsi="Arial Narrow" w:cs="Arial"/>
          <w:noProof/>
          <w:sz w:val="20"/>
          <w:szCs w:val="20"/>
        </w:rPr>
        <w:t> </w:t>
      </w:r>
      <w:r w:rsidRPr="001C7162">
        <w:rPr>
          <w:rFonts w:ascii="Arial Narrow" w:hAnsi="Arial Narrow" w:cs="Arial"/>
          <w:noProof/>
          <w:sz w:val="20"/>
          <w:szCs w:val="20"/>
        </w:rPr>
        <w:t> </w:t>
      </w:r>
      <w:r w:rsidRPr="001C7162">
        <w:rPr>
          <w:rFonts w:ascii="Arial Narrow" w:hAnsi="Arial Narrow" w:cs="Arial"/>
          <w:noProof/>
          <w:sz w:val="20"/>
          <w:szCs w:val="20"/>
        </w:rPr>
        <w:t> </w:t>
      </w:r>
      <w:r w:rsidRPr="001C7162">
        <w:rPr>
          <w:rFonts w:ascii="Arial Narrow" w:hAnsi="Arial Narrow" w:cs="Arial"/>
          <w:noProof/>
          <w:sz w:val="20"/>
          <w:szCs w:val="20"/>
        </w:rPr>
        <w:t> </w:t>
      </w:r>
      <w:r w:rsidRPr="001C7162">
        <w:rPr>
          <w:rFonts w:ascii="Arial Narrow" w:hAnsi="Arial Narrow" w:cs="Arial"/>
          <w:sz w:val="20"/>
          <w:szCs w:val="20"/>
        </w:rPr>
        <w:fldChar w:fldCharType="end"/>
      </w:r>
    </w:p>
    <w:p w:rsidR="00E650B0" w:rsidRDefault="00E650B0" w:rsidP="00C31117">
      <w:pPr>
        <w:rPr>
          <w:rFonts w:ascii="Arial Narrow" w:hAnsi="Arial Narrow" w:cs="Arial"/>
        </w:rPr>
      </w:pPr>
    </w:p>
    <w:p w:rsidR="00C31117" w:rsidRDefault="00C31117" w:rsidP="00C31117">
      <w:pPr>
        <w:rPr>
          <w:rFonts w:ascii="Arial Narrow" w:hAnsi="Arial Narrow" w:cs="Arial"/>
        </w:rPr>
      </w:pPr>
    </w:p>
    <w:p w:rsidR="008A54F9" w:rsidRPr="00C31117" w:rsidRDefault="008A54F9" w:rsidP="00C31117">
      <w:pPr>
        <w:rPr>
          <w:rFonts w:ascii="Arial Narrow" w:hAnsi="Arial Narrow" w:cs="Arial"/>
        </w:rPr>
        <w:sectPr w:rsidR="008A54F9" w:rsidRPr="00C31117" w:rsidSect="00C31117">
          <w:headerReference w:type="default" r:id="rId9"/>
          <w:footerReference w:type="default" r:id="rId10"/>
          <w:pgSz w:w="11906" w:h="16838" w:code="9"/>
          <w:pgMar w:top="1100" w:right="1418" w:bottom="1418" w:left="1418" w:header="709" w:footer="709" w:gutter="0"/>
          <w:cols w:space="708"/>
          <w:docGrid w:linePitch="360"/>
        </w:sectPr>
      </w:pPr>
    </w:p>
    <w:p w:rsidR="008A54F9" w:rsidRDefault="007145AF" w:rsidP="008A54F9">
      <w:pPr>
        <w:widowControl w:val="0"/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lastRenderedPageBreak/>
        <w:t>zadávací dokumentace pro po</w:t>
      </w:r>
      <w:r w:rsidR="008A54F9" w:rsidRPr="00C90428">
        <w:rPr>
          <w:rFonts w:ascii="Arial Narrow" w:hAnsi="Arial Narrow" w:cs="Arial"/>
          <w:b/>
          <w:sz w:val="24"/>
          <w:szCs w:val="24"/>
        </w:rPr>
        <w:t>dlimitní veřejnou zakázku</w:t>
      </w:r>
    </w:p>
    <w:p w:rsidR="008A54F9" w:rsidRDefault="008A54F9" w:rsidP="008A54F9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Gautami"/>
          <w:b/>
          <w:sz w:val="28"/>
          <w:szCs w:val="28"/>
          <w:u w:val="single"/>
        </w:rPr>
      </w:pPr>
      <w:r>
        <w:rPr>
          <w:rFonts w:ascii="Arial Narrow" w:hAnsi="Arial Narrow" w:cs="Gautami"/>
          <w:b/>
          <w:sz w:val="28"/>
          <w:szCs w:val="28"/>
          <w:u w:val="single"/>
        </w:rPr>
        <w:t>Auditorské služby pro Masarykovu univerzitu</w:t>
      </w:r>
    </w:p>
    <w:p w:rsidR="008A54F9" w:rsidRDefault="008A54F9" w:rsidP="008A54F9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Gautami"/>
          <w:b/>
          <w:sz w:val="28"/>
          <w:szCs w:val="28"/>
          <w:u w:val="single"/>
        </w:rPr>
      </w:pPr>
    </w:p>
    <w:p w:rsidR="008A54F9" w:rsidRDefault="008A54F9" w:rsidP="008A54F9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E60E71">
        <w:rPr>
          <w:rFonts w:ascii="Arial Narrow" w:hAnsi="Arial Narrow"/>
          <w:b/>
          <w:sz w:val="32"/>
          <w:szCs w:val="32"/>
        </w:rPr>
        <w:t>SEZNAM VÝZNAMNÝCH SLUŽEB</w:t>
      </w:r>
    </w:p>
    <w:p w:rsidR="008A54F9" w:rsidRPr="00E60E71" w:rsidRDefault="008A54F9" w:rsidP="008A54F9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</w:p>
    <w:tbl>
      <w:tblPr>
        <w:tblW w:w="11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980"/>
        <w:gridCol w:w="3049"/>
        <w:gridCol w:w="2181"/>
        <w:gridCol w:w="1620"/>
        <w:gridCol w:w="1845"/>
      </w:tblGrid>
      <w:tr w:rsidR="00417224" w:rsidRPr="00800A74" w:rsidTr="00417224">
        <w:trPr>
          <w:trHeight w:val="1147"/>
          <w:jc w:val="center"/>
        </w:trPr>
        <w:tc>
          <w:tcPr>
            <w:tcW w:w="1080" w:type="dxa"/>
            <w:vAlign w:val="center"/>
          </w:tcPr>
          <w:p w:rsidR="00417224" w:rsidRPr="0044025E" w:rsidRDefault="00417224" w:rsidP="00E650B0">
            <w:pPr>
              <w:spacing w:after="0" w:line="240" w:lineRule="auto"/>
              <w:jc w:val="center"/>
              <w:rPr>
                <w:b/>
              </w:rPr>
            </w:pPr>
            <w:r w:rsidRPr="0044025E">
              <w:rPr>
                <w:b/>
              </w:rPr>
              <w:t>Pořadové číslo</w:t>
            </w:r>
          </w:p>
        </w:tc>
        <w:tc>
          <w:tcPr>
            <w:tcW w:w="1980" w:type="dxa"/>
            <w:vAlign w:val="center"/>
          </w:tcPr>
          <w:p w:rsidR="00417224" w:rsidRPr="0044025E" w:rsidRDefault="00417224" w:rsidP="00E650B0">
            <w:pPr>
              <w:spacing w:after="0" w:line="240" w:lineRule="auto"/>
              <w:jc w:val="center"/>
              <w:rPr>
                <w:b/>
              </w:rPr>
            </w:pPr>
            <w:r w:rsidRPr="0044025E">
              <w:rPr>
                <w:b/>
              </w:rPr>
              <w:t>Objednatel</w:t>
            </w:r>
          </w:p>
        </w:tc>
        <w:tc>
          <w:tcPr>
            <w:tcW w:w="3049" w:type="dxa"/>
            <w:vAlign w:val="center"/>
          </w:tcPr>
          <w:p w:rsidR="00417224" w:rsidRPr="0044025E" w:rsidRDefault="00417224" w:rsidP="00E650B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Popis služby</w:t>
            </w:r>
          </w:p>
        </w:tc>
        <w:tc>
          <w:tcPr>
            <w:tcW w:w="2181" w:type="dxa"/>
            <w:vAlign w:val="center"/>
          </w:tcPr>
          <w:p w:rsidR="00417224" w:rsidRPr="0044025E" w:rsidRDefault="00417224" w:rsidP="00E650B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Název </w:t>
            </w:r>
            <w:r w:rsidRPr="0044025E">
              <w:rPr>
                <w:b/>
              </w:rPr>
              <w:t>auditovan</w:t>
            </w:r>
            <w:r>
              <w:rPr>
                <w:b/>
              </w:rPr>
              <w:t>ého</w:t>
            </w:r>
            <w:r w:rsidRPr="0044025E">
              <w:rPr>
                <w:b/>
              </w:rPr>
              <w:t xml:space="preserve"> </w:t>
            </w:r>
            <w:r>
              <w:rPr>
                <w:b/>
              </w:rPr>
              <w:t>projektu</w:t>
            </w:r>
          </w:p>
        </w:tc>
        <w:tc>
          <w:tcPr>
            <w:tcW w:w="1620" w:type="dxa"/>
            <w:vAlign w:val="center"/>
          </w:tcPr>
          <w:p w:rsidR="00417224" w:rsidRDefault="00417224" w:rsidP="00E650B0">
            <w:pPr>
              <w:spacing w:after="0" w:line="240" w:lineRule="auto"/>
              <w:jc w:val="center"/>
              <w:rPr>
                <w:b/>
              </w:rPr>
            </w:pPr>
            <w:r w:rsidRPr="0044025E">
              <w:rPr>
                <w:b/>
              </w:rPr>
              <w:t>Výše dota</w:t>
            </w:r>
            <w:r>
              <w:rPr>
                <w:b/>
              </w:rPr>
              <w:t>ce projektu</w:t>
            </w:r>
          </w:p>
          <w:p w:rsidR="00417224" w:rsidRPr="0044025E" w:rsidRDefault="00417224" w:rsidP="00E650B0">
            <w:pPr>
              <w:spacing w:after="0" w:line="240" w:lineRule="auto"/>
              <w:jc w:val="center"/>
              <w:rPr>
                <w:b/>
              </w:rPr>
            </w:pPr>
            <w:r w:rsidRPr="0044025E">
              <w:rPr>
                <w:b/>
              </w:rPr>
              <w:t xml:space="preserve">v Kč 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417224" w:rsidRDefault="00417224" w:rsidP="00E650B0">
            <w:pPr>
              <w:spacing w:after="0" w:line="240" w:lineRule="auto"/>
              <w:jc w:val="center"/>
              <w:rPr>
                <w:b/>
              </w:rPr>
            </w:pPr>
            <w:r w:rsidRPr="0044025E">
              <w:rPr>
                <w:b/>
              </w:rPr>
              <w:t>Termín realizace</w:t>
            </w:r>
          </w:p>
          <w:p w:rsidR="00417224" w:rsidRPr="0044025E" w:rsidRDefault="00417224" w:rsidP="001F2153">
            <w:pPr>
              <w:spacing w:after="0" w:line="240" w:lineRule="auto"/>
              <w:jc w:val="center"/>
              <w:rPr>
                <w:b/>
              </w:rPr>
            </w:pPr>
            <w:r w:rsidRPr="0044025E">
              <w:rPr>
                <w:rFonts w:cs="Arial"/>
                <w:b/>
              </w:rPr>
              <w:t>od - do</w:t>
            </w:r>
          </w:p>
        </w:tc>
      </w:tr>
      <w:tr w:rsidR="00417224" w:rsidRPr="00800A74" w:rsidTr="00417224">
        <w:trPr>
          <w:trHeight w:val="390"/>
          <w:jc w:val="center"/>
        </w:trPr>
        <w:tc>
          <w:tcPr>
            <w:tcW w:w="1080" w:type="dxa"/>
            <w:tcBorders>
              <w:bottom w:val="single" w:sz="4" w:space="0" w:color="auto"/>
            </w:tcBorders>
          </w:tcPr>
          <w:p w:rsidR="00417224" w:rsidRPr="0044025E" w:rsidRDefault="00417224" w:rsidP="00A85FA0">
            <w:pPr>
              <w:jc w:val="center"/>
              <w:rPr>
                <w:b/>
              </w:rPr>
            </w:pPr>
            <w:r w:rsidRPr="0044025E">
              <w:rPr>
                <w:b/>
              </w:rPr>
              <w:t>1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11" w:name="Text79"/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3049" w:type="dxa"/>
            <w:tcBorders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2181" w:type="dxa"/>
            <w:tcBorders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</w:tr>
      <w:tr w:rsidR="00417224" w:rsidRPr="00800A74" w:rsidTr="00417224">
        <w:trPr>
          <w:trHeight w:val="36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417224" w:rsidRPr="0044025E" w:rsidRDefault="00417224" w:rsidP="00A85FA0">
            <w:pPr>
              <w:jc w:val="center"/>
              <w:rPr>
                <w:b/>
              </w:rPr>
            </w:pPr>
            <w:r w:rsidRPr="0044025E">
              <w:rPr>
                <w:b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30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21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</w:tr>
      <w:tr w:rsidR="00417224" w:rsidRPr="00800A74" w:rsidTr="00417224">
        <w:trPr>
          <w:trHeight w:val="345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417224" w:rsidRPr="0044025E" w:rsidRDefault="00417224" w:rsidP="00A85FA0">
            <w:pPr>
              <w:jc w:val="center"/>
              <w:rPr>
                <w:b/>
              </w:rPr>
            </w:pPr>
            <w:r w:rsidRPr="0044025E">
              <w:rPr>
                <w:b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30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21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</w:tr>
      <w:tr w:rsidR="00417224" w:rsidRPr="00800A74" w:rsidTr="00417224">
        <w:trPr>
          <w:trHeight w:val="345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417224" w:rsidRPr="0044025E" w:rsidRDefault="00417224" w:rsidP="00A85FA0">
            <w:pPr>
              <w:jc w:val="center"/>
              <w:rPr>
                <w:b/>
              </w:rPr>
            </w:pPr>
            <w:r w:rsidRPr="0044025E">
              <w:rPr>
                <w:b/>
              </w:rPr>
              <w:lastRenderedPageBreak/>
              <w:t>4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30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21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</w:tr>
      <w:tr w:rsidR="00417224" w:rsidRPr="00800A74" w:rsidTr="00417224">
        <w:trPr>
          <w:trHeight w:val="36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417224" w:rsidRPr="0044025E" w:rsidRDefault="00417224" w:rsidP="00A85FA0">
            <w:pPr>
              <w:jc w:val="center"/>
              <w:rPr>
                <w:b/>
              </w:rPr>
            </w:pPr>
            <w:r w:rsidRPr="0044025E">
              <w:rPr>
                <w:b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30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21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</w:tr>
      <w:tr w:rsidR="00417224" w:rsidRPr="00800A74" w:rsidTr="00417224">
        <w:trPr>
          <w:trHeight w:val="345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417224" w:rsidRPr="0044025E" w:rsidRDefault="00417224" w:rsidP="00A85FA0">
            <w:pPr>
              <w:jc w:val="center"/>
              <w:rPr>
                <w:b/>
              </w:rPr>
            </w:pPr>
            <w:r w:rsidRPr="0044025E">
              <w:rPr>
                <w:b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30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21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</w:tr>
      <w:tr w:rsidR="00417224" w:rsidRPr="00800A74" w:rsidTr="00417224">
        <w:trPr>
          <w:trHeight w:val="345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417224" w:rsidRPr="0044025E" w:rsidRDefault="00417224" w:rsidP="00A85FA0">
            <w:pPr>
              <w:jc w:val="center"/>
              <w:rPr>
                <w:b/>
              </w:rPr>
            </w:pPr>
            <w:r w:rsidRPr="0044025E">
              <w:rPr>
                <w:b/>
              </w:rPr>
              <w:t>7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30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21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</w:tr>
      <w:tr w:rsidR="00417224" w:rsidRPr="00800A74" w:rsidTr="00417224">
        <w:trPr>
          <w:trHeight w:val="36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417224" w:rsidRPr="0044025E" w:rsidRDefault="00417224" w:rsidP="00A85FA0">
            <w:pPr>
              <w:jc w:val="center"/>
              <w:rPr>
                <w:b/>
              </w:rPr>
            </w:pPr>
            <w:r w:rsidRPr="0044025E">
              <w:rPr>
                <w:b/>
              </w:rPr>
              <w:t>8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30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21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7224" w:rsidRPr="0044025E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</w:tr>
      <w:tr w:rsidR="00417224" w:rsidRPr="00800A74" w:rsidTr="00417224">
        <w:trPr>
          <w:trHeight w:val="450"/>
          <w:jc w:val="center"/>
        </w:trPr>
        <w:tc>
          <w:tcPr>
            <w:tcW w:w="1080" w:type="dxa"/>
            <w:tcBorders>
              <w:top w:val="single" w:sz="4" w:space="0" w:color="auto"/>
            </w:tcBorders>
          </w:tcPr>
          <w:p w:rsidR="00417224" w:rsidRPr="0044025E" w:rsidRDefault="00417224" w:rsidP="00A85FA0">
            <w:pPr>
              <w:jc w:val="center"/>
              <w:rPr>
                <w:b/>
              </w:rPr>
            </w:pPr>
            <w:r w:rsidRPr="0044025E">
              <w:rPr>
                <w:b/>
              </w:rPr>
              <w:t>9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417224" w:rsidRPr="00800A74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3049" w:type="dxa"/>
            <w:tcBorders>
              <w:top w:val="single" w:sz="4" w:space="0" w:color="auto"/>
            </w:tcBorders>
            <w:vAlign w:val="center"/>
          </w:tcPr>
          <w:p w:rsidR="00417224" w:rsidRPr="00800A74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2181" w:type="dxa"/>
            <w:tcBorders>
              <w:top w:val="single" w:sz="4" w:space="0" w:color="auto"/>
            </w:tcBorders>
            <w:vAlign w:val="center"/>
          </w:tcPr>
          <w:p w:rsidR="00417224" w:rsidRPr="00800A74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417224" w:rsidRPr="00800A74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7224" w:rsidRPr="00800A74" w:rsidRDefault="00417224" w:rsidP="00A85FA0">
            <w:pPr>
              <w:jc w:val="center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</w:p>
        </w:tc>
      </w:tr>
    </w:tbl>
    <w:p w:rsidR="008A54F9" w:rsidRPr="00800A74" w:rsidRDefault="008A54F9" w:rsidP="008A54F9"/>
    <w:p w:rsidR="008A54F9" w:rsidRDefault="008A54F9" w:rsidP="008A54F9">
      <w:pPr>
        <w:jc w:val="center"/>
        <w:rPr>
          <w:rFonts w:ascii="Arial" w:hAnsi="Arial" w:cs="Arial"/>
          <w:sz w:val="18"/>
          <w:szCs w:val="18"/>
        </w:rPr>
        <w:sectPr w:rsidR="008A54F9" w:rsidSect="00A85FA0">
          <w:pgSz w:w="16838" w:h="11906" w:orient="landscape" w:code="9"/>
          <w:pgMar w:top="1418" w:right="1985" w:bottom="1418" w:left="1418" w:header="709" w:footer="709" w:gutter="0"/>
          <w:cols w:space="708"/>
          <w:docGrid w:linePitch="360"/>
        </w:sectPr>
      </w:pPr>
    </w:p>
    <w:p w:rsidR="00E650B0" w:rsidRDefault="00E650B0" w:rsidP="00E650B0">
      <w:pPr>
        <w:tabs>
          <w:tab w:val="left" w:pos="1390"/>
        </w:tabs>
        <w:rPr>
          <w:rFonts w:ascii="Arial Narrow" w:hAnsi="Arial Narrow" w:cs="Arial"/>
          <w:b/>
          <w:sz w:val="28"/>
          <w:szCs w:val="28"/>
        </w:rPr>
      </w:pPr>
    </w:p>
    <w:p w:rsidR="00E650B0" w:rsidRDefault="00E650B0" w:rsidP="00E650B0">
      <w:pPr>
        <w:tabs>
          <w:tab w:val="left" w:pos="1390"/>
        </w:tabs>
        <w:rPr>
          <w:rFonts w:ascii="Arial Narrow" w:hAnsi="Arial Narrow" w:cs="Arial"/>
          <w:b/>
          <w:sz w:val="28"/>
          <w:szCs w:val="28"/>
        </w:rPr>
      </w:pPr>
    </w:p>
    <w:p w:rsidR="008A54F9" w:rsidRPr="000D589D" w:rsidRDefault="008A54F9" w:rsidP="008A54F9">
      <w:pPr>
        <w:tabs>
          <w:tab w:val="left" w:pos="1390"/>
        </w:tabs>
        <w:jc w:val="center"/>
        <w:rPr>
          <w:rFonts w:ascii="Arial Narrow" w:hAnsi="Arial Narrow" w:cs="Arial"/>
          <w:b/>
          <w:caps/>
          <w:sz w:val="28"/>
          <w:szCs w:val="28"/>
        </w:rPr>
      </w:pPr>
      <w:r w:rsidRPr="000D589D">
        <w:rPr>
          <w:rFonts w:ascii="Arial Narrow" w:hAnsi="Arial Narrow" w:cs="Arial"/>
          <w:b/>
          <w:sz w:val="28"/>
          <w:szCs w:val="28"/>
        </w:rPr>
        <w:t>O</w:t>
      </w:r>
      <w:r w:rsidRPr="000D589D">
        <w:rPr>
          <w:rFonts w:ascii="Arial Narrow" w:hAnsi="Arial Narrow" w:cs="Arial"/>
          <w:b/>
          <w:caps/>
          <w:sz w:val="28"/>
          <w:szCs w:val="28"/>
        </w:rPr>
        <w:t xml:space="preserve">svědčení významné </w:t>
      </w:r>
      <w:r>
        <w:rPr>
          <w:rFonts w:ascii="Arial Narrow" w:hAnsi="Arial Narrow" w:cs="Arial"/>
          <w:b/>
          <w:caps/>
          <w:sz w:val="28"/>
          <w:szCs w:val="28"/>
        </w:rPr>
        <w:t>služby</w:t>
      </w:r>
    </w:p>
    <w:p w:rsidR="008A54F9" w:rsidRPr="000D589D" w:rsidRDefault="008A54F9" w:rsidP="00E650B0">
      <w:pPr>
        <w:spacing w:before="120" w:after="0" w:line="240" w:lineRule="auto"/>
        <w:rPr>
          <w:rFonts w:ascii="Arial Narrow" w:hAnsi="Arial Narrow"/>
        </w:rPr>
      </w:pPr>
      <w:r w:rsidRPr="000D589D">
        <w:rPr>
          <w:rFonts w:ascii="Arial Narrow" w:hAnsi="Arial Narrow"/>
        </w:rPr>
        <w:t>My, níže podepsaná společnost / veřejná instituce</w:t>
      </w:r>
    </w:p>
    <w:p w:rsidR="008A54F9" w:rsidRDefault="008A54F9" w:rsidP="00E650B0">
      <w:pPr>
        <w:spacing w:before="120" w:after="0" w:line="240" w:lineRule="auto"/>
        <w:rPr>
          <w:rFonts w:ascii="Arial Narrow" w:hAnsi="Arial Narrow" w:cs="Arial"/>
        </w:rPr>
      </w:pPr>
      <w:r w:rsidRPr="000D589D">
        <w:rPr>
          <w:rFonts w:ascii="Arial Narrow" w:hAnsi="Arial Narrow" w:cs="Arial"/>
        </w:rPr>
        <w:t>firma/název/jméno</w:t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</w:rPr>
        <w:fldChar w:fldCharType="end"/>
      </w:r>
    </w:p>
    <w:p w:rsidR="008A54F9" w:rsidRPr="000D589D" w:rsidRDefault="008A54F9" w:rsidP="00E650B0">
      <w:pPr>
        <w:spacing w:before="120" w:after="0" w:line="240" w:lineRule="auto"/>
        <w:rPr>
          <w:rFonts w:ascii="Arial Narrow" w:hAnsi="Arial Narrow" w:cs="Arial"/>
        </w:rPr>
      </w:pPr>
      <w:r w:rsidRPr="000D589D">
        <w:rPr>
          <w:rFonts w:ascii="Arial Narrow" w:hAnsi="Arial Narrow" w:cs="Arial"/>
        </w:rPr>
        <w:t xml:space="preserve">IČ </w:t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</w:rPr>
        <w:fldChar w:fldCharType="end"/>
      </w:r>
    </w:p>
    <w:p w:rsidR="008A54F9" w:rsidRPr="000D589D" w:rsidRDefault="008A54F9" w:rsidP="00E650B0">
      <w:pPr>
        <w:tabs>
          <w:tab w:val="left" w:pos="1440"/>
        </w:tabs>
        <w:spacing w:before="120" w:after="0" w:line="240" w:lineRule="auto"/>
        <w:rPr>
          <w:rFonts w:ascii="Arial Narrow" w:hAnsi="Arial Narrow" w:cs="Arial"/>
        </w:rPr>
      </w:pPr>
      <w:r w:rsidRPr="000D589D">
        <w:rPr>
          <w:rFonts w:ascii="Arial Narrow" w:hAnsi="Arial Narrow" w:cs="Arial"/>
        </w:rPr>
        <w:t>se sídlem</w:t>
      </w:r>
      <w:r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</w:rPr>
        <w:fldChar w:fldCharType="end"/>
      </w:r>
    </w:p>
    <w:p w:rsidR="008A54F9" w:rsidRDefault="008A54F9" w:rsidP="00E650B0">
      <w:pPr>
        <w:tabs>
          <w:tab w:val="left" w:pos="1440"/>
          <w:tab w:val="left" w:pos="3960"/>
        </w:tabs>
        <w:spacing w:before="120" w:after="0" w:line="240" w:lineRule="auto"/>
        <w:rPr>
          <w:rFonts w:ascii="Arial Narrow" w:hAnsi="Arial Narrow" w:cs="Arial"/>
        </w:rPr>
      </w:pPr>
      <w:r w:rsidRPr="000D589D">
        <w:rPr>
          <w:rFonts w:ascii="Arial Narrow" w:hAnsi="Arial Narrow" w:cs="Arial"/>
        </w:rPr>
        <w:t xml:space="preserve">zastoupený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</w:rPr>
        <w:fldChar w:fldCharType="end"/>
      </w:r>
      <w:r>
        <w:rPr>
          <w:rFonts w:ascii="Arial Narrow" w:hAnsi="Arial Narrow" w:cs="Arial"/>
        </w:rPr>
        <w:tab/>
      </w:r>
      <w:r w:rsidRPr="000D589D">
        <w:rPr>
          <w:rFonts w:ascii="Arial Narrow" w:hAnsi="Arial Narrow" w:cs="Arial"/>
        </w:rPr>
        <w:t>funkce</w:t>
      </w:r>
      <w:r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</w:rPr>
        <w:fldChar w:fldCharType="end"/>
      </w:r>
    </w:p>
    <w:p w:rsidR="008A54F9" w:rsidRDefault="008A54F9" w:rsidP="00E650B0">
      <w:pPr>
        <w:tabs>
          <w:tab w:val="left" w:pos="1440"/>
          <w:tab w:val="left" w:pos="3960"/>
          <w:tab w:val="left" w:pos="4500"/>
        </w:tabs>
        <w:spacing w:before="120" w:after="0" w:line="240" w:lineRule="auto"/>
        <w:rPr>
          <w:rFonts w:ascii="Arial Narrow" w:hAnsi="Arial Narrow" w:cs="Arial"/>
        </w:rPr>
      </w:pPr>
      <w:r w:rsidRPr="000D589D">
        <w:rPr>
          <w:rFonts w:ascii="Arial Narrow" w:hAnsi="Arial Narrow" w:cs="Arial"/>
        </w:rPr>
        <w:t xml:space="preserve">telefon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</w:rPr>
        <w:fldChar w:fldCharType="end"/>
      </w:r>
      <w:r>
        <w:rPr>
          <w:rFonts w:ascii="Arial Narrow" w:hAnsi="Arial Narrow" w:cs="Arial"/>
        </w:rPr>
        <w:tab/>
        <w:t xml:space="preserve">mail </w:t>
      </w:r>
      <w:r>
        <w:rPr>
          <w:rFonts w:ascii="Arial Narrow" w:hAnsi="Arial Narrow" w:cs="Arial"/>
        </w:rPr>
        <w:tab/>
        <w:t xml:space="preserve"> </w:t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</w:rPr>
        <w:fldChar w:fldCharType="end"/>
      </w:r>
    </w:p>
    <w:p w:rsidR="00E650B0" w:rsidRDefault="00E650B0" w:rsidP="00E650B0">
      <w:pPr>
        <w:tabs>
          <w:tab w:val="left" w:pos="1440"/>
          <w:tab w:val="left" w:pos="3960"/>
          <w:tab w:val="left" w:pos="4500"/>
        </w:tabs>
        <w:spacing w:after="0"/>
        <w:rPr>
          <w:rFonts w:ascii="Arial Narrow" w:hAnsi="Arial Narrow" w:cs="Arial"/>
        </w:rPr>
      </w:pPr>
    </w:p>
    <w:p w:rsidR="008A54F9" w:rsidRDefault="008A54F9" w:rsidP="00E650B0">
      <w:pPr>
        <w:tabs>
          <w:tab w:val="left" w:pos="3960"/>
        </w:tabs>
        <w:spacing w:after="0"/>
        <w:jc w:val="center"/>
        <w:rPr>
          <w:rFonts w:ascii="Arial Narrow" w:hAnsi="Arial Narrow" w:cs="Arial"/>
          <w:b/>
        </w:rPr>
      </w:pPr>
      <w:r w:rsidRPr="000D589D">
        <w:rPr>
          <w:rFonts w:ascii="Arial Narrow" w:hAnsi="Arial Narrow" w:cs="Arial"/>
          <w:b/>
        </w:rPr>
        <w:t>osvědčujeme, že</w:t>
      </w:r>
    </w:p>
    <w:p w:rsidR="00E650B0" w:rsidRPr="000D589D" w:rsidRDefault="00E650B0" w:rsidP="00E650B0">
      <w:pPr>
        <w:tabs>
          <w:tab w:val="left" w:pos="3960"/>
        </w:tabs>
        <w:spacing w:after="0"/>
        <w:jc w:val="center"/>
        <w:rPr>
          <w:rFonts w:ascii="Arial Narrow" w:hAnsi="Arial Narrow" w:cs="Arial"/>
          <w:b/>
        </w:rPr>
      </w:pPr>
    </w:p>
    <w:p w:rsidR="008A54F9" w:rsidRPr="000D589D" w:rsidRDefault="008A54F9" w:rsidP="00E650B0">
      <w:pPr>
        <w:spacing w:before="120" w:after="0"/>
        <w:ind w:firstLine="11"/>
        <w:rPr>
          <w:rFonts w:ascii="Arial Narrow" w:hAnsi="Arial Narrow" w:cs="Arial"/>
        </w:rPr>
      </w:pPr>
      <w:r w:rsidRPr="000D589D">
        <w:rPr>
          <w:rFonts w:ascii="Arial Narrow" w:hAnsi="Arial Narrow" w:cs="Arial"/>
        </w:rPr>
        <w:t>společnost</w:t>
      </w:r>
      <w:r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</w:rPr>
        <w:fldChar w:fldCharType="end"/>
      </w:r>
    </w:p>
    <w:p w:rsidR="008A54F9" w:rsidRPr="000D589D" w:rsidRDefault="008A54F9" w:rsidP="00E650B0">
      <w:pPr>
        <w:spacing w:before="120" w:after="0" w:line="240" w:lineRule="auto"/>
        <w:rPr>
          <w:rFonts w:ascii="Arial Narrow" w:hAnsi="Arial Narrow" w:cs="Arial"/>
        </w:rPr>
      </w:pPr>
      <w:r w:rsidRPr="000D589D">
        <w:rPr>
          <w:rFonts w:ascii="Arial Narrow" w:hAnsi="Arial Narrow" w:cs="Arial"/>
        </w:rPr>
        <w:t>se sídlem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</w:rPr>
        <w:fldChar w:fldCharType="end"/>
      </w:r>
    </w:p>
    <w:p w:rsidR="008A54F9" w:rsidRPr="000D589D" w:rsidRDefault="008A54F9" w:rsidP="00E650B0">
      <w:pPr>
        <w:spacing w:before="120" w:after="0" w:line="240" w:lineRule="auto"/>
        <w:rPr>
          <w:rFonts w:ascii="Arial Narrow" w:hAnsi="Arial Narrow" w:cs="Arial"/>
        </w:rPr>
      </w:pPr>
      <w:r w:rsidRPr="000D589D">
        <w:rPr>
          <w:rFonts w:ascii="Arial Narrow" w:hAnsi="Arial Narrow" w:cs="Arial"/>
        </w:rPr>
        <w:t xml:space="preserve">IČ </w:t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</w:rPr>
        <w:fldChar w:fldCharType="end"/>
      </w:r>
      <w:r w:rsidRPr="000D589D">
        <w:rPr>
          <w:rFonts w:ascii="Arial Narrow" w:hAnsi="Arial Narrow" w:cs="Arial"/>
        </w:rPr>
        <w:t xml:space="preserve">, </w:t>
      </w:r>
    </w:p>
    <w:p w:rsidR="008A54F9" w:rsidRPr="000D589D" w:rsidRDefault="008A54F9" w:rsidP="008A54F9">
      <w:pPr>
        <w:ind w:firstLine="11"/>
        <w:rPr>
          <w:rFonts w:ascii="Arial Narrow" w:hAnsi="Arial Narrow" w:cs="Arial"/>
        </w:rPr>
      </w:pPr>
    </w:p>
    <w:p w:rsidR="008A54F9" w:rsidRPr="00753803" w:rsidRDefault="008A54F9" w:rsidP="001F2153">
      <w:pPr>
        <w:spacing w:after="0" w:line="240" w:lineRule="auto"/>
        <w:rPr>
          <w:rFonts w:ascii="Arial Narrow" w:hAnsi="Arial Narrow" w:cs="Arial"/>
        </w:rPr>
      </w:pPr>
      <w:r w:rsidRPr="00753803">
        <w:rPr>
          <w:rFonts w:ascii="Arial Narrow" w:hAnsi="Arial Narrow" w:cs="Arial"/>
        </w:rPr>
        <w:t xml:space="preserve">nám v období od </w:t>
      </w:r>
      <w:r w:rsidRPr="00753803">
        <w:rPr>
          <w:rFonts w:ascii="Arial Narrow" w:hAnsi="Arial Narrow" w:cs="Arial"/>
        </w:rPr>
        <w:fldChar w:fldCharType="begin">
          <w:ffData>
            <w:name w:val="Text33"/>
            <w:enabled/>
            <w:calcOnExit w:val="0"/>
            <w:textInput/>
          </w:ffData>
        </w:fldChar>
      </w:r>
      <w:r w:rsidRPr="00753803">
        <w:rPr>
          <w:rFonts w:ascii="Arial Narrow" w:hAnsi="Arial Narrow" w:cs="Arial"/>
        </w:rPr>
        <w:instrText xml:space="preserve"> FORMTEXT </w:instrText>
      </w:r>
      <w:r w:rsidRPr="00753803">
        <w:rPr>
          <w:rFonts w:ascii="Arial Narrow" w:hAnsi="Arial Narrow" w:cs="Arial"/>
        </w:rPr>
      </w:r>
      <w:r w:rsidRPr="00753803">
        <w:rPr>
          <w:rFonts w:ascii="Arial Narrow" w:hAnsi="Arial Narrow" w:cs="Arial"/>
        </w:rPr>
        <w:fldChar w:fldCharType="separate"/>
      </w:r>
      <w:r w:rsidRPr="00753803">
        <w:rPr>
          <w:rFonts w:ascii="Arial Narrow" w:cs="Arial"/>
          <w:noProof/>
        </w:rPr>
        <w:t> </w:t>
      </w:r>
      <w:r w:rsidRPr="00753803">
        <w:rPr>
          <w:rFonts w:ascii="Arial Narrow" w:cs="Arial"/>
          <w:noProof/>
        </w:rPr>
        <w:t> </w:t>
      </w:r>
      <w:r w:rsidRPr="00753803">
        <w:rPr>
          <w:rFonts w:ascii="Arial Narrow" w:cs="Arial"/>
          <w:noProof/>
        </w:rPr>
        <w:t> </w:t>
      </w:r>
      <w:r w:rsidRPr="00753803">
        <w:rPr>
          <w:rFonts w:ascii="Arial Narrow" w:cs="Arial"/>
          <w:noProof/>
        </w:rPr>
        <w:t> </w:t>
      </w:r>
      <w:r w:rsidRPr="00753803">
        <w:rPr>
          <w:rFonts w:ascii="Arial Narrow" w:cs="Arial"/>
          <w:noProof/>
        </w:rPr>
        <w:t> </w:t>
      </w:r>
      <w:r w:rsidRPr="00753803">
        <w:rPr>
          <w:rFonts w:ascii="Arial Narrow" w:hAnsi="Arial Narrow" w:cs="Arial"/>
        </w:rPr>
        <w:fldChar w:fldCharType="end"/>
      </w:r>
      <w:r w:rsidRPr="00753803">
        <w:rPr>
          <w:rFonts w:ascii="Arial Narrow" w:hAnsi="Arial Narrow" w:cs="Arial"/>
        </w:rPr>
        <w:t xml:space="preserve"> do </w:t>
      </w:r>
      <w:r w:rsidRPr="00753803">
        <w:rPr>
          <w:rFonts w:ascii="Arial Narrow" w:hAnsi="Arial Narrow" w:cs="Arial"/>
        </w:rPr>
        <w:fldChar w:fldCharType="begin">
          <w:ffData>
            <w:name w:val="Text34"/>
            <w:enabled/>
            <w:calcOnExit w:val="0"/>
            <w:textInput/>
          </w:ffData>
        </w:fldChar>
      </w:r>
      <w:r w:rsidRPr="00753803">
        <w:rPr>
          <w:rFonts w:ascii="Arial Narrow" w:hAnsi="Arial Narrow" w:cs="Arial"/>
        </w:rPr>
        <w:instrText xml:space="preserve"> FORMTEXT </w:instrText>
      </w:r>
      <w:r w:rsidRPr="00753803">
        <w:rPr>
          <w:rFonts w:ascii="Arial Narrow" w:hAnsi="Arial Narrow" w:cs="Arial"/>
        </w:rPr>
      </w:r>
      <w:r w:rsidRPr="00753803">
        <w:rPr>
          <w:rFonts w:ascii="Arial Narrow" w:hAnsi="Arial Narrow" w:cs="Arial"/>
        </w:rPr>
        <w:fldChar w:fldCharType="separate"/>
      </w:r>
      <w:r w:rsidRPr="00753803">
        <w:rPr>
          <w:rFonts w:ascii="Arial Narrow" w:cs="Arial"/>
          <w:noProof/>
        </w:rPr>
        <w:t> </w:t>
      </w:r>
      <w:r w:rsidRPr="00753803">
        <w:rPr>
          <w:rFonts w:ascii="Arial Narrow" w:cs="Arial"/>
          <w:noProof/>
        </w:rPr>
        <w:t> </w:t>
      </w:r>
      <w:r w:rsidRPr="00753803">
        <w:rPr>
          <w:rFonts w:ascii="Arial Narrow" w:cs="Arial"/>
          <w:noProof/>
        </w:rPr>
        <w:t> </w:t>
      </w:r>
      <w:r w:rsidRPr="00753803">
        <w:rPr>
          <w:rFonts w:ascii="Arial Narrow" w:cs="Arial"/>
          <w:noProof/>
        </w:rPr>
        <w:t> </w:t>
      </w:r>
      <w:r w:rsidRPr="00753803">
        <w:rPr>
          <w:rFonts w:ascii="Arial Narrow" w:cs="Arial"/>
          <w:noProof/>
        </w:rPr>
        <w:t> </w:t>
      </w:r>
      <w:r w:rsidRPr="00753803">
        <w:rPr>
          <w:rFonts w:ascii="Arial Narrow" w:hAnsi="Arial Narrow" w:cs="Arial"/>
        </w:rPr>
        <w:fldChar w:fldCharType="end"/>
      </w:r>
      <w:r w:rsidRPr="00753803">
        <w:rPr>
          <w:rFonts w:ascii="Arial Narrow" w:hAnsi="Arial Narrow" w:cs="Arial"/>
        </w:rPr>
        <w:t xml:space="preserve"> poskytl následující služby:</w:t>
      </w:r>
    </w:p>
    <w:p w:rsidR="008A54F9" w:rsidRDefault="00417224" w:rsidP="001F2153">
      <w:pPr>
        <w:numPr>
          <w:ilvl w:val="0"/>
          <w:numId w:val="21"/>
        </w:num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Název auditovaného projektu</w:t>
      </w:r>
      <w:r w:rsidR="008A54F9" w:rsidRPr="00753803">
        <w:rPr>
          <w:rFonts w:ascii="Arial Narrow" w:hAnsi="Arial Narrow" w:cs="Arial"/>
        </w:rPr>
        <w:t xml:space="preserve">: </w:t>
      </w:r>
      <w:r w:rsidR="008A54F9" w:rsidRPr="00753803">
        <w:rPr>
          <w:rFonts w:ascii="Arial Narrow" w:hAnsi="Arial Narrow" w:cs="Arial"/>
        </w:rPr>
        <w:fldChar w:fldCharType="begin">
          <w:ffData>
            <w:name w:val="Text81"/>
            <w:enabled/>
            <w:calcOnExit w:val="0"/>
            <w:textInput/>
          </w:ffData>
        </w:fldChar>
      </w:r>
      <w:bookmarkStart w:id="12" w:name="Text81"/>
      <w:r w:rsidR="008A54F9" w:rsidRPr="00753803">
        <w:rPr>
          <w:rFonts w:ascii="Arial Narrow" w:hAnsi="Arial Narrow" w:cs="Arial"/>
        </w:rPr>
        <w:instrText xml:space="preserve"> FORMTEXT </w:instrText>
      </w:r>
      <w:r w:rsidR="008A54F9" w:rsidRPr="00753803">
        <w:rPr>
          <w:rFonts w:ascii="Arial Narrow" w:hAnsi="Arial Narrow" w:cs="Arial"/>
        </w:rPr>
      </w:r>
      <w:r w:rsidR="008A54F9" w:rsidRPr="00753803">
        <w:rPr>
          <w:rFonts w:ascii="Arial Narrow" w:hAnsi="Arial Narrow" w:cs="Arial"/>
        </w:rPr>
        <w:fldChar w:fldCharType="separate"/>
      </w:r>
      <w:r w:rsidR="008A54F9" w:rsidRPr="00753803">
        <w:rPr>
          <w:rFonts w:ascii="Arial Narrow" w:cs="Arial"/>
          <w:noProof/>
        </w:rPr>
        <w:t> </w:t>
      </w:r>
      <w:r w:rsidR="008A54F9" w:rsidRPr="00753803">
        <w:rPr>
          <w:rFonts w:ascii="Arial Narrow" w:cs="Arial"/>
          <w:noProof/>
        </w:rPr>
        <w:t> </w:t>
      </w:r>
      <w:r w:rsidR="008A54F9" w:rsidRPr="00753803">
        <w:rPr>
          <w:rFonts w:ascii="Arial Narrow" w:cs="Arial"/>
          <w:noProof/>
        </w:rPr>
        <w:t> </w:t>
      </w:r>
      <w:r w:rsidR="008A54F9" w:rsidRPr="00753803">
        <w:rPr>
          <w:rFonts w:ascii="Arial Narrow" w:cs="Arial"/>
          <w:noProof/>
        </w:rPr>
        <w:t> </w:t>
      </w:r>
      <w:r w:rsidR="008A54F9" w:rsidRPr="00753803">
        <w:rPr>
          <w:rFonts w:ascii="Arial Narrow" w:cs="Arial"/>
          <w:noProof/>
        </w:rPr>
        <w:t> </w:t>
      </w:r>
      <w:r w:rsidR="008A54F9" w:rsidRPr="00753803">
        <w:rPr>
          <w:rFonts w:ascii="Arial Narrow" w:hAnsi="Arial Narrow" w:cs="Arial"/>
        </w:rPr>
        <w:fldChar w:fldCharType="end"/>
      </w:r>
      <w:bookmarkEnd w:id="12"/>
    </w:p>
    <w:p w:rsidR="00417224" w:rsidRPr="00753803" w:rsidRDefault="00417224" w:rsidP="001F2153">
      <w:pPr>
        <w:numPr>
          <w:ilvl w:val="0"/>
          <w:numId w:val="21"/>
        </w:num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Stručný popis služby: </w:t>
      </w:r>
      <w:r w:rsidRPr="00753803">
        <w:rPr>
          <w:rFonts w:ascii="Arial Narrow" w:hAnsi="Arial Narrow" w:cs="Arial"/>
        </w:rPr>
        <w:fldChar w:fldCharType="begin">
          <w:ffData>
            <w:name w:val="Text81"/>
            <w:enabled/>
            <w:calcOnExit w:val="0"/>
            <w:textInput/>
          </w:ffData>
        </w:fldChar>
      </w:r>
      <w:r w:rsidRPr="00753803">
        <w:rPr>
          <w:rFonts w:ascii="Arial Narrow" w:hAnsi="Arial Narrow" w:cs="Arial"/>
        </w:rPr>
        <w:instrText xml:space="preserve"> FORMTEXT </w:instrText>
      </w:r>
      <w:r w:rsidRPr="00753803">
        <w:rPr>
          <w:rFonts w:ascii="Arial Narrow" w:hAnsi="Arial Narrow" w:cs="Arial"/>
        </w:rPr>
      </w:r>
      <w:r w:rsidRPr="00753803">
        <w:rPr>
          <w:rFonts w:ascii="Arial Narrow" w:hAnsi="Arial Narrow" w:cs="Arial"/>
        </w:rPr>
        <w:fldChar w:fldCharType="separate"/>
      </w:r>
      <w:r w:rsidRPr="00753803">
        <w:rPr>
          <w:rFonts w:ascii="Arial Narrow" w:cs="Arial"/>
          <w:noProof/>
        </w:rPr>
        <w:t> </w:t>
      </w:r>
      <w:r w:rsidRPr="00753803">
        <w:rPr>
          <w:rFonts w:ascii="Arial Narrow" w:cs="Arial"/>
          <w:noProof/>
        </w:rPr>
        <w:t> </w:t>
      </w:r>
      <w:r w:rsidRPr="00753803">
        <w:rPr>
          <w:rFonts w:ascii="Arial Narrow" w:cs="Arial"/>
          <w:noProof/>
        </w:rPr>
        <w:t> </w:t>
      </w:r>
      <w:r w:rsidRPr="00753803">
        <w:rPr>
          <w:rFonts w:ascii="Arial Narrow" w:cs="Arial"/>
          <w:noProof/>
        </w:rPr>
        <w:t> </w:t>
      </w:r>
      <w:r w:rsidRPr="00753803">
        <w:rPr>
          <w:rFonts w:ascii="Arial Narrow" w:cs="Arial"/>
          <w:noProof/>
        </w:rPr>
        <w:t> </w:t>
      </w:r>
      <w:r w:rsidRPr="00753803">
        <w:rPr>
          <w:rFonts w:ascii="Arial Narrow" w:hAnsi="Arial Narrow" w:cs="Arial"/>
        </w:rPr>
        <w:fldChar w:fldCharType="end"/>
      </w:r>
    </w:p>
    <w:p w:rsidR="008A54F9" w:rsidRDefault="00417224" w:rsidP="001F2153">
      <w:pPr>
        <w:numPr>
          <w:ilvl w:val="0"/>
          <w:numId w:val="21"/>
        </w:num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Výše dotace poskytnuté auditovanému projektu</w:t>
      </w:r>
      <w:r w:rsidR="008A54F9" w:rsidRPr="00753803">
        <w:rPr>
          <w:rFonts w:ascii="Arial Narrow" w:hAnsi="Arial Narrow" w:cs="Arial"/>
        </w:rPr>
        <w:t xml:space="preserve">: </w:t>
      </w:r>
      <w:r w:rsidR="008A54F9" w:rsidRPr="00753803">
        <w:rPr>
          <w:rFonts w:ascii="Arial Narrow" w:hAnsi="Arial Narrow" w:cs="Arial"/>
        </w:rPr>
        <w:fldChar w:fldCharType="begin">
          <w:ffData>
            <w:name w:val="Text78"/>
            <w:enabled/>
            <w:calcOnExit w:val="0"/>
            <w:textInput/>
          </w:ffData>
        </w:fldChar>
      </w:r>
      <w:r w:rsidR="008A54F9" w:rsidRPr="00753803">
        <w:rPr>
          <w:rFonts w:ascii="Arial Narrow" w:hAnsi="Arial Narrow" w:cs="Arial"/>
        </w:rPr>
        <w:instrText xml:space="preserve"> FORMTEXT </w:instrText>
      </w:r>
      <w:r w:rsidR="008A54F9" w:rsidRPr="00753803">
        <w:rPr>
          <w:rFonts w:ascii="Arial Narrow" w:hAnsi="Arial Narrow" w:cs="Arial"/>
        </w:rPr>
      </w:r>
      <w:r w:rsidR="008A54F9" w:rsidRPr="00753803">
        <w:rPr>
          <w:rFonts w:ascii="Arial Narrow" w:hAnsi="Arial Narrow" w:cs="Arial"/>
        </w:rPr>
        <w:fldChar w:fldCharType="separate"/>
      </w:r>
      <w:r w:rsidR="008A54F9" w:rsidRPr="00753803">
        <w:rPr>
          <w:rFonts w:ascii="Arial Narrow" w:cs="Arial"/>
          <w:noProof/>
        </w:rPr>
        <w:t> </w:t>
      </w:r>
      <w:r w:rsidR="008A54F9" w:rsidRPr="00753803">
        <w:rPr>
          <w:rFonts w:ascii="Arial Narrow" w:cs="Arial"/>
          <w:noProof/>
        </w:rPr>
        <w:t> </w:t>
      </w:r>
      <w:r w:rsidR="008A54F9" w:rsidRPr="00753803">
        <w:rPr>
          <w:rFonts w:ascii="Arial Narrow" w:cs="Arial"/>
          <w:noProof/>
        </w:rPr>
        <w:t> </w:t>
      </w:r>
      <w:r w:rsidR="008A54F9" w:rsidRPr="00753803">
        <w:rPr>
          <w:rFonts w:ascii="Arial Narrow" w:cs="Arial"/>
          <w:noProof/>
        </w:rPr>
        <w:t> </w:t>
      </w:r>
      <w:r w:rsidR="008A54F9" w:rsidRPr="00753803">
        <w:rPr>
          <w:rFonts w:ascii="Arial Narrow" w:cs="Arial"/>
          <w:noProof/>
        </w:rPr>
        <w:t> </w:t>
      </w:r>
      <w:r w:rsidR="008A54F9" w:rsidRPr="00753803">
        <w:rPr>
          <w:rFonts w:ascii="Arial Narrow" w:hAnsi="Arial Narrow" w:cs="Arial"/>
        </w:rPr>
        <w:fldChar w:fldCharType="end"/>
      </w:r>
      <w:r w:rsidR="008A54F9" w:rsidRPr="00753803">
        <w:rPr>
          <w:rFonts w:ascii="Arial Narrow" w:hAnsi="Arial Narrow" w:cs="Arial"/>
        </w:rPr>
        <w:t xml:space="preserve"> Kč</w:t>
      </w:r>
    </w:p>
    <w:p w:rsidR="00417224" w:rsidRDefault="00417224" w:rsidP="00417224">
      <w:pPr>
        <w:ind w:left="720"/>
        <w:rPr>
          <w:rFonts w:ascii="Arial Narrow" w:hAnsi="Arial Narrow" w:cs="Arial"/>
        </w:rPr>
      </w:pPr>
    </w:p>
    <w:p w:rsidR="008A54F9" w:rsidRPr="00C76A22" w:rsidRDefault="008A54F9" w:rsidP="008A54F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V </w:t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</w:rPr>
        <w:fldChar w:fldCharType="end"/>
      </w:r>
      <w:r>
        <w:rPr>
          <w:rFonts w:ascii="Arial Narrow" w:hAnsi="Arial Narrow" w:cs="Arial"/>
        </w:rPr>
        <w:t xml:space="preserve"> dne </w:t>
      </w:r>
      <w:r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FORMTEXT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</w:rPr>
        <w:fldChar w:fldCharType="end"/>
      </w:r>
    </w:p>
    <w:p w:rsidR="008A54F9" w:rsidRPr="00C76A22" w:rsidRDefault="008A54F9" w:rsidP="008A54F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C76A22">
        <w:rPr>
          <w:rFonts w:ascii="Arial Narrow" w:hAnsi="Arial Narrow" w:cs="Arial"/>
        </w:rPr>
        <w:t>…………..……………………………………………………………….</w:t>
      </w:r>
      <w:r>
        <w:rPr>
          <w:rFonts w:ascii="Arial Narrow" w:hAnsi="Arial Narrow" w:cs="Arial"/>
        </w:rPr>
        <w:t>.......</w:t>
      </w:r>
    </w:p>
    <w:p w:rsidR="008A54F9" w:rsidRDefault="008A54F9" w:rsidP="008A54F9">
      <w:pPr>
        <w:tabs>
          <w:tab w:val="left" w:pos="2880"/>
        </w:tabs>
        <w:rPr>
          <w:rFonts w:ascii="Arial Narrow" w:hAnsi="Arial Narrow"/>
          <w:sz w:val="18"/>
          <w:szCs w:val="18"/>
        </w:rPr>
      </w:pPr>
      <w:r>
        <w:tab/>
      </w:r>
      <w:r w:rsidRPr="001C7162">
        <w:rPr>
          <w:rFonts w:ascii="Arial Narrow" w:hAnsi="Arial Narrow"/>
          <w:sz w:val="18"/>
          <w:szCs w:val="18"/>
        </w:rPr>
        <w:t>jméno, příjmení a podpis osoby oprávněné v dané věci jednat za společnost/instituci</w:t>
      </w:r>
    </w:p>
    <w:p w:rsidR="008A54F9" w:rsidRDefault="008A54F9" w:rsidP="008A54F9">
      <w:pPr>
        <w:tabs>
          <w:tab w:val="left" w:pos="2880"/>
        </w:tabs>
        <w:rPr>
          <w:rFonts w:ascii="Arial Narrow" w:hAnsi="Arial Narrow"/>
          <w:sz w:val="18"/>
          <w:szCs w:val="18"/>
        </w:rPr>
      </w:pPr>
    </w:p>
    <w:sectPr w:rsidR="008A54F9" w:rsidSect="00A85FA0"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8C0" w:rsidRDefault="002538C0" w:rsidP="008A54F9">
      <w:pPr>
        <w:spacing w:after="0" w:line="240" w:lineRule="auto"/>
      </w:pPr>
      <w:r>
        <w:separator/>
      </w:r>
    </w:p>
  </w:endnote>
  <w:endnote w:type="continuationSeparator" w:id="0">
    <w:p w:rsidR="002538C0" w:rsidRDefault="002538C0" w:rsidP="008A5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8C0" w:rsidRDefault="001F2153" w:rsidP="001F2153">
    <w:pPr>
      <w:pStyle w:val="Zpat"/>
      <w:jc w:val="center"/>
    </w:pPr>
    <w:r>
      <w:rPr>
        <w:noProof/>
        <w:lang w:eastAsia="cs-CZ"/>
      </w:rPr>
      <w:drawing>
        <wp:inline distT="0" distB="0" distL="0" distR="0" wp14:anchorId="59D055A4" wp14:editId="287257DC">
          <wp:extent cx="5210175" cy="1066800"/>
          <wp:effectExtent l="0" t="0" r="9525" b="0"/>
          <wp:docPr id="3" name="Obrázek 3" descr="OPVaVpI_loga_K-neg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OPVaVpI_loga_K-neg_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017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38C0" w:rsidRDefault="002538C0" w:rsidP="00635A6F">
    <w:pPr>
      <w:tabs>
        <w:tab w:val="left" w:pos="5580"/>
      </w:tabs>
      <w:spacing w:after="0" w:line="240" w:lineRule="auto"/>
      <w:rPr>
        <w:rFonts w:ascii="Arial Narrow" w:hAnsi="Arial Narrow" w:cs="Gautami"/>
        <w:b/>
        <w:sz w:val="16"/>
        <w:szCs w:val="16"/>
      </w:rPr>
    </w:pPr>
    <w:r>
      <w:rPr>
        <w:rFonts w:ascii="Arial Narrow" w:hAnsi="Arial Narrow" w:cs="Gautami"/>
        <w:b/>
        <w:sz w:val="16"/>
        <w:szCs w:val="16"/>
      </w:rPr>
      <w:t>podlimitní veřejná zakázka</w:t>
    </w:r>
  </w:p>
  <w:p w:rsidR="002538C0" w:rsidRDefault="002538C0" w:rsidP="00635A6F">
    <w:pPr>
      <w:pStyle w:val="Zpat"/>
    </w:pPr>
    <w:r>
      <w:rPr>
        <w:rFonts w:ascii="Arial Narrow" w:hAnsi="Arial Narrow" w:cs="Gautami"/>
        <w:b/>
        <w:sz w:val="16"/>
        <w:szCs w:val="16"/>
      </w:rPr>
      <w:t xml:space="preserve">Audity projektů OP VK, OP VaVpI a OP LZZ realizovaných na Masarykově univerzitě“ </w:t>
    </w:r>
    <w:r>
      <w:rPr>
        <w:rFonts w:ascii="Arial Narrow" w:hAnsi="Arial Narrow" w:cs="Gautami"/>
        <w:b/>
        <w:sz w:val="16"/>
        <w:szCs w:val="16"/>
      </w:rPr>
      <w:tab/>
    </w:r>
    <w:r w:rsidRPr="00AA58C5">
      <w:rPr>
        <w:rStyle w:val="slostrnky"/>
        <w:rFonts w:ascii="Arial Narrow" w:hAnsi="Arial Narrow"/>
        <w:sz w:val="18"/>
        <w:szCs w:val="18"/>
      </w:rPr>
      <w:t xml:space="preserve">Strana </w:t>
    </w:r>
    <w:r w:rsidRPr="00AA58C5">
      <w:rPr>
        <w:rStyle w:val="slostrnky"/>
        <w:rFonts w:ascii="Arial Narrow" w:hAnsi="Arial Narrow"/>
        <w:sz w:val="18"/>
        <w:szCs w:val="18"/>
      </w:rPr>
      <w:fldChar w:fldCharType="begin"/>
    </w:r>
    <w:r w:rsidRPr="00AA58C5">
      <w:rPr>
        <w:rStyle w:val="slostrnky"/>
        <w:rFonts w:ascii="Arial Narrow" w:hAnsi="Arial Narrow"/>
        <w:sz w:val="18"/>
        <w:szCs w:val="18"/>
      </w:rPr>
      <w:instrText xml:space="preserve"> PAGE </w:instrText>
    </w:r>
    <w:r w:rsidRPr="00AA58C5">
      <w:rPr>
        <w:rStyle w:val="slostrnky"/>
        <w:rFonts w:ascii="Arial Narrow" w:hAnsi="Arial Narrow"/>
        <w:sz w:val="18"/>
        <w:szCs w:val="18"/>
      </w:rPr>
      <w:fldChar w:fldCharType="separate"/>
    </w:r>
    <w:r w:rsidR="00847EF0">
      <w:rPr>
        <w:rStyle w:val="slostrnky"/>
        <w:rFonts w:ascii="Arial Narrow" w:hAnsi="Arial Narrow"/>
        <w:noProof/>
        <w:sz w:val="18"/>
        <w:szCs w:val="18"/>
      </w:rPr>
      <w:t>2</w:t>
    </w:r>
    <w:r w:rsidRPr="00AA58C5">
      <w:rPr>
        <w:rStyle w:val="slostrnky"/>
        <w:rFonts w:ascii="Arial Narrow" w:hAnsi="Arial Narrow"/>
        <w:sz w:val="18"/>
        <w:szCs w:val="18"/>
      </w:rPr>
      <w:fldChar w:fldCharType="end"/>
    </w:r>
    <w:r w:rsidRPr="00AA58C5">
      <w:rPr>
        <w:rStyle w:val="slostrnky"/>
        <w:rFonts w:ascii="Arial Narrow" w:hAnsi="Arial Narrow"/>
        <w:sz w:val="18"/>
        <w:szCs w:val="18"/>
      </w:rPr>
      <w:t xml:space="preserve"> (celkem </w:t>
    </w:r>
    <w:r w:rsidRPr="00AA58C5">
      <w:rPr>
        <w:rStyle w:val="slostrnky"/>
        <w:rFonts w:ascii="Arial Narrow" w:hAnsi="Arial Narrow"/>
        <w:sz w:val="18"/>
        <w:szCs w:val="18"/>
      </w:rPr>
      <w:fldChar w:fldCharType="begin"/>
    </w:r>
    <w:r w:rsidRPr="00AA58C5">
      <w:rPr>
        <w:rStyle w:val="slostrnky"/>
        <w:rFonts w:ascii="Arial Narrow" w:hAnsi="Arial Narrow"/>
        <w:sz w:val="18"/>
        <w:szCs w:val="18"/>
      </w:rPr>
      <w:instrText xml:space="preserve"> NUMPAGES </w:instrText>
    </w:r>
    <w:r w:rsidRPr="00AA58C5">
      <w:rPr>
        <w:rStyle w:val="slostrnky"/>
        <w:rFonts w:ascii="Arial Narrow" w:hAnsi="Arial Narrow"/>
        <w:sz w:val="18"/>
        <w:szCs w:val="18"/>
      </w:rPr>
      <w:fldChar w:fldCharType="separate"/>
    </w:r>
    <w:r w:rsidR="00847EF0">
      <w:rPr>
        <w:rStyle w:val="slostrnky"/>
        <w:rFonts w:ascii="Arial Narrow" w:hAnsi="Arial Narrow"/>
        <w:noProof/>
        <w:sz w:val="18"/>
        <w:szCs w:val="18"/>
      </w:rPr>
      <w:t>8</w:t>
    </w:r>
    <w:r w:rsidRPr="00AA58C5">
      <w:rPr>
        <w:rStyle w:val="slostrnky"/>
        <w:rFonts w:ascii="Arial Narrow" w:hAnsi="Arial Narrow"/>
        <w:sz w:val="18"/>
        <w:szCs w:val="18"/>
      </w:rPr>
      <w:fldChar w:fldCharType="end"/>
    </w:r>
    <w:r>
      <w:rPr>
        <w:rStyle w:val="slostrnky"/>
        <w:rFonts w:ascii="Arial Narrow" w:hAnsi="Arial Narrow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8C0" w:rsidRDefault="002538C0" w:rsidP="008A54F9">
      <w:pPr>
        <w:spacing w:after="0" w:line="240" w:lineRule="auto"/>
      </w:pPr>
      <w:r>
        <w:separator/>
      </w:r>
    </w:p>
  </w:footnote>
  <w:footnote w:type="continuationSeparator" w:id="0">
    <w:p w:rsidR="002538C0" w:rsidRDefault="002538C0" w:rsidP="008A54F9">
      <w:pPr>
        <w:spacing w:after="0" w:line="240" w:lineRule="auto"/>
      </w:pPr>
      <w:r>
        <w:continuationSeparator/>
      </w:r>
    </w:p>
  </w:footnote>
  <w:footnote w:id="1">
    <w:p w:rsidR="002538C0" w:rsidRPr="00BC54A8" w:rsidRDefault="002538C0" w:rsidP="002538C0">
      <w:pPr>
        <w:pStyle w:val="Textpoznpodarou"/>
        <w:rPr>
          <w:rFonts w:ascii="Arial Narrow" w:hAnsi="Arial Narrow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BC54A8">
        <w:rPr>
          <w:rFonts w:ascii="Arial Narrow" w:hAnsi="Arial Narrow"/>
          <w:sz w:val="18"/>
          <w:szCs w:val="18"/>
        </w:rPr>
        <w:t>Podpis (-y) dodavatele v souladu s výpisem z OR nebo jiné obdobné evidence či osoby/osob oprávněné/oprávněných jednat za dodavatele (včetně uvedení jména, příjmení a funkce podepisujícího/podepisujících)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153" w:rsidRDefault="001F2153" w:rsidP="001F2153">
    <w:pPr>
      <w:pStyle w:val="Zhlav"/>
      <w:jc w:val="center"/>
    </w:pPr>
    <w:r>
      <w:rPr>
        <w:noProof/>
        <w:lang w:eastAsia="cs-CZ"/>
      </w:rPr>
      <w:drawing>
        <wp:inline distT="0" distB="0" distL="0" distR="0" wp14:anchorId="207AC474" wp14:editId="20CF56F5">
          <wp:extent cx="5759450" cy="1070610"/>
          <wp:effectExtent l="0" t="0" r="0" b="0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70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F2153" w:rsidRDefault="001F2153" w:rsidP="001F2153">
    <w:pPr>
      <w:pStyle w:val="Zhlav"/>
      <w:jc w:val="center"/>
    </w:pPr>
    <w:r>
      <w:rPr>
        <w:noProof/>
        <w:lang w:eastAsia="cs-CZ"/>
      </w:rPr>
      <w:drawing>
        <wp:inline distT="0" distB="0" distL="0" distR="0" wp14:anchorId="4D47AD0D" wp14:editId="51C6A077">
          <wp:extent cx="5759450" cy="618490"/>
          <wp:effectExtent l="0" t="0" r="0" b="0"/>
          <wp:docPr id="15" name="Obrázek 15" descr="C:\Users\VRCHOT~1\AppData\Local\Temp\Rar$DI01.712\esf_eu_oplzz_Podorujeme_horizont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Users\VRCHOT~1\AppData\Local\Temp\Rar$DI01.712\esf_eu_oplzz_Podorujeme_horizont_C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multilevel"/>
    <w:tmpl w:val="00000003"/>
    <w:name w:val="WW8Num3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">
    <w:nsid w:val="00000004"/>
    <w:multiLevelType w:val="multilevel"/>
    <w:tmpl w:val="00000004"/>
    <w:name w:val="WW8Num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>
    <w:nsid w:val="00000005"/>
    <w:multiLevelType w:val="multilevel"/>
    <w:tmpl w:val="00000005"/>
    <w:name w:val="WW8Num5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B"/>
    <w:multiLevelType w:val="multilevel"/>
    <w:tmpl w:val="0000000B"/>
    <w:name w:val="WW8Num113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8">
    <w:nsid w:val="0000000C"/>
    <w:multiLevelType w:val="multilevel"/>
    <w:tmpl w:val="0000000C"/>
    <w:name w:val="WW8Num1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9">
    <w:nsid w:val="0000000D"/>
    <w:multiLevelType w:val="multilevel"/>
    <w:tmpl w:val="0000000D"/>
    <w:name w:val="WW8Num13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10">
    <w:nsid w:val="016A609A"/>
    <w:multiLevelType w:val="multilevel"/>
    <w:tmpl w:val="1B12C6C2"/>
    <w:name w:val="WW8Num43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hint="default"/>
      </w:rPr>
    </w:lvl>
  </w:abstractNum>
  <w:abstractNum w:abstractNumId="12">
    <w:nsid w:val="038A66AC"/>
    <w:multiLevelType w:val="multilevel"/>
    <w:tmpl w:val="0405001D"/>
    <w:numStyleLink w:val="Odrazka"/>
  </w:abstractNum>
  <w:abstractNum w:abstractNumId="13">
    <w:nsid w:val="06A1739E"/>
    <w:multiLevelType w:val="multilevel"/>
    <w:tmpl w:val="0405001D"/>
    <w:numStyleLink w:val="Odrazka"/>
  </w:abstractNum>
  <w:abstractNum w:abstractNumId="14">
    <w:nsid w:val="128F289A"/>
    <w:multiLevelType w:val="hybridMultilevel"/>
    <w:tmpl w:val="D0225D1C"/>
    <w:lvl w:ilvl="0" w:tplc="9FDE744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14E37AC8"/>
    <w:multiLevelType w:val="hybridMultilevel"/>
    <w:tmpl w:val="1916D756"/>
    <w:lvl w:ilvl="0" w:tplc="15D622B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1AC22E10"/>
    <w:multiLevelType w:val="hybridMultilevel"/>
    <w:tmpl w:val="8752C436"/>
    <w:lvl w:ilvl="0" w:tplc="0420C1DC">
      <w:start w:val="1"/>
      <w:numFmt w:val="bullet"/>
      <w:lvlText w:val=""/>
      <w:lvlJc w:val="left"/>
      <w:pPr>
        <w:tabs>
          <w:tab w:val="num" w:pos="1134"/>
        </w:tabs>
        <w:ind w:left="1361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E8F0F53"/>
    <w:multiLevelType w:val="hybridMultilevel"/>
    <w:tmpl w:val="14C4E8EC"/>
    <w:lvl w:ilvl="0" w:tplc="46EAEAAC">
      <w:start w:val="1"/>
      <w:numFmt w:val="lowerLetter"/>
      <w:lvlText w:val="%1)"/>
      <w:lvlJc w:val="left"/>
      <w:pPr>
        <w:tabs>
          <w:tab w:val="num" w:pos="1210"/>
        </w:tabs>
        <w:ind w:left="141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F746F67"/>
    <w:multiLevelType w:val="multilevel"/>
    <w:tmpl w:val="D17ACA5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islovanyPododstavecSmlouvy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206757DB"/>
    <w:multiLevelType w:val="multilevel"/>
    <w:tmpl w:val="0405001D"/>
    <w:numStyleLink w:val="Odrazka"/>
  </w:abstractNum>
  <w:abstractNum w:abstractNumId="20">
    <w:nsid w:val="256A1CBF"/>
    <w:multiLevelType w:val="multilevel"/>
    <w:tmpl w:val="0405001D"/>
    <w:numStyleLink w:val="Odrazka"/>
  </w:abstractNum>
  <w:abstractNum w:abstractNumId="21">
    <w:nsid w:val="277870D7"/>
    <w:multiLevelType w:val="multilevel"/>
    <w:tmpl w:val="0405001D"/>
    <w:numStyleLink w:val="Odrazka"/>
  </w:abstractNum>
  <w:abstractNum w:abstractNumId="22">
    <w:nsid w:val="2E6D548A"/>
    <w:multiLevelType w:val="hybridMultilevel"/>
    <w:tmpl w:val="93804444"/>
    <w:lvl w:ilvl="0" w:tplc="05806D4A">
      <w:start w:val="1"/>
      <w:numFmt w:val="bullet"/>
      <w:pStyle w:val="StylSodrkami"/>
      <w:lvlText w:val="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18"/>
        <w:u w:val="none" w:color="000000"/>
        <w:vertAlign w:val="baseline"/>
      </w:rPr>
    </w:lvl>
    <w:lvl w:ilvl="1" w:tplc="309C2BE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36AC30D3"/>
    <w:multiLevelType w:val="multilevel"/>
    <w:tmpl w:val="7C42794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4">
    <w:nsid w:val="39F51EA7"/>
    <w:multiLevelType w:val="multilevel"/>
    <w:tmpl w:val="82F43A5E"/>
    <w:lvl w:ilvl="0">
      <w:start w:val="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ascii="Arial Narrow" w:hAnsi="Arial Narrow" w:hint="default"/>
        <w:b/>
        <w:i w:val="0"/>
        <w:caps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425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3FF719A3"/>
    <w:multiLevelType w:val="multilevel"/>
    <w:tmpl w:val="0405001D"/>
    <w:styleLink w:val="Odrazka"/>
    <w:lvl w:ilvl="0">
      <w:start w:val="1"/>
      <w:numFmt w:val="bullet"/>
      <w:lvlText w:val=""/>
      <w:lvlJc w:val="left"/>
      <w:pPr>
        <w:tabs>
          <w:tab w:val="num" w:pos="360"/>
        </w:tabs>
        <w:ind w:left="1068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42004B4A"/>
    <w:multiLevelType w:val="hybridMultilevel"/>
    <w:tmpl w:val="683C2D8C"/>
    <w:lvl w:ilvl="0" w:tplc="2AA0C28E">
      <w:start w:val="1"/>
      <w:numFmt w:val="bullet"/>
      <w:pStyle w:val="cislovani4odrazky"/>
      <w:lvlText w:val=""/>
      <w:lvlJc w:val="left"/>
      <w:pPr>
        <w:tabs>
          <w:tab w:val="num" w:pos="1701"/>
        </w:tabs>
        <w:ind w:left="1701" w:hanging="283"/>
      </w:pPr>
      <w:rPr>
        <w:rFonts w:ascii="Wingdings" w:hAnsi="Wingdings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439E4C5E"/>
    <w:multiLevelType w:val="multilevel"/>
    <w:tmpl w:val="A6C458B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tylHeading21Bezpodtren"/>
      <w:lvlText w:val="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4A4873AC"/>
    <w:multiLevelType w:val="hybridMultilevel"/>
    <w:tmpl w:val="98A2EE5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A945F70"/>
    <w:multiLevelType w:val="multilevel"/>
    <w:tmpl w:val="0405001D"/>
    <w:numStyleLink w:val="Odrazka"/>
  </w:abstractNum>
  <w:abstractNum w:abstractNumId="30">
    <w:nsid w:val="565E0BCC"/>
    <w:multiLevelType w:val="hybridMultilevel"/>
    <w:tmpl w:val="81FC099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69B4765"/>
    <w:multiLevelType w:val="hybridMultilevel"/>
    <w:tmpl w:val="73724FEE"/>
    <w:lvl w:ilvl="0" w:tplc="A7329D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32">
    <w:nsid w:val="591C4B11"/>
    <w:multiLevelType w:val="hybridMultilevel"/>
    <w:tmpl w:val="3A289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43E71C6"/>
    <w:multiLevelType w:val="hybridMultilevel"/>
    <w:tmpl w:val="19CC2D3E"/>
    <w:lvl w:ilvl="0" w:tplc="48E4DAE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967D4F"/>
    <w:multiLevelType w:val="multilevel"/>
    <w:tmpl w:val="0405001D"/>
    <w:numStyleLink w:val="Odrazka"/>
  </w:abstractNum>
  <w:abstractNum w:abstractNumId="35">
    <w:nsid w:val="669827E3"/>
    <w:multiLevelType w:val="singleLevel"/>
    <w:tmpl w:val="15D622BA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6">
    <w:nsid w:val="67237E23"/>
    <w:multiLevelType w:val="hybridMultilevel"/>
    <w:tmpl w:val="9C2CE390"/>
    <w:lvl w:ilvl="0" w:tplc="DEF05E00">
      <w:start w:val="19"/>
      <w:numFmt w:val="bullet"/>
      <w:lvlText w:val="-"/>
      <w:lvlJc w:val="left"/>
      <w:pPr>
        <w:ind w:left="93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37">
    <w:nsid w:val="70541D35"/>
    <w:multiLevelType w:val="hybridMultilevel"/>
    <w:tmpl w:val="B344BCE4"/>
    <w:lvl w:ilvl="0" w:tplc="FFFFFFFF">
      <w:start w:val="1"/>
      <w:numFmt w:val="upperLetter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A222BED"/>
    <w:multiLevelType w:val="hybridMultilevel"/>
    <w:tmpl w:val="CDE4385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AF26092"/>
    <w:multiLevelType w:val="hybridMultilevel"/>
    <w:tmpl w:val="11B22E08"/>
    <w:lvl w:ilvl="0" w:tplc="FFFFFFFF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40">
    <w:nsid w:val="7EB12D7A"/>
    <w:multiLevelType w:val="hybridMultilevel"/>
    <w:tmpl w:val="A8204B3E"/>
    <w:lvl w:ilvl="0" w:tplc="FFFFFFFF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11"/>
  </w:num>
  <w:num w:numId="4">
    <w:abstractNumId w:val="4"/>
  </w:num>
  <w:num w:numId="5">
    <w:abstractNumId w:val="24"/>
  </w:num>
  <w:num w:numId="6">
    <w:abstractNumId w:val="16"/>
  </w:num>
  <w:num w:numId="7">
    <w:abstractNumId w:val="37"/>
  </w:num>
  <w:num w:numId="8">
    <w:abstractNumId w:val="39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7"/>
  </w:num>
  <w:num w:numId="14">
    <w:abstractNumId w:val="8"/>
  </w:num>
  <w:num w:numId="15">
    <w:abstractNumId w:val="9"/>
  </w:num>
  <w:num w:numId="16">
    <w:abstractNumId w:val="23"/>
  </w:num>
  <w:num w:numId="17">
    <w:abstractNumId w:val="6"/>
  </w:num>
  <w:num w:numId="18">
    <w:abstractNumId w:val="5"/>
  </w:num>
  <w:num w:numId="19">
    <w:abstractNumId w:val="17"/>
  </w:num>
  <w:num w:numId="20">
    <w:abstractNumId w:val="10"/>
  </w:num>
  <w:num w:numId="21">
    <w:abstractNumId w:val="32"/>
  </w:num>
  <w:num w:numId="22">
    <w:abstractNumId w:val="30"/>
  </w:num>
  <w:num w:numId="23">
    <w:abstractNumId w:val="27"/>
  </w:num>
  <w:num w:numId="24">
    <w:abstractNumId w:val="14"/>
  </w:num>
  <w:num w:numId="25">
    <w:abstractNumId w:val="25"/>
  </w:num>
  <w:num w:numId="26">
    <w:abstractNumId w:val="13"/>
  </w:num>
  <w:num w:numId="27">
    <w:abstractNumId w:val="20"/>
  </w:num>
  <w:num w:numId="28">
    <w:abstractNumId w:val="29"/>
  </w:num>
  <w:num w:numId="29">
    <w:abstractNumId w:val="34"/>
  </w:num>
  <w:num w:numId="30">
    <w:abstractNumId w:val="22"/>
  </w:num>
  <w:num w:numId="31">
    <w:abstractNumId w:val="21"/>
  </w:num>
  <w:num w:numId="32">
    <w:abstractNumId w:val="28"/>
  </w:num>
  <w:num w:numId="33">
    <w:abstractNumId w:val="12"/>
  </w:num>
  <w:num w:numId="34">
    <w:abstractNumId w:val="35"/>
  </w:num>
  <w:num w:numId="35">
    <w:abstractNumId w:val="40"/>
  </w:num>
  <w:num w:numId="36">
    <w:abstractNumId w:val="15"/>
  </w:num>
  <w:num w:numId="37">
    <w:abstractNumId w:val="19"/>
  </w:num>
  <w:num w:numId="38">
    <w:abstractNumId w:val="18"/>
  </w:num>
  <w:num w:numId="39">
    <w:abstractNumId w:val="33"/>
  </w:num>
  <w:num w:numId="40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I/qLsZJY/wJ2M8TAG0x2EeqMXmE=" w:salt="l7e6S4jBS4OXcqlGbvrO5g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4F9"/>
    <w:rsid w:val="00000787"/>
    <w:rsid w:val="00060EAA"/>
    <w:rsid w:val="001F2153"/>
    <w:rsid w:val="002538C0"/>
    <w:rsid w:val="00417224"/>
    <w:rsid w:val="005B45AE"/>
    <w:rsid w:val="00635A6F"/>
    <w:rsid w:val="007145AF"/>
    <w:rsid w:val="00847EF0"/>
    <w:rsid w:val="008A54F9"/>
    <w:rsid w:val="00A85FA0"/>
    <w:rsid w:val="00AF2321"/>
    <w:rsid w:val="00C31117"/>
    <w:rsid w:val="00DA661E"/>
    <w:rsid w:val="00E6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54F9"/>
    <w:rPr>
      <w:rFonts w:ascii="Calibri" w:eastAsia="Calibri" w:hAnsi="Calibri" w:cs="Times New Roman"/>
    </w:rPr>
  </w:style>
  <w:style w:type="paragraph" w:styleId="Nadpis1">
    <w:name w:val="heading 1"/>
    <w:aliases w:val="ClanekSmlouvy"/>
    <w:basedOn w:val="Normln"/>
    <w:next w:val="Normln"/>
    <w:link w:val="Nadpis1Char"/>
    <w:qFormat/>
    <w:rsid w:val="008A54F9"/>
    <w:pPr>
      <w:keepNext/>
      <w:numPr>
        <w:numId w:val="38"/>
      </w:numPr>
      <w:spacing w:before="360" w:after="240" w:line="240" w:lineRule="auto"/>
      <w:jc w:val="center"/>
      <w:outlineLvl w:val="0"/>
    </w:pPr>
    <w:rPr>
      <w:rFonts w:ascii="Arial Narrow" w:eastAsia="Times New Roman" w:hAnsi="Arial Narrow" w:cs="Arial"/>
      <w:b/>
      <w:bCs/>
      <w:caps/>
      <w:kern w:val="32"/>
      <w:sz w:val="24"/>
      <w:szCs w:val="24"/>
      <w:lang w:eastAsia="cs-CZ"/>
    </w:rPr>
  </w:style>
  <w:style w:type="paragraph" w:styleId="Nadpis2">
    <w:name w:val="heading 2"/>
    <w:aliases w:val="Nadpis 2 Char1,Nadpis 2 Char Char1,Nadpis 2 Char1 Char Char1,Nadpis 2 Char Char1 Char Char,Nadpis 2 Char2 Char Char Char Char1,Nadpis 2 Char1 Char Char Char Char Char1,Nadpis 2 Char Char Char Char Char Char Char1"/>
    <w:basedOn w:val="Normln"/>
    <w:next w:val="Normln"/>
    <w:link w:val="Nadpis2Char"/>
    <w:autoRedefine/>
    <w:qFormat/>
    <w:rsid w:val="008A54F9"/>
    <w:pPr>
      <w:keepNext/>
      <w:tabs>
        <w:tab w:val="center" w:pos="4500"/>
      </w:tabs>
      <w:spacing w:before="120" w:after="0" w:line="240" w:lineRule="auto"/>
      <w:jc w:val="center"/>
      <w:outlineLvl w:val="1"/>
    </w:pPr>
    <w:rPr>
      <w:rFonts w:ascii="Arial Narrow" w:eastAsia="Times New Roman" w:hAnsi="Arial Narrow"/>
      <w:b/>
      <w:snapToGrid w:val="0"/>
      <w:sz w:val="32"/>
      <w:szCs w:val="32"/>
      <w:u w:color="333399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8A54F9"/>
    <w:pPr>
      <w:keepNext/>
      <w:widowControl w:val="0"/>
      <w:spacing w:before="120" w:after="120" w:line="240" w:lineRule="auto"/>
      <w:jc w:val="both"/>
      <w:outlineLvl w:val="2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8A54F9"/>
    <w:pPr>
      <w:keepNext/>
      <w:widowControl w:val="0"/>
      <w:spacing w:before="120" w:after="120" w:line="240" w:lineRule="auto"/>
      <w:jc w:val="both"/>
      <w:outlineLvl w:val="3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8A54F9"/>
    <w:pPr>
      <w:keepNext/>
      <w:widowControl w:val="0"/>
      <w:spacing w:before="240" w:after="60" w:line="240" w:lineRule="auto"/>
      <w:jc w:val="both"/>
      <w:outlineLvl w:val="4"/>
    </w:pPr>
    <w:rPr>
      <w:rFonts w:ascii="Times New Roman" w:eastAsia="Times New Roman" w:hAnsi="Times New Roman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8A54F9"/>
    <w:pPr>
      <w:keepNext/>
      <w:widowControl w:val="0"/>
      <w:spacing w:before="240" w:after="60" w:line="240" w:lineRule="auto"/>
      <w:jc w:val="both"/>
      <w:outlineLvl w:val="5"/>
    </w:pPr>
    <w:rPr>
      <w:rFonts w:ascii="Times New Roman" w:eastAsia="Times New Roman" w:hAnsi="Times New Roman"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8A54F9"/>
    <w:pPr>
      <w:keepNext/>
      <w:widowControl w:val="0"/>
      <w:spacing w:before="240" w:after="60" w:line="240" w:lineRule="auto"/>
      <w:jc w:val="both"/>
      <w:outlineLvl w:val="6"/>
    </w:pPr>
    <w:rPr>
      <w:rFonts w:ascii="Arial" w:eastAsia="Times New Roman" w:hAnsi="Arial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8A54F9"/>
    <w:pPr>
      <w:keepNext/>
      <w:widowControl w:val="0"/>
      <w:spacing w:before="240" w:after="60" w:line="240" w:lineRule="auto"/>
      <w:jc w:val="both"/>
      <w:outlineLvl w:val="7"/>
    </w:pPr>
    <w:rPr>
      <w:rFonts w:ascii="Arial" w:eastAsia="Times New Roman" w:hAnsi="Arial"/>
      <w:i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8A54F9"/>
    <w:pPr>
      <w:keepNext/>
      <w:widowControl w:val="0"/>
      <w:spacing w:before="240" w:after="60" w:line="24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Smlouvy Char"/>
    <w:basedOn w:val="Standardnpsmoodstavce"/>
    <w:link w:val="Nadpis1"/>
    <w:rsid w:val="008A54F9"/>
    <w:rPr>
      <w:rFonts w:ascii="Arial Narrow" w:eastAsia="Times New Roman" w:hAnsi="Arial Narrow" w:cs="Arial"/>
      <w:b/>
      <w:bCs/>
      <w:caps/>
      <w:kern w:val="32"/>
      <w:sz w:val="24"/>
      <w:szCs w:val="24"/>
      <w:lang w:eastAsia="cs-CZ"/>
    </w:rPr>
  </w:style>
  <w:style w:type="character" w:customStyle="1" w:styleId="Nadpis2Char">
    <w:name w:val="Nadpis 2 Char"/>
    <w:aliases w:val="Nadpis 2 Char1 Char,Nadpis 2 Char Char1 Char,Nadpis 2 Char1 Char Char1 Char,Nadpis 2 Char Char1 Char Char Char,Nadpis 2 Char2 Char Char Char Char1 Char,Nadpis 2 Char1 Char Char Char Char Char1 Char"/>
    <w:basedOn w:val="Standardnpsmoodstavce"/>
    <w:link w:val="Nadpis2"/>
    <w:rsid w:val="008A54F9"/>
    <w:rPr>
      <w:rFonts w:ascii="Arial Narrow" w:eastAsia="Times New Roman" w:hAnsi="Arial Narrow" w:cs="Times New Roman"/>
      <w:b/>
      <w:snapToGrid w:val="0"/>
      <w:sz w:val="32"/>
      <w:szCs w:val="32"/>
      <w:u w:color="333399"/>
      <w:lang w:eastAsia="cs-CZ"/>
    </w:rPr>
  </w:style>
  <w:style w:type="character" w:customStyle="1" w:styleId="Nadpis3Char">
    <w:name w:val="Nadpis 3 Char"/>
    <w:basedOn w:val="Standardnpsmoodstavce"/>
    <w:link w:val="Nadpis3"/>
    <w:rsid w:val="008A54F9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8A54F9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8A54F9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8A54F9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8A54F9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8A54F9"/>
    <w:rPr>
      <w:rFonts w:ascii="Arial" w:eastAsia="Times New Roman" w:hAnsi="Arial" w:cs="Times New Roman"/>
      <w:i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8A54F9"/>
    <w:rPr>
      <w:rFonts w:ascii="Arial" w:eastAsia="Times New Roman" w:hAnsi="Arial" w:cs="Times New Roman"/>
      <w:b/>
      <w:i/>
      <w:sz w:val="18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A54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A54F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8A54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54F9"/>
    <w:rPr>
      <w:rFonts w:ascii="Calibri" w:eastAsia="Calibri" w:hAnsi="Calibri" w:cs="Times New Roman"/>
    </w:rPr>
  </w:style>
  <w:style w:type="paragraph" w:styleId="Zkladntext2">
    <w:name w:val="Body Text 2"/>
    <w:basedOn w:val="Normln"/>
    <w:link w:val="Zkladntext2Char"/>
    <w:rsid w:val="008A54F9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8A54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8A54F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8A54F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ClanekC">
    <w:name w:val="ClanekC"/>
    <w:rsid w:val="008A54F9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 w:line="240" w:lineRule="auto"/>
      <w:jc w:val="both"/>
    </w:pPr>
    <w:rPr>
      <w:rFonts w:ascii="Arial" w:eastAsia="Times New Roman" w:hAnsi="Arial" w:cs="Times New Roman"/>
      <w:b/>
      <w:spacing w:val="8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rsid w:val="008A54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8A54F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semiHidden/>
    <w:rsid w:val="008A54F9"/>
    <w:rPr>
      <w:sz w:val="16"/>
      <w:szCs w:val="16"/>
    </w:rPr>
  </w:style>
  <w:style w:type="paragraph" w:customStyle="1" w:styleId="Default">
    <w:name w:val="Default"/>
    <w:rsid w:val="008A54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rsid w:val="008A54F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8A54F9"/>
    <w:rPr>
      <w:rFonts w:ascii="Tahoma" w:eastAsia="Calibri" w:hAnsi="Tahoma" w:cs="Tahoma"/>
      <w:sz w:val="16"/>
      <w:szCs w:val="16"/>
    </w:rPr>
  </w:style>
  <w:style w:type="paragraph" w:customStyle="1" w:styleId="cislovani4odrazky">
    <w:name w:val="cislovani 4 odrazky"/>
    <w:basedOn w:val="Normln"/>
    <w:rsid w:val="008A54F9"/>
    <w:pPr>
      <w:numPr>
        <w:numId w:val="2"/>
      </w:numPr>
      <w:tabs>
        <w:tab w:val="left" w:pos="851"/>
      </w:tabs>
      <w:spacing w:after="60" w:line="288" w:lineRule="auto"/>
      <w:jc w:val="both"/>
    </w:pPr>
    <w:rPr>
      <w:rFonts w:ascii="JohnSans Text Pro" w:eastAsia="Times New Roman" w:hAnsi="JohnSans Text Pro"/>
      <w:sz w:val="20"/>
      <w:szCs w:val="24"/>
      <w:lang w:eastAsia="cs-CZ"/>
    </w:rPr>
  </w:style>
  <w:style w:type="paragraph" w:customStyle="1" w:styleId="cislovani1">
    <w:name w:val="cislovani 1"/>
    <w:basedOn w:val="Normln"/>
    <w:next w:val="Normln"/>
    <w:rsid w:val="008A54F9"/>
    <w:pPr>
      <w:keepNext/>
      <w:numPr>
        <w:numId w:val="3"/>
      </w:numPr>
      <w:spacing w:before="480" w:after="0" w:line="288" w:lineRule="auto"/>
      <w:ind w:left="567"/>
    </w:pPr>
    <w:rPr>
      <w:rFonts w:ascii="JohnSans Text Pro" w:eastAsia="Times New Roman" w:hAnsi="JohnSans Text Pro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8A54F9"/>
    <w:pPr>
      <w:keepNext/>
      <w:numPr>
        <w:ilvl w:val="1"/>
        <w:numId w:val="3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/>
      <w:sz w:val="20"/>
      <w:szCs w:val="24"/>
      <w:lang w:eastAsia="cs-CZ"/>
    </w:rPr>
  </w:style>
  <w:style w:type="paragraph" w:customStyle="1" w:styleId="Cislovani3">
    <w:name w:val="Cislovani 3"/>
    <w:basedOn w:val="Normln"/>
    <w:rsid w:val="008A54F9"/>
    <w:pPr>
      <w:numPr>
        <w:ilvl w:val="2"/>
        <w:numId w:val="3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/>
      <w:sz w:val="20"/>
      <w:szCs w:val="24"/>
      <w:lang w:eastAsia="cs-CZ"/>
    </w:rPr>
  </w:style>
  <w:style w:type="paragraph" w:customStyle="1" w:styleId="Cislovani4">
    <w:name w:val="Cislovani 4"/>
    <w:basedOn w:val="Normln"/>
    <w:rsid w:val="008A54F9"/>
    <w:pPr>
      <w:numPr>
        <w:ilvl w:val="3"/>
        <w:numId w:val="3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/>
      <w:sz w:val="20"/>
      <w:szCs w:val="24"/>
      <w:lang w:eastAsia="cs-CZ"/>
    </w:rPr>
  </w:style>
  <w:style w:type="paragraph" w:customStyle="1" w:styleId="Cislovani4text">
    <w:name w:val="Cislovani 4 text"/>
    <w:basedOn w:val="Normln"/>
    <w:qFormat/>
    <w:rsid w:val="008A54F9"/>
    <w:pPr>
      <w:numPr>
        <w:ilvl w:val="4"/>
        <w:numId w:val="3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/>
      <w:i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8A54F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54F9"/>
    <w:rPr>
      <w:rFonts w:ascii="Calibri" w:eastAsia="Calibri" w:hAnsi="Calibri" w:cs="Times New Roman"/>
    </w:rPr>
  </w:style>
  <w:style w:type="paragraph" w:customStyle="1" w:styleId="Normlntun">
    <w:name w:val="Normální tučný"/>
    <w:basedOn w:val="Normln"/>
    <w:rsid w:val="008A54F9"/>
    <w:pPr>
      <w:tabs>
        <w:tab w:val="center" w:pos="426"/>
      </w:tabs>
      <w:spacing w:after="0" w:line="240" w:lineRule="auto"/>
      <w:jc w:val="both"/>
    </w:pPr>
    <w:rPr>
      <w:rFonts w:ascii="Arial" w:eastAsia="Times New Roman" w:hAnsi="Arial"/>
      <w:b/>
      <w:sz w:val="20"/>
      <w:szCs w:val="20"/>
      <w:lang w:eastAsia="cs-CZ"/>
    </w:rPr>
  </w:style>
  <w:style w:type="character" w:customStyle="1" w:styleId="FootnoteCharacters">
    <w:name w:val="Footnote Characters"/>
    <w:rsid w:val="008A54F9"/>
    <w:rPr>
      <w:vertAlign w:val="superscript"/>
    </w:rPr>
  </w:style>
  <w:style w:type="character" w:styleId="Znakapoznpodarou">
    <w:name w:val="footnote reference"/>
    <w:rsid w:val="008A54F9"/>
    <w:rPr>
      <w:vertAlign w:val="superscript"/>
    </w:rPr>
  </w:style>
  <w:style w:type="paragraph" w:styleId="Textpoznpodarou">
    <w:name w:val="footnote text"/>
    <w:basedOn w:val="Normln"/>
    <w:link w:val="TextpoznpodarouChar"/>
    <w:rsid w:val="008A54F9"/>
    <w:pPr>
      <w:suppressAutoHyphens/>
    </w:pPr>
    <w:rPr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A54F9"/>
    <w:rPr>
      <w:rFonts w:ascii="Calibri" w:eastAsia="Calibri" w:hAnsi="Calibri" w:cs="Times New Roman"/>
      <w:sz w:val="20"/>
      <w:szCs w:val="20"/>
      <w:lang w:eastAsia="ar-SA"/>
    </w:rPr>
  </w:style>
  <w:style w:type="table" w:styleId="Mkatabulky">
    <w:name w:val="Table Grid"/>
    <w:basedOn w:val="Normlntabulka"/>
    <w:rsid w:val="008A54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dpis10">
    <w:name w:val="nadpis1"/>
    <w:basedOn w:val="Normln"/>
    <w:rsid w:val="008A54F9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36"/>
      <w:lang w:eastAsia="cs-CZ"/>
    </w:rPr>
  </w:style>
  <w:style w:type="numbering" w:customStyle="1" w:styleId="Bezseznamu1">
    <w:name w:val="Bez seznamu1"/>
    <w:next w:val="Bezseznamu"/>
    <w:semiHidden/>
    <w:rsid w:val="008A54F9"/>
  </w:style>
  <w:style w:type="paragraph" w:customStyle="1" w:styleId="Odstavec1">
    <w:name w:val="Odstavec1"/>
    <w:basedOn w:val="Normln"/>
    <w:rsid w:val="008A54F9"/>
    <w:pPr>
      <w:keepNext/>
      <w:spacing w:before="120" w:after="60" w:line="240" w:lineRule="auto"/>
      <w:ind w:left="907" w:hanging="907"/>
      <w:jc w:val="both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Odstavec11">
    <w:name w:val="Odstavec11"/>
    <w:basedOn w:val="Odstavec1"/>
    <w:rsid w:val="008A54F9"/>
    <w:pPr>
      <w:ind w:firstLine="0"/>
    </w:pPr>
  </w:style>
  <w:style w:type="character" w:styleId="Hypertextovodkaz">
    <w:name w:val="Hyperlink"/>
    <w:rsid w:val="008A54F9"/>
    <w:rPr>
      <w:color w:val="96004E"/>
      <w:u w:val="single"/>
    </w:rPr>
  </w:style>
  <w:style w:type="paragraph" w:styleId="Zkladntext">
    <w:name w:val="Body Text"/>
    <w:basedOn w:val="Normln"/>
    <w:link w:val="ZkladntextChar"/>
    <w:rsid w:val="008A54F9"/>
    <w:pPr>
      <w:spacing w:after="0" w:line="240" w:lineRule="auto"/>
      <w:jc w:val="center"/>
    </w:pPr>
    <w:rPr>
      <w:rFonts w:ascii="Arial Narrow" w:eastAsia="Times New Roman" w:hAnsi="Arial Narrow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8A54F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Odstavec2">
    <w:name w:val="Odstavec2"/>
    <w:rsid w:val="008A54F9"/>
    <w:pPr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80" w:after="40" w:line="240" w:lineRule="auto"/>
      <w:ind w:left="1626" w:hanging="72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Import34">
    <w:name w:val="Import 34"/>
    <w:rsid w:val="008A54F9"/>
    <w:pPr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8A54F9"/>
    <w:pPr>
      <w:spacing w:after="0" w:line="240" w:lineRule="auto"/>
      <w:ind w:left="425"/>
      <w:jc w:val="both"/>
    </w:pPr>
    <w:rPr>
      <w:rFonts w:ascii="Arial Narrow" w:eastAsia="Times New Roman" w:hAnsi="Arial Narrow"/>
      <w:bCs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A54F9"/>
    <w:rPr>
      <w:rFonts w:ascii="Arial Narrow" w:eastAsia="Times New Roman" w:hAnsi="Arial Narrow" w:cs="Times New Roman"/>
      <w:bCs/>
      <w:szCs w:val="20"/>
      <w:lang w:eastAsia="cs-CZ"/>
    </w:rPr>
  </w:style>
  <w:style w:type="character" w:styleId="slostrnky">
    <w:name w:val="page number"/>
    <w:basedOn w:val="Standardnpsmoodstavce"/>
    <w:rsid w:val="008A54F9"/>
  </w:style>
  <w:style w:type="paragraph" w:styleId="Pedmtkomente">
    <w:name w:val="annotation subject"/>
    <w:basedOn w:val="Textkomente"/>
    <w:next w:val="Textkomente"/>
    <w:link w:val="PedmtkomenteChar"/>
    <w:semiHidden/>
    <w:rsid w:val="008A54F9"/>
    <w:rPr>
      <w:rFonts w:ascii="Arial Narrow" w:hAnsi="Arial Narrow"/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A54F9"/>
    <w:rPr>
      <w:rFonts w:ascii="Arial Narrow" w:eastAsia="Times New Roman" w:hAnsi="Arial Narrow" w:cs="Times New Roman"/>
      <w:b/>
      <w:bCs/>
      <w:sz w:val="20"/>
      <w:szCs w:val="20"/>
      <w:lang w:eastAsia="cs-CZ"/>
    </w:rPr>
  </w:style>
  <w:style w:type="paragraph" w:customStyle="1" w:styleId="bllzaklad">
    <w:name w:val="bll_zaklad"/>
    <w:rsid w:val="008A54F9"/>
    <w:pPr>
      <w:spacing w:after="120" w:line="240" w:lineRule="auto"/>
      <w:jc w:val="both"/>
    </w:pPr>
    <w:rPr>
      <w:rFonts w:ascii="Arial Narrow" w:eastAsia="Times New Roman" w:hAnsi="Arial Narrow" w:cs="Times New Roman"/>
      <w:noProof/>
      <w:szCs w:val="20"/>
      <w:lang w:eastAsia="cs-CZ"/>
    </w:rPr>
  </w:style>
  <w:style w:type="paragraph" w:customStyle="1" w:styleId="StylHeading21Bezpodtren">
    <w:name w:val="Styl Heading21 + Bez podtržení"/>
    <w:basedOn w:val="Normln"/>
    <w:autoRedefine/>
    <w:rsid w:val="008A54F9"/>
    <w:pPr>
      <w:numPr>
        <w:ilvl w:val="1"/>
        <w:numId w:val="23"/>
      </w:numPr>
      <w:spacing w:before="120" w:after="120" w:line="240" w:lineRule="auto"/>
      <w:outlineLvl w:val="1"/>
    </w:pPr>
    <w:rPr>
      <w:rFonts w:ascii="Arial Narrow" w:eastAsia="Times New Roman" w:hAnsi="Arial Narrow"/>
      <w:lang w:eastAsia="cs-CZ"/>
    </w:rPr>
  </w:style>
  <w:style w:type="numbering" w:customStyle="1" w:styleId="Odrazka">
    <w:name w:val="Odrazka"/>
    <w:basedOn w:val="Bezseznamu"/>
    <w:rsid w:val="008A54F9"/>
    <w:pPr>
      <w:numPr>
        <w:numId w:val="25"/>
      </w:numPr>
    </w:pPr>
  </w:style>
  <w:style w:type="paragraph" w:customStyle="1" w:styleId="ObchodniPodminky">
    <w:name w:val="ObchodniPodminky"/>
    <w:basedOn w:val="Podtitul"/>
    <w:rsid w:val="008A54F9"/>
    <w:pPr>
      <w:widowControl w:val="0"/>
      <w:spacing w:line="240" w:lineRule="auto"/>
    </w:pPr>
    <w:rPr>
      <w:rFonts w:ascii="Arial Narrow" w:hAnsi="Arial Narrow"/>
      <w:b/>
      <w:caps/>
      <w:sz w:val="32"/>
      <w:szCs w:val="32"/>
    </w:rPr>
  </w:style>
  <w:style w:type="paragraph" w:customStyle="1" w:styleId="CislovanyPododstavecSmlouvy">
    <w:name w:val="CislovanyPododstavecSmlouvy"/>
    <w:basedOn w:val="Normln"/>
    <w:link w:val="CislovanyPododstavecSmlouvyChar"/>
    <w:rsid w:val="008A54F9"/>
    <w:pPr>
      <w:numPr>
        <w:ilvl w:val="1"/>
        <w:numId w:val="38"/>
      </w:numPr>
      <w:spacing w:after="120" w:line="240" w:lineRule="auto"/>
      <w:jc w:val="both"/>
    </w:pPr>
    <w:rPr>
      <w:rFonts w:ascii="Arial Narrow" w:eastAsia="Times New Roman" w:hAnsi="Arial Narrow"/>
      <w:szCs w:val="24"/>
      <w:lang w:eastAsia="cs-CZ"/>
    </w:rPr>
  </w:style>
  <w:style w:type="character" w:customStyle="1" w:styleId="CislovanyPododstavecSmlouvyChar">
    <w:name w:val="CislovanyPododstavecSmlouvy Char"/>
    <w:link w:val="CislovanyPododstavecSmlouvy"/>
    <w:rsid w:val="008A54F9"/>
    <w:rPr>
      <w:rFonts w:ascii="Arial Narrow" w:eastAsia="Times New Roman" w:hAnsi="Arial Narrow" w:cs="Times New Roman"/>
      <w:szCs w:val="24"/>
      <w:lang w:eastAsia="cs-CZ"/>
    </w:rPr>
  </w:style>
  <w:style w:type="paragraph" w:customStyle="1" w:styleId="StylSodrkami">
    <w:name w:val="Styl S odrážkami"/>
    <w:basedOn w:val="Normln"/>
    <w:rsid w:val="008A54F9"/>
    <w:pPr>
      <w:numPr>
        <w:numId w:val="30"/>
      </w:numPr>
      <w:spacing w:after="0" w:line="240" w:lineRule="auto"/>
      <w:jc w:val="both"/>
    </w:pPr>
    <w:rPr>
      <w:rFonts w:ascii="Arial Narrow" w:hAnsi="Arial Narrow"/>
      <w:lang w:eastAsia="cs-CZ"/>
    </w:rPr>
  </w:style>
  <w:style w:type="paragraph" w:styleId="Podtitul">
    <w:name w:val="Subtitle"/>
    <w:basedOn w:val="Normln"/>
    <w:next w:val="Normln"/>
    <w:link w:val="PodtitulChar"/>
    <w:qFormat/>
    <w:rsid w:val="008A54F9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8A54F9"/>
    <w:rPr>
      <w:rFonts w:ascii="Cambria" w:eastAsia="Times New Roman" w:hAnsi="Cambria" w:cs="Times New Roman"/>
      <w:sz w:val="24"/>
      <w:szCs w:val="24"/>
    </w:rPr>
  </w:style>
  <w:style w:type="paragraph" w:customStyle="1" w:styleId="StyleHeading1">
    <w:name w:val="Style Heading 1"/>
    <w:aliases w:val="ClanekSmlouvy + Centered Before:  18 pt After:  1..."/>
    <w:basedOn w:val="Nadpis1"/>
    <w:rsid w:val="008A54F9"/>
    <w:rPr>
      <w:rFonts w:cs="Times New Roman"/>
      <w:caps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54F9"/>
    <w:rPr>
      <w:rFonts w:ascii="Calibri" w:eastAsia="Calibri" w:hAnsi="Calibri" w:cs="Times New Roman"/>
    </w:rPr>
  </w:style>
  <w:style w:type="paragraph" w:styleId="Nadpis1">
    <w:name w:val="heading 1"/>
    <w:aliases w:val="ClanekSmlouvy"/>
    <w:basedOn w:val="Normln"/>
    <w:next w:val="Normln"/>
    <w:link w:val="Nadpis1Char"/>
    <w:qFormat/>
    <w:rsid w:val="008A54F9"/>
    <w:pPr>
      <w:keepNext/>
      <w:numPr>
        <w:numId w:val="38"/>
      </w:numPr>
      <w:spacing w:before="360" w:after="240" w:line="240" w:lineRule="auto"/>
      <w:jc w:val="center"/>
      <w:outlineLvl w:val="0"/>
    </w:pPr>
    <w:rPr>
      <w:rFonts w:ascii="Arial Narrow" w:eastAsia="Times New Roman" w:hAnsi="Arial Narrow" w:cs="Arial"/>
      <w:b/>
      <w:bCs/>
      <w:caps/>
      <w:kern w:val="32"/>
      <w:sz w:val="24"/>
      <w:szCs w:val="24"/>
      <w:lang w:eastAsia="cs-CZ"/>
    </w:rPr>
  </w:style>
  <w:style w:type="paragraph" w:styleId="Nadpis2">
    <w:name w:val="heading 2"/>
    <w:aliases w:val="Nadpis 2 Char1,Nadpis 2 Char Char1,Nadpis 2 Char1 Char Char1,Nadpis 2 Char Char1 Char Char,Nadpis 2 Char2 Char Char Char Char1,Nadpis 2 Char1 Char Char Char Char Char1,Nadpis 2 Char Char Char Char Char Char Char1"/>
    <w:basedOn w:val="Normln"/>
    <w:next w:val="Normln"/>
    <w:link w:val="Nadpis2Char"/>
    <w:autoRedefine/>
    <w:qFormat/>
    <w:rsid w:val="008A54F9"/>
    <w:pPr>
      <w:keepNext/>
      <w:tabs>
        <w:tab w:val="center" w:pos="4500"/>
      </w:tabs>
      <w:spacing w:before="120" w:after="0" w:line="240" w:lineRule="auto"/>
      <w:jc w:val="center"/>
      <w:outlineLvl w:val="1"/>
    </w:pPr>
    <w:rPr>
      <w:rFonts w:ascii="Arial Narrow" w:eastAsia="Times New Roman" w:hAnsi="Arial Narrow"/>
      <w:b/>
      <w:snapToGrid w:val="0"/>
      <w:sz w:val="32"/>
      <w:szCs w:val="32"/>
      <w:u w:color="333399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8A54F9"/>
    <w:pPr>
      <w:keepNext/>
      <w:widowControl w:val="0"/>
      <w:spacing w:before="120" w:after="120" w:line="240" w:lineRule="auto"/>
      <w:jc w:val="both"/>
      <w:outlineLvl w:val="2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8A54F9"/>
    <w:pPr>
      <w:keepNext/>
      <w:widowControl w:val="0"/>
      <w:spacing w:before="120" w:after="120" w:line="240" w:lineRule="auto"/>
      <w:jc w:val="both"/>
      <w:outlineLvl w:val="3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8A54F9"/>
    <w:pPr>
      <w:keepNext/>
      <w:widowControl w:val="0"/>
      <w:spacing w:before="240" w:after="60" w:line="240" w:lineRule="auto"/>
      <w:jc w:val="both"/>
      <w:outlineLvl w:val="4"/>
    </w:pPr>
    <w:rPr>
      <w:rFonts w:ascii="Times New Roman" w:eastAsia="Times New Roman" w:hAnsi="Times New Roman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8A54F9"/>
    <w:pPr>
      <w:keepNext/>
      <w:widowControl w:val="0"/>
      <w:spacing w:before="240" w:after="60" w:line="240" w:lineRule="auto"/>
      <w:jc w:val="both"/>
      <w:outlineLvl w:val="5"/>
    </w:pPr>
    <w:rPr>
      <w:rFonts w:ascii="Times New Roman" w:eastAsia="Times New Roman" w:hAnsi="Times New Roman"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8A54F9"/>
    <w:pPr>
      <w:keepNext/>
      <w:widowControl w:val="0"/>
      <w:spacing w:before="240" w:after="60" w:line="240" w:lineRule="auto"/>
      <w:jc w:val="both"/>
      <w:outlineLvl w:val="6"/>
    </w:pPr>
    <w:rPr>
      <w:rFonts w:ascii="Arial" w:eastAsia="Times New Roman" w:hAnsi="Arial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8A54F9"/>
    <w:pPr>
      <w:keepNext/>
      <w:widowControl w:val="0"/>
      <w:spacing w:before="240" w:after="60" w:line="240" w:lineRule="auto"/>
      <w:jc w:val="both"/>
      <w:outlineLvl w:val="7"/>
    </w:pPr>
    <w:rPr>
      <w:rFonts w:ascii="Arial" w:eastAsia="Times New Roman" w:hAnsi="Arial"/>
      <w:i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8A54F9"/>
    <w:pPr>
      <w:keepNext/>
      <w:widowControl w:val="0"/>
      <w:spacing w:before="240" w:after="60" w:line="24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Smlouvy Char"/>
    <w:basedOn w:val="Standardnpsmoodstavce"/>
    <w:link w:val="Nadpis1"/>
    <w:rsid w:val="008A54F9"/>
    <w:rPr>
      <w:rFonts w:ascii="Arial Narrow" w:eastAsia="Times New Roman" w:hAnsi="Arial Narrow" w:cs="Arial"/>
      <w:b/>
      <w:bCs/>
      <w:caps/>
      <w:kern w:val="32"/>
      <w:sz w:val="24"/>
      <w:szCs w:val="24"/>
      <w:lang w:eastAsia="cs-CZ"/>
    </w:rPr>
  </w:style>
  <w:style w:type="character" w:customStyle="1" w:styleId="Nadpis2Char">
    <w:name w:val="Nadpis 2 Char"/>
    <w:aliases w:val="Nadpis 2 Char1 Char,Nadpis 2 Char Char1 Char,Nadpis 2 Char1 Char Char1 Char,Nadpis 2 Char Char1 Char Char Char,Nadpis 2 Char2 Char Char Char Char1 Char,Nadpis 2 Char1 Char Char Char Char Char1 Char"/>
    <w:basedOn w:val="Standardnpsmoodstavce"/>
    <w:link w:val="Nadpis2"/>
    <w:rsid w:val="008A54F9"/>
    <w:rPr>
      <w:rFonts w:ascii="Arial Narrow" w:eastAsia="Times New Roman" w:hAnsi="Arial Narrow" w:cs="Times New Roman"/>
      <w:b/>
      <w:snapToGrid w:val="0"/>
      <w:sz w:val="32"/>
      <w:szCs w:val="32"/>
      <w:u w:color="333399"/>
      <w:lang w:eastAsia="cs-CZ"/>
    </w:rPr>
  </w:style>
  <w:style w:type="character" w:customStyle="1" w:styleId="Nadpis3Char">
    <w:name w:val="Nadpis 3 Char"/>
    <w:basedOn w:val="Standardnpsmoodstavce"/>
    <w:link w:val="Nadpis3"/>
    <w:rsid w:val="008A54F9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8A54F9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8A54F9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8A54F9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8A54F9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8A54F9"/>
    <w:rPr>
      <w:rFonts w:ascii="Arial" w:eastAsia="Times New Roman" w:hAnsi="Arial" w:cs="Times New Roman"/>
      <w:i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8A54F9"/>
    <w:rPr>
      <w:rFonts w:ascii="Arial" w:eastAsia="Times New Roman" w:hAnsi="Arial" w:cs="Times New Roman"/>
      <w:b/>
      <w:i/>
      <w:sz w:val="18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A54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A54F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8A54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54F9"/>
    <w:rPr>
      <w:rFonts w:ascii="Calibri" w:eastAsia="Calibri" w:hAnsi="Calibri" w:cs="Times New Roman"/>
    </w:rPr>
  </w:style>
  <w:style w:type="paragraph" w:styleId="Zkladntext2">
    <w:name w:val="Body Text 2"/>
    <w:basedOn w:val="Normln"/>
    <w:link w:val="Zkladntext2Char"/>
    <w:rsid w:val="008A54F9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8A54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8A54F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8A54F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ClanekC">
    <w:name w:val="ClanekC"/>
    <w:rsid w:val="008A54F9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 w:line="240" w:lineRule="auto"/>
      <w:jc w:val="both"/>
    </w:pPr>
    <w:rPr>
      <w:rFonts w:ascii="Arial" w:eastAsia="Times New Roman" w:hAnsi="Arial" w:cs="Times New Roman"/>
      <w:b/>
      <w:spacing w:val="8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rsid w:val="008A54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8A54F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semiHidden/>
    <w:rsid w:val="008A54F9"/>
    <w:rPr>
      <w:sz w:val="16"/>
      <w:szCs w:val="16"/>
    </w:rPr>
  </w:style>
  <w:style w:type="paragraph" w:customStyle="1" w:styleId="Default">
    <w:name w:val="Default"/>
    <w:rsid w:val="008A54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rsid w:val="008A54F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8A54F9"/>
    <w:rPr>
      <w:rFonts w:ascii="Tahoma" w:eastAsia="Calibri" w:hAnsi="Tahoma" w:cs="Tahoma"/>
      <w:sz w:val="16"/>
      <w:szCs w:val="16"/>
    </w:rPr>
  </w:style>
  <w:style w:type="paragraph" w:customStyle="1" w:styleId="cislovani4odrazky">
    <w:name w:val="cislovani 4 odrazky"/>
    <w:basedOn w:val="Normln"/>
    <w:rsid w:val="008A54F9"/>
    <w:pPr>
      <w:numPr>
        <w:numId w:val="2"/>
      </w:numPr>
      <w:tabs>
        <w:tab w:val="left" w:pos="851"/>
      </w:tabs>
      <w:spacing w:after="60" w:line="288" w:lineRule="auto"/>
      <w:jc w:val="both"/>
    </w:pPr>
    <w:rPr>
      <w:rFonts w:ascii="JohnSans Text Pro" w:eastAsia="Times New Roman" w:hAnsi="JohnSans Text Pro"/>
      <w:sz w:val="20"/>
      <w:szCs w:val="24"/>
      <w:lang w:eastAsia="cs-CZ"/>
    </w:rPr>
  </w:style>
  <w:style w:type="paragraph" w:customStyle="1" w:styleId="cislovani1">
    <w:name w:val="cislovani 1"/>
    <w:basedOn w:val="Normln"/>
    <w:next w:val="Normln"/>
    <w:rsid w:val="008A54F9"/>
    <w:pPr>
      <w:keepNext/>
      <w:numPr>
        <w:numId w:val="3"/>
      </w:numPr>
      <w:spacing w:before="480" w:after="0" w:line="288" w:lineRule="auto"/>
      <w:ind w:left="567"/>
    </w:pPr>
    <w:rPr>
      <w:rFonts w:ascii="JohnSans Text Pro" w:eastAsia="Times New Roman" w:hAnsi="JohnSans Text Pro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8A54F9"/>
    <w:pPr>
      <w:keepNext/>
      <w:numPr>
        <w:ilvl w:val="1"/>
        <w:numId w:val="3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/>
      <w:sz w:val="20"/>
      <w:szCs w:val="24"/>
      <w:lang w:eastAsia="cs-CZ"/>
    </w:rPr>
  </w:style>
  <w:style w:type="paragraph" w:customStyle="1" w:styleId="Cislovani3">
    <w:name w:val="Cislovani 3"/>
    <w:basedOn w:val="Normln"/>
    <w:rsid w:val="008A54F9"/>
    <w:pPr>
      <w:numPr>
        <w:ilvl w:val="2"/>
        <w:numId w:val="3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/>
      <w:sz w:val="20"/>
      <w:szCs w:val="24"/>
      <w:lang w:eastAsia="cs-CZ"/>
    </w:rPr>
  </w:style>
  <w:style w:type="paragraph" w:customStyle="1" w:styleId="Cislovani4">
    <w:name w:val="Cislovani 4"/>
    <w:basedOn w:val="Normln"/>
    <w:rsid w:val="008A54F9"/>
    <w:pPr>
      <w:numPr>
        <w:ilvl w:val="3"/>
        <w:numId w:val="3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/>
      <w:sz w:val="20"/>
      <w:szCs w:val="24"/>
      <w:lang w:eastAsia="cs-CZ"/>
    </w:rPr>
  </w:style>
  <w:style w:type="paragraph" w:customStyle="1" w:styleId="Cislovani4text">
    <w:name w:val="Cislovani 4 text"/>
    <w:basedOn w:val="Normln"/>
    <w:qFormat/>
    <w:rsid w:val="008A54F9"/>
    <w:pPr>
      <w:numPr>
        <w:ilvl w:val="4"/>
        <w:numId w:val="3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/>
      <w:i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8A54F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54F9"/>
    <w:rPr>
      <w:rFonts w:ascii="Calibri" w:eastAsia="Calibri" w:hAnsi="Calibri" w:cs="Times New Roman"/>
    </w:rPr>
  </w:style>
  <w:style w:type="paragraph" w:customStyle="1" w:styleId="Normlntun">
    <w:name w:val="Normální tučný"/>
    <w:basedOn w:val="Normln"/>
    <w:rsid w:val="008A54F9"/>
    <w:pPr>
      <w:tabs>
        <w:tab w:val="center" w:pos="426"/>
      </w:tabs>
      <w:spacing w:after="0" w:line="240" w:lineRule="auto"/>
      <w:jc w:val="both"/>
    </w:pPr>
    <w:rPr>
      <w:rFonts w:ascii="Arial" w:eastAsia="Times New Roman" w:hAnsi="Arial"/>
      <w:b/>
      <w:sz w:val="20"/>
      <w:szCs w:val="20"/>
      <w:lang w:eastAsia="cs-CZ"/>
    </w:rPr>
  </w:style>
  <w:style w:type="character" w:customStyle="1" w:styleId="FootnoteCharacters">
    <w:name w:val="Footnote Characters"/>
    <w:rsid w:val="008A54F9"/>
    <w:rPr>
      <w:vertAlign w:val="superscript"/>
    </w:rPr>
  </w:style>
  <w:style w:type="character" w:styleId="Znakapoznpodarou">
    <w:name w:val="footnote reference"/>
    <w:rsid w:val="008A54F9"/>
    <w:rPr>
      <w:vertAlign w:val="superscript"/>
    </w:rPr>
  </w:style>
  <w:style w:type="paragraph" w:styleId="Textpoznpodarou">
    <w:name w:val="footnote text"/>
    <w:basedOn w:val="Normln"/>
    <w:link w:val="TextpoznpodarouChar"/>
    <w:rsid w:val="008A54F9"/>
    <w:pPr>
      <w:suppressAutoHyphens/>
    </w:pPr>
    <w:rPr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A54F9"/>
    <w:rPr>
      <w:rFonts w:ascii="Calibri" w:eastAsia="Calibri" w:hAnsi="Calibri" w:cs="Times New Roman"/>
      <w:sz w:val="20"/>
      <w:szCs w:val="20"/>
      <w:lang w:eastAsia="ar-SA"/>
    </w:rPr>
  </w:style>
  <w:style w:type="table" w:styleId="Mkatabulky">
    <w:name w:val="Table Grid"/>
    <w:basedOn w:val="Normlntabulka"/>
    <w:rsid w:val="008A54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dpis10">
    <w:name w:val="nadpis1"/>
    <w:basedOn w:val="Normln"/>
    <w:rsid w:val="008A54F9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36"/>
      <w:lang w:eastAsia="cs-CZ"/>
    </w:rPr>
  </w:style>
  <w:style w:type="numbering" w:customStyle="1" w:styleId="Bezseznamu1">
    <w:name w:val="Bez seznamu1"/>
    <w:next w:val="Bezseznamu"/>
    <w:semiHidden/>
    <w:rsid w:val="008A54F9"/>
  </w:style>
  <w:style w:type="paragraph" w:customStyle="1" w:styleId="Odstavec1">
    <w:name w:val="Odstavec1"/>
    <w:basedOn w:val="Normln"/>
    <w:rsid w:val="008A54F9"/>
    <w:pPr>
      <w:keepNext/>
      <w:spacing w:before="120" w:after="60" w:line="240" w:lineRule="auto"/>
      <w:ind w:left="907" w:hanging="907"/>
      <w:jc w:val="both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Odstavec11">
    <w:name w:val="Odstavec11"/>
    <w:basedOn w:val="Odstavec1"/>
    <w:rsid w:val="008A54F9"/>
    <w:pPr>
      <w:ind w:firstLine="0"/>
    </w:pPr>
  </w:style>
  <w:style w:type="character" w:styleId="Hypertextovodkaz">
    <w:name w:val="Hyperlink"/>
    <w:rsid w:val="008A54F9"/>
    <w:rPr>
      <w:color w:val="96004E"/>
      <w:u w:val="single"/>
    </w:rPr>
  </w:style>
  <w:style w:type="paragraph" w:styleId="Zkladntext">
    <w:name w:val="Body Text"/>
    <w:basedOn w:val="Normln"/>
    <w:link w:val="ZkladntextChar"/>
    <w:rsid w:val="008A54F9"/>
    <w:pPr>
      <w:spacing w:after="0" w:line="240" w:lineRule="auto"/>
      <w:jc w:val="center"/>
    </w:pPr>
    <w:rPr>
      <w:rFonts w:ascii="Arial Narrow" w:eastAsia="Times New Roman" w:hAnsi="Arial Narrow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8A54F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Odstavec2">
    <w:name w:val="Odstavec2"/>
    <w:rsid w:val="008A54F9"/>
    <w:pPr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80" w:after="40" w:line="240" w:lineRule="auto"/>
      <w:ind w:left="1626" w:hanging="72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Import34">
    <w:name w:val="Import 34"/>
    <w:rsid w:val="008A54F9"/>
    <w:pPr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8A54F9"/>
    <w:pPr>
      <w:spacing w:after="0" w:line="240" w:lineRule="auto"/>
      <w:ind w:left="425"/>
      <w:jc w:val="both"/>
    </w:pPr>
    <w:rPr>
      <w:rFonts w:ascii="Arial Narrow" w:eastAsia="Times New Roman" w:hAnsi="Arial Narrow"/>
      <w:bCs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A54F9"/>
    <w:rPr>
      <w:rFonts w:ascii="Arial Narrow" w:eastAsia="Times New Roman" w:hAnsi="Arial Narrow" w:cs="Times New Roman"/>
      <w:bCs/>
      <w:szCs w:val="20"/>
      <w:lang w:eastAsia="cs-CZ"/>
    </w:rPr>
  </w:style>
  <w:style w:type="character" w:styleId="slostrnky">
    <w:name w:val="page number"/>
    <w:basedOn w:val="Standardnpsmoodstavce"/>
    <w:rsid w:val="008A54F9"/>
  </w:style>
  <w:style w:type="paragraph" w:styleId="Pedmtkomente">
    <w:name w:val="annotation subject"/>
    <w:basedOn w:val="Textkomente"/>
    <w:next w:val="Textkomente"/>
    <w:link w:val="PedmtkomenteChar"/>
    <w:semiHidden/>
    <w:rsid w:val="008A54F9"/>
    <w:rPr>
      <w:rFonts w:ascii="Arial Narrow" w:hAnsi="Arial Narrow"/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A54F9"/>
    <w:rPr>
      <w:rFonts w:ascii="Arial Narrow" w:eastAsia="Times New Roman" w:hAnsi="Arial Narrow" w:cs="Times New Roman"/>
      <w:b/>
      <w:bCs/>
      <w:sz w:val="20"/>
      <w:szCs w:val="20"/>
      <w:lang w:eastAsia="cs-CZ"/>
    </w:rPr>
  </w:style>
  <w:style w:type="paragraph" w:customStyle="1" w:styleId="bllzaklad">
    <w:name w:val="bll_zaklad"/>
    <w:rsid w:val="008A54F9"/>
    <w:pPr>
      <w:spacing w:after="120" w:line="240" w:lineRule="auto"/>
      <w:jc w:val="both"/>
    </w:pPr>
    <w:rPr>
      <w:rFonts w:ascii="Arial Narrow" w:eastAsia="Times New Roman" w:hAnsi="Arial Narrow" w:cs="Times New Roman"/>
      <w:noProof/>
      <w:szCs w:val="20"/>
      <w:lang w:eastAsia="cs-CZ"/>
    </w:rPr>
  </w:style>
  <w:style w:type="paragraph" w:customStyle="1" w:styleId="StylHeading21Bezpodtren">
    <w:name w:val="Styl Heading21 + Bez podtržení"/>
    <w:basedOn w:val="Normln"/>
    <w:autoRedefine/>
    <w:rsid w:val="008A54F9"/>
    <w:pPr>
      <w:numPr>
        <w:ilvl w:val="1"/>
        <w:numId w:val="23"/>
      </w:numPr>
      <w:spacing w:before="120" w:after="120" w:line="240" w:lineRule="auto"/>
      <w:outlineLvl w:val="1"/>
    </w:pPr>
    <w:rPr>
      <w:rFonts w:ascii="Arial Narrow" w:eastAsia="Times New Roman" w:hAnsi="Arial Narrow"/>
      <w:lang w:eastAsia="cs-CZ"/>
    </w:rPr>
  </w:style>
  <w:style w:type="numbering" w:customStyle="1" w:styleId="Odrazka">
    <w:name w:val="Odrazka"/>
    <w:basedOn w:val="Bezseznamu"/>
    <w:rsid w:val="008A54F9"/>
    <w:pPr>
      <w:numPr>
        <w:numId w:val="25"/>
      </w:numPr>
    </w:pPr>
  </w:style>
  <w:style w:type="paragraph" w:customStyle="1" w:styleId="ObchodniPodminky">
    <w:name w:val="ObchodniPodminky"/>
    <w:basedOn w:val="Podtitul"/>
    <w:rsid w:val="008A54F9"/>
    <w:pPr>
      <w:widowControl w:val="0"/>
      <w:spacing w:line="240" w:lineRule="auto"/>
    </w:pPr>
    <w:rPr>
      <w:rFonts w:ascii="Arial Narrow" w:hAnsi="Arial Narrow"/>
      <w:b/>
      <w:caps/>
      <w:sz w:val="32"/>
      <w:szCs w:val="32"/>
    </w:rPr>
  </w:style>
  <w:style w:type="paragraph" w:customStyle="1" w:styleId="CislovanyPododstavecSmlouvy">
    <w:name w:val="CislovanyPododstavecSmlouvy"/>
    <w:basedOn w:val="Normln"/>
    <w:link w:val="CislovanyPododstavecSmlouvyChar"/>
    <w:rsid w:val="008A54F9"/>
    <w:pPr>
      <w:numPr>
        <w:ilvl w:val="1"/>
        <w:numId w:val="38"/>
      </w:numPr>
      <w:spacing w:after="120" w:line="240" w:lineRule="auto"/>
      <w:jc w:val="both"/>
    </w:pPr>
    <w:rPr>
      <w:rFonts w:ascii="Arial Narrow" w:eastAsia="Times New Roman" w:hAnsi="Arial Narrow"/>
      <w:szCs w:val="24"/>
      <w:lang w:eastAsia="cs-CZ"/>
    </w:rPr>
  </w:style>
  <w:style w:type="character" w:customStyle="1" w:styleId="CislovanyPododstavecSmlouvyChar">
    <w:name w:val="CislovanyPododstavecSmlouvy Char"/>
    <w:link w:val="CislovanyPododstavecSmlouvy"/>
    <w:rsid w:val="008A54F9"/>
    <w:rPr>
      <w:rFonts w:ascii="Arial Narrow" w:eastAsia="Times New Roman" w:hAnsi="Arial Narrow" w:cs="Times New Roman"/>
      <w:szCs w:val="24"/>
      <w:lang w:eastAsia="cs-CZ"/>
    </w:rPr>
  </w:style>
  <w:style w:type="paragraph" w:customStyle="1" w:styleId="StylSodrkami">
    <w:name w:val="Styl S odrážkami"/>
    <w:basedOn w:val="Normln"/>
    <w:rsid w:val="008A54F9"/>
    <w:pPr>
      <w:numPr>
        <w:numId w:val="30"/>
      </w:numPr>
      <w:spacing w:after="0" w:line="240" w:lineRule="auto"/>
      <w:jc w:val="both"/>
    </w:pPr>
    <w:rPr>
      <w:rFonts w:ascii="Arial Narrow" w:hAnsi="Arial Narrow"/>
      <w:lang w:eastAsia="cs-CZ"/>
    </w:rPr>
  </w:style>
  <w:style w:type="paragraph" w:styleId="Podtitul">
    <w:name w:val="Subtitle"/>
    <w:basedOn w:val="Normln"/>
    <w:next w:val="Normln"/>
    <w:link w:val="PodtitulChar"/>
    <w:qFormat/>
    <w:rsid w:val="008A54F9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8A54F9"/>
    <w:rPr>
      <w:rFonts w:ascii="Cambria" w:eastAsia="Times New Roman" w:hAnsi="Cambria" w:cs="Times New Roman"/>
      <w:sz w:val="24"/>
      <w:szCs w:val="24"/>
    </w:rPr>
  </w:style>
  <w:style w:type="paragraph" w:customStyle="1" w:styleId="StyleHeading1">
    <w:name w:val="Style Heading 1"/>
    <w:aliases w:val="ClanekSmlouvy + Centered Before:  18 pt After:  1..."/>
    <w:basedOn w:val="Nadpis1"/>
    <w:rsid w:val="008A54F9"/>
    <w:rPr>
      <w:rFonts w:cs="Times New Roman"/>
      <w:caps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30FF4-2715-4D38-BDC0-DE4936783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755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Heczkova</dc:creator>
  <cp:lastModifiedBy>Heczkova</cp:lastModifiedBy>
  <cp:revision>4</cp:revision>
  <dcterms:created xsi:type="dcterms:W3CDTF">2013-09-18T11:22:00Z</dcterms:created>
  <dcterms:modified xsi:type="dcterms:W3CDTF">2013-09-26T13:43:00Z</dcterms:modified>
</cp:coreProperties>
</file>