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206" w:rsidRPr="00290B69" w:rsidRDefault="00D12206" w:rsidP="00917D90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2</w:t>
      </w:r>
      <w:r w:rsidRPr="00290B69">
        <w:rPr>
          <w:b/>
          <w:szCs w:val="28"/>
        </w:rPr>
        <w:t xml:space="preserve"> </w:t>
      </w:r>
    </w:p>
    <w:p w:rsidR="00D12206" w:rsidRPr="00290B69" w:rsidRDefault="00D12206" w:rsidP="00917D90">
      <w:pPr>
        <w:spacing w:before="200" w:line="276" w:lineRule="auto"/>
        <w:jc w:val="center"/>
        <w:rPr>
          <w:b/>
          <w:szCs w:val="26"/>
        </w:rPr>
      </w:pPr>
      <w:r w:rsidRPr="00290B69">
        <w:rPr>
          <w:b/>
          <w:szCs w:val="26"/>
        </w:rPr>
        <w:t xml:space="preserve">Čestné prohlášení o splnění </w:t>
      </w:r>
      <w:r>
        <w:rPr>
          <w:b/>
          <w:szCs w:val="26"/>
        </w:rPr>
        <w:t>základních</w:t>
      </w:r>
      <w:r w:rsidRPr="00290B69">
        <w:rPr>
          <w:b/>
          <w:szCs w:val="26"/>
        </w:rPr>
        <w:t xml:space="preserve"> kvalifikačních předpokladů</w:t>
      </w:r>
    </w:p>
    <w:p w:rsidR="00D12206" w:rsidRPr="00290B69" w:rsidRDefault="00D12206" w:rsidP="00917D90">
      <w:pPr>
        <w:spacing w:before="200" w:line="276" w:lineRule="auto"/>
        <w:jc w:val="center"/>
        <w:rPr>
          <w:sz w:val="22"/>
        </w:rPr>
      </w:pPr>
      <w:r w:rsidRPr="00290B69">
        <w:rPr>
          <w:sz w:val="22"/>
        </w:rPr>
        <w:t xml:space="preserve">Čestné prohlášení </w:t>
      </w:r>
      <w:r>
        <w:rPr>
          <w:sz w:val="22"/>
        </w:rPr>
        <w:t>o splnění základních</w:t>
      </w:r>
      <w:r w:rsidRPr="00290B69">
        <w:rPr>
          <w:sz w:val="22"/>
        </w:rPr>
        <w:t xml:space="preserve"> kvalifikačních předpokladů</w:t>
      </w:r>
    </w:p>
    <w:p w:rsidR="00D12206" w:rsidRPr="00290B69" w:rsidRDefault="00D12206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podle § 5</w:t>
      </w:r>
      <w:r>
        <w:rPr>
          <w:sz w:val="22"/>
        </w:rPr>
        <w:t>3</w:t>
      </w:r>
      <w:r w:rsidRPr="00290B69">
        <w:rPr>
          <w:sz w:val="22"/>
        </w:rPr>
        <w:t xml:space="preserve"> </w:t>
      </w:r>
      <w:r>
        <w:rPr>
          <w:sz w:val="22"/>
        </w:rPr>
        <w:t>odstavce (1)</w:t>
      </w:r>
      <w:r w:rsidRPr="00290B69">
        <w:rPr>
          <w:sz w:val="22"/>
        </w:rPr>
        <w:t xml:space="preserve"> zákona č. 137/2006 Sb., o veřejných zakázkách,</w:t>
      </w:r>
    </w:p>
    <w:p w:rsidR="00D12206" w:rsidRPr="00290B69" w:rsidRDefault="00D12206" w:rsidP="00917D90">
      <w:pPr>
        <w:spacing w:line="276" w:lineRule="auto"/>
        <w:jc w:val="center"/>
        <w:rPr>
          <w:sz w:val="22"/>
        </w:rPr>
      </w:pPr>
      <w:r w:rsidRPr="00290B69">
        <w:rPr>
          <w:sz w:val="22"/>
        </w:rPr>
        <w:t>v platném znění (dále jen „zákon“)</w:t>
      </w:r>
    </w:p>
    <w:p w:rsidR="00D12206" w:rsidRPr="00290B69" w:rsidRDefault="00D12206" w:rsidP="00917D90">
      <w:pPr>
        <w:spacing w:line="276" w:lineRule="auto"/>
        <w:jc w:val="both"/>
      </w:pPr>
    </w:p>
    <w:p w:rsidR="00D12206" w:rsidRPr="00290B69" w:rsidRDefault="00D12206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Já níže podep</w:t>
      </w:r>
      <w:r>
        <w:rPr>
          <w:sz w:val="22"/>
        </w:rPr>
        <w:t xml:space="preserve">saný/á ……………………..….……………………  </w:t>
      </w:r>
      <w:r w:rsidRPr="00290B69">
        <w:rPr>
          <w:sz w:val="22"/>
        </w:rPr>
        <w:t xml:space="preserve"> nar. ………..…………………..</w:t>
      </w:r>
    </w:p>
    <w:p w:rsidR="00D12206" w:rsidRPr="00290B69" w:rsidRDefault="00D12206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bytem ……………………………………………………………………………………………………………..……………</w:t>
      </w:r>
    </w:p>
    <w:p w:rsidR="00D12206" w:rsidRPr="00290B69" w:rsidRDefault="00D12206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jako statutární zástupce ……………………………………..…………….…………………………..…</w:t>
      </w:r>
    </w:p>
    <w:p w:rsidR="00D12206" w:rsidRPr="00290B69" w:rsidRDefault="00D12206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se sídlem</w:t>
      </w:r>
      <w:r>
        <w:rPr>
          <w:sz w:val="22"/>
        </w:rPr>
        <w:t xml:space="preserve"> ……………………………………………….……..        </w:t>
      </w:r>
      <w:r w:rsidRPr="00290B69">
        <w:rPr>
          <w:sz w:val="22"/>
        </w:rPr>
        <w:t xml:space="preserve"> IČ</w:t>
      </w:r>
      <w:r>
        <w:rPr>
          <w:sz w:val="22"/>
        </w:rPr>
        <w:t xml:space="preserve"> </w:t>
      </w:r>
      <w:r w:rsidRPr="00290B69">
        <w:rPr>
          <w:sz w:val="22"/>
        </w:rPr>
        <w:t>………………………………</w:t>
      </w:r>
    </w:p>
    <w:p w:rsidR="00D12206" w:rsidRPr="00290B69" w:rsidRDefault="00D12206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zapsaný v ………………………………………………..………….…………………..………………………………….</w:t>
      </w:r>
    </w:p>
    <w:p w:rsidR="00D12206" w:rsidRPr="00290B69" w:rsidRDefault="00D12206" w:rsidP="00917D90">
      <w:pPr>
        <w:spacing w:line="276" w:lineRule="auto"/>
        <w:jc w:val="both"/>
        <w:rPr>
          <w:sz w:val="22"/>
        </w:rPr>
      </w:pPr>
      <w:r w:rsidRPr="00290B69">
        <w:rPr>
          <w:sz w:val="22"/>
        </w:rPr>
        <w:t>(dále jen uchazeč) *)</w:t>
      </w:r>
    </w:p>
    <w:p w:rsidR="00D12206" w:rsidRPr="00290B69" w:rsidRDefault="00D12206" w:rsidP="00917D90">
      <w:pPr>
        <w:spacing w:before="200" w:line="276" w:lineRule="auto"/>
        <w:jc w:val="center"/>
        <w:rPr>
          <w:b/>
          <w:sz w:val="22"/>
        </w:rPr>
      </w:pPr>
      <w:r w:rsidRPr="00290B69">
        <w:rPr>
          <w:b/>
          <w:sz w:val="22"/>
        </w:rPr>
        <w:t>tímto čestně prohlašuji, že:</w:t>
      </w:r>
    </w:p>
    <w:p w:rsidR="00D12206" w:rsidRPr="00917D90" w:rsidRDefault="00D12206" w:rsidP="003A0195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splňuji Základní kvalifikační předpoklady § 53 odstavce (1) zákona o zadávání veřejných zakázek č. 137/2006 Sb.</w:t>
      </w:r>
    </w:p>
    <w:p w:rsidR="00D12206" w:rsidRPr="00917D90" w:rsidRDefault="00D12206" w:rsidP="003A0195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Pr="00917D90" w:rsidRDefault="00D12206" w:rsidP="008E5B5A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a) čestně prohlašuji, že jsem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</w:p>
    <w:p w:rsidR="00D12206" w:rsidRPr="00917D90" w:rsidRDefault="00D12206" w:rsidP="008E5B5A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12206" w:rsidRPr="00917D90" w:rsidRDefault="00D12206" w:rsidP="001678AB">
      <w:pPr>
        <w:pStyle w:val="StylCalibri"/>
        <w:tabs>
          <w:tab w:val="left" w:pos="3450"/>
        </w:tabs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ab/>
      </w:r>
    </w:p>
    <w:p w:rsidR="00D12206" w:rsidRPr="00917D90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 xml:space="preserve">b) čestně prohlašuji, že jsem 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D12206" w:rsidRDefault="00D12206" w:rsidP="003B09E9">
      <w:pPr>
        <w:pStyle w:val="StylCalibri"/>
        <w:rPr>
          <w:rFonts w:ascii="Times New Roman" w:hAnsi="Times New Roman"/>
          <w:i/>
          <w:sz w:val="22"/>
          <w:szCs w:val="22"/>
        </w:rPr>
      </w:pPr>
      <w:r w:rsidRPr="00917D90">
        <w:rPr>
          <w:rFonts w:ascii="Times New Roman" w:hAnsi="Times New Roman"/>
          <w:i/>
          <w:sz w:val="22"/>
          <w:szCs w:val="22"/>
        </w:rPr>
        <w:t>Poznámka: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12206" w:rsidRPr="00917D90" w:rsidRDefault="00D12206" w:rsidP="003B09E9">
      <w:pPr>
        <w:pStyle w:val="StylCalibri"/>
        <w:rPr>
          <w:rFonts w:ascii="Times New Roman" w:hAnsi="Times New Roman"/>
          <w:i/>
          <w:sz w:val="22"/>
          <w:szCs w:val="22"/>
        </w:rPr>
      </w:pPr>
    </w:p>
    <w:p w:rsidR="00D12206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c) čestně prohlašuji, že jsem v posledních třech letech nenaplnil skutkovou podstatu jednání nekalé soutěže formou podplácení podle zvláštního právního předpisu</w:t>
      </w:r>
    </w:p>
    <w:p w:rsidR="00D12206" w:rsidRPr="00917D90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d) čestně prohlašuji, že vůči mému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D12206" w:rsidRPr="00917D90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e) čestně prohlašuji, že nejsem v likvidaci,</w:t>
      </w:r>
    </w:p>
    <w:p w:rsidR="00D12206" w:rsidRPr="00917D90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f) čestně prohlašuji, že nemám v evidenci daní zachyceny daňové nedoplatky, a to jak v České republice, tak v zemi sídla, místa podnikání či bydliště dodavatele,</w:t>
      </w:r>
    </w:p>
    <w:p w:rsidR="00D12206" w:rsidRPr="00917D90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g) čestně prohlašuji, že nemám nedoplatek na pojistném a na penále na veřejné zdravotní pojištění, a to jak v České republice, tak v zemi sídla, místa podnikání či bydliště dodavatele,</w:t>
      </w:r>
    </w:p>
    <w:p w:rsidR="00D12206" w:rsidRPr="00917D90" w:rsidRDefault="00D12206" w:rsidP="003B09E9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Default="00D12206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h) čestně prohlašuji, že nemám nedoplatek na pojistném a na penále na sociální zabezpečení a příspěvku na státní politiku zaměstnanosti, a to jak v České republice, tak v zemi sídla, místa podnikání či bydliště dodavatele,</w:t>
      </w:r>
    </w:p>
    <w:p w:rsidR="00D12206" w:rsidRPr="00917D90" w:rsidRDefault="00D12206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Default="00D12206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i) čestně prohlašuji, že jsem nebyl v posledních 3 letech pravomocně disciplinárně potrestán či mi nebylo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pravomocně uloženo kárné opatření podle zvláštních právních předpisů</w:t>
      </w:r>
      <w:r>
        <w:rPr>
          <w:rFonts w:ascii="Times New Roman" w:hAnsi="Times New Roman"/>
          <w:b/>
          <w:sz w:val="22"/>
          <w:szCs w:val="22"/>
        </w:rPr>
        <w:t>,</w:t>
      </w:r>
    </w:p>
    <w:p w:rsidR="00D12206" w:rsidRPr="00917D90" w:rsidRDefault="00D12206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Default="00D12206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j) čestně prohlašuji, že nejsem veden v rejstříku osob se zákazem plnění veřejných zakázek a</w:t>
      </w:r>
    </w:p>
    <w:p w:rsidR="00D12206" w:rsidRPr="00917D90" w:rsidRDefault="00D12206" w:rsidP="00F420FE">
      <w:pPr>
        <w:pStyle w:val="StylCalibri"/>
        <w:rPr>
          <w:rFonts w:ascii="Times New Roman" w:hAnsi="Times New Roman"/>
          <w:b/>
          <w:sz w:val="22"/>
          <w:szCs w:val="22"/>
        </w:rPr>
      </w:pPr>
    </w:p>
    <w:p w:rsidR="00D12206" w:rsidRPr="00917D90" w:rsidRDefault="00D12206" w:rsidP="00F420FE">
      <w:pPr>
        <w:pStyle w:val="StylCalibri"/>
        <w:rPr>
          <w:rFonts w:ascii="Times New Roman" w:hAnsi="Times New Roman"/>
          <w:b/>
          <w:sz w:val="22"/>
          <w:szCs w:val="22"/>
        </w:rPr>
      </w:pPr>
      <w:r w:rsidRPr="00917D90">
        <w:rPr>
          <w:rFonts w:ascii="Times New Roman" w:hAnsi="Times New Roman"/>
          <w:b/>
          <w:sz w:val="22"/>
          <w:szCs w:val="22"/>
        </w:rPr>
        <w:t>k) čestně prohlašuji, že mi nebyla v posledních 3 letech pravomocně uložena pokuta za umožnění výkonu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917D90">
        <w:rPr>
          <w:rFonts w:ascii="Times New Roman" w:hAnsi="Times New Roman"/>
          <w:b/>
          <w:sz w:val="22"/>
          <w:szCs w:val="22"/>
        </w:rPr>
        <w:t>nelegální práce pod</w:t>
      </w:r>
      <w:r>
        <w:rPr>
          <w:rFonts w:ascii="Times New Roman" w:hAnsi="Times New Roman"/>
          <w:b/>
          <w:sz w:val="22"/>
          <w:szCs w:val="22"/>
        </w:rPr>
        <w:t>le zvláštního právního předpisu</w:t>
      </w:r>
      <w:r w:rsidRPr="00917D90">
        <w:rPr>
          <w:rFonts w:ascii="Times New Roman" w:hAnsi="Times New Roman"/>
          <w:b/>
          <w:sz w:val="22"/>
          <w:szCs w:val="22"/>
        </w:rPr>
        <w:t>.</w:t>
      </w:r>
    </w:p>
    <w:p w:rsidR="00D12206" w:rsidRDefault="00D12206" w:rsidP="00F420FE">
      <w:pPr>
        <w:pStyle w:val="StylCalibri"/>
        <w:rPr>
          <w:rFonts w:ascii="Times New Roman" w:hAnsi="Times New Roman"/>
          <w:b/>
        </w:rPr>
      </w:pP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Tímto čestným prohlášením prokazuji splnění </w:t>
      </w:r>
      <w:r>
        <w:rPr>
          <w:rFonts w:ascii="Times New Roman" w:hAnsi="Times New Roman"/>
          <w:sz w:val="22"/>
          <w:szCs w:val="24"/>
        </w:rPr>
        <w:t>základních</w:t>
      </w:r>
      <w:r w:rsidRPr="00290B69">
        <w:rPr>
          <w:rFonts w:ascii="Times New Roman" w:hAnsi="Times New Roman"/>
          <w:sz w:val="22"/>
          <w:szCs w:val="24"/>
        </w:rPr>
        <w:t xml:space="preserve"> kvalifikačních předpokladů pro plnění veřejné zakázky </w:t>
      </w:r>
      <w:r w:rsidRPr="00290B69">
        <w:rPr>
          <w:rFonts w:ascii="Times New Roman" w:hAnsi="Times New Roman"/>
          <w:b/>
          <w:sz w:val="22"/>
          <w:szCs w:val="24"/>
        </w:rPr>
        <w:t>„</w:t>
      </w:r>
      <w:r w:rsidRPr="000C18FA">
        <w:rPr>
          <w:rFonts w:ascii="Times New Roman" w:hAnsi="Times New Roman"/>
          <w:b/>
          <w:sz w:val="22"/>
          <w:szCs w:val="24"/>
        </w:rPr>
        <w:t>Zařízení pro diagnostiku</w:t>
      </w:r>
      <w:r w:rsidRPr="00290B69">
        <w:rPr>
          <w:rFonts w:ascii="Times New Roman" w:hAnsi="Times New Roman"/>
          <w:b/>
          <w:sz w:val="22"/>
          <w:szCs w:val="24"/>
        </w:rPr>
        <w:t>“</w:t>
      </w:r>
      <w:r w:rsidRPr="00290B69">
        <w:rPr>
          <w:rFonts w:ascii="Times New Roman" w:hAnsi="Times New Roman"/>
          <w:sz w:val="22"/>
          <w:szCs w:val="24"/>
        </w:rPr>
        <w:t xml:space="preserve"> a jsem si vědom právních důsledků, jestliže se kterékoli tvrzení shora uvedené ukáže jako nepravdivé.</w:t>
      </w:r>
    </w:p>
    <w:p w:rsidR="00D12206" w:rsidRPr="00290B69" w:rsidRDefault="00D12206" w:rsidP="00917D90">
      <w:pPr>
        <w:rPr>
          <w:sz w:val="22"/>
        </w:rPr>
      </w:pPr>
    </w:p>
    <w:p w:rsidR="00D12206" w:rsidRPr="00290B69" w:rsidRDefault="00D12206" w:rsidP="00917D90">
      <w:pPr>
        <w:rPr>
          <w:sz w:val="22"/>
        </w:rPr>
      </w:pPr>
    </w:p>
    <w:p w:rsidR="00D12206" w:rsidRPr="00290B69" w:rsidRDefault="00D12206" w:rsidP="00917D90">
      <w:pPr>
        <w:rPr>
          <w:sz w:val="22"/>
        </w:rPr>
      </w:pPr>
    </w:p>
    <w:p w:rsidR="00D12206" w:rsidRPr="00290B69" w:rsidRDefault="00D12206" w:rsidP="00917D90">
      <w:pPr>
        <w:rPr>
          <w:sz w:val="22"/>
        </w:rPr>
      </w:pPr>
      <w:r w:rsidRPr="00290B69">
        <w:rPr>
          <w:sz w:val="22"/>
        </w:rPr>
        <w:t>V …………………….…… dne …………………….</w:t>
      </w:r>
    </w:p>
    <w:p w:rsidR="00D12206" w:rsidRPr="00290B69" w:rsidRDefault="00D12206" w:rsidP="00917D90">
      <w:pPr>
        <w:ind w:left="4200"/>
        <w:rPr>
          <w:sz w:val="22"/>
        </w:rPr>
      </w:pPr>
    </w:p>
    <w:p w:rsidR="00D12206" w:rsidRPr="00290B69" w:rsidRDefault="00D12206" w:rsidP="00917D90">
      <w:pPr>
        <w:rPr>
          <w:sz w:val="22"/>
        </w:rPr>
      </w:pPr>
    </w:p>
    <w:p w:rsidR="00D12206" w:rsidRPr="00290B69" w:rsidRDefault="00D12206" w:rsidP="00917D90">
      <w:pPr>
        <w:ind w:left="4200"/>
        <w:rPr>
          <w:sz w:val="22"/>
        </w:rPr>
      </w:pP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 xml:space="preserve">Toto prohlášení podepisuji jako </w:t>
      </w:r>
      <w:r w:rsidRPr="00290B69">
        <w:rPr>
          <w:rFonts w:ascii="Times New Roman" w:hAnsi="Times New Roman"/>
          <w:sz w:val="22"/>
          <w:szCs w:val="24"/>
        </w:rPr>
        <w:tab/>
      </w: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…………………………………………………………...</w:t>
      </w:r>
      <w:r w:rsidRPr="00290B69">
        <w:rPr>
          <w:rFonts w:ascii="Times New Roman" w:hAnsi="Times New Roman"/>
          <w:sz w:val="22"/>
          <w:szCs w:val="24"/>
        </w:rPr>
        <w:tab/>
      </w:r>
      <w:r w:rsidRPr="00290B69">
        <w:rPr>
          <w:rFonts w:ascii="Times New Roman" w:hAnsi="Times New Roman"/>
          <w:sz w:val="22"/>
          <w:szCs w:val="24"/>
        </w:rPr>
        <w:tab/>
      </w: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  <w:r w:rsidRPr="00290B69">
        <w:rPr>
          <w:rFonts w:ascii="Times New Roman" w:hAnsi="Times New Roman"/>
          <w:sz w:val="22"/>
          <w:szCs w:val="24"/>
        </w:rPr>
        <w:t>(osoba oprávněná jednat jménem uchazeče, např. jednatel spol. s ruč. omez. atd.)</w:t>
      </w: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  <w:szCs w:val="24"/>
        </w:rPr>
      </w:pPr>
    </w:p>
    <w:p w:rsidR="00D12206" w:rsidRPr="00290B69" w:rsidRDefault="00D12206" w:rsidP="00917D90">
      <w:pPr>
        <w:pStyle w:val="BodyText"/>
        <w:rPr>
          <w:rFonts w:ascii="Times New Roman" w:hAnsi="Times New Roman"/>
          <w:sz w:val="22"/>
        </w:rPr>
      </w:pPr>
      <w:r w:rsidRPr="00290B69">
        <w:rPr>
          <w:rFonts w:ascii="Times New Roman" w:hAnsi="Times New Roman"/>
          <w:sz w:val="22"/>
          <w:szCs w:val="24"/>
        </w:rPr>
        <w:t xml:space="preserve">*) v případě, že dodavatelem je fyzická osoba, text čestného prohlášení v záhlaví přiměřeně upraví  </w:t>
      </w:r>
    </w:p>
    <w:p w:rsidR="00D12206" w:rsidRPr="00917D90" w:rsidRDefault="00D12206" w:rsidP="00F420FE">
      <w:pPr>
        <w:pStyle w:val="StylCalibri"/>
        <w:rPr>
          <w:rFonts w:ascii="Times New Roman" w:hAnsi="Times New Roman"/>
          <w:b/>
        </w:rPr>
      </w:pPr>
    </w:p>
    <w:sectPr w:rsidR="00D12206" w:rsidRPr="00917D90" w:rsidSect="005846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206" w:rsidRDefault="00D12206">
      <w:r>
        <w:separator/>
      </w:r>
    </w:p>
  </w:endnote>
  <w:endnote w:type="continuationSeparator" w:id="0">
    <w:p w:rsidR="00D12206" w:rsidRDefault="00D12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206" w:rsidRDefault="00D12206">
    <w:pPr>
      <w:pStyle w:val="Footer"/>
      <w:jc w:val="right"/>
    </w:pPr>
    <w:r>
      <w:t xml:space="preserve">Strana </w:t>
    </w:r>
    <w:fldSimple w:instr="PAGE   \* MERGEFORMAT">
      <w:r>
        <w:rPr>
          <w:noProof/>
        </w:rPr>
        <w:t>3</w:t>
      </w:r>
    </w:fldSimple>
  </w:p>
  <w:p w:rsidR="00D12206" w:rsidRDefault="00D122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206" w:rsidRDefault="00D12206">
      <w:r>
        <w:separator/>
      </w:r>
    </w:p>
  </w:footnote>
  <w:footnote w:type="continuationSeparator" w:id="0">
    <w:p w:rsidR="00D12206" w:rsidRDefault="00D12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206" w:rsidRDefault="00D12206" w:rsidP="008E15DE">
    <w:pPr>
      <w:pStyle w:val="Header"/>
      <w:jc w:val="center"/>
      <w:rPr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s2049" type="#_x0000_t75" style="position:absolute;left:0;text-align:left;margin-left:0;margin-top:-33.35pt;width:478.95pt;height:117.05pt;z-index:251660288;visibility:visible;mso-wrap-distance-left:0;mso-wrap-distance-right:0;mso-position-horizontal:center;mso-position-horizontal-relative:margin" filled="t">
          <v:imagedata r:id="rId1" o:title=""/>
          <w10:wrap type="square" side="largest" anchorx="margin"/>
        </v:shape>
      </w:pict>
    </w:r>
  </w:p>
  <w:p w:rsidR="00D12206" w:rsidRDefault="00D12206" w:rsidP="008E15DE">
    <w:pPr>
      <w:pStyle w:val="Header"/>
      <w:jc w:val="center"/>
      <w:rPr>
        <w:lang w:eastAsia="ar-SA"/>
      </w:rPr>
    </w:pPr>
  </w:p>
  <w:p w:rsidR="00D12206" w:rsidRDefault="00D12206" w:rsidP="008E15DE">
    <w:pPr>
      <w:pStyle w:val="Header"/>
      <w:jc w:val="center"/>
      <w:rPr>
        <w:lang w:eastAsia="ar-SA"/>
      </w:rPr>
    </w:pPr>
  </w:p>
  <w:p w:rsidR="00D12206" w:rsidRDefault="00D12206" w:rsidP="008E15DE">
    <w:pPr>
      <w:pStyle w:val="Header"/>
      <w:jc w:val="center"/>
      <w:rPr>
        <w:lang w:eastAsia="ar-SA"/>
      </w:rPr>
    </w:pPr>
  </w:p>
  <w:p w:rsidR="00D12206" w:rsidRDefault="00D12206" w:rsidP="008E15DE">
    <w:pPr>
      <w:pStyle w:val="Header"/>
      <w:jc w:val="center"/>
    </w:pPr>
    <w:r>
      <w:rPr>
        <w:lang w:eastAsia="ar-S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383"/>
    <w:multiLevelType w:val="hybridMultilevel"/>
    <w:tmpl w:val="0CF8D2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A4C328B"/>
    <w:multiLevelType w:val="hybridMultilevel"/>
    <w:tmpl w:val="60D67C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353746"/>
    <w:multiLevelType w:val="hybridMultilevel"/>
    <w:tmpl w:val="4CC6AD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8766E7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1A63026E"/>
    <w:multiLevelType w:val="multilevel"/>
    <w:tmpl w:val="7C5C71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9404881"/>
    <w:multiLevelType w:val="hybridMultilevel"/>
    <w:tmpl w:val="9F8401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F0295E"/>
    <w:multiLevelType w:val="hybridMultilevel"/>
    <w:tmpl w:val="C25CBCC4"/>
    <w:lvl w:ilvl="0" w:tplc="65F29354">
      <w:start w:val="1"/>
      <w:numFmt w:val="bullet"/>
      <w:pStyle w:val="VP-vsledkyvzdlvn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07BA4"/>
    <w:multiLevelType w:val="hybridMultilevel"/>
    <w:tmpl w:val="2098D4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6EC5B29"/>
    <w:multiLevelType w:val="hybridMultilevel"/>
    <w:tmpl w:val="FB6ADA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F10BBA"/>
    <w:multiLevelType w:val="hybridMultilevel"/>
    <w:tmpl w:val="2864E5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F975E3"/>
    <w:multiLevelType w:val="hybridMultilevel"/>
    <w:tmpl w:val="BF6285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BC2359A"/>
    <w:multiLevelType w:val="hybridMultilevel"/>
    <w:tmpl w:val="BB4A8C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EA040A2"/>
    <w:multiLevelType w:val="multilevel"/>
    <w:tmpl w:val="A0709630"/>
    <w:lvl w:ilvl="0">
      <w:start w:val="1"/>
      <w:numFmt w:val="decimal"/>
      <w:pStyle w:val="NadpisCalibri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adpisCalibri2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pStyle w:val="NadpisCalibri3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714230FF"/>
    <w:multiLevelType w:val="multilevel"/>
    <w:tmpl w:val="A070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72C244A9"/>
    <w:multiLevelType w:val="multilevel"/>
    <w:tmpl w:val="24E03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53127D"/>
    <w:multiLevelType w:val="hybridMultilevel"/>
    <w:tmpl w:val="E4F420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6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0"/>
  </w:num>
  <w:num w:numId="10">
    <w:abstractNumId w:val="15"/>
  </w:num>
  <w:num w:numId="11">
    <w:abstractNumId w:val="0"/>
  </w:num>
  <w:num w:numId="12">
    <w:abstractNumId w:val="11"/>
  </w:num>
  <w:num w:numId="13">
    <w:abstractNumId w:val="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15DE"/>
    <w:rsid w:val="00030FB5"/>
    <w:rsid w:val="0004073B"/>
    <w:rsid w:val="00052D8B"/>
    <w:rsid w:val="0005345D"/>
    <w:rsid w:val="000710A9"/>
    <w:rsid w:val="00077512"/>
    <w:rsid w:val="00086921"/>
    <w:rsid w:val="000949A8"/>
    <w:rsid w:val="000C0447"/>
    <w:rsid w:val="000C18FA"/>
    <w:rsid w:val="000D1754"/>
    <w:rsid w:val="000E0A6E"/>
    <w:rsid w:val="000E4B55"/>
    <w:rsid w:val="001025EF"/>
    <w:rsid w:val="00155FC4"/>
    <w:rsid w:val="001678AB"/>
    <w:rsid w:val="00170EC7"/>
    <w:rsid w:val="001840A3"/>
    <w:rsid w:val="002170FB"/>
    <w:rsid w:val="00240E2A"/>
    <w:rsid w:val="0028202F"/>
    <w:rsid w:val="00290B69"/>
    <w:rsid w:val="00293B4F"/>
    <w:rsid w:val="002B5C2A"/>
    <w:rsid w:val="002D5D4B"/>
    <w:rsid w:val="002E548F"/>
    <w:rsid w:val="002F35F8"/>
    <w:rsid w:val="0032432D"/>
    <w:rsid w:val="00367FA5"/>
    <w:rsid w:val="0039640C"/>
    <w:rsid w:val="003A0195"/>
    <w:rsid w:val="003B09E9"/>
    <w:rsid w:val="003B5EF0"/>
    <w:rsid w:val="003C0191"/>
    <w:rsid w:val="003F0BA6"/>
    <w:rsid w:val="00424E1A"/>
    <w:rsid w:val="0044714F"/>
    <w:rsid w:val="00453431"/>
    <w:rsid w:val="00494A12"/>
    <w:rsid w:val="004A43A0"/>
    <w:rsid w:val="004B0442"/>
    <w:rsid w:val="004B5129"/>
    <w:rsid w:val="004D10E6"/>
    <w:rsid w:val="004D65DD"/>
    <w:rsid w:val="004F6D23"/>
    <w:rsid w:val="005332F0"/>
    <w:rsid w:val="00537AC1"/>
    <w:rsid w:val="0054229D"/>
    <w:rsid w:val="005428A3"/>
    <w:rsid w:val="005531DD"/>
    <w:rsid w:val="00567DA9"/>
    <w:rsid w:val="005846FB"/>
    <w:rsid w:val="00586C4C"/>
    <w:rsid w:val="005927C3"/>
    <w:rsid w:val="005A576A"/>
    <w:rsid w:val="005E2A12"/>
    <w:rsid w:val="0060427D"/>
    <w:rsid w:val="00625A4A"/>
    <w:rsid w:val="00636532"/>
    <w:rsid w:val="006D79BC"/>
    <w:rsid w:val="00700EE5"/>
    <w:rsid w:val="00717720"/>
    <w:rsid w:val="007A5642"/>
    <w:rsid w:val="007F42E2"/>
    <w:rsid w:val="00804374"/>
    <w:rsid w:val="00824A37"/>
    <w:rsid w:val="00853029"/>
    <w:rsid w:val="0085596C"/>
    <w:rsid w:val="00861CB7"/>
    <w:rsid w:val="00887A5E"/>
    <w:rsid w:val="0089097C"/>
    <w:rsid w:val="008C0BB8"/>
    <w:rsid w:val="008C1451"/>
    <w:rsid w:val="008E15DE"/>
    <w:rsid w:val="008E3E04"/>
    <w:rsid w:val="008E462A"/>
    <w:rsid w:val="008E5B5A"/>
    <w:rsid w:val="008F7932"/>
    <w:rsid w:val="00917D90"/>
    <w:rsid w:val="00954177"/>
    <w:rsid w:val="009B7270"/>
    <w:rsid w:val="009E15EA"/>
    <w:rsid w:val="00A2391E"/>
    <w:rsid w:val="00A34E4B"/>
    <w:rsid w:val="00A92743"/>
    <w:rsid w:val="00AF5805"/>
    <w:rsid w:val="00B55369"/>
    <w:rsid w:val="00B62A9A"/>
    <w:rsid w:val="00BD548C"/>
    <w:rsid w:val="00CB26F9"/>
    <w:rsid w:val="00CC0EBF"/>
    <w:rsid w:val="00CC63EA"/>
    <w:rsid w:val="00D1022D"/>
    <w:rsid w:val="00D12206"/>
    <w:rsid w:val="00D137DD"/>
    <w:rsid w:val="00D951D8"/>
    <w:rsid w:val="00E243AA"/>
    <w:rsid w:val="00E6788C"/>
    <w:rsid w:val="00EC0094"/>
    <w:rsid w:val="00EC4A1C"/>
    <w:rsid w:val="00ED3255"/>
    <w:rsid w:val="00F01235"/>
    <w:rsid w:val="00F05FAD"/>
    <w:rsid w:val="00F179D3"/>
    <w:rsid w:val="00F220F0"/>
    <w:rsid w:val="00F41169"/>
    <w:rsid w:val="00F420FE"/>
    <w:rsid w:val="00F42396"/>
    <w:rsid w:val="00F457AA"/>
    <w:rsid w:val="00F64A2C"/>
    <w:rsid w:val="00F807F1"/>
    <w:rsid w:val="00FA08DB"/>
    <w:rsid w:val="00FA562B"/>
    <w:rsid w:val="00FF4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6F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42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2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427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193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193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193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193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E15D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5A4A"/>
    <w:rPr>
      <w:sz w:val="24"/>
    </w:rPr>
  </w:style>
  <w:style w:type="paragraph" w:customStyle="1" w:styleId="NadpisCalibri3">
    <w:name w:val="Nadpis Calibri 3"/>
    <w:basedOn w:val="Heading3"/>
    <w:uiPriority w:val="99"/>
    <w:rsid w:val="007F42E2"/>
    <w:pPr>
      <w:numPr>
        <w:ilvl w:val="2"/>
        <w:numId w:val="19"/>
      </w:numPr>
      <w:spacing w:before="120" w:line="288" w:lineRule="auto"/>
    </w:pPr>
    <w:rPr>
      <w:rFonts w:ascii="Calibri" w:hAnsi="Calibri"/>
      <w:sz w:val="22"/>
    </w:rPr>
  </w:style>
  <w:style w:type="paragraph" w:customStyle="1" w:styleId="NadpisCalibri2">
    <w:name w:val="Nadpis Calibri 2"/>
    <w:basedOn w:val="Heading2"/>
    <w:uiPriority w:val="99"/>
    <w:rsid w:val="007F42E2"/>
    <w:pPr>
      <w:numPr>
        <w:ilvl w:val="1"/>
        <w:numId w:val="19"/>
      </w:numPr>
      <w:spacing w:before="120" w:line="288" w:lineRule="auto"/>
    </w:pPr>
    <w:rPr>
      <w:rFonts w:ascii="Calibri" w:hAnsi="Calibri"/>
      <w:i w:val="0"/>
      <w:iCs w:val="0"/>
      <w:sz w:val="24"/>
    </w:rPr>
  </w:style>
  <w:style w:type="paragraph" w:customStyle="1" w:styleId="NadpisCalibri1">
    <w:name w:val="Nadpis Calibri 1"/>
    <w:basedOn w:val="Heading1"/>
    <w:uiPriority w:val="99"/>
    <w:rsid w:val="007F42E2"/>
    <w:pPr>
      <w:numPr>
        <w:numId w:val="19"/>
      </w:numPr>
      <w:spacing w:before="120" w:line="288" w:lineRule="auto"/>
    </w:pPr>
    <w:rPr>
      <w:rFonts w:ascii="Calibri" w:hAnsi="Calibri"/>
      <w:sz w:val="28"/>
    </w:rPr>
  </w:style>
  <w:style w:type="paragraph" w:customStyle="1" w:styleId="StylCalibri">
    <w:name w:val="Styl Calibri"/>
    <w:basedOn w:val="Normal"/>
    <w:link w:val="StylCalibriChar"/>
    <w:uiPriority w:val="99"/>
    <w:rsid w:val="005428A3"/>
    <w:pPr>
      <w:spacing w:line="288" w:lineRule="auto"/>
      <w:jc w:val="both"/>
    </w:pPr>
    <w:rPr>
      <w:rFonts w:ascii="Calibri" w:hAnsi="Calibri"/>
      <w:sz w:val="20"/>
    </w:rPr>
  </w:style>
  <w:style w:type="paragraph" w:customStyle="1" w:styleId="Default">
    <w:name w:val="Default"/>
    <w:uiPriority w:val="99"/>
    <w:rsid w:val="008E46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VP-vsledkyvzdlvn-odrky">
    <w:name w:val="ŠVP - výsledky vzdělávání - odrážky"/>
    <w:basedOn w:val="Normal"/>
    <w:uiPriority w:val="99"/>
    <w:rsid w:val="002F35F8"/>
    <w:pPr>
      <w:numPr>
        <w:numId w:val="4"/>
      </w:numPr>
    </w:pPr>
  </w:style>
  <w:style w:type="character" w:styleId="Hyperlink">
    <w:name w:val="Hyperlink"/>
    <w:basedOn w:val="DefaultParagraphFont"/>
    <w:uiPriority w:val="99"/>
    <w:rsid w:val="00A92743"/>
    <w:rPr>
      <w:rFonts w:cs="Times New Roman"/>
      <w:color w:val="0000FF"/>
      <w:u w:val="single"/>
    </w:rPr>
  </w:style>
  <w:style w:type="character" w:customStyle="1" w:styleId="StylCalibriChar">
    <w:name w:val="Styl Calibri Char"/>
    <w:link w:val="StylCalibri"/>
    <w:uiPriority w:val="99"/>
    <w:locked/>
    <w:rsid w:val="005428A3"/>
    <w:rPr>
      <w:rFonts w:ascii="Calibri" w:hAnsi="Calibri"/>
      <w:sz w:val="24"/>
      <w:lang w:val="cs-CZ" w:eastAsia="cs-CZ"/>
    </w:rPr>
  </w:style>
  <w:style w:type="paragraph" w:customStyle="1" w:styleId="NadpisHlavnCalibri">
    <w:name w:val="Nadpis Hlavní Calibri"/>
    <w:basedOn w:val="NadpisCalibri1"/>
    <w:uiPriority w:val="99"/>
    <w:rsid w:val="0039640C"/>
    <w:pPr>
      <w:ind w:left="0" w:firstLine="0"/>
      <w:jc w:val="center"/>
    </w:pPr>
    <w:rPr>
      <w:rFonts w:cs="Times New Roman"/>
      <w:sz w:val="34"/>
      <w:szCs w:val="20"/>
    </w:rPr>
  </w:style>
  <w:style w:type="table" w:styleId="TableGrid">
    <w:name w:val="Table Grid"/>
    <w:basedOn w:val="TableNormal"/>
    <w:uiPriority w:val="99"/>
    <w:rsid w:val="00396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917D90"/>
    <w:pPr>
      <w:widowControl w:val="0"/>
      <w:jc w:val="both"/>
    </w:pPr>
    <w:rPr>
      <w:rFonts w:ascii="Garamond" w:hAnsi="Garamond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17D90"/>
    <w:rPr>
      <w:rFonts w:ascii="Garamond" w:hAnsi="Garamond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735</Words>
  <Characters>4343</Characters>
  <Application>Microsoft Office Outlook</Application>
  <DocSecurity>0</DocSecurity>
  <Lines>0</Lines>
  <Paragraphs>0</Paragraphs>
  <ScaleCrop>false</ScaleCrop>
  <Company>SPŠ Bruntál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Nadpis Calibri 1</dc:title>
  <dc:subject/>
  <dc:creator>Jan Meca</dc:creator>
  <cp:keywords/>
  <dc:description/>
  <cp:lastModifiedBy>Leon</cp:lastModifiedBy>
  <cp:revision>5</cp:revision>
  <dcterms:created xsi:type="dcterms:W3CDTF">2013-08-14T09:58:00Z</dcterms:created>
  <dcterms:modified xsi:type="dcterms:W3CDTF">2013-10-27T07:43:00Z</dcterms:modified>
</cp:coreProperties>
</file>