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7B" w:rsidRPr="00290B69" w:rsidRDefault="00445D7B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445D7B" w:rsidRPr="00290B69" w:rsidRDefault="00445D7B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445D7B" w:rsidRPr="00290B69" w:rsidRDefault="00445D7B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445D7B" w:rsidRPr="00290B69" w:rsidRDefault="00445D7B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>
        <w:rPr>
          <w:sz w:val="22"/>
        </w:rPr>
        <w:t>3</w:t>
      </w:r>
      <w:r w:rsidRPr="00290B69">
        <w:rPr>
          <w:sz w:val="22"/>
        </w:rPr>
        <w:t xml:space="preserve"> </w:t>
      </w:r>
      <w:r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445D7B" w:rsidRPr="00290B69" w:rsidRDefault="00445D7B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445D7B" w:rsidRPr="00290B69" w:rsidRDefault="00445D7B" w:rsidP="00917D90">
      <w:pPr>
        <w:spacing w:line="276" w:lineRule="auto"/>
        <w:jc w:val="both"/>
      </w:pPr>
    </w:p>
    <w:p w:rsidR="00445D7B" w:rsidRPr="00290B69" w:rsidRDefault="00445D7B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 xml:space="preserve">saný/á ……………………..….……………………  </w:t>
      </w:r>
      <w:r w:rsidRPr="00290B69">
        <w:rPr>
          <w:sz w:val="22"/>
        </w:rPr>
        <w:t xml:space="preserve"> nar. ………..…………………..</w:t>
      </w:r>
    </w:p>
    <w:p w:rsidR="00445D7B" w:rsidRPr="00290B69" w:rsidRDefault="00445D7B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……………………………………………………………………………………………………………..……………</w:t>
      </w:r>
    </w:p>
    <w:p w:rsidR="00445D7B" w:rsidRPr="00290B69" w:rsidRDefault="00445D7B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……………………………………..…………….…………………………..…</w:t>
      </w:r>
    </w:p>
    <w:p w:rsidR="00445D7B" w:rsidRPr="00290B69" w:rsidRDefault="00445D7B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……………………………………………….……..        </w:t>
      </w:r>
      <w:r w:rsidRPr="00290B69">
        <w:rPr>
          <w:sz w:val="22"/>
        </w:rPr>
        <w:t xml:space="preserve"> IČ</w:t>
      </w:r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445D7B" w:rsidRPr="00290B69" w:rsidRDefault="00445D7B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………………………………………………..………….…………………..………………………………….</w:t>
      </w:r>
    </w:p>
    <w:p w:rsidR="00445D7B" w:rsidRPr="00290B69" w:rsidRDefault="00445D7B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445D7B" w:rsidRPr="00290B69" w:rsidRDefault="00445D7B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445D7B" w:rsidRPr="00917D90" w:rsidRDefault="00445D7B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445D7B" w:rsidRPr="00917D90" w:rsidRDefault="00445D7B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Pr="00917D90" w:rsidRDefault="00445D7B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a) čestně prohlašuji, že jsem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445D7B" w:rsidRPr="00917D90" w:rsidRDefault="00445D7B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45D7B" w:rsidRPr="00917D90" w:rsidRDefault="00445D7B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445D7B" w:rsidRPr="00917D90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b) čestně prohlašuji, že jsem 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445D7B" w:rsidRDefault="00445D7B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45D7B" w:rsidRPr="00917D90" w:rsidRDefault="00445D7B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445D7B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c) čestně prohlašuji, že jsem v posledních třech letech nenaplnil skutkovou podstatu jednání nekalé soutěže formou podplácení podle zvláštního právního předpisu</w:t>
      </w:r>
    </w:p>
    <w:p w:rsidR="00445D7B" w:rsidRPr="00917D90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d) čestně prohlašuji, že vůči mému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45D7B" w:rsidRPr="00917D90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e) čestně prohlašuji, že nejsem v likvidaci,</w:t>
      </w:r>
    </w:p>
    <w:p w:rsidR="00445D7B" w:rsidRPr="00917D90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f) čestně prohlašuji, že nemám v evidenci daní zachyceny daňové nedoplatky, a to jak v České republice, tak v zemi sídla, místa podnikání či bydliště dodavatele,</w:t>
      </w:r>
    </w:p>
    <w:p w:rsidR="00445D7B" w:rsidRPr="00917D90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g) čestně prohlašuji, že nemám nedoplatek na pojistném a na penále na veřejné zdravotní pojištění, a to jak v České republice, tak v zemi sídla, místa podnikání či bydliště dodavatele,</w:t>
      </w:r>
    </w:p>
    <w:p w:rsidR="00445D7B" w:rsidRPr="00917D90" w:rsidRDefault="00445D7B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Default="00445D7B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445D7B" w:rsidRPr="00917D90" w:rsidRDefault="00445D7B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Default="00445D7B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>
        <w:rPr>
          <w:rFonts w:ascii="Times New Roman" w:hAnsi="Times New Roman"/>
          <w:b/>
          <w:sz w:val="22"/>
          <w:szCs w:val="22"/>
        </w:rPr>
        <w:t>,</w:t>
      </w:r>
    </w:p>
    <w:p w:rsidR="00445D7B" w:rsidRPr="00917D90" w:rsidRDefault="00445D7B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Default="00445D7B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445D7B" w:rsidRPr="00917D90" w:rsidRDefault="00445D7B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445D7B" w:rsidRPr="00917D90" w:rsidRDefault="00445D7B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445D7B" w:rsidRDefault="00445D7B" w:rsidP="00F420FE">
      <w:pPr>
        <w:pStyle w:val="StylCalibri"/>
        <w:rPr>
          <w:rFonts w:ascii="Times New Roman" w:hAnsi="Times New Roman"/>
          <w:b/>
        </w:rPr>
      </w:pP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290B69">
        <w:rPr>
          <w:rFonts w:ascii="Times New Roman" w:hAnsi="Times New Roman"/>
          <w:b/>
          <w:sz w:val="22"/>
          <w:szCs w:val="24"/>
        </w:rPr>
        <w:t>„</w:t>
      </w:r>
      <w:r w:rsidRPr="000372BC">
        <w:rPr>
          <w:rFonts w:ascii="Times New Roman" w:hAnsi="Times New Roman"/>
          <w:b/>
          <w:sz w:val="22"/>
          <w:szCs w:val="24"/>
        </w:rPr>
        <w:t>Zemědělské stroje s příslušenstvím, montážní vozíky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445D7B" w:rsidRPr="00290B69" w:rsidRDefault="00445D7B" w:rsidP="00917D90">
      <w:pPr>
        <w:rPr>
          <w:sz w:val="22"/>
        </w:rPr>
      </w:pPr>
    </w:p>
    <w:p w:rsidR="00445D7B" w:rsidRPr="00290B69" w:rsidRDefault="00445D7B" w:rsidP="00917D90">
      <w:pPr>
        <w:rPr>
          <w:sz w:val="22"/>
        </w:rPr>
      </w:pPr>
    </w:p>
    <w:p w:rsidR="00445D7B" w:rsidRPr="00290B69" w:rsidRDefault="00445D7B" w:rsidP="00917D90">
      <w:pPr>
        <w:rPr>
          <w:sz w:val="22"/>
        </w:rPr>
      </w:pPr>
    </w:p>
    <w:p w:rsidR="00445D7B" w:rsidRPr="00290B69" w:rsidRDefault="00445D7B" w:rsidP="00917D90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445D7B" w:rsidRPr="00290B69" w:rsidRDefault="00445D7B" w:rsidP="00917D90">
      <w:pPr>
        <w:ind w:left="4200"/>
        <w:rPr>
          <w:sz w:val="22"/>
        </w:rPr>
      </w:pPr>
    </w:p>
    <w:p w:rsidR="00445D7B" w:rsidRPr="00290B69" w:rsidRDefault="00445D7B" w:rsidP="00917D90">
      <w:pPr>
        <w:rPr>
          <w:sz w:val="22"/>
        </w:rPr>
      </w:pPr>
    </w:p>
    <w:p w:rsidR="00445D7B" w:rsidRPr="00290B69" w:rsidRDefault="00445D7B" w:rsidP="00917D90">
      <w:pPr>
        <w:ind w:left="4200"/>
        <w:rPr>
          <w:sz w:val="22"/>
        </w:rPr>
      </w:pP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(osoba oprávněná jednat jménem uchazeče, např. jednatel spol. s ruč. omez. atd.)</w:t>
      </w: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445D7B" w:rsidRPr="00290B69" w:rsidRDefault="00445D7B" w:rsidP="00917D90">
      <w:pPr>
        <w:pStyle w:val="Body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445D7B" w:rsidRPr="00917D90" w:rsidRDefault="00445D7B" w:rsidP="00F420FE">
      <w:pPr>
        <w:pStyle w:val="StylCalibri"/>
        <w:rPr>
          <w:rFonts w:ascii="Times New Roman" w:hAnsi="Times New Roman"/>
          <w:b/>
        </w:rPr>
      </w:pPr>
    </w:p>
    <w:sectPr w:rsidR="00445D7B" w:rsidRPr="00917D90" w:rsidSect="005846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D7B" w:rsidRDefault="00445D7B">
      <w:r>
        <w:separator/>
      </w:r>
    </w:p>
  </w:endnote>
  <w:endnote w:type="continuationSeparator" w:id="0">
    <w:p w:rsidR="00445D7B" w:rsidRDefault="0044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D7B" w:rsidRDefault="00445D7B">
    <w:pPr>
      <w:pStyle w:val="Footer"/>
      <w:jc w:val="right"/>
    </w:pPr>
    <w:r>
      <w:t xml:space="preserve">Strana </w:t>
    </w:r>
    <w:fldSimple w:instr="PAGE   \* MERGEFORMAT">
      <w:r>
        <w:rPr>
          <w:noProof/>
        </w:rPr>
        <w:t>3</w:t>
      </w:r>
    </w:fldSimple>
  </w:p>
  <w:p w:rsidR="00445D7B" w:rsidRDefault="00445D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D7B" w:rsidRDefault="00445D7B">
      <w:r>
        <w:separator/>
      </w:r>
    </w:p>
  </w:footnote>
  <w:footnote w:type="continuationSeparator" w:id="0">
    <w:p w:rsidR="00445D7B" w:rsidRDefault="00445D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D7B" w:rsidRDefault="00445D7B" w:rsidP="008E15DE">
    <w:pPr>
      <w:pStyle w:val="Header"/>
      <w:jc w:val="center"/>
      <w:rPr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style="position:absolute;left:0;text-align:left;margin-left:0;margin-top:-33.35pt;width:478.95pt;height:117.05pt;z-index:251660288;visibility:visible;mso-wrap-distance-left:0;mso-wrap-distance-right:0;mso-position-horizontal:center;mso-position-horizontal-relative:margin" filled="t">
          <v:imagedata r:id="rId1" o:title=""/>
          <w10:wrap type="square" side="largest" anchorx="margin"/>
        </v:shape>
      </w:pict>
    </w:r>
  </w:p>
  <w:p w:rsidR="00445D7B" w:rsidRDefault="00445D7B" w:rsidP="008E15DE">
    <w:pPr>
      <w:pStyle w:val="Header"/>
      <w:jc w:val="center"/>
      <w:rPr>
        <w:lang w:eastAsia="ar-SA"/>
      </w:rPr>
    </w:pPr>
  </w:p>
  <w:p w:rsidR="00445D7B" w:rsidRDefault="00445D7B" w:rsidP="008E15DE">
    <w:pPr>
      <w:pStyle w:val="Header"/>
      <w:jc w:val="center"/>
      <w:rPr>
        <w:lang w:eastAsia="ar-SA"/>
      </w:rPr>
    </w:pPr>
  </w:p>
  <w:p w:rsidR="00445D7B" w:rsidRDefault="00445D7B" w:rsidP="008E15DE">
    <w:pPr>
      <w:pStyle w:val="Header"/>
      <w:jc w:val="center"/>
      <w:rPr>
        <w:lang w:eastAsia="ar-SA"/>
      </w:rPr>
    </w:pPr>
  </w:p>
  <w:p w:rsidR="00445D7B" w:rsidRDefault="00445D7B" w:rsidP="008E15DE">
    <w:pPr>
      <w:pStyle w:val="Header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5DE"/>
    <w:rsid w:val="00030FB5"/>
    <w:rsid w:val="000372BC"/>
    <w:rsid w:val="0004073B"/>
    <w:rsid w:val="00052D8B"/>
    <w:rsid w:val="0005345D"/>
    <w:rsid w:val="000710A9"/>
    <w:rsid w:val="00077512"/>
    <w:rsid w:val="00086921"/>
    <w:rsid w:val="000949A8"/>
    <w:rsid w:val="000C0447"/>
    <w:rsid w:val="000D1754"/>
    <w:rsid w:val="000E0A6E"/>
    <w:rsid w:val="000E4B55"/>
    <w:rsid w:val="001025EF"/>
    <w:rsid w:val="00155FC4"/>
    <w:rsid w:val="001678AB"/>
    <w:rsid w:val="00170EC7"/>
    <w:rsid w:val="001840A3"/>
    <w:rsid w:val="002170FB"/>
    <w:rsid w:val="00240E2A"/>
    <w:rsid w:val="0028202F"/>
    <w:rsid w:val="00290B69"/>
    <w:rsid w:val="00293B4F"/>
    <w:rsid w:val="002B5C2A"/>
    <w:rsid w:val="002D5D4B"/>
    <w:rsid w:val="002E548F"/>
    <w:rsid w:val="002F35F8"/>
    <w:rsid w:val="00312DBF"/>
    <w:rsid w:val="0032432D"/>
    <w:rsid w:val="00367FA5"/>
    <w:rsid w:val="0039640C"/>
    <w:rsid w:val="003A0195"/>
    <w:rsid w:val="003B09E9"/>
    <w:rsid w:val="003B5EF0"/>
    <w:rsid w:val="003C0191"/>
    <w:rsid w:val="003F0BA6"/>
    <w:rsid w:val="00424E1A"/>
    <w:rsid w:val="00445D7B"/>
    <w:rsid w:val="0044655A"/>
    <w:rsid w:val="0044714F"/>
    <w:rsid w:val="00453431"/>
    <w:rsid w:val="00494A12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46FB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B7270"/>
    <w:rsid w:val="009E15EA"/>
    <w:rsid w:val="00A1517F"/>
    <w:rsid w:val="00A2391E"/>
    <w:rsid w:val="00A34E4B"/>
    <w:rsid w:val="00A92743"/>
    <w:rsid w:val="00AF5805"/>
    <w:rsid w:val="00B55369"/>
    <w:rsid w:val="00B62A9A"/>
    <w:rsid w:val="00BD548C"/>
    <w:rsid w:val="00CB26F9"/>
    <w:rsid w:val="00CC63EA"/>
    <w:rsid w:val="00D1022D"/>
    <w:rsid w:val="00D137DD"/>
    <w:rsid w:val="00D951D8"/>
    <w:rsid w:val="00E243AA"/>
    <w:rsid w:val="00E6788C"/>
    <w:rsid w:val="00EC0094"/>
    <w:rsid w:val="00EC4A1C"/>
    <w:rsid w:val="00ED3255"/>
    <w:rsid w:val="00F01235"/>
    <w:rsid w:val="00F05FAD"/>
    <w:rsid w:val="00F179D3"/>
    <w:rsid w:val="00F220F0"/>
    <w:rsid w:val="00F41169"/>
    <w:rsid w:val="00F420FE"/>
    <w:rsid w:val="00F42396"/>
    <w:rsid w:val="00F457AA"/>
    <w:rsid w:val="00F64A2C"/>
    <w:rsid w:val="00F807F1"/>
    <w:rsid w:val="00FA08D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6F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7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74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743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474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5A4A"/>
    <w:rPr>
      <w:sz w:val="24"/>
    </w:rPr>
  </w:style>
  <w:style w:type="paragraph" w:customStyle="1" w:styleId="NadpisCalibri3">
    <w:name w:val="Nadpis Calibri 3"/>
    <w:basedOn w:val="Heading3"/>
    <w:uiPriority w:val="99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Heading2"/>
    <w:uiPriority w:val="99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Heading1"/>
    <w:uiPriority w:val="99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al"/>
    <w:link w:val="StylCalibriChar"/>
    <w:uiPriority w:val="99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uiPriority w:val="99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al"/>
    <w:uiPriority w:val="99"/>
    <w:rsid w:val="002F35F8"/>
    <w:pPr>
      <w:numPr>
        <w:numId w:val="4"/>
      </w:numPr>
    </w:pPr>
  </w:style>
  <w:style w:type="character" w:styleId="Hyperlink">
    <w:name w:val="Hyperlink"/>
    <w:basedOn w:val="DefaultParagraphFont"/>
    <w:uiPriority w:val="99"/>
    <w:rsid w:val="00A92743"/>
    <w:rPr>
      <w:rFonts w:cs="Times New Roman"/>
      <w:color w:val="0000FF"/>
      <w:u w:val="single"/>
    </w:rPr>
  </w:style>
  <w:style w:type="character" w:customStyle="1" w:styleId="StylCalibriChar">
    <w:name w:val="Styl Calibri Char"/>
    <w:link w:val="StylCalibri"/>
    <w:uiPriority w:val="99"/>
    <w:locked/>
    <w:rsid w:val="005428A3"/>
    <w:rPr>
      <w:rFonts w:ascii="Calibri" w:hAnsi="Calibri"/>
      <w:sz w:val="24"/>
      <w:lang w:val="cs-CZ" w:eastAsia="cs-CZ"/>
    </w:rPr>
  </w:style>
  <w:style w:type="paragraph" w:customStyle="1" w:styleId="NadpisHlavnCalibri">
    <w:name w:val="Nadpis Hlavní Calibri"/>
    <w:basedOn w:val="NadpisCalibri1"/>
    <w:uiPriority w:val="99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TableGrid">
    <w:name w:val="Table Grid"/>
    <w:basedOn w:val="TableNormal"/>
    <w:uiPriority w:val="99"/>
    <w:rsid w:val="00396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17D90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739</Words>
  <Characters>4366</Characters>
  <Application>Microsoft Office Outlook</Application>
  <DocSecurity>0</DocSecurity>
  <Lines>0</Lines>
  <Paragraphs>0</Paragraphs>
  <ScaleCrop>false</ScaleCrop>
  <Company>SPŠ Bruntál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dc:description/>
  <cp:lastModifiedBy>Leon</cp:lastModifiedBy>
  <cp:revision>5</cp:revision>
  <dcterms:created xsi:type="dcterms:W3CDTF">2013-08-14T09:58:00Z</dcterms:created>
  <dcterms:modified xsi:type="dcterms:W3CDTF">2013-10-27T07:41:00Z</dcterms:modified>
</cp:coreProperties>
</file>