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B3008" w:rsidRPr="00AE558B" w:rsidRDefault="00DB3008" w:rsidP="004433A0">
      <w:pPr>
        <w:pStyle w:val="Header"/>
        <w:jc w:val="center"/>
        <w:rPr>
          <w:rFonts w:ascii="Arial" w:hAnsi="Arial" w:cs="Arial"/>
        </w:rPr>
      </w:pPr>
      <w:r w:rsidRPr="008C469B">
        <w:rPr>
          <w:rFonts w:ascii="Arial" w:hAnsi="Arial" w:cs="Arial"/>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99pt">
            <v:imagedata r:id="rId7" o:title=""/>
          </v:shape>
        </w:pict>
      </w:r>
    </w:p>
    <w:p w:rsidR="00DB3008" w:rsidRPr="00AE558B" w:rsidRDefault="00DB3008" w:rsidP="00BD6873">
      <w:pPr>
        <w:pStyle w:val="Header"/>
        <w:jc w:val="center"/>
        <w:rPr>
          <w:rFonts w:ascii="Arial" w:hAnsi="Arial" w:cs="Arial"/>
          <w:b/>
          <w:caps/>
          <w:sz w:val="28"/>
          <w:szCs w:val="28"/>
          <w:u w:val="single"/>
        </w:rPr>
      </w:pPr>
    </w:p>
    <w:p w:rsidR="00DB3008" w:rsidRPr="00AE558B" w:rsidRDefault="00DB3008" w:rsidP="00BD6873">
      <w:pPr>
        <w:pStyle w:val="Header"/>
        <w:jc w:val="center"/>
        <w:rPr>
          <w:rFonts w:ascii="Arial" w:hAnsi="Arial" w:cs="Arial"/>
          <w:b/>
          <w:caps/>
          <w:sz w:val="32"/>
          <w:szCs w:val="32"/>
          <w:u w:val="single"/>
        </w:rPr>
      </w:pPr>
      <w:r w:rsidRPr="00AE558B">
        <w:rPr>
          <w:rFonts w:ascii="Arial" w:hAnsi="Arial" w:cs="Arial"/>
          <w:b/>
          <w:caps/>
          <w:sz w:val="32"/>
          <w:szCs w:val="32"/>
          <w:u w:val="single"/>
        </w:rPr>
        <w:t>zadávací dokumentace</w:t>
      </w:r>
    </w:p>
    <w:p w:rsidR="00DB3008" w:rsidRPr="00AE558B" w:rsidRDefault="00DB3008" w:rsidP="00775F76">
      <w:pPr>
        <w:pStyle w:val="Header"/>
        <w:ind w:firstLine="2268"/>
        <w:rPr>
          <w:rFonts w:ascii="Arial" w:hAnsi="Arial" w:cs="Arial"/>
          <w:b/>
          <w:caps/>
          <w:sz w:val="28"/>
          <w:szCs w:val="28"/>
        </w:rPr>
      </w:pPr>
    </w:p>
    <w:p w:rsidR="00DB3008" w:rsidRPr="00AE558B" w:rsidRDefault="00DB3008" w:rsidP="005C0897">
      <w:pPr>
        <w:pStyle w:val="Header"/>
        <w:jc w:val="center"/>
        <w:rPr>
          <w:rFonts w:ascii="Arial" w:hAnsi="Arial" w:cs="Arial"/>
          <w:b/>
          <w:sz w:val="26"/>
          <w:szCs w:val="26"/>
        </w:rPr>
      </w:pPr>
      <w:r w:rsidRPr="00AE558B">
        <w:rPr>
          <w:rFonts w:ascii="Arial" w:hAnsi="Arial" w:cs="Arial"/>
          <w:b/>
          <w:caps/>
          <w:sz w:val="26"/>
          <w:szCs w:val="26"/>
        </w:rPr>
        <w:t>G</w:t>
      </w:r>
      <w:r w:rsidRPr="00AE558B">
        <w:rPr>
          <w:rFonts w:ascii="Arial" w:hAnsi="Arial" w:cs="Arial"/>
          <w:b/>
          <w:sz w:val="26"/>
          <w:szCs w:val="26"/>
        </w:rPr>
        <w:t xml:space="preserve">ymnázium Sokolov a Krajské vzdělávací centrum tímto poskytuje </w:t>
      </w:r>
    </w:p>
    <w:p w:rsidR="00DB3008" w:rsidRPr="00AE558B" w:rsidRDefault="00DB3008" w:rsidP="005C0897">
      <w:pPr>
        <w:pStyle w:val="Header"/>
        <w:jc w:val="center"/>
        <w:rPr>
          <w:rFonts w:ascii="Arial" w:hAnsi="Arial" w:cs="Arial"/>
          <w:b/>
          <w:sz w:val="26"/>
          <w:szCs w:val="26"/>
        </w:rPr>
      </w:pPr>
      <w:r w:rsidRPr="00AE558B">
        <w:rPr>
          <w:rFonts w:ascii="Arial" w:hAnsi="Arial" w:cs="Arial"/>
          <w:b/>
          <w:sz w:val="26"/>
          <w:szCs w:val="26"/>
        </w:rPr>
        <w:t>zadávací dokumentaci pro výzvu k podání nabídek na veřejnou zakázku</w:t>
      </w:r>
    </w:p>
    <w:p w:rsidR="00DB3008" w:rsidRPr="00AE558B" w:rsidRDefault="00DB3008" w:rsidP="00A4155A">
      <w:pPr>
        <w:jc w:val="center"/>
        <w:rPr>
          <w:rFonts w:ascii="Arial" w:hAnsi="Arial" w:cs="Arial"/>
          <w:b/>
          <w:sz w:val="26"/>
          <w:szCs w:val="26"/>
        </w:rPr>
      </w:pPr>
      <w:r w:rsidRPr="00AE558B">
        <w:rPr>
          <w:rFonts w:ascii="Arial" w:hAnsi="Arial" w:cs="Arial"/>
          <w:b/>
          <w:sz w:val="26"/>
          <w:szCs w:val="26"/>
        </w:rPr>
        <w:t xml:space="preserve">ve smyslu § 12, odst. 2, § </w:t>
      </w:r>
      <w:smartTag w:uri="urn:schemas-microsoft-com:office:smarttags" w:element="metricconverter">
        <w:smartTagPr>
          <w:attr w:name="ProductID" w:val="25 a"/>
        </w:smartTagPr>
        <w:r w:rsidRPr="00AE558B">
          <w:rPr>
            <w:rFonts w:ascii="Arial" w:hAnsi="Arial" w:cs="Arial"/>
            <w:b/>
            <w:sz w:val="26"/>
            <w:szCs w:val="26"/>
          </w:rPr>
          <w:t>25 a</w:t>
        </w:r>
      </w:smartTag>
      <w:r w:rsidRPr="00AE558B">
        <w:rPr>
          <w:rFonts w:ascii="Arial" w:hAnsi="Arial" w:cs="Arial"/>
          <w:b/>
          <w:sz w:val="26"/>
          <w:szCs w:val="26"/>
        </w:rPr>
        <w:t xml:space="preserve"> § 38 zák. č. 137/2006 Sb. </w:t>
      </w:r>
      <w:r>
        <w:rPr>
          <w:rFonts w:ascii="Arial" w:hAnsi="Arial" w:cs="Arial"/>
          <w:b/>
          <w:sz w:val="26"/>
          <w:szCs w:val="26"/>
        </w:rPr>
        <w:t xml:space="preserve">o veřejných zakázkách ve znění pozdějších předpisů </w:t>
      </w:r>
      <w:r w:rsidRPr="00AE558B">
        <w:rPr>
          <w:rFonts w:ascii="Arial" w:hAnsi="Arial" w:cs="Arial"/>
          <w:b/>
          <w:sz w:val="26"/>
          <w:szCs w:val="26"/>
        </w:rPr>
        <w:t xml:space="preserve">(dále jen </w:t>
      </w:r>
      <w:r>
        <w:rPr>
          <w:rFonts w:ascii="Arial" w:hAnsi="Arial" w:cs="Arial"/>
          <w:b/>
          <w:sz w:val="26"/>
          <w:szCs w:val="26"/>
        </w:rPr>
        <w:t>„</w:t>
      </w:r>
      <w:r w:rsidRPr="00AE558B">
        <w:rPr>
          <w:rFonts w:ascii="Arial" w:hAnsi="Arial" w:cs="Arial"/>
          <w:b/>
          <w:sz w:val="26"/>
          <w:szCs w:val="26"/>
        </w:rPr>
        <w:t>zákon</w:t>
      </w:r>
      <w:r>
        <w:rPr>
          <w:rFonts w:ascii="Arial" w:hAnsi="Arial" w:cs="Arial"/>
          <w:b/>
          <w:sz w:val="26"/>
          <w:szCs w:val="26"/>
        </w:rPr>
        <w:t>“</w:t>
      </w:r>
      <w:r w:rsidRPr="00AE558B">
        <w:rPr>
          <w:rFonts w:ascii="Arial" w:hAnsi="Arial" w:cs="Arial"/>
          <w:b/>
          <w:sz w:val="26"/>
          <w:szCs w:val="26"/>
        </w:rPr>
        <w:t>)</w:t>
      </w:r>
      <w:r>
        <w:rPr>
          <w:rFonts w:ascii="Arial" w:hAnsi="Arial" w:cs="Arial"/>
          <w:b/>
          <w:sz w:val="26"/>
          <w:szCs w:val="26"/>
        </w:rPr>
        <w:t>.</w:t>
      </w:r>
    </w:p>
    <w:p w:rsidR="00DB3008" w:rsidRPr="00AE558B" w:rsidRDefault="00DB3008" w:rsidP="00CA0009">
      <w:pPr>
        <w:rPr>
          <w:rFonts w:ascii="Arial" w:hAnsi="Arial" w:cs="Arial"/>
        </w:rPr>
      </w:pPr>
    </w:p>
    <w:p w:rsidR="00DB3008" w:rsidRPr="00AE558B" w:rsidRDefault="00DB3008">
      <w:pPr>
        <w:jc w:val="both"/>
        <w:rPr>
          <w:rFonts w:ascii="Arial" w:hAnsi="Arial" w:cs="Arial"/>
          <w:b/>
          <w:bCs/>
          <w:sz w:val="22"/>
          <w:szCs w:val="22"/>
        </w:rPr>
      </w:pPr>
    </w:p>
    <w:p w:rsidR="00DB3008" w:rsidRPr="00AE558B" w:rsidRDefault="00DB3008" w:rsidP="001F145D">
      <w:pPr>
        <w:pStyle w:val="BodyTextIndent"/>
        <w:ind w:left="0"/>
        <w:rPr>
          <w:rFonts w:ascii="Arial" w:hAnsi="Arial" w:cs="Arial"/>
          <w:b/>
          <w:bCs/>
        </w:rPr>
      </w:pPr>
      <w:r w:rsidRPr="00AE558B">
        <w:rPr>
          <w:rFonts w:ascii="Arial" w:hAnsi="Arial" w:cs="Arial"/>
          <w:b/>
          <w:bCs/>
        </w:rPr>
        <w:t xml:space="preserve">k akci s názvem: </w:t>
      </w:r>
    </w:p>
    <w:p w:rsidR="00DB3008" w:rsidRPr="00AE558B" w:rsidRDefault="00DB3008" w:rsidP="00F92121">
      <w:pPr>
        <w:pStyle w:val="BodyTextIndent"/>
        <w:ind w:left="0"/>
        <w:jc w:val="center"/>
        <w:rPr>
          <w:rFonts w:ascii="Arial" w:hAnsi="Arial" w:cs="Arial"/>
          <w:b/>
          <w:bCs/>
          <w:sz w:val="28"/>
          <w:szCs w:val="28"/>
        </w:rPr>
      </w:pPr>
      <w:r w:rsidRPr="00AE558B">
        <w:rPr>
          <w:rFonts w:ascii="Arial" w:hAnsi="Arial" w:cs="Arial"/>
          <w:b/>
          <w:bCs/>
          <w:sz w:val="28"/>
          <w:szCs w:val="28"/>
        </w:rPr>
        <w:t>„Laboratoř chemie – vybavení laboratorními přístroji“</w:t>
      </w:r>
    </w:p>
    <w:p w:rsidR="00DB3008" w:rsidRPr="00AE558B" w:rsidRDefault="00DB3008" w:rsidP="00317D5F">
      <w:pPr>
        <w:pStyle w:val="BodyTextIndent"/>
        <w:ind w:left="0"/>
        <w:jc w:val="left"/>
        <w:rPr>
          <w:rFonts w:ascii="Arial" w:hAnsi="Arial" w:cs="Arial"/>
          <w:color w:val="000000"/>
          <w:sz w:val="22"/>
          <w:szCs w:val="22"/>
        </w:rPr>
      </w:pPr>
    </w:p>
    <w:p w:rsidR="00DB3008" w:rsidRPr="00AE558B" w:rsidRDefault="00DB3008" w:rsidP="00317D5F">
      <w:pPr>
        <w:pStyle w:val="BodyTextIndent"/>
        <w:ind w:left="0"/>
        <w:jc w:val="left"/>
        <w:rPr>
          <w:rFonts w:ascii="Arial" w:hAnsi="Arial" w:cs="Arial"/>
          <w:color w:val="000000"/>
          <w:sz w:val="22"/>
          <w:szCs w:val="22"/>
        </w:rPr>
      </w:pPr>
    </w:p>
    <w:p w:rsidR="00DB3008" w:rsidRPr="00AE558B" w:rsidRDefault="00DB3008" w:rsidP="00317D5F">
      <w:pPr>
        <w:pStyle w:val="BodyTextIndent"/>
        <w:ind w:left="0"/>
        <w:jc w:val="left"/>
        <w:rPr>
          <w:rFonts w:ascii="Arial" w:hAnsi="Arial" w:cs="Arial"/>
          <w:color w:val="000000"/>
          <w:sz w:val="22"/>
          <w:szCs w:val="22"/>
        </w:rPr>
      </w:pPr>
    </w:p>
    <w:p w:rsidR="00DB3008" w:rsidRPr="00AE558B" w:rsidRDefault="00DB3008" w:rsidP="00EF5221">
      <w:pPr>
        <w:rPr>
          <w:rFonts w:ascii="Arial" w:hAnsi="Arial" w:cs="Arial"/>
          <w:b/>
          <w:u w:val="single"/>
        </w:rPr>
      </w:pPr>
      <w:r w:rsidRPr="00AE558B">
        <w:rPr>
          <w:rFonts w:ascii="Arial" w:hAnsi="Arial" w:cs="Arial"/>
          <w:b/>
          <w:u w:val="single"/>
        </w:rPr>
        <w:t>1) Identifikační údaje zadavatele</w:t>
      </w:r>
    </w:p>
    <w:p w:rsidR="00DB3008" w:rsidRPr="00AE558B" w:rsidRDefault="00DB3008">
      <w:pPr>
        <w:rPr>
          <w:rFonts w:ascii="Arial" w:hAnsi="Arial" w:cs="Arial"/>
          <w:b/>
          <w:sz w:val="22"/>
          <w:szCs w:val="22"/>
        </w:rPr>
      </w:pPr>
    </w:p>
    <w:p w:rsidR="00DB3008" w:rsidRPr="00AE558B" w:rsidRDefault="00DB3008" w:rsidP="0092093E">
      <w:pPr>
        <w:rPr>
          <w:rFonts w:ascii="Arial" w:hAnsi="Arial" w:cs="Arial"/>
          <w:b/>
          <w:sz w:val="22"/>
          <w:szCs w:val="22"/>
        </w:rPr>
      </w:pPr>
      <w:r w:rsidRPr="00AE558B">
        <w:rPr>
          <w:rFonts w:ascii="Arial" w:hAnsi="Arial" w:cs="Arial"/>
          <w:b/>
          <w:sz w:val="22"/>
          <w:szCs w:val="22"/>
        </w:rPr>
        <w:t>Gymnázium Sokolov a Krajské vzdělávací centrum</w:t>
      </w:r>
    </w:p>
    <w:p w:rsidR="00DB3008" w:rsidRPr="00AE558B" w:rsidRDefault="00DB3008" w:rsidP="0092093E">
      <w:pPr>
        <w:rPr>
          <w:rFonts w:ascii="Arial" w:hAnsi="Arial" w:cs="Arial"/>
          <w:sz w:val="22"/>
          <w:szCs w:val="22"/>
        </w:rPr>
      </w:pPr>
      <w:r w:rsidRPr="00AE558B">
        <w:rPr>
          <w:rFonts w:ascii="Arial" w:hAnsi="Arial" w:cs="Arial"/>
          <w:sz w:val="22"/>
          <w:szCs w:val="22"/>
        </w:rPr>
        <w:t>se sídlem:</w:t>
      </w:r>
      <w:r w:rsidRPr="00AE558B">
        <w:rPr>
          <w:rFonts w:ascii="Arial" w:hAnsi="Arial" w:cs="Arial"/>
          <w:sz w:val="22"/>
          <w:szCs w:val="22"/>
        </w:rPr>
        <w:tab/>
      </w:r>
      <w:r w:rsidRPr="00AE558B">
        <w:rPr>
          <w:rFonts w:ascii="Arial" w:hAnsi="Arial" w:cs="Arial"/>
          <w:sz w:val="22"/>
          <w:szCs w:val="22"/>
        </w:rPr>
        <w:tab/>
        <w:t>Husitská 2053, 356 01 Sokolov</w:t>
      </w:r>
    </w:p>
    <w:p w:rsidR="00DB3008" w:rsidRPr="00AE558B" w:rsidRDefault="00DB3008" w:rsidP="0092093E">
      <w:pPr>
        <w:rPr>
          <w:rFonts w:ascii="Arial" w:hAnsi="Arial" w:cs="Arial"/>
          <w:sz w:val="22"/>
          <w:szCs w:val="22"/>
        </w:rPr>
      </w:pPr>
      <w:r w:rsidRPr="00AE558B">
        <w:rPr>
          <w:rFonts w:ascii="Arial" w:hAnsi="Arial" w:cs="Arial"/>
          <w:sz w:val="22"/>
          <w:szCs w:val="22"/>
        </w:rPr>
        <w:t>zastoupený:</w:t>
      </w:r>
      <w:r w:rsidRPr="00AE558B">
        <w:rPr>
          <w:rFonts w:ascii="Arial" w:hAnsi="Arial" w:cs="Arial"/>
          <w:sz w:val="22"/>
          <w:szCs w:val="22"/>
        </w:rPr>
        <w:tab/>
      </w:r>
      <w:r w:rsidRPr="00AE558B">
        <w:rPr>
          <w:rFonts w:ascii="Arial" w:hAnsi="Arial" w:cs="Arial"/>
          <w:sz w:val="22"/>
          <w:szCs w:val="22"/>
        </w:rPr>
        <w:tab/>
        <w:t>RNDr. Jiřím Widžem</w:t>
      </w:r>
    </w:p>
    <w:p w:rsidR="00DB3008" w:rsidRPr="00AE558B" w:rsidRDefault="00DB3008" w:rsidP="0092093E">
      <w:pPr>
        <w:rPr>
          <w:rFonts w:ascii="Arial" w:hAnsi="Arial" w:cs="Arial"/>
          <w:sz w:val="22"/>
          <w:szCs w:val="22"/>
        </w:rPr>
      </w:pPr>
      <w:r w:rsidRPr="00AE558B">
        <w:rPr>
          <w:rFonts w:ascii="Arial" w:hAnsi="Arial" w:cs="Arial"/>
          <w:sz w:val="22"/>
          <w:szCs w:val="22"/>
        </w:rPr>
        <w:t>IČO:</w:t>
      </w:r>
      <w:r w:rsidRPr="00AE558B">
        <w:rPr>
          <w:rFonts w:ascii="Arial" w:hAnsi="Arial" w:cs="Arial"/>
          <w:sz w:val="22"/>
          <w:szCs w:val="22"/>
        </w:rPr>
        <w:tab/>
      </w:r>
      <w:r w:rsidRPr="00AE558B">
        <w:rPr>
          <w:rFonts w:ascii="Arial" w:hAnsi="Arial" w:cs="Arial"/>
          <w:sz w:val="22"/>
          <w:szCs w:val="22"/>
        </w:rPr>
        <w:tab/>
      </w:r>
      <w:r w:rsidRPr="00AE558B">
        <w:rPr>
          <w:rFonts w:ascii="Arial" w:hAnsi="Arial" w:cs="Arial"/>
          <w:sz w:val="22"/>
          <w:szCs w:val="22"/>
        </w:rPr>
        <w:tab/>
        <w:t>49767194</w:t>
      </w:r>
    </w:p>
    <w:p w:rsidR="00DB3008" w:rsidRPr="00AE558B" w:rsidRDefault="00DB3008" w:rsidP="0092093E">
      <w:pPr>
        <w:rPr>
          <w:rFonts w:ascii="Arial" w:hAnsi="Arial" w:cs="Arial"/>
          <w:sz w:val="22"/>
          <w:szCs w:val="22"/>
        </w:rPr>
      </w:pPr>
      <w:r w:rsidRPr="00AE558B">
        <w:rPr>
          <w:rFonts w:ascii="Arial" w:hAnsi="Arial" w:cs="Arial"/>
          <w:sz w:val="22"/>
          <w:szCs w:val="22"/>
        </w:rPr>
        <w:t>DIČ:</w:t>
      </w:r>
      <w:r w:rsidRPr="00AE558B">
        <w:rPr>
          <w:rFonts w:ascii="Arial" w:hAnsi="Arial" w:cs="Arial"/>
          <w:sz w:val="22"/>
          <w:szCs w:val="22"/>
        </w:rPr>
        <w:tab/>
      </w:r>
      <w:r w:rsidRPr="00AE558B">
        <w:rPr>
          <w:rFonts w:ascii="Arial" w:hAnsi="Arial" w:cs="Arial"/>
          <w:sz w:val="22"/>
          <w:szCs w:val="22"/>
        </w:rPr>
        <w:tab/>
      </w:r>
      <w:r w:rsidRPr="00AE558B">
        <w:rPr>
          <w:rFonts w:ascii="Arial" w:hAnsi="Arial" w:cs="Arial"/>
          <w:sz w:val="22"/>
          <w:szCs w:val="22"/>
        </w:rPr>
        <w:tab/>
        <w:t>nejsme plátci DPH</w:t>
      </w:r>
    </w:p>
    <w:p w:rsidR="00DB3008" w:rsidRPr="00AE558B" w:rsidRDefault="00DB3008" w:rsidP="0092093E">
      <w:pPr>
        <w:rPr>
          <w:rFonts w:ascii="Arial" w:hAnsi="Arial" w:cs="Arial"/>
          <w:sz w:val="22"/>
          <w:szCs w:val="22"/>
        </w:rPr>
      </w:pPr>
      <w:r w:rsidRPr="00AE558B">
        <w:rPr>
          <w:rFonts w:ascii="Arial" w:hAnsi="Arial" w:cs="Arial"/>
          <w:sz w:val="22"/>
          <w:szCs w:val="22"/>
        </w:rPr>
        <w:t>Kontaktní osoba:</w:t>
      </w:r>
      <w:r w:rsidRPr="00AE558B">
        <w:rPr>
          <w:rFonts w:ascii="Arial" w:hAnsi="Arial" w:cs="Arial"/>
          <w:sz w:val="22"/>
          <w:szCs w:val="22"/>
        </w:rPr>
        <w:tab/>
        <w:t>Ladislav Zoubek, správce budov</w:t>
      </w:r>
    </w:p>
    <w:p w:rsidR="00DB3008" w:rsidRPr="00AE558B" w:rsidRDefault="00DB3008" w:rsidP="0092093E">
      <w:pPr>
        <w:rPr>
          <w:rFonts w:ascii="Arial" w:hAnsi="Arial" w:cs="Arial"/>
          <w:sz w:val="22"/>
          <w:szCs w:val="22"/>
        </w:rPr>
      </w:pPr>
      <w:r w:rsidRPr="00AE558B">
        <w:rPr>
          <w:rFonts w:ascii="Arial" w:hAnsi="Arial" w:cs="Arial"/>
          <w:sz w:val="22"/>
          <w:szCs w:val="22"/>
        </w:rPr>
        <w:t>e-mail:</w:t>
      </w:r>
      <w:r w:rsidRPr="00AE558B">
        <w:rPr>
          <w:rFonts w:ascii="Arial" w:hAnsi="Arial" w:cs="Arial"/>
          <w:sz w:val="22"/>
          <w:szCs w:val="22"/>
        </w:rPr>
        <w:tab/>
      </w:r>
      <w:r w:rsidRPr="00AE558B">
        <w:rPr>
          <w:rFonts w:ascii="Arial" w:hAnsi="Arial" w:cs="Arial"/>
          <w:sz w:val="22"/>
          <w:szCs w:val="22"/>
        </w:rPr>
        <w:tab/>
      </w:r>
      <w:r w:rsidRPr="00AE558B">
        <w:rPr>
          <w:rFonts w:ascii="Arial" w:hAnsi="Arial" w:cs="Arial"/>
          <w:sz w:val="22"/>
          <w:szCs w:val="22"/>
        </w:rPr>
        <w:tab/>
      </w:r>
      <w:hyperlink r:id="rId8" w:history="1">
        <w:r w:rsidRPr="00AE558B">
          <w:rPr>
            <w:rStyle w:val="Hyperlink"/>
            <w:rFonts w:ascii="Arial" w:hAnsi="Arial" w:cs="Arial"/>
            <w:color w:val="auto"/>
            <w:sz w:val="22"/>
            <w:szCs w:val="22"/>
            <w:u w:val="none"/>
          </w:rPr>
          <w:t>ladislav.zoubek@gymso.cz</w:t>
        </w:r>
      </w:hyperlink>
    </w:p>
    <w:p w:rsidR="00DB3008" w:rsidRPr="00AE558B" w:rsidRDefault="00DB3008" w:rsidP="0092093E">
      <w:pPr>
        <w:rPr>
          <w:rFonts w:ascii="Arial" w:hAnsi="Arial" w:cs="Arial"/>
          <w:sz w:val="22"/>
          <w:szCs w:val="22"/>
        </w:rPr>
      </w:pPr>
      <w:r w:rsidRPr="00AE558B">
        <w:rPr>
          <w:rFonts w:ascii="Arial" w:hAnsi="Arial" w:cs="Arial"/>
          <w:sz w:val="22"/>
          <w:szCs w:val="22"/>
        </w:rPr>
        <w:t>telefon:</w:t>
      </w:r>
      <w:r w:rsidRPr="00AE558B">
        <w:rPr>
          <w:rFonts w:ascii="Arial" w:hAnsi="Arial" w:cs="Arial"/>
          <w:sz w:val="22"/>
          <w:szCs w:val="22"/>
        </w:rPr>
        <w:tab/>
      </w:r>
      <w:r w:rsidRPr="00AE558B">
        <w:rPr>
          <w:rFonts w:ascii="Arial" w:hAnsi="Arial" w:cs="Arial"/>
          <w:sz w:val="22"/>
          <w:szCs w:val="22"/>
        </w:rPr>
        <w:tab/>
        <w:t>739 322 478, 359 308 307</w:t>
      </w:r>
    </w:p>
    <w:p w:rsidR="00DB3008" w:rsidRPr="00AE558B" w:rsidRDefault="00DB3008" w:rsidP="0092093E">
      <w:pPr>
        <w:rPr>
          <w:rFonts w:ascii="Arial" w:hAnsi="Arial" w:cs="Arial"/>
          <w:sz w:val="22"/>
          <w:szCs w:val="22"/>
        </w:rPr>
      </w:pPr>
      <w:r w:rsidRPr="00AE558B">
        <w:rPr>
          <w:rFonts w:ascii="Arial" w:hAnsi="Arial" w:cs="Arial"/>
          <w:sz w:val="22"/>
          <w:szCs w:val="22"/>
        </w:rPr>
        <w:t>bankovní spojení:</w:t>
      </w:r>
      <w:r w:rsidRPr="00AE558B">
        <w:rPr>
          <w:rFonts w:ascii="Arial" w:hAnsi="Arial" w:cs="Arial"/>
          <w:sz w:val="22"/>
          <w:szCs w:val="22"/>
        </w:rPr>
        <w:tab/>
        <w:t>Fio banka, a.s.</w:t>
      </w:r>
    </w:p>
    <w:p w:rsidR="00DB3008" w:rsidRPr="00AE558B" w:rsidRDefault="00DB3008" w:rsidP="00262B70">
      <w:pPr>
        <w:tabs>
          <w:tab w:val="left" w:pos="2127"/>
        </w:tabs>
        <w:rPr>
          <w:rStyle w:val="Absatz-Standardschriftart"/>
          <w:rFonts w:ascii="Arial" w:hAnsi="Arial" w:cs="Arial"/>
          <w:b/>
          <w:sz w:val="22"/>
          <w:szCs w:val="22"/>
        </w:rPr>
      </w:pPr>
      <w:r w:rsidRPr="00AE558B">
        <w:rPr>
          <w:rFonts w:ascii="Arial" w:hAnsi="Arial" w:cs="Arial"/>
          <w:sz w:val="22"/>
          <w:szCs w:val="22"/>
        </w:rPr>
        <w:t>číslo účtu:</w:t>
      </w:r>
      <w:r w:rsidRPr="00AE558B">
        <w:rPr>
          <w:rFonts w:ascii="Arial" w:hAnsi="Arial" w:cs="Arial"/>
          <w:sz w:val="22"/>
          <w:szCs w:val="22"/>
        </w:rPr>
        <w:tab/>
      </w:r>
      <w:r w:rsidRPr="00AE558B">
        <w:rPr>
          <w:rStyle w:val="Absatz-Standardschriftart"/>
          <w:rFonts w:ascii="Arial" w:hAnsi="Arial" w:cs="Arial"/>
          <w:sz w:val="22"/>
          <w:szCs w:val="22"/>
        </w:rPr>
        <w:t>2000054729/2010</w:t>
      </w:r>
    </w:p>
    <w:p w:rsidR="00DB3008" w:rsidRPr="00AE558B" w:rsidRDefault="00DB3008" w:rsidP="00EF5221">
      <w:pPr>
        <w:pStyle w:val="BodyTextIndent"/>
        <w:ind w:left="0"/>
        <w:jc w:val="left"/>
        <w:rPr>
          <w:rFonts w:ascii="Arial" w:hAnsi="Arial" w:cs="Arial"/>
          <w:color w:val="000000"/>
          <w:sz w:val="36"/>
          <w:szCs w:val="36"/>
        </w:rPr>
      </w:pPr>
    </w:p>
    <w:p w:rsidR="00DB3008" w:rsidRPr="00AE558B" w:rsidRDefault="00DB3008" w:rsidP="00EF5221">
      <w:pPr>
        <w:pStyle w:val="BodyTextIndent"/>
        <w:ind w:left="0"/>
        <w:jc w:val="left"/>
        <w:rPr>
          <w:rFonts w:ascii="Arial" w:hAnsi="Arial" w:cs="Arial"/>
          <w:sz w:val="22"/>
          <w:szCs w:val="22"/>
        </w:rPr>
      </w:pPr>
      <w:r w:rsidRPr="00AE558B">
        <w:rPr>
          <w:rFonts w:ascii="Arial" w:hAnsi="Arial" w:cs="Arial"/>
          <w:b/>
          <w:color w:val="000000"/>
        </w:rPr>
        <w:t>2) Forma zadání</w:t>
      </w:r>
      <w:r w:rsidRPr="00AE558B">
        <w:rPr>
          <w:rFonts w:ascii="Arial" w:hAnsi="Arial" w:cs="Arial"/>
          <w:sz w:val="22"/>
          <w:szCs w:val="22"/>
        </w:rPr>
        <w:t xml:space="preserve"> </w:t>
      </w:r>
    </w:p>
    <w:p w:rsidR="00DB3008" w:rsidRPr="00AE558B" w:rsidRDefault="00DB3008" w:rsidP="0006700F">
      <w:pPr>
        <w:rPr>
          <w:rFonts w:ascii="Arial" w:hAnsi="Arial" w:cs="Arial"/>
          <w:sz w:val="22"/>
          <w:szCs w:val="22"/>
        </w:rPr>
      </w:pPr>
    </w:p>
    <w:p w:rsidR="00DB3008" w:rsidRPr="00AE558B" w:rsidRDefault="00DB3008" w:rsidP="00E21218">
      <w:pPr>
        <w:pStyle w:val="BodyTextIndent"/>
        <w:ind w:left="0"/>
        <w:rPr>
          <w:rFonts w:ascii="Arial" w:hAnsi="Arial" w:cs="Arial"/>
          <w:color w:val="000000"/>
          <w:sz w:val="22"/>
          <w:szCs w:val="22"/>
        </w:rPr>
      </w:pPr>
      <w:r>
        <w:rPr>
          <w:rFonts w:ascii="Arial" w:hAnsi="Arial" w:cs="Arial"/>
          <w:color w:val="000000"/>
          <w:sz w:val="22"/>
          <w:szCs w:val="22"/>
        </w:rPr>
        <w:t xml:space="preserve">Zjednodušené podlimitní řízení </w:t>
      </w:r>
      <w:r w:rsidRPr="00AE558B">
        <w:rPr>
          <w:rFonts w:ascii="Arial" w:hAnsi="Arial" w:cs="Arial"/>
          <w:color w:val="000000"/>
          <w:sz w:val="22"/>
          <w:szCs w:val="22"/>
        </w:rPr>
        <w:t>dle zákona č. 137/2006 Sb., o veřejných zakázkách</w:t>
      </w:r>
      <w:r>
        <w:rPr>
          <w:rFonts w:ascii="Arial" w:hAnsi="Arial" w:cs="Arial"/>
          <w:color w:val="000000"/>
          <w:sz w:val="22"/>
          <w:szCs w:val="22"/>
        </w:rPr>
        <w:t xml:space="preserve"> ve znění pozdějších změn</w:t>
      </w:r>
      <w:r w:rsidRPr="00AE558B">
        <w:rPr>
          <w:rFonts w:ascii="Arial" w:hAnsi="Arial" w:cs="Arial"/>
          <w:color w:val="000000"/>
          <w:sz w:val="22"/>
          <w:szCs w:val="22"/>
        </w:rPr>
        <w:t>.</w:t>
      </w:r>
    </w:p>
    <w:p w:rsidR="00DB3008" w:rsidRPr="00AE558B" w:rsidRDefault="00DB3008" w:rsidP="002A34E3">
      <w:pPr>
        <w:pStyle w:val="BodyTextIndent"/>
        <w:ind w:left="0"/>
        <w:jc w:val="left"/>
        <w:rPr>
          <w:rFonts w:ascii="Arial" w:hAnsi="Arial" w:cs="Arial"/>
          <w:color w:val="000000"/>
          <w:sz w:val="36"/>
          <w:szCs w:val="36"/>
        </w:rPr>
      </w:pPr>
    </w:p>
    <w:p w:rsidR="00DB3008" w:rsidRPr="00AE558B" w:rsidRDefault="00DB3008" w:rsidP="00E73C98">
      <w:pPr>
        <w:suppressAutoHyphens w:val="0"/>
        <w:rPr>
          <w:rFonts w:ascii="Arial" w:hAnsi="Arial" w:cs="Arial"/>
          <w:b/>
          <w:u w:val="single"/>
        </w:rPr>
      </w:pPr>
      <w:r w:rsidRPr="00AE558B">
        <w:rPr>
          <w:rFonts w:ascii="Arial" w:hAnsi="Arial" w:cs="Arial"/>
          <w:b/>
        </w:rPr>
        <w:t xml:space="preserve">3) </w:t>
      </w:r>
      <w:r w:rsidRPr="00AE558B">
        <w:rPr>
          <w:rFonts w:ascii="Arial" w:hAnsi="Arial" w:cs="Arial"/>
          <w:b/>
          <w:u w:val="single"/>
        </w:rPr>
        <w:t>Klasifikace předmětu veřejné zakázky</w:t>
      </w:r>
    </w:p>
    <w:p w:rsidR="00DB3008" w:rsidRPr="00AE558B" w:rsidRDefault="00DB3008" w:rsidP="004E39F0">
      <w:pPr>
        <w:rPr>
          <w:rFonts w:ascii="Arial" w:hAnsi="Arial" w:cs="Arial"/>
          <w:sz w:val="22"/>
          <w:szCs w:val="22"/>
        </w:rPr>
      </w:pPr>
    </w:p>
    <w:p w:rsidR="00DB3008" w:rsidRPr="00AE558B" w:rsidRDefault="00DB3008" w:rsidP="00F42B4C">
      <w:pPr>
        <w:jc w:val="both"/>
        <w:rPr>
          <w:rFonts w:ascii="Arial" w:hAnsi="Arial" w:cs="Arial"/>
          <w:sz w:val="22"/>
          <w:szCs w:val="22"/>
        </w:rPr>
      </w:pPr>
      <w:r w:rsidRPr="00AE558B">
        <w:rPr>
          <w:rFonts w:ascii="Arial" w:hAnsi="Arial" w:cs="Arial"/>
          <w:sz w:val="22"/>
          <w:szCs w:val="22"/>
        </w:rPr>
        <w:t xml:space="preserve">Klasifikace hlavních a souvisejících prací, které jsou předmětem plnění této veřejné zakázky, jsou zejména:  </w:t>
      </w:r>
    </w:p>
    <w:p w:rsidR="00DB3008" w:rsidRPr="00AE558B" w:rsidRDefault="00DB3008" w:rsidP="008719E0">
      <w:pPr>
        <w:ind w:firstLine="708"/>
        <w:rPr>
          <w:rFonts w:ascii="Arial" w:hAnsi="Arial" w:cs="Arial"/>
          <w:sz w:val="22"/>
          <w:szCs w:val="22"/>
        </w:rPr>
      </w:pPr>
      <w:r w:rsidRPr="00AE558B">
        <w:rPr>
          <w:rFonts w:ascii="Arial" w:hAnsi="Arial" w:cs="Arial"/>
          <w:sz w:val="22"/>
          <w:szCs w:val="22"/>
        </w:rPr>
        <w:t xml:space="preserve">- CPV </w:t>
      </w:r>
      <w:hyperlink r:id="rId9" w:history="1">
        <w:r w:rsidRPr="00AE558B">
          <w:rPr>
            <w:rStyle w:val="Hyperlink"/>
            <w:rFonts w:ascii="Arial" w:hAnsi="Arial" w:cs="Arial"/>
            <w:color w:val="auto"/>
            <w:sz w:val="22"/>
            <w:szCs w:val="22"/>
            <w:u w:val="none"/>
          </w:rPr>
          <w:t>38000000 Laboratorní, optické a přesné přístroje a zařízení</w:t>
        </w:r>
      </w:hyperlink>
    </w:p>
    <w:p w:rsidR="00DB3008" w:rsidRPr="00AE558B" w:rsidRDefault="00DB3008" w:rsidP="005F4DE5">
      <w:pPr>
        <w:pStyle w:val="BodyTextIndent"/>
        <w:ind w:left="0"/>
        <w:jc w:val="left"/>
        <w:rPr>
          <w:rFonts w:ascii="Arial" w:hAnsi="Arial" w:cs="Arial"/>
          <w:color w:val="000000"/>
          <w:sz w:val="36"/>
          <w:szCs w:val="36"/>
        </w:rPr>
      </w:pPr>
    </w:p>
    <w:p w:rsidR="00DB3008" w:rsidRPr="00AE558B" w:rsidRDefault="00DB3008">
      <w:pPr>
        <w:pStyle w:val="BodyTextIndent"/>
        <w:ind w:left="0"/>
        <w:rPr>
          <w:rFonts w:ascii="Arial" w:hAnsi="Arial" w:cs="Arial"/>
        </w:rPr>
      </w:pPr>
      <w:r w:rsidRPr="00AE558B">
        <w:rPr>
          <w:rFonts w:ascii="Arial" w:hAnsi="Arial" w:cs="Arial"/>
          <w:b/>
        </w:rPr>
        <w:t xml:space="preserve">4) </w:t>
      </w:r>
      <w:r w:rsidRPr="00AE558B">
        <w:rPr>
          <w:rFonts w:ascii="Arial" w:hAnsi="Arial" w:cs="Arial"/>
          <w:b/>
          <w:u w:val="single"/>
        </w:rPr>
        <w:t>Předmět a účel veřejné zakázky</w:t>
      </w:r>
    </w:p>
    <w:p w:rsidR="00DB3008" w:rsidRPr="00AE558B" w:rsidRDefault="00DB3008" w:rsidP="00BF6A51">
      <w:pPr>
        <w:pStyle w:val="BodyTextIndent"/>
        <w:ind w:left="0"/>
        <w:rPr>
          <w:rFonts w:ascii="Arial" w:hAnsi="Arial" w:cs="Arial"/>
          <w:b/>
          <w:sz w:val="22"/>
          <w:szCs w:val="22"/>
        </w:rPr>
      </w:pPr>
    </w:p>
    <w:p w:rsidR="00DB3008" w:rsidRPr="00AE558B" w:rsidRDefault="00DB3008" w:rsidP="00823641">
      <w:pPr>
        <w:jc w:val="both"/>
        <w:rPr>
          <w:rFonts w:ascii="Arial" w:hAnsi="Arial" w:cs="Arial"/>
          <w:sz w:val="22"/>
          <w:szCs w:val="22"/>
        </w:rPr>
      </w:pPr>
      <w:r w:rsidRPr="00AE558B">
        <w:rPr>
          <w:rFonts w:ascii="Arial" w:hAnsi="Arial" w:cs="Arial"/>
          <w:sz w:val="22"/>
          <w:szCs w:val="22"/>
        </w:rPr>
        <w:t xml:space="preserve">Předmětem veřejné zakázky v rámci tohoto zadávacího řízení je </w:t>
      </w:r>
    </w:p>
    <w:p w:rsidR="00DB3008" w:rsidRPr="00AE558B" w:rsidRDefault="00DB3008" w:rsidP="00F61B89">
      <w:pPr>
        <w:numPr>
          <w:ilvl w:val="0"/>
          <w:numId w:val="18"/>
        </w:numPr>
        <w:jc w:val="both"/>
        <w:rPr>
          <w:rFonts w:ascii="Arial" w:hAnsi="Arial" w:cs="Arial"/>
          <w:sz w:val="22"/>
          <w:szCs w:val="22"/>
        </w:rPr>
      </w:pPr>
      <w:r w:rsidRPr="00AE558B">
        <w:rPr>
          <w:rFonts w:ascii="Arial" w:hAnsi="Arial" w:cs="Arial"/>
          <w:sz w:val="22"/>
          <w:szCs w:val="22"/>
        </w:rPr>
        <w:t xml:space="preserve">provedení a obstarání veškerých prací a zhotovení děl nutných k úplnému dokončení zakázky  </w:t>
      </w:r>
      <w:r w:rsidRPr="00AE558B">
        <w:rPr>
          <w:rFonts w:ascii="Arial" w:hAnsi="Arial" w:cs="Arial"/>
          <w:b/>
          <w:bCs/>
          <w:sz w:val="22"/>
          <w:szCs w:val="22"/>
        </w:rPr>
        <w:t>„Laboratoř chemie – vybavení laboratorními přístroji“</w:t>
      </w:r>
      <w:r w:rsidRPr="00AE558B">
        <w:rPr>
          <w:rFonts w:ascii="Arial" w:hAnsi="Arial" w:cs="Arial"/>
          <w:sz w:val="22"/>
          <w:szCs w:val="22"/>
        </w:rPr>
        <w:t xml:space="preserve">, v rozsahu specifikovaném touto zadávací dokumentací; </w:t>
      </w:r>
    </w:p>
    <w:p w:rsidR="00DB3008" w:rsidRPr="00AE558B" w:rsidRDefault="00DB3008" w:rsidP="00F61B89">
      <w:pPr>
        <w:numPr>
          <w:ilvl w:val="0"/>
          <w:numId w:val="18"/>
        </w:numPr>
        <w:jc w:val="both"/>
        <w:rPr>
          <w:rFonts w:ascii="Arial" w:hAnsi="Arial" w:cs="Arial"/>
          <w:sz w:val="22"/>
          <w:szCs w:val="22"/>
        </w:rPr>
      </w:pPr>
      <w:r w:rsidRPr="00AE558B">
        <w:rPr>
          <w:rFonts w:ascii="Arial" w:hAnsi="Arial" w:cs="Arial"/>
          <w:sz w:val="22"/>
          <w:szCs w:val="22"/>
        </w:rPr>
        <w:t xml:space="preserve">dodávka laboratorních, optických a měřících přístrojů a zařízení dle podrobné specifikace, </w:t>
      </w:r>
      <w:r w:rsidRPr="002B7CF4">
        <w:rPr>
          <w:rFonts w:ascii="Arial" w:hAnsi="Arial" w:cs="Arial"/>
          <w:sz w:val="22"/>
          <w:szCs w:val="22"/>
        </w:rPr>
        <w:t>uvedené v příloze č. 4 zadávací dokumentace;</w:t>
      </w:r>
    </w:p>
    <w:p w:rsidR="00DB3008" w:rsidRPr="00AE558B" w:rsidRDefault="00DB3008" w:rsidP="00F61B89">
      <w:pPr>
        <w:numPr>
          <w:ilvl w:val="0"/>
          <w:numId w:val="18"/>
        </w:numPr>
        <w:jc w:val="both"/>
        <w:rPr>
          <w:rFonts w:ascii="Arial" w:hAnsi="Arial" w:cs="Arial"/>
          <w:sz w:val="22"/>
          <w:szCs w:val="22"/>
        </w:rPr>
      </w:pPr>
      <w:r w:rsidRPr="00AE558B">
        <w:rPr>
          <w:rFonts w:ascii="Arial" w:hAnsi="Arial" w:cs="Arial"/>
          <w:sz w:val="22"/>
          <w:szCs w:val="22"/>
        </w:rPr>
        <w:t>zajištění všech činností souvisejících s výrobou a dopravou a v případech, kdy je to dáno výrobcem nebo povahou zařízení (např. chromatograf), také instalace do pracovní pozice, včetně připojení na rozvody, od</w:t>
      </w:r>
      <w:r>
        <w:rPr>
          <w:rFonts w:ascii="Arial" w:hAnsi="Arial" w:cs="Arial"/>
          <w:sz w:val="22"/>
          <w:szCs w:val="22"/>
        </w:rPr>
        <w:t>z</w:t>
      </w:r>
      <w:r w:rsidRPr="00AE558B">
        <w:rPr>
          <w:rFonts w:ascii="Arial" w:hAnsi="Arial" w:cs="Arial"/>
          <w:sz w:val="22"/>
          <w:szCs w:val="22"/>
        </w:rPr>
        <w:t>koušení provozuschopného stavu a předepsané zkoušky těsnosti zapojených rozvodů před předáním předmětu zakázky zadavateli;</w:t>
      </w:r>
    </w:p>
    <w:p w:rsidR="00DB3008" w:rsidRPr="00AE558B" w:rsidRDefault="00DB3008" w:rsidP="00F61B89">
      <w:pPr>
        <w:numPr>
          <w:ilvl w:val="0"/>
          <w:numId w:val="18"/>
        </w:numPr>
        <w:jc w:val="both"/>
        <w:rPr>
          <w:rFonts w:ascii="Arial" w:hAnsi="Arial" w:cs="Arial"/>
          <w:sz w:val="22"/>
          <w:szCs w:val="22"/>
        </w:rPr>
      </w:pPr>
      <w:r w:rsidRPr="00AE558B">
        <w:rPr>
          <w:rFonts w:ascii="Arial" w:hAnsi="Arial" w:cs="Arial"/>
          <w:sz w:val="22"/>
          <w:szCs w:val="22"/>
        </w:rPr>
        <w:t>školení obsluh a v případech, kdy je to dáno výrobcem nebo povahou zařízení;</w:t>
      </w:r>
    </w:p>
    <w:p w:rsidR="00DB3008" w:rsidRPr="00AE558B" w:rsidRDefault="00DB3008" w:rsidP="00583745">
      <w:pPr>
        <w:ind w:left="360"/>
        <w:jc w:val="both"/>
        <w:rPr>
          <w:rFonts w:ascii="Arial" w:hAnsi="Arial" w:cs="Arial"/>
          <w:sz w:val="22"/>
          <w:szCs w:val="22"/>
        </w:rPr>
      </w:pPr>
      <w:r w:rsidRPr="00AE558B">
        <w:rPr>
          <w:rFonts w:ascii="Arial" w:hAnsi="Arial" w:cs="Arial"/>
          <w:sz w:val="22"/>
          <w:szCs w:val="22"/>
        </w:rPr>
        <w:t>(</w:t>
      </w:r>
      <w:r>
        <w:rPr>
          <w:rFonts w:ascii="Arial" w:hAnsi="Arial" w:cs="Arial"/>
          <w:sz w:val="22"/>
          <w:szCs w:val="22"/>
        </w:rPr>
        <w:t xml:space="preserve">souhrně </w:t>
      </w:r>
      <w:r w:rsidRPr="00AE558B">
        <w:rPr>
          <w:rFonts w:ascii="Arial" w:hAnsi="Arial" w:cs="Arial"/>
          <w:sz w:val="22"/>
          <w:szCs w:val="22"/>
        </w:rPr>
        <w:t>dále jako „</w:t>
      </w:r>
      <w:r w:rsidRPr="00EE0D13">
        <w:rPr>
          <w:rFonts w:ascii="Arial" w:hAnsi="Arial" w:cs="Arial"/>
          <w:b/>
          <w:sz w:val="22"/>
          <w:szCs w:val="22"/>
        </w:rPr>
        <w:t xml:space="preserve">předmět </w:t>
      </w:r>
      <w:r>
        <w:rPr>
          <w:rFonts w:ascii="Arial" w:hAnsi="Arial" w:cs="Arial"/>
          <w:b/>
          <w:sz w:val="22"/>
          <w:szCs w:val="22"/>
        </w:rPr>
        <w:t>zakázky</w:t>
      </w:r>
      <w:r w:rsidRPr="00AE558B">
        <w:rPr>
          <w:rFonts w:ascii="Arial" w:hAnsi="Arial" w:cs="Arial"/>
          <w:sz w:val="22"/>
          <w:szCs w:val="22"/>
        </w:rPr>
        <w:t xml:space="preserve">“). </w:t>
      </w:r>
    </w:p>
    <w:p w:rsidR="00DB3008" w:rsidRPr="00AE558B" w:rsidRDefault="00DB3008" w:rsidP="00BF6A51">
      <w:pPr>
        <w:pStyle w:val="BodyTextIndent"/>
        <w:ind w:left="0"/>
        <w:rPr>
          <w:rFonts w:ascii="Arial" w:hAnsi="Arial" w:cs="Arial"/>
          <w:b/>
          <w:sz w:val="22"/>
          <w:szCs w:val="22"/>
        </w:rPr>
      </w:pPr>
    </w:p>
    <w:p w:rsidR="00DB3008" w:rsidRPr="00AE558B" w:rsidRDefault="00DB3008" w:rsidP="00DC0A4A">
      <w:pPr>
        <w:jc w:val="both"/>
        <w:rPr>
          <w:rFonts w:ascii="Arial" w:hAnsi="Arial" w:cs="Arial"/>
          <w:sz w:val="22"/>
          <w:szCs w:val="22"/>
        </w:rPr>
      </w:pPr>
      <w:r w:rsidRPr="00AE558B">
        <w:rPr>
          <w:rFonts w:ascii="Arial" w:hAnsi="Arial" w:cs="Arial"/>
          <w:color w:val="000000"/>
          <w:sz w:val="22"/>
          <w:szCs w:val="22"/>
        </w:rPr>
        <w:t xml:space="preserve">Účelem realizace předmětu zakázky je vybavení výzkumného žákovského centra chemie a biologie </w:t>
      </w:r>
      <w:r w:rsidRPr="00AE558B">
        <w:rPr>
          <w:rFonts w:ascii="Arial" w:hAnsi="Arial" w:cs="Arial"/>
          <w:sz w:val="22"/>
          <w:szCs w:val="22"/>
        </w:rPr>
        <w:t xml:space="preserve">laboratorními, optickými a měřícími přístroji a zařízením </w:t>
      </w:r>
      <w:r w:rsidRPr="00AE558B">
        <w:rPr>
          <w:rFonts w:ascii="Arial" w:hAnsi="Arial" w:cs="Arial"/>
          <w:color w:val="000000"/>
          <w:sz w:val="22"/>
          <w:szCs w:val="22"/>
        </w:rPr>
        <w:t xml:space="preserve">v rámci projektu Karlovarského kraje, financovaného z prostředků </w:t>
      </w:r>
      <w:r w:rsidRPr="00AE558B">
        <w:rPr>
          <w:rFonts w:ascii="Arial" w:hAnsi="Arial" w:cs="Arial"/>
          <w:sz w:val="22"/>
          <w:szCs w:val="22"/>
        </w:rPr>
        <w:t>Evropského sociálního fondu prostřednictvím Operačního programu Vzdělávání pro konkurenceschopnost:</w:t>
      </w:r>
    </w:p>
    <w:p w:rsidR="00DB3008" w:rsidRPr="00AE558B" w:rsidRDefault="00DB3008" w:rsidP="00CA0518">
      <w:pPr>
        <w:pStyle w:val="BodyTextIndent"/>
        <w:ind w:left="0"/>
        <w:rPr>
          <w:rFonts w:ascii="Arial" w:hAnsi="Arial" w:cs="Arial"/>
          <w:bCs/>
          <w:sz w:val="10"/>
          <w:szCs w:val="10"/>
        </w:rPr>
      </w:pPr>
    </w:p>
    <w:p w:rsidR="00DB3008" w:rsidRPr="00AE558B" w:rsidRDefault="00DB3008" w:rsidP="00CA0518">
      <w:pPr>
        <w:tabs>
          <w:tab w:val="left" w:pos="2127"/>
        </w:tabs>
        <w:rPr>
          <w:rStyle w:val="Absatz-Standardschriftart"/>
          <w:rFonts w:ascii="Arial" w:hAnsi="Arial" w:cs="Arial"/>
          <w:b/>
          <w:sz w:val="22"/>
          <w:szCs w:val="22"/>
        </w:rPr>
      </w:pPr>
      <w:r w:rsidRPr="00AE558B">
        <w:rPr>
          <w:rStyle w:val="Absatz-Standardschriftart"/>
          <w:rFonts w:ascii="Arial" w:hAnsi="Arial" w:cs="Arial"/>
          <w:sz w:val="22"/>
          <w:szCs w:val="22"/>
        </w:rPr>
        <w:t>Projekt:</w:t>
      </w:r>
      <w:r w:rsidRPr="00AE558B">
        <w:rPr>
          <w:rStyle w:val="Absatz-Standardschriftart"/>
          <w:rFonts w:ascii="Arial" w:hAnsi="Arial" w:cs="Arial"/>
          <w:sz w:val="22"/>
          <w:szCs w:val="22"/>
        </w:rPr>
        <w:tab/>
      </w:r>
      <w:r w:rsidRPr="00AE558B">
        <w:rPr>
          <w:rStyle w:val="Absatz-Standardschriftart"/>
          <w:rFonts w:ascii="Arial" w:hAnsi="Arial" w:cs="Arial"/>
          <w:b/>
          <w:sz w:val="22"/>
          <w:szCs w:val="22"/>
        </w:rPr>
        <w:t>„Podpora přírodovědného a technického vzdělávání v Karlovarském kraji“</w:t>
      </w:r>
    </w:p>
    <w:p w:rsidR="00DB3008" w:rsidRPr="00AE558B" w:rsidRDefault="00DB3008" w:rsidP="00CA0518">
      <w:pPr>
        <w:tabs>
          <w:tab w:val="left" w:pos="2127"/>
        </w:tabs>
        <w:rPr>
          <w:rStyle w:val="datalabelstring"/>
          <w:rFonts w:ascii="Arial" w:hAnsi="Arial" w:cs="Arial"/>
          <w:b/>
          <w:sz w:val="22"/>
          <w:szCs w:val="22"/>
        </w:rPr>
      </w:pPr>
      <w:r w:rsidRPr="00AE558B">
        <w:rPr>
          <w:rStyle w:val="Absatz-Standardschriftart"/>
          <w:rFonts w:ascii="Arial" w:hAnsi="Arial" w:cs="Arial"/>
          <w:sz w:val="22"/>
          <w:szCs w:val="22"/>
        </w:rPr>
        <w:t xml:space="preserve">Registrační číslo </w:t>
      </w:r>
      <w:r w:rsidRPr="00AE558B">
        <w:rPr>
          <w:rStyle w:val="Absatz-Standardschriftart"/>
          <w:rFonts w:ascii="Arial" w:hAnsi="Arial" w:cs="Arial"/>
          <w:sz w:val="22"/>
          <w:szCs w:val="22"/>
        </w:rPr>
        <w:tab/>
      </w:r>
      <w:r w:rsidRPr="00AE558B">
        <w:rPr>
          <w:rStyle w:val="datalabelstring"/>
          <w:rFonts w:ascii="Arial" w:hAnsi="Arial" w:cs="Arial"/>
          <w:b/>
          <w:sz w:val="22"/>
          <w:szCs w:val="22"/>
        </w:rPr>
        <w:t>CZ.1.07/1.1.00/44.0004</w:t>
      </w:r>
    </w:p>
    <w:p w:rsidR="00DB3008" w:rsidRPr="00AE558B" w:rsidRDefault="00DB3008" w:rsidP="00CA0518">
      <w:pPr>
        <w:tabs>
          <w:tab w:val="left" w:pos="2127"/>
        </w:tabs>
        <w:rPr>
          <w:rStyle w:val="Absatz-Standardschriftart"/>
          <w:rFonts w:ascii="Arial" w:hAnsi="Arial" w:cs="Arial"/>
          <w:b/>
          <w:sz w:val="22"/>
          <w:szCs w:val="22"/>
        </w:rPr>
      </w:pPr>
      <w:r w:rsidRPr="00AE558B">
        <w:rPr>
          <w:rStyle w:val="Absatz-Standardschriftart"/>
          <w:rFonts w:ascii="Arial" w:hAnsi="Arial" w:cs="Arial"/>
          <w:sz w:val="22"/>
          <w:szCs w:val="22"/>
        </w:rPr>
        <w:t xml:space="preserve">Číslo účtu projektu: </w:t>
      </w:r>
      <w:r w:rsidRPr="00AE558B">
        <w:rPr>
          <w:rStyle w:val="Absatz-Standardschriftart"/>
          <w:rFonts w:ascii="Arial" w:hAnsi="Arial" w:cs="Arial"/>
          <w:sz w:val="22"/>
          <w:szCs w:val="22"/>
        </w:rPr>
        <w:tab/>
      </w:r>
      <w:r w:rsidRPr="00AE558B">
        <w:rPr>
          <w:rStyle w:val="Absatz-Standardschriftart"/>
          <w:rFonts w:ascii="Arial" w:hAnsi="Arial" w:cs="Arial"/>
          <w:b/>
          <w:sz w:val="22"/>
          <w:szCs w:val="22"/>
        </w:rPr>
        <w:t>2000054729/2010</w:t>
      </w:r>
    </w:p>
    <w:p w:rsidR="00DB3008" w:rsidRPr="00AE558B" w:rsidRDefault="00DB3008" w:rsidP="00D34C2B">
      <w:pPr>
        <w:jc w:val="both"/>
        <w:rPr>
          <w:rFonts w:ascii="Arial" w:hAnsi="Arial" w:cs="Arial"/>
          <w:color w:val="000000"/>
          <w:sz w:val="22"/>
          <w:szCs w:val="22"/>
        </w:rPr>
      </w:pPr>
    </w:p>
    <w:p w:rsidR="00DB3008" w:rsidRPr="00AE558B" w:rsidRDefault="00DB3008" w:rsidP="001026AD">
      <w:pPr>
        <w:pStyle w:val="BodyTextIndent"/>
        <w:ind w:left="0"/>
        <w:rPr>
          <w:rFonts w:ascii="Arial" w:hAnsi="Arial" w:cs="Arial"/>
          <w:b/>
          <w:sz w:val="22"/>
          <w:szCs w:val="22"/>
        </w:rPr>
      </w:pPr>
      <w:r w:rsidRPr="00AE558B">
        <w:rPr>
          <w:rFonts w:ascii="Arial" w:hAnsi="Arial" w:cs="Arial"/>
          <w:b/>
          <w:sz w:val="22"/>
          <w:szCs w:val="22"/>
          <w:u w:val="single"/>
        </w:rPr>
        <w:t>Předpokládané podmínky plnění veřejné zakázky</w:t>
      </w:r>
      <w:r w:rsidRPr="00AE558B">
        <w:rPr>
          <w:rFonts w:ascii="Arial" w:hAnsi="Arial" w:cs="Arial"/>
          <w:b/>
          <w:sz w:val="22"/>
          <w:szCs w:val="22"/>
        </w:rPr>
        <w:t>:</w:t>
      </w:r>
    </w:p>
    <w:p w:rsidR="00DB3008" w:rsidRPr="00AE558B" w:rsidRDefault="00DB3008" w:rsidP="001026AD">
      <w:pPr>
        <w:pStyle w:val="BodyTextIndent"/>
        <w:ind w:left="0"/>
        <w:jc w:val="left"/>
        <w:rPr>
          <w:rFonts w:ascii="Arial" w:hAnsi="Arial" w:cs="Arial"/>
          <w:sz w:val="10"/>
          <w:szCs w:val="10"/>
        </w:rPr>
      </w:pPr>
    </w:p>
    <w:p w:rsidR="00DB3008" w:rsidRPr="00AE558B" w:rsidRDefault="00DB3008" w:rsidP="00F74C25">
      <w:pPr>
        <w:pStyle w:val="BodyTextIndent"/>
        <w:numPr>
          <w:ilvl w:val="0"/>
          <w:numId w:val="15"/>
        </w:numPr>
        <w:suppressAutoHyphens w:val="0"/>
        <w:rPr>
          <w:rFonts w:ascii="Arial" w:hAnsi="Arial" w:cs="Arial"/>
          <w:iCs/>
          <w:sz w:val="22"/>
          <w:szCs w:val="22"/>
        </w:rPr>
      </w:pPr>
      <w:r w:rsidRPr="00AE558B">
        <w:rPr>
          <w:rFonts w:ascii="Arial" w:hAnsi="Arial" w:cs="Arial"/>
          <w:iCs/>
          <w:sz w:val="22"/>
          <w:szCs w:val="22"/>
        </w:rPr>
        <w:t xml:space="preserve">realizace </w:t>
      </w:r>
      <w:r>
        <w:rPr>
          <w:rFonts w:ascii="Arial" w:hAnsi="Arial" w:cs="Arial"/>
          <w:iCs/>
          <w:sz w:val="22"/>
          <w:szCs w:val="22"/>
        </w:rPr>
        <w:t xml:space="preserve">předmětu </w:t>
      </w:r>
      <w:r w:rsidRPr="00AE558B">
        <w:rPr>
          <w:rFonts w:ascii="Arial" w:hAnsi="Arial" w:cs="Arial"/>
          <w:iCs/>
          <w:sz w:val="22"/>
          <w:szCs w:val="22"/>
        </w:rPr>
        <w:t>zakázky bude probíhat za plného provozu školy.</w:t>
      </w:r>
    </w:p>
    <w:p w:rsidR="00DB3008" w:rsidRPr="00AE558B" w:rsidRDefault="00DB3008" w:rsidP="002A34E3">
      <w:pPr>
        <w:pStyle w:val="BodyTextIndent"/>
        <w:ind w:left="0"/>
        <w:jc w:val="left"/>
        <w:rPr>
          <w:rFonts w:ascii="Arial" w:hAnsi="Arial" w:cs="Arial"/>
          <w:color w:val="000000"/>
          <w:sz w:val="36"/>
          <w:szCs w:val="36"/>
        </w:rPr>
      </w:pPr>
    </w:p>
    <w:p w:rsidR="00DB3008" w:rsidRPr="00AE558B" w:rsidRDefault="00DB3008" w:rsidP="00B13682">
      <w:pPr>
        <w:rPr>
          <w:rFonts w:ascii="Arial" w:hAnsi="Arial" w:cs="Arial"/>
          <w:b/>
          <w:u w:val="single"/>
        </w:rPr>
      </w:pPr>
      <w:r w:rsidRPr="00AE558B">
        <w:rPr>
          <w:rFonts w:ascii="Arial" w:hAnsi="Arial" w:cs="Arial"/>
          <w:b/>
        </w:rPr>
        <w:t xml:space="preserve">5) </w:t>
      </w:r>
      <w:r w:rsidRPr="00AE558B">
        <w:rPr>
          <w:rFonts w:ascii="Arial" w:hAnsi="Arial" w:cs="Arial"/>
          <w:b/>
          <w:u w:val="single"/>
        </w:rPr>
        <w:t>Další podmínky a specifikace zakázky</w:t>
      </w:r>
    </w:p>
    <w:p w:rsidR="00DB3008" w:rsidRPr="00AE558B" w:rsidRDefault="00DB3008" w:rsidP="00360762">
      <w:pPr>
        <w:jc w:val="both"/>
        <w:rPr>
          <w:rFonts w:ascii="Arial" w:hAnsi="Arial" w:cs="Arial"/>
          <w:sz w:val="22"/>
          <w:szCs w:val="22"/>
        </w:rPr>
      </w:pPr>
    </w:p>
    <w:p w:rsidR="00DB3008" w:rsidRPr="00AE558B" w:rsidRDefault="00DB3008" w:rsidP="00360762">
      <w:pPr>
        <w:jc w:val="both"/>
        <w:rPr>
          <w:rFonts w:ascii="Arial" w:hAnsi="Arial" w:cs="Arial"/>
          <w:sz w:val="22"/>
          <w:szCs w:val="22"/>
        </w:rPr>
      </w:pPr>
      <w:r w:rsidRPr="00305CAC">
        <w:rPr>
          <w:rFonts w:ascii="Arial" w:hAnsi="Arial" w:cs="Arial"/>
          <w:b/>
          <w:sz w:val="22"/>
          <w:szCs w:val="22"/>
        </w:rPr>
        <w:t>Místem plnění</w:t>
      </w:r>
      <w:r w:rsidRPr="00AE558B">
        <w:rPr>
          <w:rFonts w:ascii="Arial" w:hAnsi="Arial" w:cs="Arial"/>
          <w:sz w:val="22"/>
          <w:szCs w:val="22"/>
        </w:rPr>
        <w:t xml:space="preserve"> je objekt Gymnázia Sokolov a Krajského vzdělávacího centra, Husitská 2053, Sokolov 356 01 na parcele p.č.3617, k.ú. Sokolov.</w:t>
      </w:r>
    </w:p>
    <w:p w:rsidR="00DB3008" w:rsidRPr="00AE558B" w:rsidRDefault="00DB3008" w:rsidP="00DF1E86">
      <w:pPr>
        <w:pStyle w:val="BodyTextIndent"/>
        <w:ind w:left="0"/>
        <w:rPr>
          <w:rFonts w:ascii="Arial" w:hAnsi="Arial" w:cs="Arial"/>
          <w:bCs/>
          <w:sz w:val="10"/>
          <w:szCs w:val="10"/>
        </w:rPr>
      </w:pPr>
    </w:p>
    <w:p w:rsidR="00DB3008" w:rsidRPr="00AE558B" w:rsidRDefault="00DB3008" w:rsidP="00D63B36">
      <w:pPr>
        <w:pStyle w:val="BodyTextIndent"/>
        <w:ind w:left="0"/>
        <w:rPr>
          <w:rFonts w:ascii="Arial" w:hAnsi="Arial" w:cs="Arial"/>
          <w:sz w:val="22"/>
          <w:szCs w:val="22"/>
        </w:rPr>
      </w:pPr>
      <w:r w:rsidRPr="00AE558B">
        <w:rPr>
          <w:rFonts w:ascii="Arial" w:hAnsi="Arial" w:cs="Arial"/>
          <w:b/>
          <w:sz w:val="22"/>
          <w:szCs w:val="22"/>
        </w:rPr>
        <w:t>Podkladem pro zpracování nabídky</w:t>
      </w:r>
      <w:r w:rsidRPr="00AE558B">
        <w:rPr>
          <w:rFonts w:ascii="Arial" w:hAnsi="Arial" w:cs="Arial"/>
          <w:sz w:val="22"/>
          <w:szCs w:val="22"/>
        </w:rPr>
        <w:t xml:space="preserve"> je tato zadávací dokumentace včetně v ní uvedených příloh </w:t>
      </w:r>
      <w:r>
        <w:rPr>
          <w:rFonts w:ascii="Arial" w:hAnsi="Arial" w:cs="Arial"/>
          <w:sz w:val="22"/>
          <w:szCs w:val="22"/>
        </w:rPr>
        <w:t xml:space="preserve">a </w:t>
      </w:r>
      <w:r w:rsidRPr="00AE558B">
        <w:rPr>
          <w:rFonts w:ascii="Arial" w:hAnsi="Arial" w:cs="Arial"/>
          <w:sz w:val="22"/>
          <w:szCs w:val="22"/>
        </w:rPr>
        <w:t xml:space="preserve">přiložený návrh </w:t>
      </w:r>
      <w:r>
        <w:rPr>
          <w:rFonts w:ascii="Arial" w:hAnsi="Arial" w:cs="Arial"/>
          <w:sz w:val="22"/>
          <w:szCs w:val="22"/>
        </w:rPr>
        <w:t xml:space="preserve">kupní </w:t>
      </w:r>
      <w:r w:rsidRPr="00AE558B">
        <w:rPr>
          <w:rFonts w:ascii="Arial" w:hAnsi="Arial" w:cs="Arial"/>
          <w:sz w:val="22"/>
          <w:szCs w:val="22"/>
        </w:rPr>
        <w:t xml:space="preserve">smlouvy. </w:t>
      </w:r>
    </w:p>
    <w:p w:rsidR="00DB3008" w:rsidRPr="00AE558B" w:rsidRDefault="00DB3008" w:rsidP="00DF1E86">
      <w:pPr>
        <w:pStyle w:val="BodyTextIndent"/>
        <w:ind w:left="0"/>
        <w:rPr>
          <w:rFonts w:ascii="Arial" w:hAnsi="Arial" w:cs="Arial"/>
          <w:bCs/>
          <w:sz w:val="10"/>
          <w:szCs w:val="10"/>
        </w:rPr>
      </w:pPr>
    </w:p>
    <w:p w:rsidR="00DB3008" w:rsidRPr="00AE558B" w:rsidRDefault="00DB3008" w:rsidP="0006676E">
      <w:pPr>
        <w:pStyle w:val="BodyTextIndent"/>
        <w:ind w:left="0"/>
        <w:rPr>
          <w:rFonts w:ascii="Arial" w:hAnsi="Arial" w:cs="Arial"/>
          <w:sz w:val="22"/>
          <w:szCs w:val="22"/>
        </w:rPr>
      </w:pPr>
      <w:r w:rsidRPr="00AE558B">
        <w:rPr>
          <w:rFonts w:ascii="Arial" w:hAnsi="Arial" w:cs="Arial"/>
          <w:sz w:val="22"/>
          <w:szCs w:val="22"/>
        </w:rPr>
        <w:t xml:space="preserve">Součástí plnění zakázky je zajištění všech činností souvisejících s dodávkou a protokolárním předáním předmětu zakázky zadavateli. </w:t>
      </w:r>
    </w:p>
    <w:p w:rsidR="00DB3008" w:rsidRPr="00AE558B" w:rsidRDefault="00DB3008" w:rsidP="00B13682">
      <w:pPr>
        <w:rPr>
          <w:rFonts w:ascii="Arial" w:hAnsi="Arial" w:cs="Arial"/>
          <w:b/>
          <w:sz w:val="10"/>
          <w:szCs w:val="10"/>
          <w:u w:val="single"/>
        </w:rPr>
      </w:pPr>
    </w:p>
    <w:p w:rsidR="00DB3008" w:rsidRPr="00AE558B" w:rsidRDefault="00DB3008" w:rsidP="0026596F">
      <w:pPr>
        <w:suppressAutoHyphens w:val="0"/>
        <w:jc w:val="both"/>
        <w:rPr>
          <w:rFonts w:ascii="Arial" w:hAnsi="Arial" w:cs="Arial"/>
          <w:sz w:val="22"/>
          <w:szCs w:val="22"/>
        </w:rPr>
      </w:pPr>
      <w:r w:rsidRPr="00AE558B">
        <w:rPr>
          <w:rFonts w:ascii="Arial" w:hAnsi="Arial" w:cs="Arial"/>
          <w:sz w:val="22"/>
          <w:szCs w:val="22"/>
        </w:rPr>
        <w:t xml:space="preserve">Dodavatel nejpozději při předání </w:t>
      </w:r>
      <w:r>
        <w:rPr>
          <w:rFonts w:ascii="Arial" w:hAnsi="Arial" w:cs="Arial"/>
          <w:iCs/>
          <w:sz w:val="22"/>
          <w:szCs w:val="22"/>
        </w:rPr>
        <w:t xml:space="preserve">předmětu </w:t>
      </w:r>
      <w:r w:rsidRPr="00AE558B">
        <w:rPr>
          <w:rFonts w:ascii="Arial" w:hAnsi="Arial" w:cs="Arial"/>
          <w:iCs/>
          <w:sz w:val="22"/>
          <w:szCs w:val="22"/>
        </w:rPr>
        <w:t>zakázky</w:t>
      </w:r>
      <w:r w:rsidRPr="00AE558B">
        <w:rPr>
          <w:rFonts w:ascii="Arial" w:hAnsi="Arial" w:cs="Arial"/>
          <w:sz w:val="22"/>
          <w:szCs w:val="22"/>
        </w:rPr>
        <w:t xml:space="preserve"> předá objednateli k použitým výrobkům prohlášení  o shodě, bezpečnostní listy, návody k použití a údržbě a další dokumentaci výrobc</w:t>
      </w:r>
      <w:r>
        <w:rPr>
          <w:rFonts w:ascii="Arial" w:hAnsi="Arial" w:cs="Arial"/>
          <w:sz w:val="22"/>
          <w:szCs w:val="22"/>
        </w:rPr>
        <w:t>ů</w:t>
      </w:r>
      <w:r w:rsidRPr="00AE558B">
        <w:rPr>
          <w:rFonts w:ascii="Arial" w:hAnsi="Arial" w:cs="Arial"/>
          <w:sz w:val="22"/>
          <w:szCs w:val="22"/>
        </w:rPr>
        <w:t>, po</w:t>
      </w:r>
      <w:r>
        <w:rPr>
          <w:rFonts w:ascii="Arial" w:hAnsi="Arial" w:cs="Arial"/>
          <w:sz w:val="22"/>
          <w:szCs w:val="22"/>
        </w:rPr>
        <w:t>p</w:t>
      </w:r>
      <w:r w:rsidRPr="00AE558B">
        <w:rPr>
          <w:rFonts w:ascii="Arial" w:hAnsi="Arial" w:cs="Arial"/>
          <w:sz w:val="22"/>
          <w:szCs w:val="22"/>
        </w:rPr>
        <w:t>ř. také příslušné zprávy předepsaných zkouškách po instalaci. Veškerá dokumentace bude předložena v 1 originálu výtisku, podána v písemné listinné formě, v českém jazyce, vytištěna nesmazatelnou formou; přílohou tištěné nabídky bude její elektronická verze na CD nebo DVD (formáty doc, word, pdf, exel).</w:t>
      </w:r>
    </w:p>
    <w:p w:rsidR="00DB3008" w:rsidRPr="00AE558B" w:rsidRDefault="00DB3008" w:rsidP="0006676E">
      <w:pPr>
        <w:pStyle w:val="BodyTextIndent"/>
        <w:ind w:left="0"/>
        <w:rPr>
          <w:rFonts w:ascii="Arial" w:hAnsi="Arial" w:cs="Arial"/>
          <w:sz w:val="10"/>
          <w:szCs w:val="10"/>
        </w:rPr>
      </w:pPr>
    </w:p>
    <w:p w:rsidR="00DB3008" w:rsidRPr="00AE558B" w:rsidRDefault="00DB3008" w:rsidP="006A5C12">
      <w:pPr>
        <w:jc w:val="both"/>
        <w:rPr>
          <w:rFonts w:ascii="Arial" w:hAnsi="Arial" w:cs="Arial"/>
          <w:sz w:val="22"/>
          <w:szCs w:val="22"/>
        </w:rPr>
      </w:pPr>
      <w:r>
        <w:rPr>
          <w:rFonts w:ascii="Arial" w:hAnsi="Arial" w:cs="Arial"/>
          <w:iCs/>
          <w:sz w:val="22"/>
          <w:szCs w:val="22"/>
        </w:rPr>
        <w:t xml:space="preserve">Předmět </w:t>
      </w:r>
      <w:r w:rsidRPr="00AE558B">
        <w:rPr>
          <w:rFonts w:ascii="Arial" w:hAnsi="Arial" w:cs="Arial"/>
          <w:iCs/>
          <w:sz w:val="22"/>
          <w:szCs w:val="22"/>
        </w:rPr>
        <w:t>zakázky</w:t>
      </w:r>
      <w:r w:rsidRPr="00AE558B">
        <w:rPr>
          <w:rFonts w:ascii="Arial" w:hAnsi="Arial" w:cs="Arial"/>
          <w:sz w:val="22"/>
          <w:szCs w:val="22"/>
        </w:rPr>
        <w:t xml:space="preserve"> bude realizován v nejvyšší normové jakosti kvality v souladu s platnými zákony ČR a ČSN a dle obecně závazných a doporučených předpisů a metodik. Vybraný uchazeč předloží před zahájením prací detailní návrh postupu prací. </w:t>
      </w:r>
    </w:p>
    <w:p w:rsidR="00DB3008" w:rsidRPr="00AE558B" w:rsidRDefault="00DB3008" w:rsidP="006A5C12">
      <w:pPr>
        <w:jc w:val="both"/>
        <w:rPr>
          <w:rFonts w:ascii="Arial" w:hAnsi="Arial" w:cs="Arial"/>
          <w:sz w:val="10"/>
          <w:szCs w:val="10"/>
        </w:rPr>
      </w:pPr>
    </w:p>
    <w:p w:rsidR="00DB3008" w:rsidRPr="00AE558B" w:rsidRDefault="00DB3008" w:rsidP="006A5C12">
      <w:pPr>
        <w:jc w:val="both"/>
        <w:rPr>
          <w:rFonts w:ascii="Arial" w:hAnsi="Arial" w:cs="Arial"/>
          <w:sz w:val="22"/>
          <w:szCs w:val="22"/>
        </w:rPr>
      </w:pPr>
      <w:r w:rsidRPr="00AE558B">
        <w:rPr>
          <w:rFonts w:ascii="Arial" w:hAnsi="Arial" w:cs="Arial"/>
          <w:sz w:val="22"/>
          <w:szCs w:val="22"/>
        </w:rPr>
        <w:t>V případě, kdy jsou v zadávací dokumentaci specifikovány jako příklad konkrétní materiály a výrobky ne</w:t>
      </w:r>
      <w:r>
        <w:rPr>
          <w:rFonts w:ascii="Arial" w:hAnsi="Arial" w:cs="Arial"/>
          <w:sz w:val="22"/>
          <w:szCs w:val="22"/>
        </w:rPr>
        <w:t>b</w:t>
      </w:r>
      <w:r w:rsidRPr="00AE558B">
        <w:rPr>
          <w:rFonts w:ascii="Arial" w:hAnsi="Arial" w:cs="Arial"/>
          <w:sz w:val="22"/>
          <w:szCs w:val="22"/>
        </w:rPr>
        <w:t>o odkazy k výrobci,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má se za to, že je tím definován minimální požadovaný standard a uchazeč může nabídnout obdobné výrobky (nebo technologie) ve stejné nebo vyšší kvalitě (alternativní výrobky). V tomto případě musí uchazeč doložit srovnatelné vlastnosti těchto výrobků příslušnými doklady tak, aby se tyto parametry daly snadno porovnat. Pokud by mělo použití alternativních výrobků za následek změny v předpokládané ceně, ponese náklady spojené s navýšením dodavatel. Zadavatel si vyhrazuje právo odsouhlasit veškeré dodávk</w:t>
      </w:r>
      <w:r>
        <w:rPr>
          <w:rFonts w:ascii="Arial" w:hAnsi="Arial" w:cs="Arial"/>
          <w:sz w:val="22"/>
          <w:szCs w:val="22"/>
        </w:rPr>
        <w:t>y</w:t>
      </w:r>
      <w:r w:rsidRPr="00AE558B">
        <w:rPr>
          <w:rFonts w:ascii="Arial" w:hAnsi="Arial" w:cs="Arial"/>
          <w:sz w:val="22"/>
          <w:szCs w:val="22"/>
        </w:rPr>
        <w:t>.</w:t>
      </w:r>
    </w:p>
    <w:p w:rsidR="00DB3008" w:rsidRPr="00AE558B" w:rsidRDefault="00DB3008" w:rsidP="00EF5221">
      <w:pPr>
        <w:pStyle w:val="BodyTextIndent"/>
        <w:ind w:left="0"/>
        <w:jc w:val="left"/>
        <w:rPr>
          <w:rFonts w:ascii="Arial" w:hAnsi="Arial" w:cs="Arial"/>
          <w:color w:val="000000"/>
          <w:sz w:val="10"/>
          <w:szCs w:val="10"/>
        </w:rPr>
      </w:pPr>
    </w:p>
    <w:p w:rsidR="00DB3008" w:rsidRPr="00AE558B" w:rsidRDefault="00DB3008" w:rsidP="00C87BEB">
      <w:pPr>
        <w:pStyle w:val="BodyTextIndent"/>
        <w:ind w:left="0"/>
        <w:rPr>
          <w:rFonts w:ascii="Arial" w:hAnsi="Arial" w:cs="Arial"/>
          <w:sz w:val="22"/>
          <w:szCs w:val="22"/>
        </w:rPr>
      </w:pPr>
      <w:r w:rsidRPr="00AE558B">
        <w:rPr>
          <w:rFonts w:ascii="Arial" w:hAnsi="Arial" w:cs="Arial"/>
          <w:sz w:val="22"/>
          <w:szCs w:val="22"/>
        </w:rPr>
        <w:t xml:space="preserve">Přílohou zadávací dokumentace je návrh kupní smlouvy, který bude sloužit k uzavření smluvního vztahu s vítězem zadávacího řízení. Zadavatel připouští pouze dále specifikované úpravy návrhu smlouvy o dílo s uchazečem v rámci přípravy návrhu smlouvy o dílo, který musí být přílohou nabídky   a který musí být podepsán osobou oprávněnou za uchazeče jednat a podepisovat v souladu se způsobem uvedeným ve výpise z Obchodního rejstříku (popřípadě zmocněncem uchazeče) a opatřen otiskem razítka. Tento návrh smlouvy musí v plném rozsahu respektovat podmínky uvedené v této zadávací dokumentaci. </w:t>
      </w:r>
    </w:p>
    <w:p w:rsidR="00DB3008" w:rsidRPr="00AE558B" w:rsidRDefault="00DB3008" w:rsidP="00E35D2A">
      <w:pPr>
        <w:pStyle w:val="BodyTextIndent"/>
        <w:ind w:left="340"/>
        <w:rPr>
          <w:rFonts w:ascii="Arial" w:hAnsi="Arial" w:cs="Arial"/>
          <w:sz w:val="10"/>
          <w:szCs w:val="10"/>
        </w:rPr>
      </w:pPr>
    </w:p>
    <w:p w:rsidR="00DB3008" w:rsidRPr="00AE558B" w:rsidRDefault="00DB3008" w:rsidP="00C87BEB">
      <w:pPr>
        <w:pStyle w:val="BodyTextIndent"/>
        <w:ind w:left="0"/>
        <w:rPr>
          <w:rFonts w:ascii="Arial" w:hAnsi="Arial" w:cs="Arial"/>
          <w:sz w:val="22"/>
          <w:szCs w:val="22"/>
        </w:rPr>
      </w:pPr>
      <w:r w:rsidRPr="00AE558B">
        <w:rPr>
          <w:rFonts w:ascii="Arial" w:hAnsi="Arial" w:cs="Arial"/>
          <w:sz w:val="22"/>
          <w:szCs w:val="22"/>
        </w:rPr>
        <w:t xml:space="preserve">Zadavatel připouští v návrhu </w:t>
      </w:r>
      <w:r>
        <w:rPr>
          <w:rFonts w:ascii="Arial" w:hAnsi="Arial" w:cs="Arial"/>
          <w:sz w:val="22"/>
          <w:szCs w:val="22"/>
        </w:rPr>
        <w:t xml:space="preserve">kupní </w:t>
      </w:r>
      <w:r w:rsidRPr="00AE558B">
        <w:rPr>
          <w:rFonts w:ascii="Arial" w:hAnsi="Arial" w:cs="Arial"/>
          <w:sz w:val="22"/>
          <w:szCs w:val="22"/>
        </w:rPr>
        <w:t xml:space="preserve">smlouvy pouze doplnění údajů na místech k tomu předtištěných (doplnění identifikačních údajů uchazeče, finančních částek smluvní ceny, termín zahájení a ukončení </w:t>
      </w:r>
      <w:r>
        <w:rPr>
          <w:rFonts w:ascii="Arial" w:hAnsi="Arial" w:cs="Arial"/>
          <w:sz w:val="22"/>
          <w:szCs w:val="22"/>
        </w:rPr>
        <w:t xml:space="preserve">dodávek a </w:t>
      </w:r>
      <w:r w:rsidRPr="00AE558B">
        <w:rPr>
          <w:rFonts w:ascii="Arial" w:hAnsi="Arial" w:cs="Arial"/>
          <w:sz w:val="22"/>
          <w:szCs w:val="22"/>
        </w:rPr>
        <w:t>prací, doplnění konkrétních délek záručních lhůt, doplnění časových údajů) – bez možnosti upravovat znění jednotlivých ustanovení smlouvy.</w:t>
      </w:r>
    </w:p>
    <w:p w:rsidR="00DB3008" w:rsidRPr="00AE558B" w:rsidRDefault="00DB3008" w:rsidP="009D5FC4">
      <w:pPr>
        <w:pStyle w:val="BodyTextIndent"/>
        <w:ind w:left="340"/>
        <w:rPr>
          <w:rFonts w:ascii="Arial" w:hAnsi="Arial" w:cs="Arial"/>
          <w:sz w:val="10"/>
          <w:szCs w:val="10"/>
        </w:rPr>
      </w:pPr>
    </w:p>
    <w:p w:rsidR="00DB3008" w:rsidRPr="00AE558B" w:rsidRDefault="00DB3008" w:rsidP="009D5FC4">
      <w:pPr>
        <w:pStyle w:val="BodyTextIndent"/>
        <w:ind w:left="0"/>
        <w:rPr>
          <w:rFonts w:ascii="Arial" w:hAnsi="Arial" w:cs="Arial"/>
          <w:sz w:val="22"/>
          <w:szCs w:val="22"/>
        </w:rPr>
      </w:pPr>
      <w:r w:rsidRPr="00AE558B">
        <w:rPr>
          <w:rFonts w:ascii="Arial" w:hAnsi="Arial" w:cs="Arial"/>
          <w:sz w:val="22"/>
          <w:szCs w:val="22"/>
        </w:rPr>
        <w:t>Zadavatel stanovuje, že technický dozor u této zakázky nesmí provádět dodavatel ani osoba s ním propojená. To neplatí, pokud technický dozor provádí sám zadavatel.</w:t>
      </w:r>
    </w:p>
    <w:p w:rsidR="00DB3008" w:rsidRPr="00AE558B" w:rsidRDefault="00DB3008" w:rsidP="002A34E3">
      <w:pPr>
        <w:pStyle w:val="BodyTextIndent"/>
        <w:ind w:left="0"/>
        <w:jc w:val="left"/>
        <w:rPr>
          <w:rFonts w:ascii="Arial" w:hAnsi="Arial" w:cs="Arial"/>
          <w:color w:val="000000"/>
          <w:sz w:val="36"/>
          <w:szCs w:val="36"/>
        </w:rPr>
      </w:pPr>
    </w:p>
    <w:p w:rsidR="00DB3008" w:rsidRPr="00AE558B" w:rsidRDefault="00DB3008" w:rsidP="00A90B3D">
      <w:pPr>
        <w:jc w:val="both"/>
        <w:rPr>
          <w:rFonts w:ascii="Arial" w:hAnsi="Arial" w:cs="Arial"/>
          <w:b/>
          <w:u w:val="single"/>
        </w:rPr>
      </w:pPr>
      <w:r w:rsidRPr="00AE558B">
        <w:rPr>
          <w:rFonts w:ascii="Arial" w:hAnsi="Arial" w:cs="Arial"/>
          <w:b/>
        </w:rPr>
        <w:t xml:space="preserve">6) </w:t>
      </w:r>
      <w:r w:rsidRPr="00AE558B">
        <w:rPr>
          <w:rFonts w:ascii="Arial" w:hAnsi="Arial" w:cs="Arial"/>
          <w:b/>
          <w:u w:val="single"/>
        </w:rPr>
        <w:t>Doba plnění zakázky</w:t>
      </w:r>
    </w:p>
    <w:p w:rsidR="00DB3008" w:rsidRPr="00AE558B" w:rsidRDefault="00DB3008" w:rsidP="00A90B3D">
      <w:pPr>
        <w:pStyle w:val="BodyTextIndent"/>
        <w:ind w:left="0"/>
        <w:rPr>
          <w:rFonts w:ascii="Arial" w:hAnsi="Arial" w:cs="Arial"/>
          <w:sz w:val="22"/>
          <w:szCs w:val="22"/>
        </w:rPr>
      </w:pPr>
    </w:p>
    <w:p w:rsidR="00DB3008" w:rsidRPr="00AE558B" w:rsidRDefault="00DB3008" w:rsidP="00A90B3D">
      <w:pPr>
        <w:jc w:val="both"/>
        <w:rPr>
          <w:rFonts w:ascii="Arial" w:hAnsi="Arial" w:cs="Arial"/>
          <w:sz w:val="22"/>
          <w:szCs w:val="22"/>
        </w:rPr>
      </w:pPr>
      <w:r w:rsidRPr="00AE558B">
        <w:rPr>
          <w:rFonts w:ascii="Arial" w:hAnsi="Arial" w:cs="Arial"/>
          <w:sz w:val="22"/>
          <w:szCs w:val="22"/>
        </w:rPr>
        <w:t>Předpoklad uzavření kupní smlouvy:</w:t>
      </w:r>
      <w:r w:rsidRPr="00AE558B">
        <w:rPr>
          <w:rFonts w:ascii="Arial" w:hAnsi="Arial" w:cs="Arial"/>
          <w:sz w:val="22"/>
          <w:szCs w:val="22"/>
        </w:rPr>
        <w:tab/>
      </w:r>
      <w:r w:rsidRPr="00AE558B">
        <w:rPr>
          <w:rFonts w:ascii="Arial" w:hAnsi="Arial" w:cs="Arial"/>
          <w:sz w:val="22"/>
          <w:szCs w:val="22"/>
        </w:rPr>
        <w:tab/>
      </w:r>
      <w:r w:rsidRPr="00AE558B">
        <w:rPr>
          <w:rFonts w:ascii="Arial" w:hAnsi="Arial" w:cs="Arial"/>
          <w:sz w:val="22"/>
          <w:szCs w:val="22"/>
        </w:rPr>
        <w:tab/>
        <w:t xml:space="preserve">6.12.2013  </w:t>
      </w:r>
    </w:p>
    <w:p w:rsidR="00DB3008" w:rsidRPr="00AE558B" w:rsidRDefault="00DB3008" w:rsidP="00A90B3D">
      <w:pPr>
        <w:jc w:val="both"/>
        <w:rPr>
          <w:rFonts w:ascii="Arial" w:hAnsi="Arial" w:cs="Arial"/>
          <w:sz w:val="22"/>
          <w:szCs w:val="22"/>
        </w:rPr>
      </w:pPr>
      <w:r w:rsidRPr="00AE558B">
        <w:rPr>
          <w:rFonts w:ascii="Arial" w:hAnsi="Arial" w:cs="Arial"/>
          <w:sz w:val="22"/>
          <w:szCs w:val="22"/>
        </w:rPr>
        <w:t xml:space="preserve">Předpokládaný termín ukončení dodávek a předání:  </w:t>
      </w:r>
      <w:r w:rsidRPr="00AE558B">
        <w:rPr>
          <w:rFonts w:ascii="Arial" w:hAnsi="Arial" w:cs="Arial"/>
          <w:sz w:val="22"/>
          <w:szCs w:val="22"/>
        </w:rPr>
        <w:tab/>
        <w:t>do 30.12.2013</w:t>
      </w:r>
    </w:p>
    <w:p w:rsidR="00DB3008" w:rsidRPr="00AE558B" w:rsidRDefault="00DB3008" w:rsidP="002A34E3">
      <w:pPr>
        <w:pStyle w:val="BodyTextIndent"/>
        <w:ind w:left="0"/>
        <w:jc w:val="left"/>
        <w:rPr>
          <w:rFonts w:ascii="Arial" w:hAnsi="Arial" w:cs="Arial"/>
          <w:color w:val="000000"/>
          <w:sz w:val="36"/>
          <w:szCs w:val="36"/>
        </w:rPr>
      </w:pPr>
    </w:p>
    <w:p w:rsidR="00DB3008" w:rsidRPr="00AE558B" w:rsidRDefault="00DB3008">
      <w:pPr>
        <w:rPr>
          <w:rFonts w:ascii="Arial" w:hAnsi="Arial" w:cs="Arial"/>
          <w:b/>
          <w:u w:val="single"/>
        </w:rPr>
      </w:pPr>
      <w:r w:rsidRPr="00AE558B">
        <w:rPr>
          <w:rFonts w:ascii="Arial" w:hAnsi="Arial" w:cs="Arial"/>
          <w:b/>
        </w:rPr>
        <w:t xml:space="preserve">7) </w:t>
      </w:r>
      <w:r w:rsidRPr="00AE558B">
        <w:rPr>
          <w:rFonts w:ascii="Arial" w:hAnsi="Arial" w:cs="Arial"/>
          <w:b/>
          <w:u w:val="single"/>
        </w:rPr>
        <w:t>Způsob hodnocení nabídek</w:t>
      </w:r>
    </w:p>
    <w:p w:rsidR="00DB3008" w:rsidRPr="00AE558B" w:rsidRDefault="00DB3008" w:rsidP="00BF6A51">
      <w:pPr>
        <w:pStyle w:val="BodyTextIndent"/>
        <w:ind w:left="0"/>
        <w:rPr>
          <w:rFonts w:ascii="Arial" w:hAnsi="Arial" w:cs="Arial"/>
          <w:b/>
          <w:sz w:val="22"/>
          <w:szCs w:val="22"/>
        </w:rPr>
      </w:pPr>
    </w:p>
    <w:p w:rsidR="00DB3008" w:rsidRPr="00AE558B" w:rsidRDefault="00DB3008" w:rsidP="000412EE">
      <w:pPr>
        <w:numPr>
          <w:ilvl w:val="12"/>
          <w:numId w:val="0"/>
        </w:numPr>
        <w:jc w:val="both"/>
        <w:rPr>
          <w:rFonts w:ascii="Arial" w:hAnsi="Arial" w:cs="Arial"/>
          <w:b/>
          <w:bCs/>
          <w:iCs/>
          <w:sz w:val="22"/>
          <w:szCs w:val="22"/>
        </w:rPr>
      </w:pPr>
      <w:r w:rsidRPr="00AE558B">
        <w:rPr>
          <w:rFonts w:ascii="Arial" w:hAnsi="Arial" w:cs="Arial"/>
          <w:b/>
          <w:bCs/>
          <w:iCs/>
          <w:sz w:val="22"/>
          <w:szCs w:val="22"/>
        </w:rPr>
        <w:t>Hodnotící kritéria, na základě kterých budou nabídky hodnoceny:</w:t>
      </w:r>
    </w:p>
    <w:p w:rsidR="00DB3008" w:rsidRPr="00AE558B" w:rsidRDefault="00DB3008">
      <w:pPr>
        <w:tabs>
          <w:tab w:val="left" w:pos="7752"/>
        </w:tabs>
        <w:jc w:val="both"/>
        <w:rPr>
          <w:rFonts w:ascii="Arial" w:hAnsi="Arial" w:cs="Arial"/>
          <w:b/>
          <w:sz w:val="10"/>
          <w:szCs w:val="10"/>
        </w:rPr>
      </w:pPr>
    </w:p>
    <w:p w:rsidR="00DB3008" w:rsidRPr="00AE558B" w:rsidRDefault="00DB3008" w:rsidP="00725A8D">
      <w:pPr>
        <w:rPr>
          <w:rFonts w:ascii="Arial" w:hAnsi="Arial" w:cs="Arial"/>
          <w:sz w:val="22"/>
          <w:szCs w:val="22"/>
        </w:rPr>
      </w:pPr>
      <w:r w:rsidRPr="00AE558B">
        <w:rPr>
          <w:rFonts w:ascii="Arial" w:hAnsi="Arial" w:cs="Arial"/>
          <w:sz w:val="22"/>
          <w:szCs w:val="22"/>
        </w:rPr>
        <w:t xml:space="preserve">Nabídky budou hodnoceny podle kritéria </w:t>
      </w:r>
      <w:r w:rsidRPr="00AE558B">
        <w:rPr>
          <w:rFonts w:ascii="Arial" w:hAnsi="Arial" w:cs="Arial"/>
          <w:b/>
          <w:sz w:val="22"/>
          <w:szCs w:val="22"/>
        </w:rPr>
        <w:t>„nejnižší nabídková cena“</w:t>
      </w:r>
      <w:r w:rsidRPr="00AE558B">
        <w:rPr>
          <w:rFonts w:ascii="Arial" w:hAnsi="Arial" w:cs="Arial"/>
          <w:sz w:val="22"/>
          <w:szCs w:val="22"/>
        </w:rPr>
        <w:t xml:space="preserve">. </w:t>
      </w:r>
    </w:p>
    <w:p w:rsidR="00DB3008" w:rsidRPr="00AE558B" w:rsidRDefault="00DB3008" w:rsidP="00725A8D">
      <w:pPr>
        <w:rPr>
          <w:rFonts w:ascii="Arial" w:hAnsi="Arial" w:cs="Arial"/>
          <w:sz w:val="22"/>
          <w:szCs w:val="22"/>
        </w:rPr>
      </w:pPr>
      <w:r w:rsidRPr="00AE558B">
        <w:rPr>
          <w:rFonts w:ascii="Arial" w:hAnsi="Arial" w:cs="Arial"/>
          <w:sz w:val="22"/>
          <w:szCs w:val="22"/>
        </w:rPr>
        <w:t>Nabídky budou vyhodnoceny podle absolutní hodnoty nabídkové ceny od nejnižší do nejvyšší.</w:t>
      </w:r>
    </w:p>
    <w:p w:rsidR="00DB3008" w:rsidRPr="00AE558B" w:rsidRDefault="00DB3008" w:rsidP="00725A8D">
      <w:pPr>
        <w:rPr>
          <w:rFonts w:ascii="Arial" w:hAnsi="Arial" w:cs="Arial"/>
          <w:sz w:val="22"/>
          <w:szCs w:val="22"/>
        </w:rPr>
      </w:pPr>
      <w:r w:rsidRPr="00AE558B">
        <w:rPr>
          <w:rFonts w:ascii="Arial" w:hAnsi="Arial" w:cs="Arial"/>
          <w:sz w:val="22"/>
          <w:szCs w:val="22"/>
        </w:rPr>
        <w:t>Nejvýhodnější nabídka bude nabídka s nejnižší nabídkovou cenou.</w:t>
      </w:r>
    </w:p>
    <w:p w:rsidR="00DB3008" w:rsidRPr="00AE558B" w:rsidRDefault="00DB3008" w:rsidP="00725A8D">
      <w:pPr>
        <w:rPr>
          <w:rFonts w:ascii="Arial" w:hAnsi="Arial" w:cs="Arial"/>
          <w:sz w:val="22"/>
          <w:szCs w:val="22"/>
        </w:rPr>
      </w:pPr>
      <w:r w:rsidRPr="00AE558B">
        <w:rPr>
          <w:rFonts w:ascii="Arial" w:hAnsi="Arial" w:cs="Arial"/>
          <w:sz w:val="22"/>
          <w:szCs w:val="22"/>
        </w:rPr>
        <w:t>Při hodnocení nabídkové ceny je rozhodná její výše včetně daně z přidané hodnoty.</w:t>
      </w:r>
    </w:p>
    <w:p w:rsidR="00DB3008" w:rsidRPr="00AE558B" w:rsidRDefault="00DB3008" w:rsidP="00725A8D">
      <w:pPr>
        <w:rPr>
          <w:rFonts w:ascii="Arial" w:hAnsi="Arial" w:cs="Arial"/>
          <w:sz w:val="22"/>
          <w:szCs w:val="22"/>
        </w:rPr>
      </w:pPr>
      <w:r w:rsidRPr="00AE558B">
        <w:rPr>
          <w:rFonts w:ascii="Arial" w:hAnsi="Arial" w:cs="Arial"/>
          <w:sz w:val="22"/>
          <w:szCs w:val="22"/>
        </w:rPr>
        <w:t>Zadavatel není plátcem DPH.</w:t>
      </w:r>
    </w:p>
    <w:p w:rsidR="00DB3008" w:rsidRPr="00AE558B" w:rsidRDefault="00DB3008" w:rsidP="002A34E3">
      <w:pPr>
        <w:pStyle w:val="BodyTextIndent"/>
        <w:ind w:left="0"/>
        <w:jc w:val="left"/>
        <w:rPr>
          <w:rFonts w:ascii="Arial" w:hAnsi="Arial" w:cs="Arial"/>
          <w:color w:val="000000"/>
          <w:sz w:val="36"/>
          <w:szCs w:val="36"/>
        </w:rPr>
      </w:pPr>
    </w:p>
    <w:p w:rsidR="00DB3008" w:rsidRPr="00AE558B" w:rsidRDefault="00DB3008" w:rsidP="002014CF">
      <w:pPr>
        <w:suppressAutoHyphens w:val="0"/>
        <w:ind w:left="284" w:hanging="284"/>
        <w:rPr>
          <w:rFonts w:ascii="Arial" w:hAnsi="Arial" w:cs="Arial"/>
          <w:b/>
        </w:rPr>
      </w:pPr>
      <w:r w:rsidRPr="00AE558B">
        <w:rPr>
          <w:rFonts w:ascii="Arial" w:hAnsi="Arial" w:cs="Arial"/>
          <w:b/>
        </w:rPr>
        <w:t xml:space="preserve">8) </w:t>
      </w:r>
      <w:r w:rsidRPr="00AE558B">
        <w:rPr>
          <w:rFonts w:ascii="Arial" w:hAnsi="Arial" w:cs="Arial"/>
          <w:b/>
          <w:u w:val="single"/>
        </w:rPr>
        <w:t>Požadavky na prokázání kvalifikačních předpokladů</w:t>
      </w:r>
    </w:p>
    <w:p w:rsidR="00DB3008" w:rsidRPr="00AE558B" w:rsidRDefault="00DB3008" w:rsidP="00AA19B1">
      <w:pPr>
        <w:pStyle w:val="Header"/>
        <w:tabs>
          <w:tab w:val="clear" w:pos="4536"/>
          <w:tab w:val="clear" w:pos="9072"/>
        </w:tabs>
        <w:jc w:val="both"/>
        <w:rPr>
          <w:rFonts w:ascii="Arial" w:hAnsi="Arial" w:cs="Arial"/>
          <w:sz w:val="22"/>
          <w:szCs w:val="22"/>
        </w:rPr>
      </w:pPr>
    </w:p>
    <w:p w:rsidR="00DB3008" w:rsidRPr="00AE558B" w:rsidRDefault="00DB3008" w:rsidP="000E108F">
      <w:pPr>
        <w:pStyle w:val="Header"/>
        <w:jc w:val="both"/>
        <w:rPr>
          <w:rFonts w:ascii="Arial" w:hAnsi="Arial" w:cs="Arial"/>
          <w:bCs/>
          <w:iCs/>
          <w:sz w:val="22"/>
          <w:szCs w:val="22"/>
        </w:rPr>
      </w:pPr>
      <w:r w:rsidRPr="00AE558B">
        <w:rPr>
          <w:rFonts w:ascii="Arial" w:hAnsi="Arial" w:cs="Arial"/>
          <w:bCs/>
          <w:iCs/>
          <w:sz w:val="22"/>
          <w:szCs w:val="22"/>
        </w:rPr>
        <w:t>Zadavatel specifikuje své požadavky na prokázání splnění kvalifikace. Uchazeč je povinen prokázat splnění kvalifikace ve lhůtě pro podání nabídek.</w:t>
      </w:r>
    </w:p>
    <w:p w:rsidR="00DB3008" w:rsidRPr="00AE558B" w:rsidRDefault="00DB3008" w:rsidP="000E108F">
      <w:pPr>
        <w:pStyle w:val="Header"/>
        <w:jc w:val="both"/>
        <w:rPr>
          <w:rFonts w:ascii="Arial" w:hAnsi="Arial" w:cs="Arial"/>
          <w:bCs/>
          <w:iCs/>
          <w:sz w:val="22"/>
          <w:szCs w:val="22"/>
        </w:rPr>
      </w:pPr>
    </w:p>
    <w:p w:rsidR="00DB3008" w:rsidRPr="00AE558B" w:rsidRDefault="00DB3008" w:rsidP="000E108F">
      <w:pPr>
        <w:pStyle w:val="Header"/>
        <w:jc w:val="both"/>
        <w:rPr>
          <w:rFonts w:ascii="Arial" w:hAnsi="Arial" w:cs="Arial"/>
          <w:b/>
          <w:bCs/>
          <w:iCs/>
          <w:sz w:val="22"/>
          <w:szCs w:val="22"/>
          <w:u w:val="single"/>
        </w:rPr>
      </w:pPr>
      <w:r w:rsidRPr="00AE558B">
        <w:rPr>
          <w:rFonts w:ascii="Arial" w:hAnsi="Arial" w:cs="Arial"/>
          <w:b/>
          <w:bCs/>
          <w:iCs/>
          <w:sz w:val="22"/>
          <w:szCs w:val="22"/>
          <w:u w:val="single"/>
        </w:rPr>
        <w:t>Rozsah kvalifikace</w:t>
      </w:r>
    </w:p>
    <w:p w:rsidR="00DB3008" w:rsidRPr="00AE558B" w:rsidRDefault="00DB3008" w:rsidP="000E108F">
      <w:pPr>
        <w:pStyle w:val="Header"/>
        <w:jc w:val="both"/>
        <w:rPr>
          <w:rFonts w:ascii="Arial" w:hAnsi="Arial" w:cs="Arial"/>
          <w:bCs/>
          <w:iCs/>
          <w:sz w:val="22"/>
          <w:szCs w:val="22"/>
        </w:rPr>
      </w:pPr>
      <w:r w:rsidRPr="00AE558B">
        <w:rPr>
          <w:rFonts w:ascii="Arial" w:hAnsi="Arial" w:cs="Arial"/>
          <w:bCs/>
          <w:iCs/>
          <w:sz w:val="22"/>
          <w:szCs w:val="22"/>
        </w:rPr>
        <w:t>Kvalifikaci splní uchazeč, který prokáže splnění základních, profesních a technických kvalifikačních předpokladů dále uvedených.</w:t>
      </w:r>
    </w:p>
    <w:p w:rsidR="00DB3008" w:rsidRPr="00AE558B" w:rsidRDefault="00DB3008" w:rsidP="000E108F">
      <w:pPr>
        <w:pStyle w:val="Header"/>
        <w:jc w:val="both"/>
        <w:rPr>
          <w:rFonts w:ascii="Arial" w:hAnsi="Arial" w:cs="Arial"/>
          <w:bCs/>
          <w:iCs/>
          <w:sz w:val="22"/>
          <w:szCs w:val="22"/>
        </w:rPr>
      </w:pPr>
    </w:p>
    <w:p w:rsidR="00DB3008" w:rsidRPr="00AE558B" w:rsidRDefault="00DB3008" w:rsidP="000E108F">
      <w:pPr>
        <w:pStyle w:val="Header"/>
        <w:jc w:val="both"/>
        <w:rPr>
          <w:rFonts w:ascii="Arial" w:hAnsi="Arial" w:cs="Arial"/>
          <w:b/>
          <w:bCs/>
          <w:iCs/>
          <w:sz w:val="22"/>
          <w:szCs w:val="22"/>
          <w:u w:val="single"/>
        </w:rPr>
      </w:pPr>
      <w:r w:rsidRPr="00AE558B">
        <w:rPr>
          <w:rFonts w:ascii="Arial" w:hAnsi="Arial" w:cs="Arial"/>
          <w:b/>
          <w:bCs/>
          <w:iCs/>
          <w:sz w:val="22"/>
          <w:szCs w:val="22"/>
          <w:u w:val="single"/>
        </w:rPr>
        <w:t>Základní kvalifikační předpoklady</w:t>
      </w:r>
    </w:p>
    <w:p w:rsidR="00DB3008" w:rsidRPr="00AE558B" w:rsidRDefault="00DB3008" w:rsidP="000E108F">
      <w:pPr>
        <w:pStyle w:val="Header"/>
        <w:jc w:val="both"/>
        <w:rPr>
          <w:rFonts w:ascii="Arial" w:hAnsi="Arial" w:cs="Arial"/>
          <w:bCs/>
          <w:iCs/>
          <w:sz w:val="22"/>
          <w:szCs w:val="22"/>
        </w:rPr>
      </w:pPr>
      <w:r w:rsidRPr="00AE558B">
        <w:rPr>
          <w:rFonts w:ascii="Arial" w:hAnsi="Arial" w:cs="Arial"/>
          <w:bCs/>
          <w:iCs/>
          <w:sz w:val="22"/>
          <w:szCs w:val="22"/>
        </w:rPr>
        <w:t xml:space="preserve">Zadavatel požaduje </w:t>
      </w:r>
      <w:r w:rsidRPr="00AE558B">
        <w:rPr>
          <w:rFonts w:ascii="Arial" w:hAnsi="Arial" w:cs="Arial"/>
          <w:bCs/>
          <w:iCs/>
          <w:sz w:val="22"/>
          <w:szCs w:val="22"/>
          <w:u w:val="single"/>
        </w:rPr>
        <w:t>splnění základní kvalifikace</w:t>
      </w:r>
      <w:r w:rsidRPr="00AE558B">
        <w:rPr>
          <w:rFonts w:ascii="Arial" w:hAnsi="Arial" w:cs="Arial"/>
          <w:bCs/>
          <w:iCs/>
          <w:sz w:val="22"/>
          <w:szCs w:val="22"/>
        </w:rPr>
        <w:t xml:space="preserve"> tak, jak je uvedena v § 53</w:t>
      </w:r>
      <w:r w:rsidRPr="00AE558B">
        <w:rPr>
          <w:rFonts w:ascii="Arial" w:hAnsi="Arial" w:cs="Arial"/>
          <w:color w:val="000000"/>
          <w:sz w:val="22"/>
          <w:szCs w:val="22"/>
        </w:rPr>
        <w:t xml:space="preserve"> zákona č. 137/2006 Sb.,       o veřejných zakázkách. U</w:t>
      </w:r>
      <w:r w:rsidRPr="00AE558B">
        <w:rPr>
          <w:rFonts w:ascii="Arial" w:hAnsi="Arial" w:cs="Arial"/>
          <w:bCs/>
          <w:iCs/>
          <w:sz w:val="22"/>
          <w:szCs w:val="22"/>
        </w:rPr>
        <w:t>chazeč prokáže splnění kvalifikace čestným prohlášením, že základní kvalifikaci ve stanoveném rozsahu splňuje.</w:t>
      </w:r>
    </w:p>
    <w:p w:rsidR="00DB3008" w:rsidRPr="00AE558B" w:rsidRDefault="00DB3008" w:rsidP="000E108F">
      <w:pPr>
        <w:pStyle w:val="Header"/>
        <w:jc w:val="both"/>
        <w:rPr>
          <w:rFonts w:ascii="Arial" w:hAnsi="Arial" w:cs="Arial"/>
          <w:bCs/>
          <w:iCs/>
          <w:sz w:val="22"/>
          <w:szCs w:val="22"/>
        </w:rPr>
      </w:pPr>
    </w:p>
    <w:p w:rsidR="00DB3008" w:rsidRPr="00AE558B" w:rsidRDefault="00DB3008" w:rsidP="00310A80">
      <w:pPr>
        <w:pStyle w:val="Header"/>
        <w:jc w:val="both"/>
        <w:rPr>
          <w:rFonts w:ascii="Arial" w:hAnsi="Arial" w:cs="Arial"/>
          <w:b/>
          <w:bCs/>
          <w:iCs/>
          <w:sz w:val="22"/>
          <w:szCs w:val="22"/>
        </w:rPr>
      </w:pPr>
      <w:r w:rsidRPr="00AE558B">
        <w:rPr>
          <w:rFonts w:ascii="Arial" w:hAnsi="Arial" w:cs="Arial"/>
          <w:b/>
          <w:bCs/>
          <w:iCs/>
          <w:sz w:val="22"/>
          <w:szCs w:val="22"/>
          <w:u w:val="single"/>
        </w:rPr>
        <w:t>Profesní kvalifikační předpoklady</w:t>
      </w:r>
    </w:p>
    <w:p w:rsidR="00DB3008" w:rsidRPr="00AE558B" w:rsidRDefault="00DB3008" w:rsidP="000E108F">
      <w:pPr>
        <w:pStyle w:val="Default"/>
        <w:jc w:val="both"/>
        <w:rPr>
          <w:rFonts w:ascii="Arial" w:hAnsi="Arial" w:cs="Arial"/>
          <w:bCs/>
          <w:iCs/>
          <w:sz w:val="22"/>
          <w:szCs w:val="22"/>
        </w:rPr>
      </w:pPr>
      <w:r w:rsidRPr="00AE558B">
        <w:rPr>
          <w:rFonts w:ascii="Arial" w:hAnsi="Arial" w:cs="Arial"/>
          <w:bCs/>
          <w:iCs/>
          <w:sz w:val="22"/>
          <w:szCs w:val="22"/>
        </w:rPr>
        <w:t>Splnění profesních kvalifikačních předpokladů prokáže uchazeč, který předloží</w:t>
      </w:r>
    </w:p>
    <w:p w:rsidR="00DB3008" w:rsidRPr="00AE558B" w:rsidRDefault="00DB3008" w:rsidP="000E108F">
      <w:pPr>
        <w:pStyle w:val="Default"/>
        <w:jc w:val="both"/>
        <w:rPr>
          <w:rFonts w:ascii="Arial" w:hAnsi="Arial" w:cs="Arial"/>
          <w:bCs/>
          <w:iCs/>
          <w:sz w:val="10"/>
          <w:szCs w:val="10"/>
        </w:rPr>
      </w:pPr>
    </w:p>
    <w:p w:rsidR="00DB3008" w:rsidRPr="00AE558B" w:rsidRDefault="00DB3008" w:rsidP="006F0127">
      <w:pPr>
        <w:pStyle w:val="Default"/>
        <w:numPr>
          <w:ilvl w:val="0"/>
          <w:numId w:val="16"/>
        </w:numPr>
        <w:jc w:val="both"/>
        <w:rPr>
          <w:rFonts w:ascii="Arial" w:hAnsi="Arial" w:cs="Arial"/>
          <w:bCs/>
          <w:iCs/>
          <w:sz w:val="22"/>
          <w:szCs w:val="22"/>
        </w:rPr>
      </w:pPr>
      <w:r w:rsidRPr="00AE558B">
        <w:rPr>
          <w:rFonts w:ascii="Arial" w:hAnsi="Arial" w:cs="Arial"/>
          <w:bCs/>
          <w:iCs/>
          <w:sz w:val="22"/>
          <w:szCs w:val="22"/>
        </w:rPr>
        <w:t>výpisu z obchodního rejstříku, pokud je do něj uchazeč zapsán nebo výpis z jiné podobné evidence, pokud je v ní zapsán – v prosté kopii,</w:t>
      </w:r>
    </w:p>
    <w:p w:rsidR="00DB3008" w:rsidRPr="00AE558B" w:rsidRDefault="00DB3008" w:rsidP="006F0127">
      <w:pPr>
        <w:pStyle w:val="Default"/>
        <w:numPr>
          <w:ilvl w:val="0"/>
          <w:numId w:val="16"/>
        </w:numPr>
        <w:jc w:val="both"/>
        <w:rPr>
          <w:rFonts w:ascii="Arial" w:hAnsi="Arial" w:cs="Arial"/>
          <w:bCs/>
          <w:iCs/>
          <w:sz w:val="22"/>
          <w:szCs w:val="22"/>
        </w:rPr>
      </w:pPr>
      <w:r w:rsidRPr="00AE558B">
        <w:rPr>
          <w:rFonts w:ascii="Arial" w:hAnsi="Arial" w:cs="Arial"/>
          <w:bCs/>
          <w:iCs/>
          <w:sz w:val="22"/>
          <w:szCs w:val="22"/>
        </w:rPr>
        <w:t>doklad o oprávnění k podnikání podle zvláštních právních předpisů v r</w:t>
      </w:r>
      <w:r>
        <w:rPr>
          <w:rFonts w:ascii="Arial" w:hAnsi="Arial" w:cs="Arial"/>
          <w:bCs/>
          <w:iCs/>
          <w:sz w:val="22"/>
          <w:szCs w:val="22"/>
        </w:rPr>
        <w:t>o</w:t>
      </w:r>
      <w:r w:rsidRPr="00AE558B">
        <w:rPr>
          <w:rFonts w:ascii="Arial" w:hAnsi="Arial" w:cs="Arial"/>
          <w:bCs/>
          <w:iCs/>
          <w:sz w:val="22"/>
          <w:szCs w:val="22"/>
        </w:rPr>
        <w:t>zsahu odpovídajícím předmětu veřejné zakázky, zejména doklady prokazující příslušná živnostenská oprávnění           či licence – v prosté kopii,</w:t>
      </w:r>
    </w:p>
    <w:p w:rsidR="00DB3008" w:rsidRPr="00AE558B" w:rsidRDefault="00DB3008" w:rsidP="006F0127">
      <w:pPr>
        <w:pStyle w:val="Default"/>
        <w:numPr>
          <w:ilvl w:val="0"/>
          <w:numId w:val="16"/>
        </w:numPr>
        <w:jc w:val="both"/>
        <w:rPr>
          <w:rFonts w:ascii="Arial" w:hAnsi="Arial" w:cs="Arial"/>
          <w:bCs/>
          <w:iCs/>
          <w:sz w:val="22"/>
          <w:szCs w:val="22"/>
        </w:rPr>
      </w:pPr>
      <w:r w:rsidRPr="00AE558B">
        <w:rPr>
          <w:rFonts w:ascii="Arial" w:hAnsi="Arial" w:cs="Arial"/>
          <w:bCs/>
          <w:iCs/>
          <w:sz w:val="22"/>
          <w:szCs w:val="22"/>
        </w:rPr>
        <w:t>doklad osvědčující odbornou způsobilost uchazeče nebo odbornou způsobilost osoby, jejímž prostřednictvím zabezpečuje požadavky na odbornou způsobilost pro výkon prací a činností souvisejících s předmětem plnění (např. odborná instalace zařízení, školení obsluh atp.).</w:t>
      </w:r>
    </w:p>
    <w:p w:rsidR="00DB3008" w:rsidRPr="00AE558B" w:rsidRDefault="00DB3008" w:rsidP="00854473">
      <w:pPr>
        <w:pStyle w:val="Default"/>
        <w:jc w:val="both"/>
        <w:rPr>
          <w:rFonts w:ascii="Arial" w:hAnsi="Arial" w:cs="Arial"/>
          <w:bCs/>
          <w:iCs/>
          <w:sz w:val="22"/>
          <w:szCs w:val="22"/>
        </w:rPr>
      </w:pPr>
    </w:p>
    <w:p w:rsidR="00DB3008" w:rsidRPr="00AE558B" w:rsidRDefault="00DB3008" w:rsidP="00854473">
      <w:pPr>
        <w:pStyle w:val="Default"/>
        <w:jc w:val="both"/>
        <w:rPr>
          <w:rFonts w:ascii="Arial" w:hAnsi="Arial" w:cs="Arial"/>
          <w:b/>
          <w:bCs/>
          <w:iCs/>
          <w:sz w:val="22"/>
          <w:szCs w:val="22"/>
          <w:u w:val="single"/>
        </w:rPr>
      </w:pPr>
      <w:r w:rsidRPr="00AE558B">
        <w:rPr>
          <w:rFonts w:ascii="Arial" w:hAnsi="Arial" w:cs="Arial"/>
          <w:b/>
          <w:bCs/>
          <w:iCs/>
          <w:sz w:val="22"/>
          <w:szCs w:val="22"/>
          <w:u w:val="single"/>
        </w:rPr>
        <w:t>Technické kvalifikační předpoklady</w:t>
      </w:r>
    </w:p>
    <w:p w:rsidR="00DB3008" w:rsidRPr="00AE558B" w:rsidRDefault="00DB3008" w:rsidP="007B5B5F">
      <w:pPr>
        <w:pStyle w:val="Default"/>
        <w:jc w:val="both"/>
        <w:rPr>
          <w:rFonts w:ascii="Arial" w:hAnsi="Arial" w:cs="Arial"/>
          <w:sz w:val="22"/>
          <w:szCs w:val="22"/>
        </w:rPr>
      </w:pPr>
      <w:r w:rsidRPr="00AE558B">
        <w:rPr>
          <w:rFonts w:ascii="Arial" w:hAnsi="Arial" w:cs="Arial"/>
          <w:sz w:val="22"/>
          <w:szCs w:val="22"/>
        </w:rPr>
        <w:t>Splnění technických kvalifikačních předpokladů prokáže uchazeč, který předloží přehled minimálně tří dodávek obdobného charakteru a velikosti realizovaných uchazečem v posledních třech letech; tento přehled musí zahrnovat cenu, procenta zajištění zakázky vlastními kapacitami, dobu a místo provedených dodávek a spojení na kontaktní osoby investora včetně telefonického pro získání referencí (údaje budou uvedeny v tabulkové formě). Požadovaný rozsah referenčních dodávek u jednotlivé položky v seznamu dodávek provedených dodavatelem je do 50 % předpokládané hodnoty veřejné zakázky dle čl. 9 této zadávací dokumentace.</w:t>
      </w:r>
    </w:p>
    <w:p w:rsidR="00DB3008" w:rsidRPr="00AE558B" w:rsidRDefault="00DB3008" w:rsidP="000E108F">
      <w:pPr>
        <w:pStyle w:val="Header"/>
        <w:jc w:val="both"/>
        <w:rPr>
          <w:rFonts w:ascii="Arial" w:hAnsi="Arial" w:cs="Arial"/>
          <w:bCs/>
          <w:iCs/>
          <w:sz w:val="10"/>
          <w:szCs w:val="10"/>
        </w:rPr>
      </w:pPr>
    </w:p>
    <w:p w:rsidR="00DB3008" w:rsidRPr="00AE558B" w:rsidRDefault="00DB3008" w:rsidP="00D0384F">
      <w:pPr>
        <w:pStyle w:val="Default"/>
        <w:jc w:val="both"/>
        <w:rPr>
          <w:rFonts w:ascii="Arial" w:hAnsi="Arial" w:cs="Arial"/>
          <w:sz w:val="22"/>
          <w:szCs w:val="22"/>
        </w:rPr>
      </w:pPr>
      <w:r w:rsidRPr="00AE558B">
        <w:rPr>
          <w:rFonts w:ascii="Arial" w:hAnsi="Arial" w:cs="Arial"/>
          <w:sz w:val="22"/>
          <w:szCs w:val="22"/>
        </w:rPr>
        <w:t>Přehled bude mít formu čestného prohlášení a bude podepsán osobou oprávněnou za uchazeče jednat a podepisovat v souladu se způsobem podepisování uvedeným ve výpise z Obchodního rejstříku popřípadě zmocněncem uchazeče.</w:t>
      </w:r>
    </w:p>
    <w:p w:rsidR="00DB3008" w:rsidRPr="00AE558B" w:rsidRDefault="00DB3008" w:rsidP="000E108F">
      <w:pPr>
        <w:pStyle w:val="Header"/>
        <w:jc w:val="both"/>
        <w:rPr>
          <w:rFonts w:ascii="Arial" w:hAnsi="Arial" w:cs="Arial"/>
          <w:bCs/>
          <w:iCs/>
          <w:sz w:val="22"/>
          <w:szCs w:val="22"/>
        </w:rPr>
      </w:pPr>
    </w:p>
    <w:p w:rsidR="00DB3008" w:rsidRPr="00AE558B" w:rsidRDefault="00DB3008" w:rsidP="000E108F">
      <w:pPr>
        <w:pStyle w:val="Header"/>
        <w:jc w:val="both"/>
        <w:rPr>
          <w:rFonts w:ascii="Arial" w:hAnsi="Arial" w:cs="Arial"/>
          <w:b/>
          <w:bCs/>
          <w:iCs/>
          <w:sz w:val="22"/>
          <w:szCs w:val="22"/>
          <w:u w:val="single"/>
        </w:rPr>
      </w:pPr>
      <w:r w:rsidRPr="00AE558B">
        <w:rPr>
          <w:rFonts w:ascii="Arial" w:hAnsi="Arial" w:cs="Arial"/>
          <w:b/>
          <w:bCs/>
          <w:iCs/>
          <w:sz w:val="22"/>
          <w:szCs w:val="22"/>
          <w:u w:val="single"/>
        </w:rPr>
        <w:t>Pravost a stáří dokladů</w:t>
      </w:r>
    </w:p>
    <w:p w:rsidR="00DB3008" w:rsidRPr="00AE558B" w:rsidRDefault="00DB3008" w:rsidP="000E108F">
      <w:pPr>
        <w:pStyle w:val="Header"/>
        <w:jc w:val="both"/>
        <w:rPr>
          <w:rFonts w:ascii="Arial" w:hAnsi="Arial" w:cs="Arial"/>
          <w:bCs/>
          <w:iCs/>
          <w:sz w:val="22"/>
          <w:szCs w:val="22"/>
        </w:rPr>
      </w:pPr>
      <w:r w:rsidRPr="00AE558B">
        <w:rPr>
          <w:rFonts w:ascii="Arial" w:hAnsi="Arial" w:cs="Arial"/>
          <w:bCs/>
          <w:iCs/>
          <w:sz w:val="22"/>
          <w:szCs w:val="22"/>
        </w:rPr>
        <w:t>Doklady prokazující splnění základních kvalifikačních předpokladů a výpis z obchodního rejstříku (nebo jiné podobné evidence) nesmějí být k poslednímu dni, ke kterému má být prokázáno splnění kvalifikace, starší než 90 kalendářních dnů.</w:t>
      </w:r>
    </w:p>
    <w:p w:rsidR="00DB3008" w:rsidRPr="00AE558B" w:rsidRDefault="00DB3008" w:rsidP="000E108F">
      <w:pPr>
        <w:pStyle w:val="Header"/>
        <w:jc w:val="both"/>
        <w:rPr>
          <w:rFonts w:ascii="Arial" w:hAnsi="Arial" w:cs="Arial"/>
          <w:bCs/>
          <w:iCs/>
          <w:sz w:val="10"/>
          <w:szCs w:val="10"/>
        </w:rPr>
      </w:pPr>
    </w:p>
    <w:p w:rsidR="00DB3008" w:rsidRPr="00AE558B" w:rsidRDefault="00DB3008" w:rsidP="000E108F">
      <w:pPr>
        <w:pStyle w:val="Header"/>
        <w:jc w:val="both"/>
        <w:rPr>
          <w:rFonts w:ascii="Arial" w:hAnsi="Arial" w:cs="Arial"/>
          <w:bCs/>
          <w:iCs/>
          <w:sz w:val="22"/>
          <w:szCs w:val="22"/>
        </w:rPr>
      </w:pPr>
      <w:r w:rsidRPr="00AE558B">
        <w:rPr>
          <w:rFonts w:ascii="Arial" w:hAnsi="Arial" w:cs="Arial"/>
          <w:bCs/>
          <w:iCs/>
          <w:sz w:val="22"/>
          <w:szCs w:val="22"/>
        </w:rPr>
        <w:t>Předkládá-li nabídku více osob společně, bude v nabídce doložen originál smlouvy o sdružení za účelem splnění předmětu veřejné zakázky. Smlouva o sdružení musí stanovit, který subjekt (účastník sdružení) je oprávněn zastupovat sdružení ve věci podání nabídky a jednáních s tím souvisejících,          a dále vymezit odpovědnost jednotlivých účastníků sdružení za plnění veřejné zakázky. Každá z osob, která podává nabídku společně, prokáže kvalifikační předpoklady v souladu s předchozím odstavcem. Živnostenské listy předloží tyto osoby dle rozsahu, ve kterém se budou na předmětu plnění veřejné zakázky podílet.</w:t>
      </w:r>
    </w:p>
    <w:p w:rsidR="00DB3008" w:rsidRPr="00AE558B" w:rsidRDefault="00DB3008" w:rsidP="00D9205C">
      <w:pPr>
        <w:widowControl w:val="0"/>
        <w:autoSpaceDE w:val="0"/>
        <w:autoSpaceDN w:val="0"/>
        <w:adjustRightInd w:val="0"/>
        <w:ind w:left="360"/>
        <w:jc w:val="both"/>
        <w:rPr>
          <w:rFonts w:ascii="Arial" w:hAnsi="Arial" w:cs="Arial"/>
          <w:sz w:val="10"/>
          <w:szCs w:val="10"/>
        </w:rPr>
      </w:pPr>
    </w:p>
    <w:p w:rsidR="00DB3008" w:rsidRPr="00AE558B" w:rsidRDefault="00DB3008" w:rsidP="000E108F">
      <w:pPr>
        <w:pStyle w:val="Header"/>
        <w:jc w:val="both"/>
        <w:rPr>
          <w:rFonts w:ascii="Arial" w:hAnsi="Arial" w:cs="Arial"/>
          <w:bCs/>
          <w:iCs/>
          <w:sz w:val="22"/>
          <w:szCs w:val="22"/>
        </w:rPr>
      </w:pPr>
      <w:r w:rsidRPr="00AE558B">
        <w:rPr>
          <w:rFonts w:ascii="Arial" w:hAnsi="Arial" w:cs="Arial"/>
          <w:bCs/>
          <w:iCs/>
          <w:sz w:val="22"/>
          <w:szCs w:val="22"/>
        </w:rPr>
        <w:t>Uchazeči mohou prokázat kvalifikační předpoklady v rozsahu požadovaném tímto článkem zadávací dokumentace také některým ze způsobů dle § 127 zákona (prokázání kvalifikace výpisem ze seznamu kvalifikovaných dodavatelů) nebo dle § 134 zákona (prokázání kvalifikace certifikátem).</w:t>
      </w:r>
    </w:p>
    <w:p w:rsidR="00DB3008" w:rsidRPr="00AE558B" w:rsidRDefault="00DB3008" w:rsidP="005B02D3">
      <w:pPr>
        <w:widowControl w:val="0"/>
        <w:autoSpaceDE w:val="0"/>
        <w:autoSpaceDN w:val="0"/>
        <w:adjustRightInd w:val="0"/>
        <w:ind w:left="360"/>
        <w:jc w:val="both"/>
        <w:rPr>
          <w:rFonts w:ascii="Arial" w:hAnsi="Arial" w:cs="Arial"/>
          <w:sz w:val="10"/>
          <w:szCs w:val="10"/>
        </w:rPr>
      </w:pPr>
    </w:p>
    <w:p w:rsidR="00DB3008" w:rsidRPr="00AE558B" w:rsidRDefault="00DB3008" w:rsidP="005B02D3">
      <w:pPr>
        <w:jc w:val="both"/>
        <w:rPr>
          <w:rFonts w:ascii="Arial" w:hAnsi="Arial" w:cs="Arial"/>
          <w:sz w:val="22"/>
          <w:szCs w:val="22"/>
        </w:rPr>
      </w:pPr>
      <w:r w:rsidRPr="00AE558B">
        <w:rPr>
          <w:rFonts w:ascii="Arial" w:hAnsi="Arial" w:cs="Arial"/>
          <w:sz w:val="22"/>
          <w:szCs w:val="22"/>
        </w:rPr>
        <w:t>Uchazeč není oprávněn prostřednictvím subdodavatele prokázat splnění kvalifikace požadované zadavatelem podle § 54.</w:t>
      </w:r>
    </w:p>
    <w:p w:rsidR="00DB3008" w:rsidRPr="00AE558B" w:rsidRDefault="00DB3008" w:rsidP="005B02D3">
      <w:pPr>
        <w:jc w:val="both"/>
        <w:rPr>
          <w:rFonts w:ascii="Arial" w:hAnsi="Arial" w:cs="Arial"/>
          <w:sz w:val="22"/>
          <w:szCs w:val="22"/>
        </w:rPr>
      </w:pPr>
    </w:p>
    <w:p w:rsidR="00DB3008" w:rsidRPr="00AE558B" w:rsidRDefault="00DB3008" w:rsidP="005B02D3">
      <w:pPr>
        <w:jc w:val="both"/>
        <w:rPr>
          <w:rFonts w:ascii="Arial" w:hAnsi="Arial" w:cs="Arial"/>
          <w:b/>
          <w:sz w:val="22"/>
          <w:szCs w:val="22"/>
          <w:u w:val="single"/>
        </w:rPr>
      </w:pPr>
      <w:r w:rsidRPr="00AE558B">
        <w:rPr>
          <w:rFonts w:ascii="Arial" w:hAnsi="Arial" w:cs="Arial"/>
          <w:b/>
          <w:sz w:val="22"/>
          <w:szCs w:val="22"/>
          <w:u w:val="single"/>
        </w:rPr>
        <w:t>Nesplnění kvalifikace</w:t>
      </w:r>
    </w:p>
    <w:p w:rsidR="00DB3008" w:rsidRPr="00AE558B" w:rsidRDefault="00DB3008" w:rsidP="005B02D3">
      <w:pPr>
        <w:jc w:val="both"/>
        <w:rPr>
          <w:rFonts w:ascii="Arial" w:hAnsi="Arial" w:cs="Arial"/>
          <w:sz w:val="22"/>
          <w:szCs w:val="22"/>
        </w:rPr>
      </w:pPr>
      <w:r w:rsidRPr="00AE558B">
        <w:rPr>
          <w:rFonts w:ascii="Arial" w:hAnsi="Arial" w:cs="Arial"/>
          <w:sz w:val="22"/>
          <w:szCs w:val="22"/>
        </w:rPr>
        <w:t>Uchazeč, který nesplní kvalifikaci v požadovaném rozsahu nebo nesplní povinnost oznámit změny v kvalifikaci, bude zadavatelem vyloučen z účasti v zadávacím řízení.</w:t>
      </w:r>
    </w:p>
    <w:p w:rsidR="00DB3008" w:rsidRPr="00AE558B" w:rsidRDefault="00DB3008" w:rsidP="005B02D3">
      <w:pPr>
        <w:jc w:val="both"/>
        <w:rPr>
          <w:rFonts w:ascii="Arial" w:hAnsi="Arial" w:cs="Arial"/>
          <w:sz w:val="10"/>
          <w:szCs w:val="10"/>
        </w:rPr>
      </w:pPr>
    </w:p>
    <w:p w:rsidR="00DB3008" w:rsidRPr="00AE558B" w:rsidRDefault="00DB3008" w:rsidP="005B02D3">
      <w:pPr>
        <w:jc w:val="both"/>
        <w:rPr>
          <w:rFonts w:ascii="Arial" w:hAnsi="Arial" w:cs="Arial"/>
          <w:sz w:val="22"/>
          <w:szCs w:val="22"/>
        </w:rPr>
      </w:pPr>
      <w:r w:rsidRPr="00AE558B">
        <w:rPr>
          <w:rFonts w:ascii="Arial" w:hAnsi="Arial" w:cs="Arial"/>
          <w:sz w:val="22"/>
          <w:szCs w:val="22"/>
        </w:rPr>
        <w:t>Oznámení o rozhodnutí vyloučení uchazeče z účasti v zadávacím řízení s uvedením důvodu bude provedeno dle čl. 13) zadávací dokumentace.</w:t>
      </w:r>
    </w:p>
    <w:p w:rsidR="00DB3008" w:rsidRPr="00AE558B" w:rsidRDefault="00DB3008" w:rsidP="002A34E3">
      <w:pPr>
        <w:pStyle w:val="BodyTextIndent"/>
        <w:ind w:left="0"/>
        <w:jc w:val="left"/>
        <w:rPr>
          <w:rFonts w:ascii="Arial" w:hAnsi="Arial" w:cs="Arial"/>
          <w:color w:val="000000"/>
          <w:sz w:val="36"/>
          <w:szCs w:val="36"/>
        </w:rPr>
      </w:pPr>
    </w:p>
    <w:p w:rsidR="00DB3008" w:rsidRPr="00AE558B" w:rsidRDefault="00DB3008" w:rsidP="000412EE">
      <w:pPr>
        <w:jc w:val="both"/>
        <w:rPr>
          <w:rFonts w:ascii="Arial" w:hAnsi="Arial" w:cs="Arial"/>
          <w:b/>
          <w:bCs/>
          <w:u w:val="single"/>
        </w:rPr>
      </w:pPr>
      <w:r w:rsidRPr="00AE558B">
        <w:rPr>
          <w:rFonts w:ascii="Arial" w:hAnsi="Arial" w:cs="Arial"/>
          <w:b/>
          <w:bCs/>
        </w:rPr>
        <w:t xml:space="preserve">9) </w:t>
      </w:r>
      <w:r w:rsidRPr="00AE558B">
        <w:rPr>
          <w:rFonts w:ascii="Arial" w:hAnsi="Arial" w:cs="Arial"/>
          <w:b/>
          <w:bCs/>
          <w:u w:val="single"/>
        </w:rPr>
        <w:t xml:space="preserve">Požadavky na jednotný způsob zpracování nabídkové ceny včetně platebních podmínek a záruky za </w:t>
      </w:r>
      <w:r>
        <w:rPr>
          <w:rFonts w:ascii="Arial" w:hAnsi="Arial" w:cs="Arial"/>
          <w:b/>
          <w:bCs/>
          <w:u w:val="single"/>
        </w:rPr>
        <w:t>předmět plnění</w:t>
      </w:r>
    </w:p>
    <w:p w:rsidR="00DB3008" w:rsidRPr="00AE558B" w:rsidRDefault="00DB3008" w:rsidP="000C7A4D">
      <w:pPr>
        <w:jc w:val="both"/>
        <w:rPr>
          <w:rFonts w:ascii="Arial" w:hAnsi="Arial" w:cs="Arial"/>
          <w:sz w:val="22"/>
          <w:szCs w:val="22"/>
        </w:rPr>
      </w:pPr>
    </w:p>
    <w:p w:rsidR="00DB3008" w:rsidRPr="00AE558B" w:rsidRDefault="00DB3008" w:rsidP="00F5420F">
      <w:pPr>
        <w:numPr>
          <w:ilvl w:val="12"/>
          <w:numId w:val="0"/>
        </w:numPr>
        <w:jc w:val="both"/>
        <w:rPr>
          <w:rFonts w:ascii="Arial" w:hAnsi="Arial" w:cs="Arial"/>
          <w:b/>
          <w:sz w:val="22"/>
          <w:szCs w:val="22"/>
        </w:rPr>
      </w:pPr>
      <w:r w:rsidRPr="00AE558B">
        <w:rPr>
          <w:rFonts w:ascii="Arial" w:hAnsi="Arial" w:cs="Arial"/>
          <w:b/>
          <w:sz w:val="22"/>
          <w:szCs w:val="22"/>
        </w:rPr>
        <w:t>Požadavky na jednotný způsob zpracování nabídkové ceny</w:t>
      </w:r>
    </w:p>
    <w:p w:rsidR="00DB3008" w:rsidRPr="00AE558B" w:rsidRDefault="00DB3008" w:rsidP="00F5420F">
      <w:pPr>
        <w:numPr>
          <w:ilvl w:val="12"/>
          <w:numId w:val="0"/>
        </w:numPr>
        <w:jc w:val="both"/>
        <w:rPr>
          <w:rFonts w:ascii="Arial" w:hAnsi="Arial" w:cs="Arial"/>
          <w:sz w:val="10"/>
          <w:szCs w:val="10"/>
        </w:rPr>
      </w:pPr>
    </w:p>
    <w:p w:rsidR="00DB3008" w:rsidRPr="00AE558B" w:rsidRDefault="00DB3008" w:rsidP="00F5420F">
      <w:pPr>
        <w:numPr>
          <w:ilvl w:val="0"/>
          <w:numId w:val="3"/>
        </w:numPr>
        <w:suppressAutoHyphens w:val="0"/>
        <w:jc w:val="both"/>
        <w:rPr>
          <w:rFonts w:ascii="Arial" w:hAnsi="Arial" w:cs="Arial"/>
          <w:sz w:val="22"/>
          <w:szCs w:val="22"/>
        </w:rPr>
      </w:pPr>
      <w:r w:rsidRPr="00AE558B">
        <w:rPr>
          <w:rFonts w:ascii="Arial" w:hAnsi="Arial" w:cs="Arial"/>
          <w:sz w:val="22"/>
          <w:szCs w:val="22"/>
        </w:rPr>
        <w:t xml:space="preserve">Celková cena díla v Kč bez DPH, vyčíslení DPH (z ceny bez DPH) a celková cena díla včetně DPH. </w:t>
      </w:r>
    </w:p>
    <w:p w:rsidR="00DB3008" w:rsidRPr="00AE558B" w:rsidRDefault="00DB3008" w:rsidP="00725796">
      <w:pPr>
        <w:numPr>
          <w:ilvl w:val="0"/>
          <w:numId w:val="3"/>
        </w:numPr>
        <w:suppressAutoHyphens w:val="0"/>
        <w:jc w:val="both"/>
        <w:rPr>
          <w:rFonts w:ascii="Arial" w:hAnsi="Arial" w:cs="Arial"/>
          <w:sz w:val="22"/>
          <w:szCs w:val="22"/>
        </w:rPr>
      </w:pPr>
      <w:r w:rsidRPr="00AE558B">
        <w:rPr>
          <w:rFonts w:ascii="Arial" w:hAnsi="Arial" w:cs="Arial"/>
          <w:sz w:val="22"/>
          <w:szCs w:val="22"/>
        </w:rPr>
        <w:t>Rekapitulaci nákladů na realizaci celé dodávky s členěním po jednotlivých ucelených částech dodávky.</w:t>
      </w:r>
    </w:p>
    <w:p w:rsidR="00DB3008" w:rsidRPr="00AE558B" w:rsidRDefault="00DB3008" w:rsidP="00F5420F">
      <w:pPr>
        <w:numPr>
          <w:ilvl w:val="0"/>
          <w:numId w:val="3"/>
        </w:numPr>
        <w:suppressAutoHyphens w:val="0"/>
        <w:jc w:val="both"/>
        <w:rPr>
          <w:rFonts w:ascii="Arial" w:hAnsi="Arial" w:cs="Arial"/>
          <w:sz w:val="22"/>
          <w:szCs w:val="22"/>
        </w:rPr>
      </w:pPr>
      <w:r w:rsidRPr="00AE558B">
        <w:rPr>
          <w:rFonts w:ascii="Arial" w:hAnsi="Arial" w:cs="Arial"/>
          <w:sz w:val="22"/>
          <w:szCs w:val="22"/>
        </w:rPr>
        <w:t>Náklady jednotlivých částí zakázky zpracovaných v</w:t>
      </w:r>
      <w:r>
        <w:rPr>
          <w:rFonts w:ascii="Arial" w:hAnsi="Arial" w:cs="Arial"/>
          <w:sz w:val="22"/>
          <w:szCs w:val="22"/>
        </w:rPr>
        <w:t> formou vyplněné</w:t>
      </w:r>
      <w:r w:rsidRPr="00AE558B">
        <w:rPr>
          <w:rFonts w:ascii="Arial" w:hAnsi="Arial" w:cs="Arial"/>
          <w:sz w:val="22"/>
          <w:szCs w:val="22"/>
        </w:rPr>
        <w:t xml:space="preserve"> </w:t>
      </w:r>
      <w:r>
        <w:rPr>
          <w:rFonts w:ascii="Arial" w:hAnsi="Arial" w:cs="Arial"/>
          <w:sz w:val="22"/>
          <w:szCs w:val="22"/>
        </w:rPr>
        <w:t xml:space="preserve">přílohy č. 1a Krycí list rozpočtu </w:t>
      </w:r>
      <w:r w:rsidRPr="00AE558B">
        <w:rPr>
          <w:rFonts w:ascii="Arial" w:hAnsi="Arial" w:cs="Arial"/>
          <w:sz w:val="22"/>
          <w:szCs w:val="22"/>
        </w:rPr>
        <w:t>- rekapitulace cenové nabídky.</w:t>
      </w:r>
    </w:p>
    <w:p w:rsidR="00DB3008" w:rsidRPr="00AE558B" w:rsidRDefault="00DB3008" w:rsidP="00783FEF">
      <w:pPr>
        <w:numPr>
          <w:ilvl w:val="12"/>
          <w:numId w:val="0"/>
        </w:numPr>
        <w:jc w:val="both"/>
        <w:rPr>
          <w:rFonts w:ascii="Arial" w:hAnsi="Arial" w:cs="Arial"/>
          <w:b/>
          <w:bCs/>
          <w:sz w:val="22"/>
          <w:szCs w:val="22"/>
        </w:rPr>
      </w:pPr>
    </w:p>
    <w:p w:rsidR="00DB3008" w:rsidRPr="00AE558B" w:rsidRDefault="00DB3008" w:rsidP="00783FEF">
      <w:pPr>
        <w:numPr>
          <w:ilvl w:val="12"/>
          <w:numId w:val="0"/>
        </w:numPr>
        <w:jc w:val="both"/>
        <w:rPr>
          <w:rFonts w:ascii="Arial" w:hAnsi="Arial" w:cs="Arial"/>
          <w:b/>
          <w:bCs/>
          <w:sz w:val="22"/>
          <w:szCs w:val="22"/>
        </w:rPr>
      </w:pPr>
      <w:r w:rsidRPr="00AE558B">
        <w:rPr>
          <w:rFonts w:ascii="Arial" w:hAnsi="Arial" w:cs="Arial"/>
          <w:b/>
          <w:bCs/>
          <w:sz w:val="22"/>
          <w:szCs w:val="22"/>
        </w:rPr>
        <w:t>Předpokládaná hodnota zakázky celkem</w:t>
      </w:r>
    </w:p>
    <w:p w:rsidR="00DB3008" w:rsidRPr="00AE558B" w:rsidRDefault="00DB3008" w:rsidP="00783FEF">
      <w:pPr>
        <w:pStyle w:val="BodyTextIndent"/>
        <w:ind w:left="0"/>
        <w:rPr>
          <w:rFonts w:ascii="Arial" w:hAnsi="Arial" w:cs="Arial"/>
          <w:sz w:val="10"/>
          <w:szCs w:val="10"/>
        </w:rPr>
      </w:pPr>
    </w:p>
    <w:p w:rsidR="00DB3008" w:rsidRDefault="00DB3008" w:rsidP="0064798F">
      <w:pPr>
        <w:numPr>
          <w:ilvl w:val="12"/>
          <w:numId w:val="0"/>
        </w:numPr>
        <w:rPr>
          <w:rFonts w:ascii="Arial" w:hAnsi="Arial" w:cs="Arial"/>
          <w:sz w:val="22"/>
          <w:szCs w:val="22"/>
        </w:rPr>
      </w:pPr>
      <w:r w:rsidRPr="00AE558B">
        <w:rPr>
          <w:rFonts w:ascii="Arial" w:hAnsi="Arial" w:cs="Arial"/>
          <w:sz w:val="22"/>
          <w:szCs w:val="22"/>
        </w:rPr>
        <w:t xml:space="preserve">Předpokládaná hodnota zakázky je celkem do </w:t>
      </w:r>
      <w:r w:rsidRPr="00AE558B">
        <w:rPr>
          <w:rFonts w:ascii="Arial" w:hAnsi="Arial" w:cs="Arial"/>
          <w:b/>
          <w:sz w:val="22"/>
          <w:szCs w:val="22"/>
        </w:rPr>
        <w:t>1 193 388,40 Kč bez DPH</w:t>
      </w:r>
      <w:r w:rsidRPr="00AE558B">
        <w:rPr>
          <w:rFonts w:ascii="Arial" w:hAnsi="Arial" w:cs="Arial"/>
          <w:sz w:val="22"/>
          <w:szCs w:val="22"/>
        </w:rPr>
        <w:t xml:space="preserve"> (1 444 000 Kč včetně DPH).</w:t>
      </w:r>
    </w:p>
    <w:p w:rsidR="00DB3008" w:rsidRDefault="00DB3008" w:rsidP="0064798F">
      <w:pPr>
        <w:numPr>
          <w:ilvl w:val="12"/>
          <w:numId w:val="0"/>
        </w:numPr>
        <w:rPr>
          <w:rFonts w:ascii="Arial" w:hAnsi="Arial" w:cs="Arial"/>
          <w:sz w:val="22"/>
          <w:szCs w:val="22"/>
        </w:rPr>
      </w:pPr>
      <w:r>
        <w:rPr>
          <w:rFonts w:ascii="Arial" w:hAnsi="Arial" w:cs="Arial"/>
          <w:sz w:val="22"/>
          <w:szCs w:val="22"/>
        </w:rPr>
        <w:t>S ohledem na podmínky čerpání rozpočtu projektu je uvedena předpokládaná cena maximálně možná.</w:t>
      </w:r>
    </w:p>
    <w:p w:rsidR="00DB3008" w:rsidRPr="00AE558B" w:rsidRDefault="00DB3008" w:rsidP="00F5420F">
      <w:pPr>
        <w:jc w:val="both"/>
        <w:rPr>
          <w:rFonts w:ascii="Arial" w:hAnsi="Arial" w:cs="Arial"/>
          <w:sz w:val="22"/>
          <w:szCs w:val="22"/>
        </w:rPr>
      </w:pPr>
    </w:p>
    <w:p w:rsidR="00DB3008" w:rsidRPr="00AE558B" w:rsidRDefault="00DB3008" w:rsidP="00F5420F">
      <w:pPr>
        <w:jc w:val="both"/>
        <w:rPr>
          <w:rFonts w:ascii="Arial" w:hAnsi="Arial" w:cs="Arial"/>
          <w:sz w:val="22"/>
          <w:szCs w:val="22"/>
        </w:rPr>
      </w:pPr>
      <w:r w:rsidRPr="00AE558B">
        <w:rPr>
          <w:rFonts w:ascii="Arial" w:hAnsi="Arial" w:cs="Arial"/>
          <w:sz w:val="22"/>
          <w:szCs w:val="22"/>
        </w:rPr>
        <w:t>Nabídková cena bude stanovena pro danou dobu plnění jako cena nejvýše přípustná se započtením veškerých nákladů, rizik, zisku a finančních vlivů (např. inflace, změny cen); po celou dobu realizace zakázky v souladu s podmínkami uvedenými v zadávací dokumentaci.</w:t>
      </w:r>
    </w:p>
    <w:p w:rsidR="00DB3008" w:rsidRPr="00AE558B" w:rsidRDefault="00DB3008" w:rsidP="00BF6A51">
      <w:pPr>
        <w:pStyle w:val="BodyTextIndent"/>
        <w:ind w:left="0"/>
        <w:rPr>
          <w:rFonts w:ascii="Arial" w:hAnsi="Arial" w:cs="Arial"/>
          <w:b/>
          <w:sz w:val="10"/>
          <w:szCs w:val="10"/>
        </w:rPr>
      </w:pPr>
    </w:p>
    <w:p w:rsidR="00DB3008" w:rsidRPr="00AE558B" w:rsidRDefault="00DB3008" w:rsidP="00055D43">
      <w:pPr>
        <w:jc w:val="both"/>
        <w:rPr>
          <w:rFonts w:ascii="Arial" w:hAnsi="Arial" w:cs="Arial"/>
          <w:sz w:val="22"/>
          <w:szCs w:val="22"/>
        </w:rPr>
      </w:pPr>
      <w:r w:rsidRPr="00AE558B">
        <w:rPr>
          <w:rFonts w:ascii="Arial" w:hAnsi="Arial" w:cs="Arial"/>
          <w:sz w:val="22"/>
          <w:szCs w:val="22"/>
        </w:rPr>
        <w:t>Nabídková cena bude zahrnovat veškeré práce, dodávky a činnosti vyplývající ze zadávacích podkladů a o kterých zhotovitel podle svých odborných znalostí vědět měl, že jsou k řádnému a kvalitnímu provedení, dokončení a zprovoznění díla dané povahy díla třeba. Podkladem pro zpracování cenové nabídky je tato zadávací dokumentace, a dále její veškeré přílohy. V případě, že uchazeč zjistí absenci některých položek či nesrovnalosti ve stavebních rozpočtech (příloha č. 5), případně v ostatních částech zadávací dokumentace, je oprávněn v souladu s ustanovením § 49 zák. č. 137/2006 Sb.,           o veřejných zakázkách, požádat písemně o dodatečné informace k zadávacím podmínkám.</w:t>
      </w:r>
    </w:p>
    <w:p w:rsidR="00DB3008" w:rsidRPr="00AE558B" w:rsidRDefault="00DB3008" w:rsidP="00BF6A51">
      <w:pPr>
        <w:pStyle w:val="BodyTextIndent"/>
        <w:ind w:left="0"/>
        <w:rPr>
          <w:rFonts w:ascii="Arial" w:hAnsi="Arial" w:cs="Arial"/>
          <w:b/>
          <w:sz w:val="10"/>
          <w:szCs w:val="10"/>
        </w:rPr>
      </w:pPr>
    </w:p>
    <w:p w:rsidR="00DB3008" w:rsidRPr="00AE558B" w:rsidRDefault="00DB3008" w:rsidP="00440500">
      <w:pPr>
        <w:pStyle w:val="BodyTextIndent"/>
        <w:ind w:left="0"/>
        <w:rPr>
          <w:rFonts w:ascii="Arial" w:hAnsi="Arial" w:cs="Arial"/>
          <w:color w:val="000000"/>
          <w:sz w:val="22"/>
          <w:szCs w:val="22"/>
        </w:rPr>
      </w:pPr>
      <w:r w:rsidRPr="00AE558B">
        <w:rPr>
          <w:rFonts w:ascii="Arial" w:hAnsi="Arial" w:cs="Arial"/>
          <w:sz w:val="22"/>
          <w:szCs w:val="22"/>
        </w:rPr>
        <w:t>Zadavatel nepřipouští, aby uchazeč ve své nabídce uváděl ocenění některých částí veřejné zakázky tzv. pod čárou - v případě výskytu absence či nesrovnalosti v zadávací dokumentaci je nezbytné postupovat dle výše uvedeného odstavce a požádat zadavatele o dodatečné informace k zadávacím podmínkám. Zadavatel následně poskytne dodatečně informace všem účastníkům zadávacího řízení.</w:t>
      </w:r>
    </w:p>
    <w:p w:rsidR="00DB3008" w:rsidRPr="00AE558B" w:rsidRDefault="00DB3008" w:rsidP="00BF6A51">
      <w:pPr>
        <w:jc w:val="both"/>
        <w:rPr>
          <w:rFonts w:ascii="Arial" w:hAnsi="Arial" w:cs="Arial"/>
          <w:b/>
          <w:sz w:val="10"/>
          <w:szCs w:val="10"/>
        </w:rPr>
      </w:pPr>
    </w:p>
    <w:p w:rsidR="00DB3008" w:rsidRPr="00AE558B" w:rsidRDefault="00DB3008" w:rsidP="006040DE">
      <w:pPr>
        <w:jc w:val="both"/>
        <w:rPr>
          <w:rFonts w:ascii="Arial" w:hAnsi="Arial" w:cs="Arial"/>
          <w:sz w:val="22"/>
          <w:szCs w:val="22"/>
        </w:rPr>
      </w:pPr>
      <w:r w:rsidRPr="00AE558B">
        <w:rPr>
          <w:rFonts w:ascii="Arial" w:hAnsi="Arial" w:cs="Arial"/>
          <w:sz w:val="22"/>
          <w:szCs w:val="22"/>
        </w:rPr>
        <w:t>V případě, že uchazeč zjistí absenci některých položek či nesrovnalosti v</w:t>
      </w:r>
      <w:r>
        <w:rPr>
          <w:rFonts w:ascii="Arial" w:hAnsi="Arial" w:cs="Arial"/>
          <w:sz w:val="22"/>
          <w:szCs w:val="22"/>
        </w:rPr>
        <w:t>zadávacích podmínkách</w:t>
      </w:r>
      <w:r w:rsidRPr="00AE558B">
        <w:rPr>
          <w:rFonts w:ascii="Arial" w:hAnsi="Arial" w:cs="Arial"/>
          <w:sz w:val="22"/>
          <w:szCs w:val="22"/>
        </w:rPr>
        <w:t>, je oprávněn v souladu s ustanovením § 49 zák. č. 137/2006 Sb., o veřejných zakázkách požádat písemně o dodatečné informace k zadávacím podmínkám.</w:t>
      </w:r>
    </w:p>
    <w:p w:rsidR="00DB3008" w:rsidRPr="00AE558B" w:rsidRDefault="00DB3008" w:rsidP="002D228B">
      <w:pPr>
        <w:numPr>
          <w:ilvl w:val="12"/>
          <w:numId w:val="0"/>
        </w:numPr>
        <w:jc w:val="both"/>
        <w:rPr>
          <w:rFonts w:ascii="Arial" w:hAnsi="Arial" w:cs="Arial"/>
          <w:b/>
          <w:bCs/>
          <w:sz w:val="22"/>
          <w:szCs w:val="22"/>
        </w:rPr>
      </w:pPr>
    </w:p>
    <w:p w:rsidR="00DB3008" w:rsidRPr="00AE558B" w:rsidRDefault="00DB3008" w:rsidP="00BF6A51">
      <w:pPr>
        <w:jc w:val="both"/>
        <w:rPr>
          <w:rFonts w:ascii="Arial" w:hAnsi="Arial" w:cs="Arial"/>
          <w:sz w:val="22"/>
          <w:szCs w:val="22"/>
        </w:rPr>
      </w:pPr>
      <w:r>
        <w:rPr>
          <w:rFonts w:ascii="Arial" w:hAnsi="Arial" w:cs="Arial"/>
          <w:b/>
          <w:sz w:val="22"/>
          <w:szCs w:val="22"/>
        </w:rPr>
        <w:t>Požadavek na m</w:t>
      </w:r>
      <w:r w:rsidRPr="00AE558B">
        <w:rPr>
          <w:rFonts w:ascii="Arial" w:hAnsi="Arial" w:cs="Arial"/>
          <w:b/>
          <w:sz w:val="22"/>
          <w:szCs w:val="22"/>
        </w:rPr>
        <w:t>inimální záruk</w:t>
      </w:r>
      <w:r>
        <w:rPr>
          <w:rFonts w:ascii="Arial" w:hAnsi="Arial" w:cs="Arial"/>
          <w:b/>
          <w:sz w:val="22"/>
          <w:szCs w:val="22"/>
        </w:rPr>
        <w:t>u</w:t>
      </w:r>
      <w:r w:rsidRPr="00AE558B">
        <w:rPr>
          <w:rFonts w:ascii="Arial" w:hAnsi="Arial" w:cs="Arial"/>
          <w:sz w:val="22"/>
          <w:szCs w:val="22"/>
        </w:rPr>
        <w:t xml:space="preserve"> </w:t>
      </w:r>
      <w:r w:rsidRPr="00CE23D6">
        <w:rPr>
          <w:rFonts w:ascii="Arial" w:hAnsi="Arial" w:cs="Arial"/>
          <w:sz w:val="22"/>
          <w:szCs w:val="22"/>
        </w:rPr>
        <w:t xml:space="preserve">na předmět zakázky bude od 24 měsíců </w:t>
      </w:r>
      <w:r w:rsidRPr="00F147BE">
        <w:rPr>
          <w:rFonts w:ascii="Arial" w:hAnsi="Arial" w:cs="Arial"/>
          <w:sz w:val="22"/>
          <w:szCs w:val="22"/>
        </w:rPr>
        <w:t xml:space="preserve">do 36 měsíců </w:t>
      </w:r>
      <w:r w:rsidRPr="00CE23D6">
        <w:rPr>
          <w:rFonts w:ascii="Arial" w:hAnsi="Arial" w:cs="Arial"/>
          <w:sz w:val="22"/>
          <w:szCs w:val="22"/>
        </w:rPr>
        <w:t>dle pož</w:t>
      </w:r>
      <w:r>
        <w:rPr>
          <w:rFonts w:ascii="Arial" w:hAnsi="Arial" w:cs="Arial"/>
          <w:sz w:val="22"/>
          <w:szCs w:val="22"/>
        </w:rPr>
        <w:t>a</w:t>
      </w:r>
      <w:r w:rsidRPr="00CE23D6">
        <w:rPr>
          <w:rFonts w:ascii="Arial" w:hAnsi="Arial" w:cs="Arial"/>
          <w:sz w:val="22"/>
          <w:szCs w:val="22"/>
        </w:rPr>
        <w:t>davků, uvedených u každého přís</w:t>
      </w:r>
      <w:r>
        <w:rPr>
          <w:rFonts w:ascii="Arial" w:hAnsi="Arial" w:cs="Arial"/>
          <w:sz w:val="22"/>
          <w:szCs w:val="22"/>
        </w:rPr>
        <w:t>t</w:t>
      </w:r>
      <w:r w:rsidRPr="00CE23D6">
        <w:rPr>
          <w:rFonts w:ascii="Arial" w:hAnsi="Arial" w:cs="Arial"/>
          <w:sz w:val="22"/>
          <w:szCs w:val="22"/>
        </w:rPr>
        <w:t>roje v příloze č. 4 Podrobná specifikace předmětu zakázky.</w:t>
      </w:r>
    </w:p>
    <w:p w:rsidR="00DB3008" w:rsidRPr="00AE558B" w:rsidRDefault="00DB3008" w:rsidP="006964F4">
      <w:pPr>
        <w:numPr>
          <w:ilvl w:val="12"/>
          <w:numId w:val="0"/>
        </w:numPr>
        <w:jc w:val="both"/>
        <w:rPr>
          <w:rFonts w:ascii="Arial" w:hAnsi="Arial" w:cs="Arial"/>
          <w:b/>
          <w:bCs/>
          <w:sz w:val="22"/>
          <w:szCs w:val="22"/>
        </w:rPr>
      </w:pPr>
    </w:p>
    <w:p w:rsidR="00DB3008" w:rsidRPr="00AE558B" w:rsidRDefault="00DB3008" w:rsidP="00364749">
      <w:pPr>
        <w:numPr>
          <w:ilvl w:val="12"/>
          <w:numId w:val="0"/>
        </w:numPr>
        <w:jc w:val="both"/>
        <w:rPr>
          <w:rFonts w:ascii="Arial" w:hAnsi="Arial" w:cs="Arial"/>
          <w:b/>
          <w:sz w:val="22"/>
          <w:szCs w:val="22"/>
        </w:rPr>
      </w:pPr>
      <w:r w:rsidRPr="00AE558B">
        <w:rPr>
          <w:rFonts w:ascii="Arial" w:hAnsi="Arial" w:cs="Arial"/>
          <w:b/>
          <w:sz w:val="22"/>
          <w:szCs w:val="22"/>
        </w:rPr>
        <w:t>Základní platební podmínky</w:t>
      </w:r>
    </w:p>
    <w:p w:rsidR="00DB3008" w:rsidRPr="00AE558B" w:rsidRDefault="00DB3008" w:rsidP="00364749">
      <w:pPr>
        <w:pStyle w:val="BodyTextIndent"/>
        <w:ind w:left="0"/>
        <w:rPr>
          <w:rFonts w:ascii="Arial" w:hAnsi="Arial" w:cs="Arial"/>
          <w:sz w:val="10"/>
          <w:szCs w:val="10"/>
        </w:rPr>
      </w:pPr>
    </w:p>
    <w:p w:rsidR="00DB3008" w:rsidRPr="00AE558B" w:rsidRDefault="00DB3008" w:rsidP="000F010C">
      <w:pPr>
        <w:jc w:val="both"/>
        <w:rPr>
          <w:rFonts w:ascii="Arial" w:hAnsi="Arial" w:cs="Arial"/>
          <w:sz w:val="22"/>
          <w:szCs w:val="22"/>
        </w:rPr>
      </w:pPr>
      <w:r w:rsidRPr="00AE558B">
        <w:rPr>
          <w:rFonts w:ascii="Arial" w:hAnsi="Arial" w:cs="Arial"/>
          <w:sz w:val="22"/>
          <w:szCs w:val="22"/>
        </w:rPr>
        <w:t xml:space="preserve">Zadavatel nebude poskytovat zálohy. </w:t>
      </w:r>
    </w:p>
    <w:p w:rsidR="00DB3008" w:rsidRPr="00AE558B" w:rsidRDefault="00DB3008" w:rsidP="002A4718">
      <w:pPr>
        <w:pStyle w:val="BodyTextIndent"/>
        <w:ind w:left="0"/>
        <w:rPr>
          <w:rFonts w:ascii="Arial" w:hAnsi="Arial" w:cs="Arial"/>
          <w:bCs/>
          <w:sz w:val="10"/>
          <w:szCs w:val="10"/>
        </w:rPr>
      </w:pPr>
    </w:p>
    <w:p w:rsidR="00DB3008" w:rsidRPr="00AE558B" w:rsidRDefault="00DB3008" w:rsidP="00377E39">
      <w:pPr>
        <w:jc w:val="both"/>
        <w:rPr>
          <w:rFonts w:ascii="Arial" w:hAnsi="Arial" w:cs="Arial"/>
          <w:sz w:val="22"/>
          <w:szCs w:val="22"/>
        </w:rPr>
      </w:pPr>
      <w:r w:rsidRPr="00AE558B">
        <w:rPr>
          <w:rFonts w:ascii="Arial" w:hAnsi="Arial" w:cs="Arial"/>
          <w:sz w:val="22"/>
          <w:szCs w:val="22"/>
        </w:rPr>
        <w:t xml:space="preserve">Po dokončení </w:t>
      </w:r>
      <w:r>
        <w:rPr>
          <w:rFonts w:ascii="Arial" w:hAnsi="Arial" w:cs="Arial"/>
          <w:sz w:val="22"/>
          <w:szCs w:val="22"/>
        </w:rPr>
        <w:t xml:space="preserve">plnění </w:t>
      </w:r>
      <w:r w:rsidRPr="00AE558B">
        <w:rPr>
          <w:rFonts w:ascii="Arial" w:hAnsi="Arial" w:cs="Arial"/>
          <w:sz w:val="22"/>
          <w:szCs w:val="22"/>
        </w:rPr>
        <w:t xml:space="preserve">a protokolárním předání předmětu </w:t>
      </w:r>
      <w:r>
        <w:rPr>
          <w:rFonts w:ascii="Arial" w:hAnsi="Arial" w:cs="Arial"/>
          <w:sz w:val="22"/>
          <w:szCs w:val="22"/>
        </w:rPr>
        <w:t>zakázky</w:t>
      </w:r>
      <w:r w:rsidRPr="00AE558B">
        <w:rPr>
          <w:rFonts w:ascii="Arial" w:hAnsi="Arial" w:cs="Arial"/>
          <w:sz w:val="22"/>
          <w:szCs w:val="22"/>
        </w:rPr>
        <w:t xml:space="preserve"> zadavateli a po odstranění všech vad                      a nedodělků vystaví </w:t>
      </w:r>
      <w:r>
        <w:rPr>
          <w:rFonts w:ascii="Arial" w:hAnsi="Arial" w:cs="Arial"/>
          <w:sz w:val="22"/>
          <w:szCs w:val="22"/>
        </w:rPr>
        <w:t>dodava</w:t>
      </w:r>
      <w:r w:rsidRPr="00AE558B">
        <w:rPr>
          <w:rFonts w:ascii="Arial" w:hAnsi="Arial" w:cs="Arial"/>
          <w:sz w:val="22"/>
          <w:szCs w:val="22"/>
        </w:rPr>
        <w:t>tel konečnou fakturu. Způsob fakturace bude podrobně dohodnut ve smlouvě o dílo. Splatnost faktury bude 21 dní.</w:t>
      </w:r>
    </w:p>
    <w:p w:rsidR="00DB3008" w:rsidRPr="00AE558B" w:rsidRDefault="00DB3008" w:rsidP="00ED347B">
      <w:pPr>
        <w:pStyle w:val="BodyTextIndent"/>
        <w:ind w:left="0"/>
        <w:rPr>
          <w:rFonts w:ascii="Arial" w:hAnsi="Arial" w:cs="Arial"/>
          <w:bCs/>
          <w:sz w:val="10"/>
          <w:szCs w:val="10"/>
        </w:rPr>
      </w:pPr>
    </w:p>
    <w:p w:rsidR="00DB3008" w:rsidRPr="00AE558B" w:rsidRDefault="00DB3008" w:rsidP="00ED347B">
      <w:pPr>
        <w:suppressAutoHyphens w:val="0"/>
        <w:jc w:val="both"/>
        <w:rPr>
          <w:rFonts w:ascii="Arial" w:hAnsi="Arial" w:cs="Arial"/>
          <w:sz w:val="22"/>
          <w:szCs w:val="22"/>
        </w:rPr>
      </w:pPr>
      <w:r w:rsidRPr="00AE558B">
        <w:rPr>
          <w:rFonts w:ascii="Arial" w:hAnsi="Arial" w:cs="Arial"/>
          <w:sz w:val="22"/>
          <w:szCs w:val="22"/>
        </w:rPr>
        <w:t>Faktura bude obsahovat konkrétní číslo bankovního účtu realizovaného projektu, název projektu, registrační číslo projektu a název operačního programu, jak je výše uvedeno v čl. 3.</w:t>
      </w:r>
    </w:p>
    <w:p w:rsidR="00DB3008" w:rsidRPr="00AE558B" w:rsidRDefault="00DB3008" w:rsidP="00257D4B">
      <w:pPr>
        <w:pStyle w:val="BodyTextIndent"/>
        <w:ind w:left="0"/>
        <w:jc w:val="left"/>
        <w:rPr>
          <w:rFonts w:ascii="Arial" w:hAnsi="Arial" w:cs="Arial"/>
          <w:color w:val="000000"/>
          <w:sz w:val="10"/>
          <w:szCs w:val="10"/>
        </w:rPr>
      </w:pPr>
    </w:p>
    <w:p w:rsidR="00DB3008" w:rsidRPr="00AE558B" w:rsidRDefault="00DB3008" w:rsidP="00583F0B">
      <w:pPr>
        <w:pStyle w:val="BodyTextIndent"/>
        <w:ind w:left="0"/>
        <w:rPr>
          <w:rFonts w:ascii="Arial" w:hAnsi="Arial" w:cs="Arial"/>
          <w:sz w:val="22"/>
          <w:szCs w:val="22"/>
        </w:rPr>
      </w:pPr>
      <w:r w:rsidRPr="00AE558B">
        <w:rPr>
          <w:rFonts w:ascii="Arial" w:hAnsi="Arial" w:cs="Arial"/>
          <w:sz w:val="22"/>
          <w:szCs w:val="22"/>
        </w:rPr>
        <w:t>Ve smlouvě uzavírané s vybraným dodavatelem bude dodavatel zavázán povinností umožnit osobám oprávněným k výkonu kontroly projektu, z něhož je zakázka hrazena, provést kontrolu dokladů souvisejících s plněním zakázky, a to po dobu danou právními předpisy ČR k jejich archivaci (zákon         č. 563/1991 Sb., o účetnictví, a zákon č. 235/2004 Sb., o dani z přidané hodnoty).</w:t>
      </w:r>
      <w:bookmarkStart w:id="0" w:name="_ftn1"/>
      <w:r w:rsidRPr="00AE558B">
        <w:rPr>
          <w:rFonts w:ascii="Arial" w:hAnsi="Arial" w:cs="Arial"/>
          <w:sz w:val="22"/>
          <w:szCs w:val="22"/>
        </w:rPr>
        <w:t xml:space="preserve"> </w:t>
      </w:r>
      <w:bookmarkEnd w:id="0"/>
      <w:r w:rsidRPr="00AE558B">
        <w:rPr>
          <w:rFonts w:ascii="Arial" w:hAnsi="Arial" w:cs="Arial"/>
          <w:sz w:val="22"/>
          <w:szCs w:val="22"/>
        </w:rPr>
        <w:t>Zejména se jedná o poskytovatele, MPSV, MF, NKÚ, EK, Evropský účetní dvůr.</w:t>
      </w:r>
    </w:p>
    <w:p w:rsidR="00DB3008" w:rsidRPr="00AE558B" w:rsidRDefault="00DB3008" w:rsidP="00DC3463">
      <w:pPr>
        <w:pStyle w:val="BodyTextIndent"/>
        <w:ind w:left="0"/>
        <w:jc w:val="left"/>
        <w:rPr>
          <w:rFonts w:ascii="Arial" w:hAnsi="Arial" w:cs="Arial"/>
          <w:color w:val="000000"/>
          <w:sz w:val="36"/>
          <w:szCs w:val="36"/>
        </w:rPr>
      </w:pPr>
    </w:p>
    <w:p w:rsidR="00DB3008" w:rsidRPr="00AE558B" w:rsidRDefault="00DB3008" w:rsidP="007D0BF8">
      <w:pPr>
        <w:jc w:val="both"/>
        <w:rPr>
          <w:rFonts w:ascii="Arial" w:hAnsi="Arial" w:cs="Arial"/>
          <w:b/>
          <w:i/>
          <w:color w:val="000000"/>
          <w:u w:val="single"/>
        </w:rPr>
      </w:pPr>
      <w:r w:rsidRPr="00AE558B">
        <w:rPr>
          <w:rFonts w:ascii="Arial" w:hAnsi="Arial" w:cs="Arial"/>
          <w:b/>
          <w:color w:val="000000"/>
        </w:rPr>
        <w:t>10)</w:t>
      </w:r>
      <w:r w:rsidRPr="00AE558B">
        <w:rPr>
          <w:rFonts w:ascii="Arial" w:hAnsi="Arial" w:cs="Arial"/>
          <w:b/>
          <w:i/>
          <w:color w:val="000000"/>
        </w:rPr>
        <w:t xml:space="preserve"> </w:t>
      </w:r>
      <w:r w:rsidRPr="00AE558B">
        <w:rPr>
          <w:rFonts w:ascii="Arial" w:hAnsi="Arial" w:cs="Arial"/>
          <w:b/>
          <w:color w:val="000000"/>
          <w:u w:val="single"/>
        </w:rPr>
        <w:t>Zadávací lhůta</w:t>
      </w:r>
      <w:r w:rsidRPr="00AE558B">
        <w:rPr>
          <w:rFonts w:ascii="Arial" w:hAnsi="Arial" w:cs="Arial"/>
          <w:b/>
          <w:i/>
          <w:color w:val="000000"/>
          <w:u w:val="single"/>
        </w:rPr>
        <w:t xml:space="preserve"> </w:t>
      </w:r>
    </w:p>
    <w:p w:rsidR="00DB3008" w:rsidRPr="00AE558B" w:rsidRDefault="00DB3008" w:rsidP="00BF6A51">
      <w:pPr>
        <w:pStyle w:val="BodyTextIndent"/>
        <w:ind w:left="0"/>
        <w:rPr>
          <w:rFonts w:ascii="Arial" w:hAnsi="Arial" w:cs="Arial"/>
          <w:b/>
          <w:sz w:val="22"/>
          <w:szCs w:val="22"/>
        </w:rPr>
      </w:pPr>
    </w:p>
    <w:p w:rsidR="00DB3008" w:rsidRPr="00AE558B" w:rsidRDefault="00DB3008">
      <w:pPr>
        <w:jc w:val="both"/>
        <w:rPr>
          <w:rFonts w:ascii="Arial" w:hAnsi="Arial" w:cs="Arial"/>
          <w:sz w:val="22"/>
          <w:szCs w:val="22"/>
        </w:rPr>
      </w:pPr>
      <w:r w:rsidRPr="00AE558B">
        <w:rPr>
          <w:rFonts w:ascii="Arial" w:hAnsi="Arial" w:cs="Arial"/>
          <w:sz w:val="22"/>
          <w:szCs w:val="22"/>
        </w:rPr>
        <w:t>Délka zadávací lhůty je stanovena na 90 kalendářních dnů.</w:t>
      </w:r>
    </w:p>
    <w:p w:rsidR="00DB3008" w:rsidRPr="00AE558B" w:rsidRDefault="00DB3008" w:rsidP="002A34E3">
      <w:pPr>
        <w:pStyle w:val="BodyTextIndent"/>
        <w:ind w:left="0"/>
        <w:jc w:val="left"/>
        <w:rPr>
          <w:rFonts w:ascii="Arial" w:hAnsi="Arial" w:cs="Arial"/>
          <w:color w:val="000000"/>
          <w:sz w:val="36"/>
          <w:szCs w:val="36"/>
        </w:rPr>
      </w:pPr>
    </w:p>
    <w:p w:rsidR="00DB3008" w:rsidRPr="00AE558B" w:rsidRDefault="00DB3008" w:rsidP="007D0BF8">
      <w:pPr>
        <w:jc w:val="both"/>
        <w:rPr>
          <w:rFonts w:ascii="Arial" w:hAnsi="Arial" w:cs="Arial"/>
          <w:b/>
          <w:u w:val="single"/>
        </w:rPr>
      </w:pPr>
      <w:r w:rsidRPr="00AE558B">
        <w:rPr>
          <w:rFonts w:ascii="Arial" w:hAnsi="Arial" w:cs="Arial"/>
          <w:b/>
        </w:rPr>
        <w:t xml:space="preserve">11) </w:t>
      </w:r>
      <w:r w:rsidRPr="00AE558B">
        <w:rPr>
          <w:rFonts w:ascii="Arial" w:hAnsi="Arial" w:cs="Arial"/>
          <w:b/>
          <w:u w:val="single"/>
        </w:rPr>
        <w:t>Místo pro podávání nabídky, doba, v níž lze nabídky podat a místo a termín otevírání obálek</w:t>
      </w:r>
    </w:p>
    <w:p w:rsidR="00DB3008" w:rsidRPr="00AE558B" w:rsidRDefault="00DB3008" w:rsidP="006956EB">
      <w:pPr>
        <w:rPr>
          <w:rFonts w:ascii="Arial" w:hAnsi="Arial" w:cs="Arial"/>
          <w:sz w:val="22"/>
          <w:szCs w:val="22"/>
        </w:rPr>
      </w:pPr>
    </w:p>
    <w:p w:rsidR="00DB3008" w:rsidRPr="00AE558B" w:rsidRDefault="00DB3008" w:rsidP="006956EB">
      <w:pPr>
        <w:jc w:val="both"/>
        <w:rPr>
          <w:rFonts w:ascii="Arial" w:hAnsi="Arial" w:cs="Arial"/>
          <w:sz w:val="22"/>
          <w:szCs w:val="22"/>
        </w:rPr>
      </w:pPr>
      <w:r w:rsidRPr="00AE558B">
        <w:rPr>
          <w:rFonts w:ascii="Arial" w:hAnsi="Arial" w:cs="Arial"/>
          <w:sz w:val="22"/>
          <w:szCs w:val="22"/>
        </w:rPr>
        <w:t xml:space="preserve">Nabídky mohou uchazeči doručit osobně do sekretariátu zadavatele (Gymnázium Sokolov a Krajské vzdělávací centrum, Husitská 2053, 356 01 Sokolov, číslo dveří A 102 v pavilonu A), nebo doporučeně poštou na adresu </w:t>
      </w:r>
    </w:p>
    <w:p w:rsidR="00DB3008" w:rsidRPr="00AE558B" w:rsidRDefault="00DB3008" w:rsidP="00A420A1">
      <w:pPr>
        <w:ind w:left="851"/>
        <w:jc w:val="both"/>
        <w:rPr>
          <w:rFonts w:ascii="Arial" w:hAnsi="Arial" w:cs="Arial"/>
          <w:sz w:val="22"/>
          <w:szCs w:val="22"/>
        </w:rPr>
      </w:pPr>
      <w:r w:rsidRPr="00AE558B">
        <w:rPr>
          <w:rFonts w:ascii="Arial" w:hAnsi="Arial" w:cs="Arial"/>
          <w:sz w:val="22"/>
          <w:szCs w:val="22"/>
        </w:rPr>
        <w:t>Gymnázium Sokolov a Krajské vzdělávací centrum</w:t>
      </w:r>
    </w:p>
    <w:p w:rsidR="00DB3008" w:rsidRPr="00AE558B" w:rsidRDefault="00DB3008" w:rsidP="00A420A1">
      <w:pPr>
        <w:ind w:left="851"/>
        <w:jc w:val="both"/>
        <w:rPr>
          <w:rFonts w:ascii="Arial" w:hAnsi="Arial" w:cs="Arial"/>
          <w:sz w:val="22"/>
          <w:szCs w:val="22"/>
        </w:rPr>
      </w:pPr>
      <w:r w:rsidRPr="00AE558B">
        <w:rPr>
          <w:rFonts w:ascii="Arial" w:hAnsi="Arial" w:cs="Arial"/>
          <w:sz w:val="22"/>
          <w:szCs w:val="22"/>
        </w:rPr>
        <w:t xml:space="preserve">Husitská 2053 </w:t>
      </w:r>
    </w:p>
    <w:p w:rsidR="00DB3008" w:rsidRPr="00AE558B" w:rsidRDefault="00DB3008" w:rsidP="00A420A1">
      <w:pPr>
        <w:ind w:left="851"/>
        <w:jc w:val="both"/>
        <w:rPr>
          <w:rFonts w:ascii="Arial" w:hAnsi="Arial" w:cs="Arial"/>
          <w:sz w:val="22"/>
          <w:szCs w:val="22"/>
        </w:rPr>
      </w:pPr>
      <w:r w:rsidRPr="00AE558B">
        <w:rPr>
          <w:rFonts w:ascii="Arial" w:hAnsi="Arial" w:cs="Arial"/>
          <w:sz w:val="22"/>
          <w:szCs w:val="22"/>
        </w:rPr>
        <w:t>356 01 Sokolov.</w:t>
      </w:r>
    </w:p>
    <w:p w:rsidR="00DB3008" w:rsidRPr="00AE558B" w:rsidRDefault="00DB3008" w:rsidP="006956EB">
      <w:pPr>
        <w:jc w:val="both"/>
        <w:rPr>
          <w:rFonts w:ascii="Arial" w:hAnsi="Arial" w:cs="Arial"/>
          <w:sz w:val="10"/>
          <w:szCs w:val="10"/>
        </w:rPr>
      </w:pPr>
    </w:p>
    <w:p w:rsidR="00DB3008" w:rsidRPr="00AE558B" w:rsidRDefault="00DB3008" w:rsidP="006956EB">
      <w:pPr>
        <w:jc w:val="both"/>
        <w:rPr>
          <w:rFonts w:ascii="Arial" w:hAnsi="Arial" w:cs="Arial"/>
          <w:sz w:val="22"/>
          <w:szCs w:val="22"/>
        </w:rPr>
      </w:pPr>
      <w:r w:rsidRPr="00AE558B">
        <w:rPr>
          <w:rFonts w:ascii="Arial" w:hAnsi="Arial" w:cs="Arial"/>
          <w:sz w:val="22"/>
          <w:szCs w:val="22"/>
        </w:rPr>
        <w:t>V případě doručení nabídky poštou je za okamžik předání považováno doručení nabídky do sekretariátu zadavatele pracovníkem pošty, kurýrní služby</w:t>
      </w:r>
      <w:r>
        <w:rPr>
          <w:rFonts w:ascii="Arial" w:hAnsi="Arial" w:cs="Arial"/>
          <w:sz w:val="22"/>
          <w:szCs w:val="22"/>
        </w:rPr>
        <w:t>, pověřenou osobou uchazeče</w:t>
      </w:r>
      <w:r w:rsidRPr="00AE558B">
        <w:rPr>
          <w:rFonts w:ascii="Arial" w:hAnsi="Arial" w:cs="Arial"/>
          <w:sz w:val="22"/>
          <w:szCs w:val="22"/>
        </w:rPr>
        <w:t xml:space="preserve"> nebo zaměstnancem zadavatele, který je pověřen donáškou pošty.</w:t>
      </w:r>
    </w:p>
    <w:p w:rsidR="00DB3008" w:rsidRPr="00AE558B" w:rsidRDefault="00DB3008" w:rsidP="006956EB">
      <w:pPr>
        <w:jc w:val="both"/>
        <w:rPr>
          <w:rFonts w:ascii="Arial" w:hAnsi="Arial" w:cs="Arial"/>
          <w:sz w:val="10"/>
          <w:szCs w:val="10"/>
        </w:rPr>
      </w:pPr>
    </w:p>
    <w:p w:rsidR="00DB3008" w:rsidRPr="00AE558B" w:rsidRDefault="00DB3008" w:rsidP="006956EB">
      <w:pPr>
        <w:jc w:val="both"/>
        <w:rPr>
          <w:rFonts w:ascii="Arial" w:hAnsi="Arial" w:cs="Arial"/>
          <w:sz w:val="10"/>
          <w:szCs w:val="10"/>
        </w:rPr>
      </w:pPr>
    </w:p>
    <w:p w:rsidR="00DB3008" w:rsidRPr="00AE558B" w:rsidRDefault="00DB3008" w:rsidP="00C03042">
      <w:pPr>
        <w:jc w:val="both"/>
        <w:rPr>
          <w:rFonts w:ascii="Arial" w:hAnsi="Arial" w:cs="Arial"/>
          <w:sz w:val="22"/>
          <w:szCs w:val="22"/>
        </w:rPr>
      </w:pPr>
      <w:r w:rsidRPr="00AE558B">
        <w:rPr>
          <w:rFonts w:ascii="Arial" w:hAnsi="Arial" w:cs="Arial"/>
          <w:b/>
          <w:sz w:val="22"/>
          <w:szCs w:val="22"/>
        </w:rPr>
        <w:t>Lhůta pro dodatečné informace</w:t>
      </w:r>
      <w:r w:rsidRPr="00AE558B">
        <w:rPr>
          <w:rFonts w:ascii="Arial" w:hAnsi="Arial" w:cs="Arial"/>
          <w:sz w:val="22"/>
          <w:szCs w:val="22"/>
        </w:rPr>
        <w:t xml:space="preserve"> k zadávacím podmínkám končí 31.10.2013 v 9:00 hodin. </w:t>
      </w:r>
    </w:p>
    <w:p w:rsidR="00DB3008" w:rsidRPr="00AE558B" w:rsidRDefault="00DB3008" w:rsidP="00C03042">
      <w:pPr>
        <w:jc w:val="both"/>
        <w:rPr>
          <w:rFonts w:ascii="Arial" w:hAnsi="Arial" w:cs="Arial"/>
          <w:sz w:val="10"/>
          <w:szCs w:val="10"/>
        </w:rPr>
      </w:pPr>
    </w:p>
    <w:p w:rsidR="00DB3008" w:rsidRPr="00AE558B" w:rsidRDefault="00DB3008" w:rsidP="00C03042">
      <w:pPr>
        <w:jc w:val="both"/>
        <w:rPr>
          <w:rFonts w:ascii="Arial" w:hAnsi="Arial" w:cs="Arial"/>
          <w:sz w:val="22"/>
          <w:szCs w:val="22"/>
        </w:rPr>
      </w:pPr>
      <w:r w:rsidRPr="00AE558B">
        <w:rPr>
          <w:rFonts w:ascii="Arial" w:hAnsi="Arial" w:cs="Arial"/>
          <w:b/>
          <w:sz w:val="22"/>
          <w:szCs w:val="22"/>
        </w:rPr>
        <w:t>Lhůta pro podání nabídek</w:t>
      </w:r>
      <w:r w:rsidRPr="00AE558B">
        <w:rPr>
          <w:rFonts w:ascii="Arial" w:hAnsi="Arial" w:cs="Arial"/>
          <w:sz w:val="22"/>
          <w:szCs w:val="22"/>
        </w:rPr>
        <w:t xml:space="preserve"> začíná běžet dnem po dni odeslání Výzvy k podání nabídky zadavatelem  a končí 7.11.2013 v 9:00 hodin. </w:t>
      </w:r>
    </w:p>
    <w:p w:rsidR="00DB3008" w:rsidRPr="00AE558B" w:rsidRDefault="00DB3008" w:rsidP="00C03042">
      <w:pPr>
        <w:jc w:val="both"/>
        <w:rPr>
          <w:rFonts w:ascii="Arial" w:hAnsi="Arial" w:cs="Arial"/>
          <w:sz w:val="10"/>
          <w:szCs w:val="10"/>
          <w:shd w:val="clear" w:color="auto" w:fill="FFFF99"/>
        </w:rPr>
      </w:pPr>
    </w:p>
    <w:p w:rsidR="00DB3008" w:rsidRPr="00AE558B" w:rsidRDefault="00DB3008" w:rsidP="00C03042">
      <w:pPr>
        <w:jc w:val="both"/>
        <w:rPr>
          <w:rFonts w:ascii="Arial" w:hAnsi="Arial" w:cs="Arial"/>
          <w:sz w:val="22"/>
          <w:szCs w:val="22"/>
        </w:rPr>
      </w:pPr>
      <w:r w:rsidRPr="00AE558B">
        <w:rPr>
          <w:rFonts w:ascii="Arial" w:hAnsi="Arial" w:cs="Arial"/>
          <w:b/>
          <w:sz w:val="22"/>
          <w:szCs w:val="22"/>
        </w:rPr>
        <w:t>Nabídky musí být doručeny</w:t>
      </w:r>
      <w:r w:rsidRPr="00AE558B">
        <w:rPr>
          <w:rFonts w:ascii="Arial" w:hAnsi="Arial" w:cs="Arial"/>
          <w:sz w:val="22"/>
          <w:szCs w:val="22"/>
        </w:rPr>
        <w:t xml:space="preserve"> zadavateli nejpozději 7.11.2013 v 9:00 hodin.</w:t>
      </w:r>
    </w:p>
    <w:p w:rsidR="00DB3008" w:rsidRPr="00AE558B" w:rsidRDefault="00DB3008" w:rsidP="00C03042">
      <w:pPr>
        <w:jc w:val="both"/>
        <w:rPr>
          <w:rFonts w:ascii="Arial" w:hAnsi="Arial" w:cs="Arial"/>
          <w:sz w:val="10"/>
          <w:szCs w:val="10"/>
          <w:shd w:val="clear" w:color="auto" w:fill="FFFF99"/>
        </w:rPr>
      </w:pPr>
    </w:p>
    <w:p w:rsidR="00DB3008" w:rsidRPr="00AE558B" w:rsidRDefault="00DB3008" w:rsidP="00C03042">
      <w:pPr>
        <w:jc w:val="both"/>
        <w:rPr>
          <w:rFonts w:ascii="Arial" w:hAnsi="Arial" w:cs="Arial"/>
          <w:sz w:val="22"/>
          <w:szCs w:val="22"/>
        </w:rPr>
      </w:pPr>
      <w:r w:rsidRPr="00AE558B">
        <w:rPr>
          <w:rFonts w:ascii="Arial" w:hAnsi="Arial" w:cs="Arial"/>
          <w:b/>
          <w:sz w:val="22"/>
          <w:szCs w:val="22"/>
        </w:rPr>
        <w:t>Otevírání obálek s nabídkami</w:t>
      </w:r>
      <w:r w:rsidRPr="00AE558B">
        <w:rPr>
          <w:rFonts w:ascii="Arial" w:hAnsi="Arial" w:cs="Arial"/>
          <w:sz w:val="22"/>
          <w:szCs w:val="22"/>
        </w:rPr>
        <w:t xml:space="preserve"> bude zahájeno dne 7.11.2013 bezprostředně po ukončení lhůty pro</w:t>
      </w:r>
      <w:r w:rsidRPr="00AE558B">
        <w:rPr>
          <w:rFonts w:ascii="Arial" w:hAnsi="Arial" w:cs="Arial"/>
          <w:sz w:val="22"/>
          <w:szCs w:val="22"/>
          <w:shd w:val="clear" w:color="auto" w:fill="FFFF99"/>
        </w:rPr>
        <w:t xml:space="preserve"> </w:t>
      </w:r>
      <w:r w:rsidRPr="00AE558B">
        <w:rPr>
          <w:rFonts w:ascii="Arial" w:hAnsi="Arial" w:cs="Arial"/>
          <w:sz w:val="22"/>
          <w:szCs w:val="22"/>
        </w:rPr>
        <w:t>podání nabídek v budově Gymnázium Sokolov a Krajské vzdělávací centrum, Husitská 2053,                    356 01 Sokolov, číslo dveří A 101 v přízemí pavilonu „A“.</w:t>
      </w:r>
    </w:p>
    <w:p w:rsidR="00DB3008" w:rsidRPr="00AE558B" w:rsidRDefault="00DB3008" w:rsidP="004D1277">
      <w:pPr>
        <w:jc w:val="both"/>
        <w:rPr>
          <w:rFonts w:ascii="Arial" w:hAnsi="Arial" w:cs="Arial"/>
          <w:sz w:val="10"/>
          <w:szCs w:val="10"/>
        </w:rPr>
      </w:pPr>
    </w:p>
    <w:p w:rsidR="00DB3008" w:rsidRPr="00AE558B" w:rsidRDefault="00DB3008" w:rsidP="004D1277">
      <w:pPr>
        <w:jc w:val="both"/>
        <w:rPr>
          <w:rFonts w:ascii="Arial" w:hAnsi="Arial" w:cs="Arial"/>
          <w:sz w:val="22"/>
          <w:szCs w:val="22"/>
        </w:rPr>
      </w:pPr>
      <w:r w:rsidRPr="00AE558B">
        <w:rPr>
          <w:rFonts w:ascii="Arial" w:hAnsi="Arial" w:cs="Arial"/>
          <w:sz w:val="22"/>
          <w:szCs w:val="22"/>
        </w:rPr>
        <w:t>Při otevírání obálek mají právo být přítomni i zástupci uchazečů.</w:t>
      </w:r>
    </w:p>
    <w:p w:rsidR="00DB3008" w:rsidRPr="00AE558B" w:rsidRDefault="00DB3008" w:rsidP="00C03042">
      <w:pPr>
        <w:jc w:val="both"/>
        <w:rPr>
          <w:rFonts w:ascii="Arial" w:hAnsi="Arial" w:cs="Arial"/>
          <w:sz w:val="10"/>
          <w:szCs w:val="10"/>
        </w:rPr>
      </w:pPr>
    </w:p>
    <w:p w:rsidR="00DB3008" w:rsidRPr="00AE558B" w:rsidRDefault="00DB3008" w:rsidP="00C03042">
      <w:pPr>
        <w:jc w:val="both"/>
        <w:rPr>
          <w:rFonts w:ascii="Arial" w:hAnsi="Arial" w:cs="Arial"/>
          <w:sz w:val="22"/>
          <w:szCs w:val="22"/>
        </w:rPr>
      </w:pPr>
      <w:r w:rsidRPr="00AE558B">
        <w:rPr>
          <w:rFonts w:ascii="Arial" w:hAnsi="Arial" w:cs="Arial"/>
          <w:b/>
          <w:sz w:val="22"/>
          <w:szCs w:val="22"/>
        </w:rPr>
        <w:t>První jednání hodnotící komise</w:t>
      </w:r>
      <w:r w:rsidRPr="00AE558B">
        <w:rPr>
          <w:rFonts w:ascii="Arial" w:hAnsi="Arial" w:cs="Arial"/>
          <w:sz w:val="22"/>
          <w:szCs w:val="22"/>
        </w:rPr>
        <w:t xml:space="preserve"> bude zahájeno dne 14.11.2013 v budově Gymnázium Sokolov a Krajské vzdělávací centrum, Husitská 2053, 356 01 Sokolov, číslo dveří A 101 v přízemí pavilonu „A“. </w:t>
      </w:r>
    </w:p>
    <w:p w:rsidR="00DB3008" w:rsidRDefault="00DB3008" w:rsidP="002A34E3">
      <w:pPr>
        <w:pStyle w:val="BodyTextIndent"/>
        <w:ind w:left="0"/>
        <w:jc w:val="left"/>
        <w:rPr>
          <w:rFonts w:ascii="Arial" w:hAnsi="Arial" w:cs="Arial"/>
          <w:color w:val="000000"/>
          <w:sz w:val="36"/>
          <w:szCs w:val="36"/>
        </w:rPr>
      </w:pPr>
    </w:p>
    <w:p w:rsidR="00DB3008" w:rsidRPr="00AE558B" w:rsidRDefault="00DB3008" w:rsidP="0086471B">
      <w:pPr>
        <w:suppressAutoHyphens w:val="0"/>
        <w:jc w:val="both"/>
        <w:rPr>
          <w:rFonts w:ascii="Arial" w:hAnsi="Arial" w:cs="Arial"/>
          <w:b/>
        </w:rPr>
      </w:pPr>
      <w:r w:rsidRPr="00AE558B">
        <w:rPr>
          <w:rFonts w:ascii="Arial" w:hAnsi="Arial" w:cs="Arial"/>
          <w:b/>
        </w:rPr>
        <w:t>1</w:t>
      </w:r>
      <w:r>
        <w:rPr>
          <w:rFonts w:ascii="Arial" w:hAnsi="Arial" w:cs="Arial"/>
          <w:b/>
        </w:rPr>
        <w:t>2</w:t>
      </w:r>
      <w:r w:rsidRPr="00AE558B">
        <w:rPr>
          <w:rFonts w:ascii="Arial" w:hAnsi="Arial" w:cs="Arial"/>
          <w:b/>
        </w:rPr>
        <w:t xml:space="preserve">) </w:t>
      </w:r>
      <w:r w:rsidRPr="00AE558B">
        <w:rPr>
          <w:rFonts w:ascii="Arial" w:hAnsi="Arial" w:cs="Arial"/>
          <w:b/>
          <w:u w:val="single"/>
        </w:rPr>
        <w:t>Informační schůzka a prohlídka místa plnění veřejné zakázky, kontaktní osoby</w:t>
      </w:r>
    </w:p>
    <w:p w:rsidR="00DB3008" w:rsidRPr="00AE558B" w:rsidRDefault="00DB3008">
      <w:pPr>
        <w:jc w:val="both"/>
        <w:rPr>
          <w:rFonts w:ascii="Arial" w:hAnsi="Arial" w:cs="Arial"/>
          <w:b/>
          <w:sz w:val="22"/>
          <w:szCs w:val="22"/>
          <w:u w:val="single"/>
        </w:rPr>
      </w:pPr>
    </w:p>
    <w:p w:rsidR="00DB3008" w:rsidRPr="00AE558B" w:rsidRDefault="00DB3008" w:rsidP="0086471B">
      <w:pPr>
        <w:numPr>
          <w:ilvl w:val="12"/>
          <w:numId w:val="0"/>
        </w:numPr>
        <w:jc w:val="both"/>
        <w:rPr>
          <w:rFonts w:ascii="Arial" w:hAnsi="Arial" w:cs="Arial"/>
          <w:sz w:val="22"/>
          <w:szCs w:val="22"/>
        </w:rPr>
      </w:pPr>
      <w:r w:rsidRPr="00AE558B">
        <w:rPr>
          <w:rFonts w:ascii="Arial" w:hAnsi="Arial" w:cs="Arial"/>
          <w:sz w:val="22"/>
          <w:szCs w:val="22"/>
        </w:rPr>
        <w:t>Uchazeč se seznámí se stavem a podmínkami místa pro realizaci veřejné zakázky před podáním nabídky.</w:t>
      </w:r>
    </w:p>
    <w:p w:rsidR="00DB3008" w:rsidRPr="00AE558B" w:rsidRDefault="00DB3008" w:rsidP="0086471B">
      <w:pPr>
        <w:rPr>
          <w:rFonts w:ascii="Arial" w:hAnsi="Arial" w:cs="Arial"/>
          <w:sz w:val="10"/>
          <w:szCs w:val="10"/>
        </w:rPr>
      </w:pPr>
    </w:p>
    <w:p w:rsidR="00DB3008" w:rsidRPr="00AE558B" w:rsidRDefault="00DB3008" w:rsidP="0086471B">
      <w:pPr>
        <w:numPr>
          <w:ilvl w:val="12"/>
          <w:numId w:val="0"/>
        </w:numPr>
        <w:jc w:val="both"/>
        <w:rPr>
          <w:rFonts w:ascii="Arial" w:hAnsi="Arial" w:cs="Arial"/>
          <w:sz w:val="22"/>
          <w:szCs w:val="22"/>
          <w:shd w:val="clear" w:color="auto" w:fill="FFFF99"/>
        </w:rPr>
      </w:pPr>
      <w:r w:rsidRPr="00AE558B">
        <w:rPr>
          <w:rFonts w:ascii="Arial" w:hAnsi="Arial" w:cs="Arial"/>
          <w:b/>
          <w:sz w:val="22"/>
          <w:szCs w:val="22"/>
        </w:rPr>
        <w:t>Prohlídka místa plnění</w:t>
      </w:r>
      <w:r w:rsidRPr="00AE558B">
        <w:rPr>
          <w:rFonts w:ascii="Arial" w:hAnsi="Arial" w:cs="Arial"/>
          <w:sz w:val="22"/>
          <w:szCs w:val="22"/>
        </w:rPr>
        <w:t xml:space="preserve"> veřejné zakázky za účasti zástupce zadavatele je možná dne 22.10.2013  ve 14:00 hodin, sraz účastníků u hlavního vchodu do školy na adrese uvedené v čl. 11).</w:t>
      </w:r>
    </w:p>
    <w:p w:rsidR="00DB3008" w:rsidRPr="00AE558B" w:rsidRDefault="00DB3008">
      <w:pPr>
        <w:pStyle w:val="Zkladntext21"/>
        <w:rPr>
          <w:rFonts w:ascii="Arial" w:hAnsi="Arial" w:cs="Arial"/>
          <w:sz w:val="10"/>
          <w:szCs w:val="10"/>
        </w:rPr>
      </w:pPr>
    </w:p>
    <w:p w:rsidR="00DB3008" w:rsidRPr="00AE558B" w:rsidRDefault="00DB3008">
      <w:pPr>
        <w:jc w:val="both"/>
        <w:rPr>
          <w:rFonts w:ascii="Arial" w:hAnsi="Arial" w:cs="Arial"/>
          <w:b/>
          <w:sz w:val="22"/>
          <w:szCs w:val="22"/>
        </w:rPr>
      </w:pPr>
      <w:r w:rsidRPr="00AE558B">
        <w:rPr>
          <w:rFonts w:ascii="Arial" w:hAnsi="Arial" w:cs="Arial"/>
          <w:b/>
          <w:sz w:val="22"/>
          <w:szCs w:val="22"/>
        </w:rPr>
        <w:t>Kontaktní osoby zadavatele ve věcech smluvních, organizačních a technických:</w:t>
      </w:r>
    </w:p>
    <w:p w:rsidR="00DB3008" w:rsidRPr="00AE558B" w:rsidRDefault="00DB3008">
      <w:pPr>
        <w:rPr>
          <w:rFonts w:ascii="Arial" w:hAnsi="Arial" w:cs="Arial"/>
          <w:sz w:val="10"/>
          <w:szCs w:val="10"/>
        </w:rPr>
      </w:pPr>
    </w:p>
    <w:p w:rsidR="00DB3008" w:rsidRPr="00AE558B" w:rsidRDefault="00DB3008" w:rsidP="0015355B">
      <w:pPr>
        <w:rPr>
          <w:rFonts w:ascii="Arial" w:hAnsi="Arial" w:cs="Arial"/>
          <w:sz w:val="22"/>
          <w:szCs w:val="22"/>
        </w:rPr>
      </w:pPr>
      <w:r w:rsidRPr="00AE558B">
        <w:rPr>
          <w:rFonts w:ascii="Arial" w:hAnsi="Arial" w:cs="Arial"/>
          <w:sz w:val="22"/>
          <w:szCs w:val="22"/>
        </w:rPr>
        <w:t xml:space="preserve">Kontaktními osobami ve věcech formální stránky zadávacího řízení: </w:t>
      </w:r>
    </w:p>
    <w:p w:rsidR="00DB3008" w:rsidRPr="00AE558B" w:rsidRDefault="00DB3008" w:rsidP="0015355B">
      <w:pPr>
        <w:rPr>
          <w:rFonts w:ascii="Arial" w:hAnsi="Arial" w:cs="Arial"/>
          <w:sz w:val="22"/>
          <w:szCs w:val="22"/>
        </w:rPr>
      </w:pPr>
      <w:r w:rsidRPr="00AE558B">
        <w:rPr>
          <w:rFonts w:ascii="Arial" w:hAnsi="Arial" w:cs="Arial"/>
          <w:sz w:val="22"/>
          <w:szCs w:val="22"/>
        </w:rPr>
        <w:t xml:space="preserve">RNDr. Jiří Widž, ředitel školy, </w:t>
      </w:r>
      <w:r w:rsidRPr="00AE558B">
        <w:rPr>
          <w:rFonts w:ascii="Arial" w:hAnsi="Arial" w:cs="Arial"/>
          <w:sz w:val="22"/>
          <w:szCs w:val="22"/>
        </w:rPr>
        <w:sym w:font="Wingdings" w:char="F028"/>
      </w:r>
      <w:r w:rsidRPr="00AE558B">
        <w:rPr>
          <w:rFonts w:ascii="Arial" w:hAnsi="Arial" w:cs="Arial"/>
          <w:sz w:val="22"/>
          <w:szCs w:val="22"/>
        </w:rPr>
        <w:t xml:space="preserve"> 352 623 342, 359 807 301,  email: </w:t>
      </w:r>
      <w:hyperlink r:id="rId10" w:history="1">
        <w:r w:rsidRPr="00AE558B">
          <w:rPr>
            <w:rStyle w:val="Hyperlink"/>
            <w:rFonts w:ascii="Arial" w:hAnsi="Arial" w:cs="Arial"/>
            <w:color w:val="auto"/>
            <w:sz w:val="22"/>
            <w:szCs w:val="22"/>
            <w:u w:val="none"/>
          </w:rPr>
          <w:t>jiri.widz@gymso.cz</w:t>
        </w:r>
      </w:hyperlink>
    </w:p>
    <w:p w:rsidR="00DB3008" w:rsidRPr="00AE558B" w:rsidRDefault="00DB3008" w:rsidP="0015355B">
      <w:pPr>
        <w:rPr>
          <w:rFonts w:ascii="Arial" w:hAnsi="Arial" w:cs="Arial"/>
          <w:sz w:val="10"/>
          <w:szCs w:val="10"/>
        </w:rPr>
      </w:pPr>
    </w:p>
    <w:p w:rsidR="00DB3008" w:rsidRPr="00AE558B" w:rsidRDefault="00DB3008" w:rsidP="0015355B">
      <w:pPr>
        <w:rPr>
          <w:rFonts w:ascii="Arial" w:hAnsi="Arial" w:cs="Arial"/>
          <w:sz w:val="22"/>
          <w:szCs w:val="22"/>
        </w:rPr>
      </w:pPr>
      <w:r w:rsidRPr="00AE558B">
        <w:rPr>
          <w:rFonts w:ascii="Arial" w:hAnsi="Arial" w:cs="Arial"/>
          <w:sz w:val="22"/>
          <w:szCs w:val="22"/>
        </w:rPr>
        <w:t>a ve věcech veřejné zakázky:</w:t>
      </w:r>
    </w:p>
    <w:p w:rsidR="00DB3008" w:rsidRPr="00AE558B" w:rsidRDefault="00DB3008" w:rsidP="0015355B">
      <w:pPr>
        <w:rPr>
          <w:rFonts w:ascii="Arial" w:hAnsi="Arial" w:cs="Arial"/>
          <w:sz w:val="22"/>
          <w:szCs w:val="22"/>
        </w:rPr>
      </w:pPr>
      <w:r w:rsidRPr="00AE558B">
        <w:rPr>
          <w:rFonts w:ascii="Arial" w:hAnsi="Arial" w:cs="Arial"/>
          <w:sz w:val="22"/>
          <w:szCs w:val="22"/>
        </w:rPr>
        <w:t xml:space="preserve">Ladislav Zoubek, správce budov </w:t>
      </w:r>
      <w:r w:rsidRPr="00AE558B">
        <w:rPr>
          <w:rFonts w:ascii="Arial" w:hAnsi="Arial" w:cs="Arial"/>
          <w:sz w:val="22"/>
          <w:szCs w:val="22"/>
        </w:rPr>
        <w:sym w:font="Wingdings" w:char="F028"/>
      </w:r>
      <w:r w:rsidRPr="00AE558B">
        <w:rPr>
          <w:rFonts w:ascii="Arial" w:hAnsi="Arial" w:cs="Arial"/>
          <w:sz w:val="22"/>
          <w:szCs w:val="22"/>
        </w:rPr>
        <w:t xml:space="preserve"> 359 807 307, 739 322 478, 725 729 570, </w:t>
      </w:r>
    </w:p>
    <w:p w:rsidR="00DB3008" w:rsidRPr="00AE558B" w:rsidRDefault="00DB3008" w:rsidP="0015355B">
      <w:pPr>
        <w:rPr>
          <w:rFonts w:ascii="Arial" w:hAnsi="Arial" w:cs="Arial"/>
          <w:sz w:val="22"/>
          <w:szCs w:val="22"/>
        </w:rPr>
      </w:pPr>
      <w:r w:rsidRPr="00AE558B">
        <w:rPr>
          <w:rFonts w:ascii="Arial" w:hAnsi="Arial" w:cs="Arial"/>
          <w:sz w:val="22"/>
          <w:szCs w:val="22"/>
        </w:rPr>
        <w:t xml:space="preserve">email: ladislav.zoubek@gymso.cz   </w:t>
      </w:r>
    </w:p>
    <w:p w:rsidR="00DB3008" w:rsidRPr="00AE558B" w:rsidRDefault="00DB3008" w:rsidP="002A34E3">
      <w:pPr>
        <w:pStyle w:val="BodyTextIndent"/>
        <w:ind w:left="0"/>
        <w:jc w:val="left"/>
        <w:rPr>
          <w:rFonts w:ascii="Arial" w:hAnsi="Arial" w:cs="Arial"/>
          <w:color w:val="000000"/>
          <w:sz w:val="36"/>
          <w:szCs w:val="36"/>
        </w:rPr>
      </w:pPr>
    </w:p>
    <w:p w:rsidR="00DB3008" w:rsidRPr="00AE558B" w:rsidRDefault="00DB3008">
      <w:pPr>
        <w:rPr>
          <w:rFonts w:ascii="Arial" w:hAnsi="Arial" w:cs="Arial"/>
          <w:b/>
          <w:u w:val="single"/>
        </w:rPr>
      </w:pPr>
      <w:r w:rsidRPr="00AE558B">
        <w:rPr>
          <w:rFonts w:ascii="Arial" w:hAnsi="Arial" w:cs="Arial"/>
          <w:b/>
        </w:rPr>
        <w:t>1</w:t>
      </w:r>
      <w:r>
        <w:rPr>
          <w:rFonts w:ascii="Arial" w:hAnsi="Arial" w:cs="Arial"/>
          <w:b/>
        </w:rPr>
        <w:t>3</w:t>
      </w:r>
      <w:r w:rsidRPr="00AE558B">
        <w:rPr>
          <w:rFonts w:ascii="Arial" w:hAnsi="Arial" w:cs="Arial"/>
          <w:b/>
        </w:rPr>
        <w:t>)</w:t>
      </w:r>
      <w:r w:rsidRPr="00AE558B">
        <w:rPr>
          <w:rFonts w:ascii="Arial" w:hAnsi="Arial" w:cs="Arial"/>
          <w:b/>
          <w:u w:val="single"/>
        </w:rPr>
        <w:t xml:space="preserve"> Požadavek na formální úpravu, strukturu a obsah nabídky</w:t>
      </w:r>
    </w:p>
    <w:p w:rsidR="00DB3008" w:rsidRPr="00AE558B" w:rsidRDefault="00DB3008" w:rsidP="00205E57">
      <w:pPr>
        <w:pStyle w:val="BodyTextIndent"/>
        <w:ind w:left="0"/>
        <w:rPr>
          <w:rFonts w:ascii="Arial" w:hAnsi="Arial" w:cs="Arial"/>
          <w:b/>
          <w:sz w:val="22"/>
          <w:szCs w:val="22"/>
        </w:rPr>
      </w:pPr>
    </w:p>
    <w:p w:rsidR="00DB3008" w:rsidRPr="00AE558B" w:rsidRDefault="00DB3008" w:rsidP="00205E57">
      <w:pPr>
        <w:pStyle w:val="BodyTextIndent"/>
        <w:ind w:left="0"/>
        <w:rPr>
          <w:rFonts w:ascii="Arial" w:hAnsi="Arial" w:cs="Arial"/>
          <w:b/>
          <w:sz w:val="22"/>
          <w:szCs w:val="22"/>
        </w:rPr>
      </w:pPr>
      <w:r w:rsidRPr="00AE558B">
        <w:rPr>
          <w:rFonts w:ascii="Arial" w:hAnsi="Arial" w:cs="Arial"/>
          <w:b/>
          <w:sz w:val="22"/>
          <w:szCs w:val="22"/>
        </w:rPr>
        <w:t>Každý uchazeč může podat pouze jednu nabídku.</w:t>
      </w:r>
    </w:p>
    <w:p w:rsidR="00DB3008" w:rsidRPr="00AE558B" w:rsidRDefault="00DB3008" w:rsidP="00205E57">
      <w:pPr>
        <w:numPr>
          <w:ilvl w:val="12"/>
          <w:numId w:val="0"/>
        </w:numPr>
        <w:jc w:val="both"/>
        <w:rPr>
          <w:rFonts w:ascii="Arial" w:hAnsi="Arial" w:cs="Arial"/>
          <w:sz w:val="22"/>
          <w:szCs w:val="22"/>
        </w:rPr>
      </w:pPr>
      <w:r w:rsidRPr="00AE558B">
        <w:rPr>
          <w:rFonts w:ascii="Arial" w:hAnsi="Arial" w:cs="Arial"/>
          <w:sz w:val="22"/>
          <w:szCs w:val="22"/>
        </w:rPr>
        <w:t xml:space="preserve">Nabídka bude </w:t>
      </w:r>
    </w:p>
    <w:p w:rsidR="00DB3008" w:rsidRPr="00AE558B" w:rsidRDefault="00DB3008" w:rsidP="006D620B">
      <w:pPr>
        <w:numPr>
          <w:ilvl w:val="0"/>
          <w:numId w:val="1"/>
        </w:numPr>
        <w:tabs>
          <w:tab w:val="left" w:pos="360"/>
        </w:tabs>
        <w:jc w:val="both"/>
        <w:rPr>
          <w:rFonts w:ascii="Arial" w:hAnsi="Arial" w:cs="Arial"/>
          <w:sz w:val="22"/>
          <w:szCs w:val="22"/>
        </w:rPr>
      </w:pPr>
      <w:r w:rsidRPr="00AE558B">
        <w:rPr>
          <w:rFonts w:ascii="Arial" w:hAnsi="Arial" w:cs="Arial"/>
          <w:sz w:val="22"/>
          <w:szCs w:val="22"/>
        </w:rPr>
        <w:t>zpracována v českém jazyce,</w:t>
      </w:r>
    </w:p>
    <w:p w:rsidR="00DB3008" w:rsidRPr="00AE558B" w:rsidRDefault="00DB3008" w:rsidP="005832DE">
      <w:pPr>
        <w:numPr>
          <w:ilvl w:val="0"/>
          <w:numId w:val="1"/>
        </w:numPr>
        <w:tabs>
          <w:tab w:val="left" w:pos="360"/>
        </w:tabs>
        <w:jc w:val="both"/>
        <w:rPr>
          <w:rFonts w:ascii="Arial" w:hAnsi="Arial" w:cs="Arial"/>
          <w:sz w:val="22"/>
          <w:szCs w:val="22"/>
        </w:rPr>
      </w:pPr>
      <w:r w:rsidRPr="00AE558B">
        <w:rPr>
          <w:rFonts w:ascii="Arial" w:hAnsi="Arial" w:cs="Arial"/>
          <w:sz w:val="22"/>
          <w:szCs w:val="22"/>
        </w:rPr>
        <w:t>předložena v 1 originálu výtisku, podána v písemné listinné formě, vytištěna nesmazatelnou formou; přílohou tištěné nabídky bude její elektronická verze na CD nebo DVD (formáty doc, word, pdf, exel).</w:t>
      </w:r>
    </w:p>
    <w:p w:rsidR="00DB3008" w:rsidRPr="00AE558B" w:rsidRDefault="00DB3008" w:rsidP="003E1386">
      <w:pPr>
        <w:numPr>
          <w:ilvl w:val="0"/>
          <w:numId w:val="1"/>
        </w:numPr>
        <w:tabs>
          <w:tab w:val="left" w:pos="360"/>
        </w:tabs>
        <w:jc w:val="both"/>
        <w:rPr>
          <w:rFonts w:ascii="Arial" w:hAnsi="Arial" w:cs="Arial"/>
          <w:sz w:val="22"/>
          <w:szCs w:val="22"/>
        </w:rPr>
      </w:pPr>
      <w:r w:rsidRPr="00AE558B">
        <w:rPr>
          <w:rFonts w:ascii="Arial" w:hAnsi="Arial" w:cs="Arial"/>
          <w:sz w:val="22"/>
          <w:szCs w:val="22"/>
        </w:rPr>
        <w:t>zabezpečena proti manipulaci sešitím celé nabídky (veškeré části nabídky budou po svázání tvořit jeden celek a sešití bude opatřeno přelepkou s razítkem nebo provedeno provázkem s pečetí),</w:t>
      </w:r>
    </w:p>
    <w:p w:rsidR="00DB3008" w:rsidRPr="00AE558B" w:rsidRDefault="00DB3008" w:rsidP="003E1386">
      <w:pPr>
        <w:numPr>
          <w:ilvl w:val="0"/>
          <w:numId w:val="1"/>
        </w:numPr>
        <w:tabs>
          <w:tab w:val="left" w:pos="360"/>
        </w:tabs>
        <w:jc w:val="both"/>
        <w:rPr>
          <w:rFonts w:ascii="Arial" w:hAnsi="Arial" w:cs="Arial"/>
          <w:sz w:val="22"/>
          <w:szCs w:val="22"/>
        </w:rPr>
      </w:pPr>
      <w:r w:rsidRPr="00AE558B">
        <w:rPr>
          <w:rFonts w:ascii="Arial" w:hAnsi="Arial" w:cs="Arial"/>
          <w:sz w:val="22"/>
          <w:szCs w:val="22"/>
        </w:rPr>
        <w:t>podepsána osobou oprávněnou jednat a podepisovat jménem či za uchazeče.</w:t>
      </w:r>
    </w:p>
    <w:p w:rsidR="00DB3008" w:rsidRPr="00AE558B" w:rsidRDefault="00DB3008" w:rsidP="00BD357D">
      <w:pPr>
        <w:numPr>
          <w:ilvl w:val="12"/>
          <w:numId w:val="0"/>
        </w:numPr>
        <w:jc w:val="both"/>
        <w:rPr>
          <w:rFonts w:ascii="Arial" w:hAnsi="Arial" w:cs="Arial"/>
          <w:b/>
          <w:sz w:val="10"/>
          <w:szCs w:val="10"/>
        </w:rPr>
      </w:pPr>
    </w:p>
    <w:p w:rsidR="00DB3008" w:rsidRPr="00AE558B" w:rsidRDefault="00DB3008" w:rsidP="00BD357D">
      <w:pPr>
        <w:numPr>
          <w:ilvl w:val="12"/>
          <w:numId w:val="0"/>
        </w:numPr>
        <w:jc w:val="both"/>
        <w:rPr>
          <w:rFonts w:ascii="Arial" w:hAnsi="Arial" w:cs="Arial"/>
          <w:b/>
          <w:sz w:val="10"/>
          <w:szCs w:val="10"/>
        </w:rPr>
      </w:pPr>
    </w:p>
    <w:p w:rsidR="00DB3008" w:rsidRPr="00AE558B" w:rsidRDefault="00DB3008" w:rsidP="00BD357D">
      <w:pPr>
        <w:numPr>
          <w:ilvl w:val="12"/>
          <w:numId w:val="0"/>
        </w:numPr>
        <w:jc w:val="both"/>
        <w:rPr>
          <w:rFonts w:ascii="Arial" w:hAnsi="Arial" w:cs="Arial"/>
          <w:b/>
          <w:sz w:val="22"/>
          <w:szCs w:val="22"/>
        </w:rPr>
      </w:pPr>
      <w:r w:rsidRPr="00AE558B">
        <w:rPr>
          <w:rFonts w:ascii="Arial" w:hAnsi="Arial" w:cs="Arial"/>
          <w:b/>
          <w:sz w:val="22"/>
          <w:szCs w:val="22"/>
        </w:rPr>
        <w:t>Nabídka bude seřazena do těchto oddílů:</w:t>
      </w:r>
    </w:p>
    <w:p w:rsidR="00DB3008" w:rsidRPr="00AE558B" w:rsidRDefault="00DB3008" w:rsidP="00BD357D">
      <w:pPr>
        <w:rPr>
          <w:rFonts w:ascii="Arial" w:hAnsi="Arial" w:cs="Arial"/>
          <w:sz w:val="10"/>
          <w:szCs w:val="10"/>
        </w:rPr>
      </w:pPr>
    </w:p>
    <w:p w:rsidR="00DB3008" w:rsidRPr="00AE558B" w:rsidRDefault="00DB3008" w:rsidP="002C4FD5">
      <w:pPr>
        <w:numPr>
          <w:ilvl w:val="0"/>
          <w:numId w:val="2"/>
        </w:numPr>
        <w:suppressAutoHyphens w:val="0"/>
        <w:jc w:val="both"/>
        <w:rPr>
          <w:rFonts w:ascii="Arial" w:hAnsi="Arial" w:cs="Arial"/>
          <w:sz w:val="22"/>
          <w:szCs w:val="22"/>
        </w:rPr>
      </w:pPr>
      <w:r w:rsidRPr="00AE558B">
        <w:rPr>
          <w:rFonts w:ascii="Arial" w:hAnsi="Arial" w:cs="Arial"/>
          <w:sz w:val="22"/>
          <w:szCs w:val="22"/>
        </w:rPr>
        <w:t>Obsah nabídky.</w:t>
      </w:r>
    </w:p>
    <w:p w:rsidR="00DB3008" w:rsidRPr="00AE558B" w:rsidRDefault="00DB3008" w:rsidP="00A3750E">
      <w:pPr>
        <w:numPr>
          <w:ilvl w:val="0"/>
          <w:numId w:val="2"/>
        </w:numPr>
        <w:suppressAutoHyphens w:val="0"/>
        <w:jc w:val="both"/>
        <w:rPr>
          <w:rFonts w:ascii="Arial" w:hAnsi="Arial" w:cs="Arial"/>
          <w:sz w:val="22"/>
          <w:szCs w:val="22"/>
        </w:rPr>
      </w:pPr>
      <w:r w:rsidRPr="00AE558B">
        <w:rPr>
          <w:rFonts w:ascii="Arial" w:hAnsi="Arial" w:cs="Arial"/>
          <w:sz w:val="22"/>
          <w:szCs w:val="22"/>
        </w:rPr>
        <w:t>Krycí list nabídky (příloha č. 1) a rekapitulace nákladů na realizaci celé dodávky s členěním po jednotlivých ucelených částech dodávky (příloha č. 1a Krycí list nabídky - rekapitulace cenové nabídky).</w:t>
      </w:r>
    </w:p>
    <w:p w:rsidR="00DB3008" w:rsidRPr="00AE558B" w:rsidRDefault="00DB3008" w:rsidP="0049504A">
      <w:pPr>
        <w:numPr>
          <w:ilvl w:val="0"/>
          <w:numId w:val="2"/>
        </w:numPr>
        <w:suppressAutoHyphens w:val="0"/>
        <w:jc w:val="both"/>
        <w:rPr>
          <w:rFonts w:ascii="Arial" w:hAnsi="Arial" w:cs="Arial"/>
          <w:sz w:val="22"/>
          <w:szCs w:val="22"/>
        </w:rPr>
      </w:pPr>
      <w:r w:rsidRPr="00AE558B">
        <w:rPr>
          <w:rFonts w:ascii="Arial" w:hAnsi="Arial" w:cs="Arial"/>
          <w:sz w:val="22"/>
          <w:szCs w:val="22"/>
        </w:rPr>
        <w:t xml:space="preserve">Prohlášení k podmínkám zadávacího řízení a čestné prohlášení o pravdivosti údajů (příloha č. 2  formulář „Prohlášení k podmínkám zadávacího řízení a čestné prohlášení o pravdivosti údajů“). </w:t>
      </w:r>
    </w:p>
    <w:p w:rsidR="00DB3008" w:rsidRPr="00AE558B" w:rsidRDefault="00DB3008" w:rsidP="005718E6">
      <w:pPr>
        <w:numPr>
          <w:ilvl w:val="0"/>
          <w:numId w:val="2"/>
        </w:numPr>
        <w:suppressAutoHyphens w:val="0"/>
        <w:jc w:val="both"/>
        <w:rPr>
          <w:rFonts w:ascii="Arial" w:hAnsi="Arial" w:cs="Arial"/>
          <w:bCs/>
          <w:sz w:val="22"/>
          <w:szCs w:val="22"/>
        </w:rPr>
      </w:pPr>
      <w:r w:rsidRPr="00AE558B">
        <w:rPr>
          <w:rFonts w:ascii="Arial" w:hAnsi="Arial" w:cs="Arial"/>
          <w:bCs/>
          <w:sz w:val="22"/>
          <w:szCs w:val="22"/>
        </w:rPr>
        <w:t>Čestné prohlášení uchazeče, „že se jako subjekt předkládající nabídku nepodílel na přípravě nebo zadání předmětného výběrového řízení“ (vlastní tiskopis uchazeče).</w:t>
      </w:r>
    </w:p>
    <w:p w:rsidR="00DB3008" w:rsidRPr="00AE558B" w:rsidRDefault="00DB3008" w:rsidP="006B3368">
      <w:pPr>
        <w:numPr>
          <w:ilvl w:val="0"/>
          <w:numId w:val="2"/>
        </w:numPr>
        <w:suppressAutoHyphens w:val="0"/>
        <w:jc w:val="both"/>
        <w:rPr>
          <w:rFonts w:ascii="Arial" w:hAnsi="Arial" w:cs="Arial"/>
          <w:bCs/>
          <w:sz w:val="22"/>
          <w:szCs w:val="22"/>
        </w:rPr>
      </w:pPr>
      <w:r w:rsidRPr="00AE558B">
        <w:rPr>
          <w:rFonts w:ascii="Arial" w:hAnsi="Arial" w:cs="Arial"/>
          <w:sz w:val="22"/>
          <w:szCs w:val="22"/>
        </w:rPr>
        <w:t xml:space="preserve">Prokázání kvalifikace. V tomto oddílu nabídky je možné použít formulář „Prohlášení k prokázání základních kvalifikačních předpokladů“ (příloha č. 3; dále v tomto oddílu nabídky budou doloženy ostatní zadavatelem požadované doklady). </w:t>
      </w:r>
    </w:p>
    <w:p w:rsidR="00DB3008" w:rsidRPr="00AE558B" w:rsidRDefault="00DB3008" w:rsidP="006B3368">
      <w:pPr>
        <w:numPr>
          <w:ilvl w:val="0"/>
          <w:numId w:val="2"/>
        </w:numPr>
        <w:suppressAutoHyphens w:val="0"/>
        <w:jc w:val="both"/>
        <w:rPr>
          <w:rFonts w:ascii="Arial" w:hAnsi="Arial" w:cs="Arial"/>
          <w:bCs/>
          <w:sz w:val="22"/>
          <w:szCs w:val="22"/>
        </w:rPr>
      </w:pPr>
      <w:r w:rsidRPr="00AE558B">
        <w:rPr>
          <w:rFonts w:ascii="Arial" w:hAnsi="Arial" w:cs="Arial"/>
          <w:bCs/>
          <w:sz w:val="22"/>
          <w:szCs w:val="22"/>
        </w:rPr>
        <w:t>Podrobná specifikace předmětu zakázky (příloha č. 4)</w:t>
      </w:r>
    </w:p>
    <w:p w:rsidR="00DB3008" w:rsidRPr="00AE558B" w:rsidRDefault="00DB3008" w:rsidP="00BD357D">
      <w:pPr>
        <w:numPr>
          <w:ilvl w:val="0"/>
          <w:numId w:val="2"/>
        </w:numPr>
        <w:suppressAutoHyphens w:val="0"/>
        <w:jc w:val="both"/>
        <w:rPr>
          <w:rFonts w:ascii="Arial" w:hAnsi="Arial" w:cs="Arial"/>
          <w:b/>
          <w:sz w:val="22"/>
          <w:szCs w:val="22"/>
        </w:rPr>
      </w:pPr>
      <w:r>
        <w:rPr>
          <w:rFonts w:ascii="Arial" w:hAnsi="Arial" w:cs="Arial"/>
          <w:sz w:val="22"/>
          <w:szCs w:val="22"/>
        </w:rPr>
        <w:t xml:space="preserve">Vzorová kupní </w:t>
      </w:r>
      <w:r w:rsidRPr="00AE558B">
        <w:rPr>
          <w:rFonts w:ascii="Arial" w:hAnsi="Arial" w:cs="Arial"/>
          <w:sz w:val="22"/>
          <w:szCs w:val="22"/>
        </w:rPr>
        <w:t>smlouv</w:t>
      </w:r>
      <w:r>
        <w:rPr>
          <w:rFonts w:ascii="Arial" w:hAnsi="Arial" w:cs="Arial"/>
          <w:sz w:val="22"/>
          <w:szCs w:val="22"/>
        </w:rPr>
        <w:t>a</w:t>
      </w:r>
      <w:r w:rsidRPr="00AE558B">
        <w:rPr>
          <w:rFonts w:ascii="Arial" w:hAnsi="Arial" w:cs="Arial"/>
          <w:sz w:val="22"/>
          <w:szCs w:val="22"/>
        </w:rPr>
        <w:t xml:space="preserve"> podepsan</w:t>
      </w:r>
      <w:r>
        <w:rPr>
          <w:rFonts w:ascii="Arial" w:hAnsi="Arial" w:cs="Arial"/>
          <w:sz w:val="22"/>
          <w:szCs w:val="22"/>
        </w:rPr>
        <w:t>á</w:t>
      </w:r>
      <w:r w:rsidRPr="00AE558B">
        <w:rPr>
          <w:rFonts w:ascii="Arial" w:hAnsi="Arial" w:cs="Arial"/>
          <w:sz w:val="22"/>
          <w:szCs w:val="22"/>
        </w:rPr>
        <w:t xml:space="preserve"> osobou oprávněnou jednat a podepisovat jménem či za uchazeče (příloha č. 5).</w:t>
      </w:r>
    </w:p>
    <w:p w:rsidR="00DB3008" w:rsidRPr="00AE558B" w:rsidRDefault="00DB3008" w:rsidP="00BD357D">
      <w:pPr>
        <w:numPr>
          <w:ilvl w:val="0"/>
          <w:numId w:val="2"/>
        </w:numPr>
        <w:suppressAutoHyphens w:val="0"/>
        <w:jc w:val="both"/>
        <w:rPr>
          <w:rFonts w:ascii="Arial" w:hAnsi="Arial" w:cs="Arial"/>
          <w:b/>
          <w:sz w:val="22"/>
          <w:szCs w:val="22"/>
        </w:rPr>
      </w:pPr>
      <w:r w:rsidRPr="00AE558B">
        <w:rPr>
          <w:rFonts w:ascii="Arial" w:hAnsi="Arial" w:cs="Arial"/>
          <w:sz w:val="22"/>
          <w:szCs w:val="22"/>
        </w:rPr>
        <w:t>Případné další přílohy a doplnění nabídky.</w:t>
      </w:r>
    </w:p>
    <w:p w:rsidR="00DB3008" w:rsidRPr="00AE558B" w:rsidRDefault="00DB3008" w:rsidP="00BD357D">
      <w:pPr>
        <w:rPr>
          <w:rFonts w:ascii="Arial" w:hAnsi="Arial" w:cs="Arial"/>
          <w:sz w:val="22"/>
          <w:szCs w:val="22"/>
        </w:rPr>
      </w:pPr>
    </w:p>
    <w:p w:rsidR="00DB3008" w:rsidRPr="00AE558B" w:rsidRDefault="00DB3008" w:rsidP="00BD357D">
      <w:pPr>
        <w:numPr>
          <w:ilvl w:val="12"/>
          <w:numId w:val="0"/>
        </w:numPr>
        <w:jc w:val="both"/>
        <w:rPr>
          <w:rFonts w:ascii="Arial" w:hAnsi="Arial" w:cs="Arial"/>
          <w:sz w:val="22"/>
          <w:szCs w:val="22"/>
        </w:rPr>
      </w:pPr>
      <w:r w:rsidRPr="00AE558B">
        <w:rPr>
          <w:rFonts w:ascii="Arial" w:hAnsi="Arial" w:cs="Arial"/>
          <w:sz w:val="22"/>
          <w:szCs w:val="22"/>
        </w:rPr>
        <w:t xml:space="preserve">Nabídka musí být podána v řádně uzavřené obálce, opatřené na uzavření přelepkami a razítky uchazeče a zřetelně označené názvem veřejné zakázky: </w:t>
      </w:r>
      <w:r w:rsidRPr="00AE558B">
        <w:rPr>
          <w:rFonts w:ascii="Arial" w:hAnsi="Arial" w:cs="Arial"/>
          <w:b/>
          <w:sz w:val="22"/>
          <w:szCs w:val="22"/>
        </w:rPr>
        <w:t xml:space="preserve">Veřejná zakázka </w:t>
      </w:r>
      <w:r w:rsidRPr="00AE558B">
        <w:rPr>
          <w:rFonts w:ascii="Arial" w:hAnsi="Arial" w:cs="Arial"/>
          <w:b/>
          <w:bCs/>
          <w:sz w:val="22"/>
          <w:szCs w:val="22"/>
        </w:rPr>
        <w:t>„Laboratoř chemie – vybavení laboratorními přístroji“</w:t>
      </w:r>
      <w:r w:rsidRPr="00AE558B">
        <w:rPr>
          <w:rFonts w:ascii="Arial" w:hAnsi="Arial" w:cs="Arial"/>
          <w:sz w:val="22"/>
          <w:szCs w:val="22"/>
        </w:rPr>
        <w:t xml:space="preserve">, adresou uchazeče a slovy </w:t>
      </w:r>
      <w:r w:rsidRPr="00AE558B">
        <w:rPr>
          <w:rFonts w:ascii="Arial" w:hAnsi="Arial" w:cs="Arial"/>
          <w:b/>
          <w:sz w:val="22"/>
          <w:szCs w:val="22"/>
        </w:rPr>
        <w:t>„NEOTVÍRAT – NABÍDKA“.</w:t>
      </w:r>
      <w:r w:rsidRPr="00AE558B">
        <w:rPr>
          <w:rFonts w:ascii="Arial" w:hAnsi="Arial" w:cs="Arial"/>
          <w:sz w:val="22"/>
          <w:szCs w:val="22"/>
        </w:rPr>
        <w:t xml:space="preserve">         </w:t>
      </w:r>
    </w:p>
    <w:p w:rsidR="00DB3008" w:rsidRPr="00AE558B" w:rsidRDefault="00DB3008" w:rsidP="002A34E3">
      <w:pPr>
        <w:pStyle w:val="BodyTextIndent"/>
        <w:ind w:left="0"/>
        <w:jc w:val="left"/>
        <w:rPr>
          <w:rFonts w:ascii="Arial" w:hAnsi="Arial" w:cs="Arial"/>
          <w:color w:val="000000"/>
          <w:sz w:val="36"/>
          <w:szCs w:val="36"/>
        </w:rPr>
      </w:pPr>
    </w:p>
    <w:p w:rsidR="00DB3008" w:rsidRPr="00AE558B" w:rsidRDefault="00DB3008" w:rsidP="007D0BF8">
      <w:pPr>
        <w:rPr>
          <w:rFonts w:ascii="Arial" w:hAnsi="Arial" w:cs="Arial"/>
          <w:b/>
          <w:u w:val="single"/>
        </w:rPr>
      </w:pPr>
      <w:r w:rsidRPr="00AE558B">
        <w:rPr>
          <w:rFonts w:ascii="Arial" w:hAnsi="Arial" w:cs="Arial"/>
          <w:b/>
        </w:rPr>
        <w:t>1</w:t>
      </w:r>
      <w:r>
        <w:rPr>
          <w:rFonts w:ascii="Arial" w:hAnsi="Arial" w:cs="Arial"/>
          <w:b/>
        </w:rPr>
        <w:t>4</w:t>
      </w:r>
      <w:r w:rsidRPr="00AE558B">
        <w:rPr>
          <w:rFonts w:ascii="Arial" w:hAnsi="Arial" w:cs="Arial"/>
          <w:b/>
        </w:rPr>
        <w:t xml:space="preserve">) </w:t>
      </w:r>
      <w:r w:rsidRPr="00AE558B">
        <w:rPr>
          <w:rFonts w:ascii="Arial" w:hAnsi="Arial" w:cs="Arial"/>
          <w:b/>
          <w:u w:val="single"/>
        </w:rPr>
        <w:t>Další podmínky soutěže</w:t>
      </w:r>
    </w:p>
    <w:p w:rsidR="00DB3008" w:rsidRPr="00AE558B" w:rsidRDefault="00DB3008" w:rsidP="00BF6A51">
      <w:pPr>
        <w:pStyle w:val="BodyTextIndent"/>
        <w:ind w:left="0"/>
        <w:rPr>
          <w:rFonts w:ascii="Arial" w:hAnsi="Arial" w:cs="Arial"/>
          <w:b/>
          <w:sz w:val="22"/>
          <w:szCs w:val="22"/>
        </w:rPr>
      </w:pPr>
    </w:p>
    <w:p w:rsidR="00DB3008" w:rsidRPr="00AE558B" w:rsidRDefault="00DB3008" w:rsidP="00E3551A">
      <w:pPr>
        <w:numPr>
          <w:ilvl w:val="0"/>
          <w:numId w:val="2"/>
        </w:numPr>
        <w:suppressAutoHyphens w:val="0"/>
        <w:jc w:val="both"/>
        <w:rPr>
          <w:rFonts w:ascii="Arial" w:hAnsi="Arial" w:cs="Arial"/>
          <w:sz w:val="22"/>
          <w:szCs w:val="22"/>
        </w:rPr>
      </w:pPr>
      <w:r w:rsidRPr="00AE558B">
        <w:rPr>
          <w:rFonts w:ascii="Arial" w:hAnsi="Arial" w:cs="Arial"/>
          <w:sz w:val="22"/>
          <w:szCs w:val="22"/>
        </w:rPr>
        <w:t>Oznámení  rozhodnutí dle § 60 odst. 2 a dle § 76 odst. 6  o vyloučení uchazeče bude provedeno jeho uveřejněním na profilu zadavatele; v takovém případě se rozhodnutí o vyloučení uchazeče považuje za doručené okamžikem uveřejnění na profilu zadavatele.</w:t>
      </w:r>
    </w:p>
    <w:p w:rsidR="00DB3008" w:rsidRPr="00AE558B" w:rsidRDefault="00DB3008" w:rsidP="00E3551A">
      <w:pPr>
        <w:numPr>
          <w:ilvl w:val="0"/>
          <w:numId w:val="2"/>
        </w:numPr>
        <w:suppressAutoHyphens w:val="0"/>
        <w:jc w:val="both"/>
        <w:rPr>
          <w:rFonts w:ascii="Arial" w:hAnsi="Arial" w:cs="Arial"/>
          <w:sz w:val="22"/>
          <w:szCs w:val="22"/>
        </w:rPr>
      </w:pPr>
      <w:r w:rsidRPr="00AE558B">
        <w:rPr>
          <w:rFonts w:ascii="Arial" w:hAnsi="Arial" w:cs="Arial"/>
          <w:sz w:val="22"/>
          <w:szCs w:val="22"/>
        </w:rPr>
        <w:t>Oznámení o výběru nejvhodnější nabídky do 5 pracovních dnů po oznámení rozhodnutí rady Karlovarského kraje bude provedeno jeho uveřejněním na profilu zadavatele; v takovém případě se oznámení o výběru nejvhodnější nabídky považuje za doručené všem dotčeným zájemcům a všem dotčeným uchazečům okamžikem uveřejnění na profilu zadavatele.</w:t>
      </w:r>
    </w:p>
    <w:p w:rsidR="00DB3008" w:rsidRPr="00AE558B" w:rsidRDefault="00DB3008" w:rsidP="00E3551A">
      <w:pPr>
        <w:numPr>
          <w:ilvl w:val="0"/>
          <w:numId w:val="2"/>
        </w:numPr>
        <w:suppressAutoHyphens w:val="0"/>
        <w:jc w:val="both"/>
        <w:rPr>
          <w:rFonts w:ascii="Arial" w:hAnsi="Arial" w:cs="Arial"/>
          <w:sz w:val="22"/>
          <w:szCs w:val="22"/>
        </w:rPr>
      </w:pPr>
      <w:r w:rsidRPr="00AE558B">
        <w:rPr>
          <w:rFonts w:ascii="Arial" w:hAnsi="Arial" w:cs="Arial"/>
          <w:sz w:val="22"/>
          <w:szCs w:val="22"/>
        </w:rPr>
        <w:t>Odpovědi na písemné žádosti o dodatečné informace k zadávacím podmínkám budou uveřejněny na profilu zadavatele; v takovém případě se odpovědi na dodatečné informace považují za doručené okamžikem uveřejnění na profilu zadavatele.</w:t>
      </w:r>
    </w:p>
    <w:p w:rsidR="00DB3008" w:rsidRPr="00AE558B" w:rsidRDefault="00DB3008" w:rsidP="00E3551A">
      <w:pPr>
        <w:numPr>
          <w:ilvl w:val="0"/>
          <w:numId w:val="2"/>
        </w:numPr>
        <w:suppressAutoHyphens w:val="0"/>
        <w:jc w:val="both"/>
        <w:rPr>
          <w:rFonts w:ascii="Arial" w:hAnsi="Arial" w:cs="Arial"/>
          <w:sz w:val="22"/>
          <w:szCs w:val="22"/>
        </w:rPr>
      </w:pPr>
      <w:r w:rsidRPr="00AE558B">
        <w:rPr>
          <w:rFonts w:ascii="Arial" w:hAnsi="Arial" w:cs="Arial"/>
          <w:sz w:val="22"/>
          <w:szCs w:val="22"/>
        </w:rPr>
        <w:t>Zadavatel nepřipouští variantní řešení. Variantní řešení je použití naprosto odlišné koncepce technického řešení než v zadávací</w:t>
      </w:r>
      <w:r>
        <w:rPr>
          <w:rFonts w:ascii="Arial" w:hAnsi="Arial" w:cs="Arial"/>
          <w:sz w:val="22"/>
          <w:szCs w:val="22"/>
        </w:rPr>
        <w:t>ch</w:t>
      </w:r>
      <w:r w:rsidRPr="00AE558B">
        <w:rPr>
          <w:rFonts w:ascii="Arial" w:hAnsi="Arial" w:cs="Arial"/>
          <w:sz w:val="22"/>
          <w:szCs w:val="22"/>
        </w:rPr>
        <w:t xml:space="preserve"> </w:t>
      </w:r>
      <w:r>
        <w:rPr>
          <w:rFonts w:ascii="Arial" w:hAnsi="Arial" w:cs="Arial"/>
          <w:sz w:val="22"/>
          <w:szCs w:val="22"/>
        </w:rPr>
        <w:t>podmínkách</w:t>
      </w:r>
      <w:r w:rsidRPr="00AE558B">
        <w:rPr>
          <w:rFonts w:ascii="Arial" w:hAnsi="Arial" w:cs="Arial"/>
          <w:sz w:val="22"/>
          <w:szCs w:val="22"/>
        </w:rPr>
        <w:t>. Variantním řešením není použití alternativních pracovních postupů a materiálů dle podmínek čl. 3 zadávací dokumentace.</w:t>
      </w:r>
    </w:p>
    <w:p w:rsidR="00DB3008" w:rsidRPr="00AE558B" w:rsidRDefault="00DB3008" w:rsidP="002A34E3">
      <w:pPr>
        <w:pStyle w:val="BodyTextIndent"/>
        <w:ind w:left="0"/>
        <w:jc w:val="left"/>
        <w:rPr>
          <w:rFonts w:ascii="Arial" w:hAnsi="Arial" w:cs="Arial"/>
          <w:color w:val="000000"/>
          <w:sz w:val="36"/>
          <w:szCs w:val="36"/>
        </w:rPr>
      </w:pPr>
    </w:p>
    <w:p w:rsidR="00DB3008" w:rsidRPr="00AE558B" w:rsidRDefault="00DB3008" w:rsidP="007D0BF8">
      <w:pPr>
        <w:rPr>
          <w:rFonts w:ascii="Arial" w:hAnsi="Arial" w:cs="Arial"/>
          <w:b/>
          <w:u w:val="single"/>
        </w:rPr>
      </w:pPr>
      <w:r w:rsidRPr="00AE558B">
        <w:rPr>
          <w:rFonts w:ascii="Arial" w:hAnsi="Arial" w:cs="Arial"/>
          <w:b/>
        </w:rPr>
        <w:t>1</w:t>
      </w:r>
      <w:r>
        <w:rPr>
          <w:rFonts w:ascii="Arial" w:hAnsi="Arial" w:cs="Arial"/>
          <w:b/>
        </w:rPr>
        <w:t>5</w:t>
      </w:r>
      <w:r w:rsidRPr="00AE558B">
        <w:rPr>
          <w:rFonts w:ascii="Arial" w:hAnsi="Arial" w:cs="Arial"/>
          <w:b/>
        </w:rPr>
        <w:t xml:space="preserve">) </w:t>
      </w:r>
      <w:r w:rsidRPr="00AE558B">
        <w:rPr>
          <w:rFonts w:ascii="Arial" w:hAnsi="Arial" w:cs="Arial"/>
          <w:b/>
          <w:u w:val="single"/>
        </w:rPr>
        <w:t>Práva zadavatele</w:t>
      </w:r>
    </w:p>
    <w:p w:rsidR="00DB3008" w:rsidRPr="00AE558B" w:rsidRDefault="00DB3008" w:rsidP="00BF6A51">
      <w:pPr>
        <w:pStyle w:val="BodyTextIndent"/>
        <w:ind w:left="0"/>
        <w:rPr>
          <w:rFonts w:ascii="Arial" w:hAnsi="Arial" w:cs="Arial"/>
          <w:b/>
          <w:sz w:val="22"/>
          <w:szCs w:val="22"/>
        </w:rPr>
      </w:pPr>
    </w:p>
    <w:p w:rsidR="00DB3008" w:rsidRPr="00AE558B" w:rsidRDefault="00DB3008" w:rsidP="00421019">
      <w:pPr>
        <w:rPr>
          <w:rFonts w:ascii="Arial" w:hAnsi="Arial" w:cs="Arial"/>
          <w:sz w:val="22"/>
          <w:szCs w:val="22"/>
        </w:rPr>
      </w:pPr>
      <w:r w:rsidRPr="00AE558B">
        <w:rPr>
          <w:rFonts w:ascii="Arial" w:hAnsi="Arial" w:cs="Arial"/>
          <w:sz w:val="22"/>
          <w:szCs w:val="22"/>
        </w:rPr>
        <w:t>Zadavatel si vyhrazuje právo:</w:t>
      </w:r>
    </w:p>
    <w:p w:rsidR="00DB3008" w:rsidRPr="00AE558B" w:rsidRDefault="00DB3008" w:rsidP="00421019">
      <w:pPr>
        <w:rPr>
          <w:rFonts w:ascii="Arial" w:hAnsi="Arial" w:cs="Arial"/>
          <w:sz w:val="10"/>
          <w:szCs w:val="10"/>
        </w:rPr>
      </w:pPr>
    </w:p>
    <w:p w:rsidR="00DB3008" w:rsidRPr="00AE558B" w:rsidRDefault="00DB3008" w:rsidP="00196C16">
      <w:pPr>
        <w:numPr>
          <w:ilvl w:val="0"/>
          <w:numId w:val="4"/>
        </w:numPr>
        <w:tabs>
          <w:tab w:val="num" w:pos="900"/>
        </w:tabs>
        <w:suppressAutoHyphens w:val="0"/>
        <w:rPr>
          <w:rFonts w:ascii="Arial" w:hAnsi="Arial" w:cs="Arial"/>
          <w:sz w:val="22"/>
          <w:szCs w:val="22"/>
        </w:rPr>
      </w:pPr>
      <w:r w:rsidRPr="00AE558B">
        <w:rPr>
          <w:rFonts w:ascii="Arial" w:hAnsi="Arial" w:cs="Arial"/>
          <w:sz w:val="22"/>
          <w:szCs w:val="22"/>
        </w:rPr>
        <w:t>odmítnout všechny předložené nabídky a neuzavřít smlouvu s žádným uchazečem,</w:t>
      </w:r>
    </w:p>
    <w:p w:rsidR="00DB3008" w:rsidRPr="00AE558B" w:rsidRDefault="00DB3008" w:rsidP="009A4E01">
      <w:pPr>
        <w:numPr>
          <w:ilvl w:val="0"/>
          <w:numId w:val="4"/>
        </w:numPr>
        <w:suppressAutoHyphens w:val="0"/>
        <w:rPr>
          <w:rFonts w:ascii="Arial" w:hAnsi="Arial" w:cs="Arial"/>
          <w:sz w:val="22"/>
          <w:szCs w:val="22"/>
        </w:rPr>
      </w:pPr>
      <w:r w:rsidRPr="00AE558B">
        <w:rPr>
          <w:rFonts w:ascii="Arial" w:hAnsi="Arial" w:cs="Arial"/>
          <w:sz w:val="22"/>
          <w:szCs w:val="22"/>
        </w:rPr>
        <w:t>ponechání všech nabídek pro archivaci, nevracet uchazečům podané nabídky,</w:t>
      </w:r>
    </w:p>
    <w:p w:rsidR="00DB3008" w:rsidRPr="00AE558B" w:rsidRDefault="00DB3008" w:rsidP="009A4E01">
      <w:pPr>
        <w:numPr>
          <w:ilvl w:val="0"/>
          <w:numId w:val="4"/>
        </w:numPr>
        <w:suppressAutoHyphens w:val="0"/>
        <w:rPr>
          <w:rFonts w:ascii="Arial" w:hAnsi="Arial" w:cs="Arial"/>
          <w:sz w:val="22"/>
          <w:szCs w:val="22"/>
        </w:rPr>
      </w:pPr>
      <w:r w:rsidRPr="00AE558B">
        <w:rPr>
          <w:rFonts w:ascii="Arial" w:hAnsi="Arial" w:cs="Arial"/>
          <w:sz w:val="22"/>
          <w:szCs w:val="22"/>
        </w:rPr>
        <w:t>neposkytovat náhradu nákladů, které uchazeč vynaloží na účast v soutěži na veřejnou zakázku,</w:t>
      </w:r>
    </w:p>
    <w:p w:rsidR="00DB3008" w:rsidRPr="00AE558B" w:rsidRDefault="00DB3008" w:rsidP="00E87729">
      <w:pPr>
        <w:numPr>
          <w:ilvl w:val="0"/>
          <w:numId w:val="4"/>
        </w:numPr>
        <w:tabs>
          <w:tab w:val="num" w:pos="900"/>
        </w:tabs>
        <w:suppressAutoHyphens w:val="0"/>
        <w:rPr>
          <w:rFonts w:ascii="Arial" w:hAnsi="Arial" w:cs="Arial"/>
          <w:sz w:val="22"/>
          <w:szCs w:val="22"/>
        </w:rPr>
      </w:pPr>
      <w:r w:rsidRPr="00AE558B">
        <w:rPr>
          <w:rFonts w:ascii="Arial" w:hAnsi="Arial" w:cs="Arial"/>
          <w:sz w:val="22"/>
          <w:szCs w:val="22"/>
        </w:rPr>
        <w:t>na součinnost vybraného uchazeče při veřejnosprávní kontrole,</w:t>
      </w:r>
    </w:p>
    <w:p w:rsidR="00DB3008" w:rsidRPr="00AE558B" w:rsidRDefault="00DB3008" w:rsidP="00E87729">
      <w:pPr>
        <w:numPr>
          <w:ilvl w:val="0"/>
          <w:numId w:val="4"/>
        </w:numPr>
        <w:tabs>
          <w:tab w:val="num" w:pos="900"/>
        </w:tabs>
        <w:suppressAutoHyphens w:val="0"/>
        <w:rPr>
          <w:rFonts w:ascii="Arial" w:hAnsi="Arial" w:cs="Arial"/>
          <w:sz w:val="22"/>
          <w:szCs w:val="22"/>
        </w:rPr>
      </w:pPr>
      <w:r w:rsidRPr="00AE558B">
        <w:rPr>
          <w:rFonts w:ascii="Arial" w:hAnsi="Arial" w:cs="Arial"/>
          <w:sz w:val="22"/>
          <w:szCs w:val="22"/>
        </w:rPr>
        <w:t xml:space="preserve">výzvu k podání nabídek na tuto zakázku zrušit nejpozději do uzavření smlouvy, </w:t>
      </w:r>
    </w:p>
    <w:p w:rsidR="00DB3008" w:rsidRPr="00AE558B" w:rsidRDefault="00DB3008" w:rsidP="00E87729">
      <w:pPr>
        <w:numPr>
          <w:ilvl w:val="0"/>
          <w:numId w:val="4"/>
        </w:numPr>
        <w:tabs>
          <w:tab w:val="num" w:pos="900"/>
        </w:tabs>
        <w:suppressAutoHyphens w:val="0"/>
        <w:rPr>
          <w:rFonts w:ascii="Arial" w:hAnsi="Arial" w:cs="Arial"/>
          <w:sz w:val="22"/>
          <w:szCs w:val="22"/>
        </w:rPr>
      </w:pPr>
      <w:r w:rsidRPr="00AE558B">
        <w:rPr>
          <w:rFonts w:ascii="Arial" w:hAnsi="Arial" w:cs="Arial"/>
          <w:sz w:val="22"/>
          <w:szCs w:val="22"/>
        </w:rPr>
        <w:t xml:space="preserve">upravit v průběhu realizace zakázky rozsah </w:t>
      </w:r>
      <w:r>
        <w:rPr>
          <w:rFonts w:ascii="Arial" w:hAnsi="Arial" w:cs="Arial"/>
          <w:sz w:val="22"/>
          <w:szCs w:val="22"/>
        </w:rPr>
        <w:t>plnění v rámci předmětu zakázky</w:t>
      </w:r>
      <w:r w:rsidRPr="00AE558B">
        <w:rPr>
          <w:rFonts w:ascii="Arial" w:hAnsi="Arial" w:cs="Arial"/>
          <w:sz w:val="22"/>
          <w:szCs w:val="22"/>
        </w:rPr>
        <w:t>.</w:t>
      </w:r>
    </w:p>
    <w:p w:rsidR="00DB3008" w:rsidRPr="00AE558B" w:rsidRDefault="00DB3008" w:rsidP="00DC6C26">
      <w:pPr>
        <w:pStyle w:val="BodyTextIndent"/>
        <w:ind w:left="0"/>
        <w:jc w:val="left"/>
        <w:rPr>
          <w:rFonts w:ascii="Arial" w:hAnsi="Arial" w:cs="Arial"/>
          <w:color w:val="000000"/>
          <w:sz w:val="36"/>
          <w:szCs w:val="36"/>
        </w:rPr>
      </w:pPr>
    </w:p>
    <w:p w:rsidR="00DB3008" w:rsidRPr="00AE558B" w:rsidRDefault="00DB3008" w:rsidP="007D0BF8">
      <w:pPr>
        <w:rPr>
          <w:rFonts w:ascii="Arial" w:hAnsi="Arial" w:cs="Arial"/>
          <w:b/>
        </w:rPr>
      </w:pPr>
      <w:r w:rsidRPr="00AE558B">
        <w:rPr>
          <w:rFonts w:ascii="Arial" w:hAnsi="Arial" w:cs="Arial"/>
          <w:b/>
        </w:rPr>
        <w:t xml:space="preserve">15) </w:t>
      </w:r>
      <w:r w:rsidRPr="00AE558B">
        <w:rPr>
          <w:rFonts w:ascii="Arial" w:hAnsi="Arial" w:cs="Arial"/>
          <w:b/>
          <w:u w:val="single"/>
        </w:rPr>
        <w:t>Přílohy</w:t>
      </w:r>
    </w:p>
    <w:p w:rsidR="00DB3008" w:rsidRPr="00AE558B" w:rsidRDefault="00DB3008" w:rsidP="00B36728">
      <w:pPr>
        <w:pStyle w:val="BodyTextIndent"/>
        <w:ind w:left="0"/>
        <w:rPr>
          <w:rFonts w:ascii="Arial" w:hAnsi="Arial" w:cs="Arial"/>
          <w:b/>
          <w:sz w:val="22"/>
          <w:szCs w:val="22"/>
        </w:rPr>
      </w:pPr>
    </w:p>
    <w:p w:rsidR="00DB3008" w:rsidRPr="00AE558B" w:rsidRDefault="00DB3008" w:rsidP="00910F65">
      <w:pPr>
        <w:ind w:left="1418" w:hanging="1418"/>
        <w:rPr>
          <w:rFonts w:ascii="Arial" w:hAnsi="Arial" w:cs="Arial"/>
          <w:sz w:val="22"/>
          <w:szCs w:val="22"/>
        </w:rPr>
      </w:pPr>
      <w:r w:rsidRPr="00AE558B">
        <w:rPr>
          <w:rFonts w:ascii="Arial" w:hAnsi="Arial" w:cs="Arial"/>
          <w:sz w:val="22"/>
          <w:szCs w:val="22"/>
        </w:rPr>
        <w:t xml:space="preserve">Příloha č. 1 </w:t>
      </w:r>
      <w:r w:rsidRPr="00AE558B">
        <w:rPr>
          <w:rFonts w:ascii="Arial" w:hAnsi="Arial" w:cs="Arial"/>
          <w:sz w:val="22"/>
          <w:szCs w:val="22"/>
        </w:rPr>
        <w:tab/>
        <w:t>Krycí list nabídky</w:t>
      </w:r>
    </w:p>
    <w:p w:rsidR="00DB3008" w:rsidRPr="00AE558B" w:rsidRDefault="00DB3008" w:rsidP="00771300">
      <w:pPr>
        <w:ind w:left="1418" w:hanging="1418"/>
        <w:rPr>
          <w:rFonts w:ascii="Arial" w:hAnsi="Arial" w:cs="Arial"/>
          <w:sz w:val="22"/>
          <w:szCs w:val="22"/>
        </w:rPr>
      </w:pPr>
      <w:r w:rsidRPr="00AE558B">
        <w:rPr>
          <w:rFonts w:ascii="Arial" w:hAnsi="Arial" w:cs="Arial"/>
          <w:sz w:val="22"/>
          <w:szCs w:val="22"/>
        </w:rPr>
        <w:t xml:space="preserve">Příloha č. 1a </w:t>
      </w:r>
      <w:r w:rsidRPr="00AE558B">
        <w:rPr>
          <w:rFonts w:ascii="Arial" w:hAnsi="Arial" w:cs="Arial"/>
          <w:sz w:val="22"/>
          <w:szCs w:val="22"/>
        </w:rPr>
        <w:tab/>
        <w:t>Krycí list nabídky - rekapitulace cenové nabídky</w:t>
      </w:r>
    </w:p>
    <w:p w:rsidR="00DB3008" w:rsidRPr="00AE558B" w:rsidRDefault="00DB3008" w:rsidP="00771300">
      <w:pPr>
        <w:ind w:left="1418" w:hanging="1418"/>
        <w:rPr>
          <w:rFonts w:ascii="Arial" w:hAnsi="Arial" w:cs="Arial"/>
          <w:sz w:val="22"/>
          <w:szCs w:val="22"/>
        </w:rPr>
      </w:pPr>
      <w:r w:rsidRPr="00AE558B">
        <w:rPr>
          <w:rFonts w:ascii="Arial" w:hAnsi="Arial" w:cs="Arial"/>
          <w:sz w:val="22"/>
          <w:szCs w:val="22"/>
        </w:rPr>
        <w:t xml:space="preserve">Příloha č. 2 </w:t>
      </w:r>
      <w:r w:rsidRPr="00AE558B">
        <w:rPr>
          <w:rFonts w:ascii="Arial" w:hAnsi="Arial" w:cs="Arial"/>
          <w:sz w:val="22"/>
          <w:szCs w:val="22"/>
        </w:rPr>
        <w:tab/>
        <w:t xml:space="preserve">Prohlášení k podmínkám zadávacího řízení </w:t>
      </w:r>
    </w:p>
    <w:p w:rsidR="00DB3008" w:rsidRPr="00AE558B" w:rsidRDefault="00DB3008" w:rsidP="00771300">
      <w:pPr>
        <w:ind w:left="1701" w:hanging="283"/>
        <w:rPr>
          <w:rFonts w:ascii="Arial" w:hAnsi="Arial" w:cs="Arial"/>
          <w:sz w:val="22"/>
          <w:szCs w:val="22"/>
        </w:rPr>
      </w:pPr>
      <w:r w:rsidRPr="00AE558B">
        <w:rPr>
          <w:rFonts w:ascii="Arial" w:hAnsi="Arial" w:cs="Arial"/>
          <w:sz w:val="22"/>
          <w:szCs w:val="22"/>
        </w:rPr>
        <w:t>(čestné prohlášení o pravdivosti údajů a vázanosti obsahem nabídky)</w:t>
      </w:r>
    </w:p>
    <w:p w:rsidR="00DB3008" w:rsidRPr="00AE558B" w:rsidRDefault="00DB3008" w:rsidP="00CB7AC9">
      <w:pPr>
        <w:rPr>
          <w:rFonts w:ascii="Arial" w:hAnsi="Arial" w:cs="Arial"/>
          <w:sz w:val="22"/>
          <w:szCs w:val="22"/>
        </w:rPr>
      </w:pPr>
      <w:r w:rsidRPr="00AE558B">
        <w:rPr>
          <w:rFonts w:ascii="Arial" w:hAnsi="Arial" w:cs="Arial"/>
          <w:sz w:val="22"/>
          <w:szCs w:val="22"/>
        </w:rPr>
        <w:t xml:space="preserve">Příloha č. 3 </w:t>
      </w:r>
      <w:r w:rsidRPr="00AE558B">
        <w:rPr>
          <w:rFonts w:ascii="Arial" w:hAnsi="Arial" w:cs="Arial"/>
          <w:sz w:val="22"/>
          <w:szCs w:val="22"/>
        </w:rPr>
        <w:tab/>
        <w:t>Prohlášení k prokázání základních kvalifikačních předpokladů</w:t>
      </w:r>
    </w:p>
    <w:p w:rsidR="00DB3008" w:rsidRPr="00AE558B" w:rsidRDefault="00DB3008" w:rsidP="00CB7AC9">
      <w:pPr>
        <w:rPr>
          <w:rFonts w:ascii="Arial" w:hAnsi="Arial" w:cs="Arial"/>
          <w:sz w:val="22"/>
          <w:szCs w:val="22"/>
        </w:rPr>
      </w:pPr>
      <w:r w:rsidRPr="00AE558B">
        <w:rPr>
          <w:rFonts w:ascii="Arial" w:hAnsi="Arial" w:cs="Arial"/>
          <w:sz w:val="22"/>
          <w:szCs w:val="22"/>
        </w:rPr>
        <w:t xml:space="preserve">Příloha č. 4 </w:t>
      </w:r>
      <w:r w:rsidRPr="00AE558B">
        <w:rPr>
          <w:rFonts w:ascii="Arial" w:hAnsi="Arial" w:cs="Arial"/>
          <w:sz w:val="22"/>
          <w:szCs w:val="22"/>
        </w:rPr>
        <w:tab/>
        <w:t>Podrobná specifikace předmětu zakázky</w:t>
      </w:r>
    </w:p>
    <w:p w:rsidR="00DB3008" w:rsidRPr="00AE558B" w:rsidRDefault="00DB3008" w:rsidP="00CB7AC9">
      <w:pPr>
        <w:rPr>
          <w:rFonts w:ascii="Arial" w:hAnsi="Arial" w:cs="Arial"/>
          <w:sz w:val="22"/>
          <w:szCs w:val="22"/>
        </w:rPr>
      </w:pPr>
      <w:r w:rsidRPr="00AE558B">
        <w:rPr>
          <w:rFonts w:ascii="Arial" w:hAnsi="Arial" w:cs="Arial"/>
          <w:sz w:val="22"/>
          <w:szCs w:val="22"/>
        </w:rPr>
        <w:t xml:space="preserve">Příloha č. 5 </w:t>
      </w:r>
      <w:r w:rsidRPr="00AE558B">
        <w:rPr>
          <w:rFonts w:ascii="Arial" w:hAnsi="Arial" w:cs="Arial"/>
          <w:sz w:val="22"/>
          <w:szCs w:val="22"/>
        </w:rPr>
        <w:tab/>
      </w:r>
      <w:r>
        <w:rPr>
          <w:rFonts w:ascii="Arial" w:hAnsi="Arial" w:cs="Arial"/>
          <w:sz w:val="22"/>
          <w:szCs w:val="22"/>
        </w:rPr>
        <w:t>Vzorová</w:t>
      </w:r>
      <w:r w:rsidRPr="00AE558B">
        <w:rPr>
          <w:rFonts w:ascii="Arial" w:hAnsi="Arial" w:cs="Arial"/>
          <w:sz w:val="22"/>
          <w:szCs w:val="22"/>
        </w:rPr>
        <w:t xml:space="preserve"> kupní smlouv</w:t>
      </w:r>
      <w:r>
        <w:rPr>
          <w:rFonts w:ascii="Arial" w:hAnsi="Arial" w:cs="Arial"/>
          <w:sz w:val="22"/>
          <w:szCs w:val="22"/>
        </w:rPr>
        <w:t>a</w:t>
      </w:r>
    </w:p>
    <w:p w:rsidR="00DB3008" w:rsidRPr="00AE558B" w:rsidRDefault="00DB3008">
      <w:pPr>
        <w:jc w:val="both"/>
        <w:rPr>
          <w:rFonts w:ascii="Arial" w:hAnsi="Arial" w:cs="Arial"/>
          <w:sz w:val="22"/>
          <w:szCs w:val="22"/>
        </w:rPr>
      </w:pPr>
    </w:p>
    <w:p w:rsidR="00DB3008" w:rsidRPr="00AE558B" w:rsidRDefault="00DB3008">
      <w:pPr>
        <w:jc w:val="both"/>
        <w:rPr>
          <w:rFonts w:ascii="Arial" w:hAnsi="Arial" w:cs="Arial"/>
          <w:sz w:val="22"/>
          <w:szCs w:val="22"/>
        </w:rPr>
      </w:pPr>
    </w:p>
    <w:p w:rsidR="00DB3008" w:rsidRPr="00AE558B" w:rsidRDefault="00DB3008">
      <w:pPr>
        <w:pStyle w:val="Zkladntext21"/>
        <w:rPr>
          <w:rFonts w:ascii="Arial" w:hAnsi="Arial" w:cs="Arial"/>
          <w:sz w:val="22"/>
          <w:szCs w:val="22"/>
        </w:rPr>
      </w:pPr>
      <w:r w:rsidRPr="00AE558B">
        <w:rPr>
          <w:rFonts w:ascii="Arial" w:hAnsi="Arial" w:cs="Arial"/>
          <w:sz w:val="22"/>
          <w:szCs w:val="22"/>
        </w:rPr>
        <w:t>V Sokolově dne 17.10.2013</w:t>
      </w:r>
    </w:p>
    <w:p w:rsidR="00DB3008" w:rsidRPr="00AE558B" w:rsidRDefault="00DB3008" w:rsidP="00943D50">
      <w:pPr>
        <w:pStyle w:val="Zkladntext21"/>
        <w:rPr>
          <w:rFonts w:ascii="Arial" w:hAnsi="Arial" w:cs="Arial"/>
          <w:b/>
          <w:sz w:val="22"/>
          <w:szCs w:val="22"/>
        </w:rPr>
      </w:pPr>
    </w:p>
    <w:p w:rsidR="00DB3008" w:rsidRPr="00AE558B" w:rsidRDefault="00DB3008">
      <w:pPr>
        <w:pStyle w:val="Zkladntext21"/>
        <w:rPr>
          <w:rFonts w:ascii="Arial" w:hAnsi="Arial" w:cs="Arial"/>
          <w:b/>
          <w:sz w:val="22"/>
          <w:szCs w:val="22"/>
        </w:rPr>
      </w:pPr>
    </w:p>
    <w:p w:rsidR="00DB3008" w:rsidRPr="00AE558B" w:rsidRDefault="00DB3008">
      <w:pPr>
        <w:pStyle w:val="Zkladntext21"/>
        <w:rPr>
          <w:rFonts w:ascii="Arial" w:hAnsi="Arial" w:cs="Arial"/>
          <w:b/>
          <w:sz w:val="22"/>
          <w:szCs w:val="22"/>
        </w:rPr>
      </w:pPr>
    </w:p>
    <w:p w:rsidR="00DB3008" w:rsidRPr="00AE558B" w:rsidRDefault="00DB3008" w:rsidP="00406BA4">
      <w:pPr>
        <w:pStyle w:val="Zkladntext21"/>
        <w:ind w:left="5664" w:firstLine="708"/>
        <w:rPr>
          <w:rFonts w:ascii="Arial" w:hAnsi="Arial" w:cs="Arial"/>
          <w:sz w:val="22"/>
          <w:szCs w:val="22"/>
        </w:rPr>
      </w:pPr>
      <w:r w:rsidRPr="00AE558B">
        <w:rPr>
          <w:rFonts w:ascii="Arial" w:hAnsi="Arial" w:cs="Arial"/>
          <w:sz w:val="22"/>
          <w:szCs w:val="22"/>
        </w:rPr>
        <w:t xml:space="preserve">RNDr. Jiří Widž </w:t>
      </w:r>
    </w:p>
    <w:p w:rsidR="00DB3008" w:rsidRPr="00AE558B" w:rsidRDefault="00DB3008" w:rsidP="00406BA4">
      <w:pPr>
        <w:pStyle w:val="Zkladntext21"/>
        <w:ind w:left="5664" w:firstLine="708"/>
        <w:rPr>
          <w:rFonts w:ascii="Arial" w:hAnsi="Arial" w:cs="Arial"/>
          <w:sz w:val="22"/>
          <w:szCs w:val="22"/>
        </w:rPr>
      </w:pPr>
      <w:r w:rsidRPr="00AE558B">
        <w:rPr>
          <w:rFonts w:ascii="Arial" w:hAnsi="Arial" w:cs="Arial"/>
          <w:sz w:val="22"/>
          <w:szCs w:val="22"/>
        </w:rPr>
        <w:t xml:space="preserve">  ředitel školy      </w:t>
      </w: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Default="00DB3008" w:rsidP="00943D50">
      <w:pPr>
        <w:pStyle w:val="Zkladntext21"/>
        <w:rPr>
          <w:rFonts w:ascii="Arial" w:hAnsi="Arial" w:cs="Arial"/>
          <w:sz w:val="22"/>
          <w:szCs w:val="22"/>
        </w:rPr>
      </w:pPr>
    </w:p>
    <w:p w:rsidR="00DB3008" w:rsidRDefault="00DB3008" w:rsidP="00943D50">
      <w:pPr>
        <w:pStyle w:val="Zkladntext21"/>
        <w:rPr>
          <w:rFonts w:ascii="Arial" w:hAnsi="Arial" w:cs="Arial"/>
          <w:sz w:val="22"/>
          <w:szCs w:val="22"/>
        </w:rPr>
      </w:pPr>
    </w:p>
    <w:p w:rsidR="00DB3008" w:rsidRDefault="00DB3008" w:rsidP="00943D50">
      <w:pPr>
        <w:pStyle w:val="Zkladntext21"/>
        <w:rPr>
          <w:rFonts w:ascii="Arial" w:hAnsi="Arial" w:cs="Arial"/>
          <w:sz w:val="22"/>
          <w:szCs w:val="22"/>
        </w:rPr>
      </w:pPr>
    </w:p>
    <w:p w:rsidR="00DB3008" w:rsidRDefault="00DB3008" w:rsidP="00943D50">
      <w:pPr>
        <w:pStyle w:val="Zkladntext21"/>
        <w:rPr>
          <w:rFonts w:ascii="Arial" w:hAnsi="Arial" w:cs="Arial"/>
          <w:sz w:val="22"/>
          <w:szCs w:val="22"/>
        </w:rPr>
      </w:pPr>
    </w:p>
    <w:p w:rsidR="00DB3008" w:rsidRDefault="00DB3008" w:rsidP="00943D50">
      <w:pPr>
        <w:pStyle w:val="Zkladntext21"/>
        <w:rPr>
          <w:rFonts w:ascii="Arial" w:hAnsi="Arial" w:cs="Arial"/>
          <w:sz w:val="22"/>
          <w:szCs w:val="22"/>
        </w:rPr>
      </w:pPr>
    </w:p>
    <w:p w:rsidR="00DB3008" w:rsidRDefault="00DB3008" w:rsidP="00943D50">
      <w:pPr>
        <w:pStyle w:val="Zkladntext21"/>
        <w:rPr>
          <w:rFonts w:ascii="Arial" w:hAnsi="Arial" w:cs="Arial"/>
          <w:sz w:val="22"/>
          <w:szCs w:val="22"/>
        </w:rPr>
      </w:pPr>
    </w:p>
    <w:p w:rsidR="00DB3008"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943D50">
      <w:pPr>
        <w:pStyle w:val="Zkladntext21"/>
        <w:rPr>
          <w:rFonts w:ascii="Arial" w:hAnsi="Arial" w:cs="Arial"/>
          <w:sz w:val="22"/>
          <w:szCs w:val="22"/>
        </w:rPr>
      </w:pPr>
    </w:p>
    <w:p w:rsidR="00DB3008" w:rsidRPr="00AE558B" w:rsidRDefault="00DB3008" w:rsidP="000A77CC">
      <w:pPr>
        <w:pStyle w:val="Header"/>
        <w:jc w:val="center"/>
        <w:rPr>
          <w:rFonts w:ascii="Arial" w:hAnsi="Arial" w:cs="Arial"/>
        </w:rPr>
      </w:pPr>
      <w:r w:rsidRPr="008C469B">
        <w:rPr>
          <w:rFonts w:ascii="Arial" w:hAnsi="Arial" w:cs="Arial"/>
          <w:b/>
        </w:rPr>
        <w:pict>
          <v:shape id="_x0000_i1026" type="#_x0000_t75" style="width:453.75pt;height:99pt">
            <v:imagedata r:id="rId7" o:title=""/>
          </v:shape>
        </w:pict>
      </w:r>
    </w:p>
    <w:p w:rsidR="00DB3008" w:rsidRPr="00AE558B" w:rsidRDefault="00DB3008">
      <w:pPr>
        <w:pStyle w:val="Zkladntext21"/>
        <w:rPr>
          <w:rFonts w:ascii="Arial" w:hAnsi="Arial" w:cs="Arial"/>
          <w:sz w:val="22"/>
          <w:szCs w:val="22"/>
        </w:rPr>
      </w:pPr>
    </w:p>
    <w:p w:rsidR="00DB3008" w:rsidRPr="00AE558B" w:rsidRDefault="00DB3008" w:rsidP="002E0EF8">
      <w:pPr>
        <w:pStyle w:val="Heading3"/>
        <w:spacing w:before="0" w:after="0"/>
        <w:rPr>
          <w:sz w:val="22"/>
          <w:szCs w:val="22"/>
        </w:rPr>
      </w:pPr>
      <w:r w:rsidRPr="00AE558B">
        <w:rPr>
          <w:sz w:val="22"/>
          <w:szCs w:val="22"/>
        </w:rPr>
        <w:t xml:space="preserve">Příloha č. 1 </w:t>
      </w:r>
    </w:p>
    <w:p w:rsidR="00DB3008" w:rsidRPr="00AE558B" w:rsidRDefault="00DB3008" w:rsidP="002E0EF8">
      <w:pPr>
        <w:rPr>
          <w:rFonts w:ascii="Arial" w:hAnsi="Arial" w:cs="Arial"/>
          <w:sz w:val="10"/>
          <w:szCs w:val="10"/>
        </w:rPr>
      </w:pPr>
    </w:p>
    <w:p w:rsidR="00DB3008" w:rsidRPr="00AE558B" w:rsidRDefault="00DB3008" w:rsidP="002E0EF8">
      <w:pPr>
        <w:rPr>
          <w:rFonts w:ascii="Arial" w:hAnsi="Arial" w:cs="Arial"/>
          <w:sz w:val="10"/>
          <w:szCs w:val="10"/>
        </w:rPr>
      </w:pPr>
    </w:p>
    <w:p w:rsidR="00DB3008" w:rsidRPr="00AE558B" w:rsidRDefault="00DB3008" w:rsidP="008E5328">
      <w:pPr>
        <w:pStyle w:val="Heading3"/>
        <w:spacing w:before="0" w:after="0"/>
        <w:jc w:val="center"/>
        <w:rPr>
          <w:sz w:val="24"/>
          <w:szCs w:val="24"/>
        </w:rPr>
      </w:pPr>
      <w:r w:rsidRPr="00AE558B">
        <w:rPr>
          <w:sz w:val="24"/>
          <w:szCs w:val="24"/>
        </w:rPr>
        <w:t>Krycí list nabídky</w:t>
      </w:r>
    </w:p>
    <w:p w:rsidR="00DB3008" w:rsidRPr="00AE558B" w:rsidRDefault="00DB3008" w:rsidP="008E5328">
      <w:pPr>
        <w:jc w:val="center"/>
        <w:rPr>
          <w:rFonts w:ascii="Arial" w:hAnsi="Arial" w:cs="Arial"/>
          <w:sz w:val="10"/>
          <w:szCs w:val="10"/>
        </w:rPr>
      </w:pPr>
    </w:p>
    <w:p w:rsidR="00DB3008" w:rsidRPr="00AE558B" w:rsidRDefault="00DB3008" w:rsidP="008E5328">
      <w:pPr>
        <w:jc w:val="center"/>
        <w:rPr>
          <w:rFonts w:ascii="Arial" w:hAnsi="Arial" w:cs="Arial"/>
          <w:sz w:val="22"/>
          <w:szCs w:val="22"/>
        </w:rPr>
      </w:pPr>
      <w:r w:rsidRPr="00AE558B">
        <w:rPr>
          <w:rFonts w:ascii="Arial" w:hAnsi="Arial" w:cs="Arial"/>
          <w:sz w:val="22"/>
          <w:szCs w:val="22"/>
        </w:rPr>
        <w:t>na akci</w:t>
      </w:r>
    </w:p>
    <w:p w:rsidR="00DB3008" w:rsidRPr="00AE558B" w:rsidRDefault="00DB3008" w:rsidP="008E5328">
      <w:pPr>
        <w:jc w:val="center"/>
        <w:rPr>
          <w:rFonts w:ascii="Arial" w:hAnsi="Arial" w:cs="Arial"/>
          <w:sz w:val="22"/>
          <w:szCs w:val="22"/>
        </w:rPr>
      </w:pPr>
    </w:p>
    <w:p w:rsidR="00DB3008" w:rsidRPr="00AE558B" w:rsidRDefault="00DB3008" w:rsidP="00A17175">
      <w:pPr>
        <w:pStyle w:val="Heading1"/>
        <w:spacing w:before="0" w:after="0" w:line="240" w:lineRule="atLeast"/>
        <w:jc w:val="center"/>
        <w:rPr>
          <w:bCs w:val="0"/>
          <w:sz w:val="28"/>
          <w:szCs w:val="28"/>
        </w:rPr>
      </w:pPr>
      <w:r w:rsidRPr="00AE558B">
        <w:rPr>
          <w:bCs w:val="0"/>
          <w:sz w:val="28"/>
          <w:szCs w:val="28"/>
        </w:rPr>
        <w:t>„Laboratoř chemie – vybavení laboratorními přístroji“</w:t>
      </w:r>
    </w:p>
    <w:p w:rsidR="00DB3008" w:rsidRPr="00AE558B" w:rsidRDefault="00DB3008" w:rsidP="007E666A">
      <w:pPr>
        <w:rPr>
          <w:rFonts w:ascii="Arial" w:hAnsi="Arial" w:cs="Arial"/>
        </w:rPr>
      </w:pPr>
    </w:p>
    <w:p w:rsidR="00DB3008" w:rsidRPr="00AE558B" w:rsidRDefault="00DB3008" w:rsidP="008E5328">
      <w:pPr>
        <w:pStyle w:val="Heading1"/>
        <w:spacing w:before="0" w:after="0" w:line="240" w:lineRule="atLeast"/>
        <w:rPr>
          <w:sz w:val="24"/>
          <w:szCs w:val="24"/>
        </w:rPr>
      </w:pPr>
      <w:r w:rsidRPr="00AE558B">
        <w:rPr>
          <w:sz w:val="24"/>
          <w:szCs w:val="24"/>
        </w:rPr>
        <w:t xml:space="preserve">Údaje o uchazeči </w:t>
      </w:r>
    </w:p>
    <w:tbl>
      <w:tblPr>
        <w:tblW w:w="0" w:type="auto"/>
        <w:tblInd w:w="70" w:type="dxa"/>
        <w:tblLayout w:type="fixed"/>
        <w:tblCellMar>
          <w:left w:w="70" w:type="dxa"/>
          <w:right w:w="70" w:type="dxa"/>
        </w:tblCellMar>
        <w:tblLook w:val="0000"/>
      </w:tblPr>
      <w:tblGrid>
        <w:gridCol w:w="4680"/>
        <w:gridCol w:w="4534"/>
      </w:tblGrid>
      <w:tr w:rsidR="00DB3008" w:rsidRPr="00AE558B" w:rsidTr="00865248">
        <w:trPr>
          <w:trHeight w:val="397"/>
        </w:trPr>
        <w:tc>
          <w:tcPr>
            <w:tcW w:w="4680" w:type="dxa"/>
            <w:tcBorders>
              <w:top w:val="single" w:sz="8" w:space="0" w:color="000000"/>
              <w:left w:val="single" w:sz="8" w:space="0" w:color="000000"/>
              <w:bottom w:val="single" w:sz="8" w:space="0" w:color="000000"/>
            </w:tcBorders>
            <w:shd w:val="clear" w:color="auto" w:fill="FFFFFF"/>
            <w:vAlign w:val="center"/>
          </w:tcPr>
          <w:p w:rsidR="00DB3008" w:rsidRPr="00AE558B" w:rsidRDefault="00DB3008" w:rsidP="00865248">
            <w:pPr>
              <w:snapToGrid w:val="0"/>
              <w:rPr>
                <w:rFonts w:ascii="Arial" w:hAnsi="Arial" w:cs="Arial"/>
              </w:rPr>
            </w:pPr>
            <w:r w:rsidRPr="00AE558B">
              <w:rPr>
                <w:rFonts w:ascii="Arial" w:hAnsi="Arial" w:cs="Arial"/>
                <w:sz w:val="22"/>
                <w:szCs w:val="22"/>
              </w:rPr>
              <w:t>Obchodní firma nebo název</w:t>
            </w:r>
          </w:p>
          <w:p w:rsidR="00DB3008" w:rsidRPr="00AE558B" w:rsidRDefault="00DB3008" w:rsidP="00865248">
            <w:pPr>
              <w:rPr>
                <w:rFonts w:ascii="Arial" w:hAnsi="Arial" w:cs="Arial"/>
              </w:rPr>
            </w:pPr>
            <w:r w:rsidRPr="00AE558B">
              <w:rPr>
                <w:rFonts w:ascii="Arial" w:hAnsi="Arial" w:cs="Arial"/>
                <w:sz w:val="22"/>
                <w:szCs w:val="22"/>
              </w:rPr>
              <w:t>(jedná-li se o právnickou osobu)</w:t>
            </w:r>
          </w:p>
          <w:p w:rsidR="00DB3008" w:rsidRPr="00AE558B" w:rsidRDefault="00DB3008" w:rsidP="00865248">
            <w:pPr>
              <w:rPr>
                <w:rFonts w:ascii="Arial" w:hAnsi="Arial" w:cs="Arial"/>
              </w:rPr>
            </w:pPr>
            <w:r w:rsidRPr="00AE558B">
              <w:rPr>
                <w:rFonts w:ascii="Arial" w:hAnsi="Arial" w:cs="Arial"/>
                <w:sz w:val="22"/>
                <w:szCs w:val="22"/>
              </w:rPr>
              <w:t>Obchodní firma nebo jméno a příjmení</w:t>
            </w:r>
          </w:p>
          <w:p w:rsidR="00DB3008" w:rsidRPr="00AE558B" w:rsidRDefault="00DB3008" w:rsidP="00865248">
            <w:pPr>
              <w:rPr>
                <w:rFonts w:ascii="Arial" w:hAnsi="Arial" w:cs="Arial"/>
              </w:rPr>
            </w:pPr>
            <w:r w:rsidRPr="00AE558B">
              <w:rPr>
                <w:rFonts w:ascii="Arial" w:hAnsi="Arial" w:cs="Arial"/>
                <w:sz w:val="22"/>
                <w:szCs w:val="22"/>
              </w:rPr>
              <w:t>(jedná-li se o fyzickou osobu)</w:t>
            </w:r>
          </w:p>
        </w:tc>
        <w:tc>
          <w:tcPr>
            <w:tcW w:w="4534" w:type="dxa"/>
            <w:tcBorders>
              <w:top w:val="single" w:sz="8" w:space="0" w:color="000000"/>
              <w:left w:val="single" w:sz="8" w:space="0" w:color="000000"/>
              <w:bottom w:val="single" w:sz="8" w:space="0" w:color="000000"/>
              <w:right w:val="single" w:sz="8" w:space="0" w:color="000000"/>
            </w:tcBorders>
            <w:vAlign w:val="center"/>
          </w:tcPr>
          <w:p w:rsidR="00DB3008" w:rsidRPr="00AE558B" w:rsidRDefault="00DB3008" w:rsidP="00865248">
            <w:pPr>
              <w:snapToGrid w:val="0"/>
              <w:rPr>
                <w:rFonts w:ascii="Arial" w:hAnsi="Arial" w:cs="Arial"/>
              </w:rPr>
            </w:pPr>
          </w:p>
        </w:tc>
      </w:tr>
      <w:tr w:rsidR="00DB3008" w:rsidRPr="00AE558B" w:rsidTr="00865248">
        <w:trPr>
          <w:trHeight w:val="397"/>
        </w:trPr>
        <w:tc>
          <w:tcPr>
            <w:tcW w:w="4680" w:type="dxa"/>
            <w:tcBorders>
              <w:left w:val="single" w:sz="8" w:space="0" w:color="000000"/>
              <w:bottom w:val="single" w:sz="8" w:space="0" w:color="000000"/>
            </w:tcBorders>
            <w:shd w:val="clear" w:color="auto" w:fill="FFFFFF"/>
            <w:vAlign w:val="center"/>
          </w:tcPr>
          <w:p w:rsidR="00DB3008" w:rsidRPr="00AE558B" w:rsidRDefault="00DB3008" w:rsidP="00865248">
            <w:pPr>
              <w:snapToGrid w:val="0"/>
              <w:rPr>
                <w:rFonts w:ascii="Arial" w:hAnsi="Arial" w:cs="Arial"/>
              </w:rPr>
            </w:pPr>
            <w:r w:rsidRPr="00AE558B">
              <w:rPr>
                <w:rFonts w:ascii="Arial" w:hAnsi="Arial" w:cs="Arial"/>
                <w:sz w:val="22"/>
                <w:szCs w:val="22"/>
              </w:rPr>
              <w:t>Sídlo (jedná-li se o právnickou osobu)</w:t>
            </w:r>
          </w:p>
          <w:p w:rsidR="00DB3008" w:rsidRPr="00AE558B" w:rsidRDefault="00DB3008" w:rsidP="00865248">
            <w:pPr>
              <w:rPr>
                <w:rFonts w:ascii="Arial" w:hAnsi="Arial" w:cs="Arial"/>
              </w:rPr>
            </w:pPr>
            <w:r w:rsidRPr="00AE558B">
              <w:rPr>
                <w:rFonts w:ascii="Arial" w:hAnsi="Arial" w:cs="Arial"/>
                <w:sz w:val="22"/>
                <w:szCs w:val="22"/>
              </w:rPr>
              <w:t>Místo podnikání popř. místo trvalého pobytu (jedná-li se o fyzickou osobu)</w:t>
            </w:r>
          </w:p>
        </w:tc>
        <w:tc>
          <w:tcPr>
            <w:tcW w:w="4534" w:type="dxa"/>
            <w:tcBorders>
              <w:left w:val="single" w:sz="8" w:space="0" w:color="000000"/>
              <w:bottom w:val="single" w:sz="8" w:space="0" w:color="000000"/>
              <w:right w:val="single" w:sz="8" w:space="0" w:color="000000"/>
            </w:tcBorders>
            <w:vAlign w:val="center"/>
          </w:tcPr>
          <w:p w:rsidR="00DB3008" w:rsidRPr="00AE558B" w:rsidRDefault="00DB3008" w:rsidP="00865248">
            <w:pPr>
              <w:snapToGrid w:val="0"/>
              <w:rPr>
                <w:rFonts w:ascii="Arial" w:hAnsi="Arial" w:cs="Arial"/>
              </w:rPr>
            </w:pPr>
          </w:p>
        </w:tc>
      </w:tr>
      <w:tr w:rsidR="00DB3008" w:rsidRPr="00AE558B" w:rsidTr="00865248">
        <w:trPr>
          <w:trHeight w:val="397"/>
        </w:trPr>
        <w:tc>
          <w:tcPr>
            <w:tcW w:w="4680" w:type="dxa"/>
            <w:tcBorders>
              <w:left w:val="single" w:sz="8" w:space="0" w:color="000000"/>
              <w:bottom w:val="single" w:sz="8" w:space="0" w:color="000000"/>
            </w:tcBorders>
            <w:shd w:val="clear" w:color="auto" w:fill="FFFFFF"/>
            <w:vAlign w:val="center"/>
          </w:tcPr>
          <w:p w:rsidR="00DB3008" w:rsidRPr="00AE558B" w:rsidRDefault="00DB3008" w:rsidP="00865248">
            <w:pPr>
              <w:snapToGrid w:val="0"/>
              <w:rPr>
                <w:rFonts w:ascii="Arial" w:hAnsi="Arial" w:cs="Arial"/>
              </w:rPr>
            </w:pPr>
            <w:r w:rsidRPr="00AE558B">
              <w:rPr>
                <w:rFonts w:ascii="Arial" w:hAnsi="Arial" w:cs="Arial"/>
                <w:sz w:val="22"/>
                <w:szCs w:val="22"/>
              </w:rPr>
              <w:t xml:space="preserve">Právní forma </w:t>
            </w:r>
          </w:p>
        </w:tc>
        <w:tc>
          <w:tcPr>
            <w:tcW w:w="4534" w:type="dxa"/>
            <w:tcBorders>
              <w:left w:val="single" w:sz="8" w:space="0" w:color="000000"/>
              <w:bottom w:val="single" w:sz="8" w:space="0" w:color="000000"/>
              <w:right w:val="single" w:sz="8" w:space="0" w:color="000000"/>
            </w:tcBorders>
            <w:vAlign w:val="center"/>
          </w:tcPr>
          <w:p w:rsidR="00DB3008" w:rsidRPr="00AE558B" w:rsidRDefault="00DB3008" w:rsidP="00865248">
            <w:pPr>
              <w:snapToGrid w:val="0"/>
              <w:rPr>
                <w:rFonts w:ascii="Arial" w:hAnsi="Arial" w:cs="Arial"/>
              </w:rPr>
            </w:pPr>
          </w:p>
        </w:tc>
      </w:tr>
      <w:tr w:rsidR="00DB3008" w:rsidRPr="00AE558B" w:rsidTr="00865248">
        <w:trPr>
          <w:trHeight w:val="397"/>
        </w:trPr>
        <w:tc>
          <w:tcPr>
            <w:tcW w:w="4680" w:type="dxa"/>
            <w:tcBorders>
              <w:left w:val="single" w:sz="8" w:space="0" w:color="000000"/>
              <w:bottom w:val="single" w:sz="8" w:space="0" w:color="000000"/>
            </w:tcBorders>
            <w:shd w:val="clear" w:color="auto" w:fill="FFFFFF"/>
            <w:vAlign w:val="center"/>
          </w:tcPr>
          <w:p w:rsidR="00DB3008" w:rsidRPr="00AE558B" w:rsidRDefault="00DB3008" w:rsidP="00865248">
            <w:pPr>
              <w:snapToGrid w:val="0"/>
              <w:rPr>
                <w:rFonts w:ascii="Arial" w:hAnsi="Arial" w:cs="Arial"/>
              </w:rPr>
            </w:pPr>
            <w:r w:rsidRPr="00AE558B">
              <w:rPr>
                <w:rFonts w:ascii="Arial" w:hAnsi="Arial" w:cs="Arial"/>
                <w:sz w:val="22"/>
                <w:szCs w:val="22"/>
              </w:rPr>
              <w:t>IČ</w:t>
            </w:r>
          </w:p>
        </w:tc>
        <w:tc>
          <w:tcPr>
            <w:tcW w:w="4534" w:type="dxa"/>
            <w:tcBorders>
              <w:left w:val="single" w:sz="8" w:space="0" w:color="000000"/>
              <w:bottom w:val="single" w:sz="8" w:space="0" w:color="000000"/>
              <w:right w:val="single" w:sz="8" w:space="0" w:color="000000"/>
            </w:tcBorders>
            <w:vAlign w:val="center"/>
          </w:tcPr>
          <w:p w:rsidR="00DB3008" w:rsidRPr="00AE558B" w:rsidRDefault="00DB3008" w:rsidP="00865248">
            <w:pPr>
              <w:snapToGrid w:val="0"/>
              <w:rPr>
                <w:rFonts w:ascii="Arial" w:hAnsi="Arial" w:cs="Arial"/>
              </w:rPr>
            </w:pPr>
          </w:p>
        </w:tc>
      </w:tr>
      <w:tr w:rsidR="00DB3008" w:rsidRPr="00AE558B" w:rsidTr="00865248">
        <w:trPr>
          <w:trHeight w:val="397"/>
        </w:trPr>
        <w:tc>
          <w:tcPr>
            <w:tcW w:w="4680" w:type="dxa"/>
            <w:tcBorders>
              <w:left w:val="single" w:sz="8" w:space="0" w:color="000000"/>
              <w:bottom w:val="single" w:sz="8" w:space="0" w:color="000000"/>
            </w:tcBorders>
            <w:shd w:val="clear" w:color="auto" w:fill="FFFFFF"/>
            <w:vAlign w:val="center"/>
          </w:tcPr>
          <w:p w:rsidR="00DB3008" w:rsidRPr="00AE558B" w:rsidRDefault="00DB3008" w:rsidP="00865248">
            <w:pPr>
              <w:snapToGrid w:val="0"/>
              <w:rPr>
                <w:rFonts w:ascii="Arial" w:hAnsi="Arial" w:cs="Arial"/>
              </w:rPr>
            </w:pPr>
            <w:r w:rsidRPr="00AE558B">
              <w:rPr>
                <w:rFonts w:ascii="Arial" w:hAnsi="Arial" w:cs="Arial"/>
                <w:sz w:val="22"/>
                <w:szCs w:val="22"/>
              </w:rPr>
              <w:t>DIČ</w:t>
            </w:r>
          </w:p>
        </w:tc>
        <w:tc>
          <w:tcPr>
            <w:tcW w:w="4534" w:type="dxa"/>
            <w:tcBorders>
              <w:left w:val="single" w:sz="8" w:space="0" w:color="000000"/>
              <w:bottom w:val="single" w:sz="8" w:space="0" w:color="000000"/>
              <w:right w:val="single" w:sz="8" w:space="0" w:color="000000"/>
            </w:tcBorders>
            <w:vAlign w:val="center"/>
          </w:tcPr>
          <w:p w:rsidR="00DB3008" w:rsidRPr="00AE558B" w:rsidRDefault="00DB3008" w:rsidP="00865248">
            <w:pPr>
              <w:snapToGrid w:val="0"/>
              <w:rPr>
                <w:rFonts w:ascii="Arial" w:hAnsi="Arial" w:cs="Arial"/>
              </w:rPr>
            </w:pPr>
          </w:p>
        </w:tc>
      </w:tr>
      <w:tr w:rsidR="00DB3008" w:rsidRPr="00AE558B" w:rsidTr="00865248">
        <w:trPr>
          <w:trHeight w:val="397"/>
        </w:trPr>
        <w:tc>
          <w:tcPr>
            <w:tcW w:w="4680" w:type="dxa"/>
            <w:tcBorders>
              <w:left w:val="single" w:sz="8" w:space="0" w:color="000000"/>
              <w:bottom w:val="single" w:sz="8" w:space="0" w:color="000000"/>
            </w:tcBorders>
            <w:shd w:val="clear" w:color="auto" w:fill="FFFFFF"/>
            <w:vAlign w:val="center"/>
          </w:tcPr>
          <w:p w:rsidR="00DB3008" w:rsidRPr="00AE558B" w:rsidRDefault="00DB3008" w:rsidP="00865248">
            <w:pPr>
              <w:snapToGrid w:val="0"/>
              <w:rPr>
                <w:rFonts w:ascii="Arial" w:hAnsi="Arial" w:cs="Arial"/>
              </w:rPr>
            </w:pPr>
            <w:r w:rsidRPr="00AE558B">
              <w:rPr>
                <w:rFonts w:ascii="Arial" w:hAnsi="Arial" w:cs="Arial"/>
                <w:sz w:val="22"/>
                <w:szCs w:val="22"/>
              </w:rPr>
              <w:t>Telefon</w:t>
            </w:r>
          </w:p>
        </w:tc>
        <w:tc>
          <w:tcPr>
            <w:tcW w:w="4534" w:type="dxa"/>
            <w:tcBorders>
              <w:left w:val="single" w:sz="8" w:space="0" w:color="000000"/>
              <w:bottom w:val="single" w:sz="8" w:space="0" w:color="000000"/>
              <w:right w:val="single" w:sz="8" w:space="0" w:color="000000"/>
            </w:tcBorders>
            <w:vAlign w:val="center"/>
          </w:tcPr>
          <w:p w:rsidR="00DB3008" w:rsidRPr="00AE558B" w:rsidRDefault="00DB3008" w:rsidP="00865248">
            <w:pPr>
              <w:snapToGrid w:val="0"/>
              <w:rPr>
                <w:rFonts w:ascii="Arial" w:hAnsi="Arial" w:cs="Arial"/>
              </w:rPr>
            </w:pPr>
          </w:p>
        </w:tc>
      </w:tr>
      <w:tr w:rsidR="00DB3008" w:rsidRPr="00AE558B" w:rsidTr="00865248">
        <w:trPr>
          <w:trHeight w:val="397"/>
        </w:trPr>
        <w:tc>
          <w:tcPr>
            <w:tcW w:w="4680" w:type="dxa"/>
            <w:tcBorders>
              <w:left w:val="single" w:sz="8" w:space="0" w:color="000000"/>
              <w:bottom w:val="single" w:sz="8" w:space="0" w:color="000000"/>
            </w:tcBorders>
            <w:shd w:val="clear" w:color="auto" w:fill="FFFFFF"/>
            <w:vAlign w:val="center"/>
          </w:tcPr>
          <w:p w:rsidR="00DB3008" w:rsidRPr="00AE558B" w:rsidRDefault="00DB3008" w:rsidP="00865248">
            <w:pPr>
              <w:snapToGrid w:val="0"/>
              <w:rPr>
                <w:rFonts w:ascii="Arial" w:hAnsi="Arial" w:cs="Arial"/>
              </w:rPr>
            </w:pPr>
            <w:r w:rsidRPr="00AE558B">
              <w:rPr>
                <w:rFonts w:ascii="Arial" w:hAnsi="Arial" w:cs="Arial"/>
                <w:sz w:val="22"/>
                <w:szCs w:val="22"/>
              </w:rPr>
              <w:t>Kontaktní osoba pro jednání ve věci nabídky</w:t>
            </w:r>
          </w:p>
        </w:tc>
        <w:tc>
          <w:tcPr>
            <w:tcW w:w="4534" w:type="dxa"/>
            <w:tcBorders>
              <w:left w:val="single" w:sz="8" w:space="0" w:color="000000"/>
              <w:bottom w:val="single" w:sz="8" w:space="0" w:color="000000"/>
              <w:right w:val="single" w:sz="8" w:space="0" w:color="000000"/>
            </w:tcBorders>
            <w:vAlign w:val="center"/>
          </w:tcPr>
          <w:p w:rsidR="00DB3008" w:rsidRPr="00AE558B" w:rsidRDefault="00DB3008" w:rsidP="00865248">
            <w:pPr>
              <w:snapToGrid w:val="0"/>
              <w:rPr>
                <w:rFonts w:ascii="Arial" w:hAnsi="Arial" w:cs="Arial"/>
              </w:rPr>
            </w:pPr>
          </w:p>
        </w:tc>
      </w:tr>
      <w:tr w:rsidR="00DB3008" w:rsidRPr="00AE558B" w:rsidTr="00865248">
        <w:trPr>
          <w:trHeight w:val="397"/>
        </w:trPr>
        <w:tc>
          <w:tcPr>
            <w:tcW w:w="4680" w:type="dxa"/>
            <w:tcBorders>
              <w:left w:val="single" w:sz="8" w:space="0" w:color="000000"/>
              <w:bottom w:val="single" w:sz="8" w:space="0" w:color="000000"/>
            </w:tcBorders>
            <w:shd w:val="clear" w:color="auto" w:fill="FFFFFF"/>
            <w:vAlign w:val="center"/>
          </w:tcPr>
          <w:p w:rsidR="00DB3008" w:rsidRPr="00AE558B" w:rsidRDefault="00DB3008" w:rsidP="00865248">
            <w:pPr>
              <w:snapToGrid w:val="0"/>
              <w:rPr>
                <w:rFonts w:ascii="Arial" w:hAnsi="Arial" w:cs="Arial"/>
              </w:rPr>
            </w:pPr>
            <w:r w:rsidRPr="00AE558B">
              <w:rPr>
                <w:rFonts w:ascii="Arial" w:hAnsi="Arial" w:cs="Arial"/>
                <w:sz w:val="22"/>
                <w:szCs w:val="22"/>
              </w:rPr>
              <w:t>Fax</w:t>
            </w:r>
          </w:p>
        </w:tc>
        <w:tc>
          <w:tcPr>
            <w:tcW w:w="4534" w:type="dxa"/>
            <w:tcBorders>
              <w:left w:val="single" w:sz="8" w:space="0" w:color="000000"/>
              <w:bottom w:val="single" w:sz="8" w:space="0" w:color="000000"/>
              <w:right w:val="single" w:sz="8" w:space="0" w:color="000000"/>
            </w:tcBorders>
            <w:vAlign w:val="center"/>
          </w:tcPr>
          <w:p w:rsidR="00DB3008" w:rsidRPr="00AE558B" w:rsidRDefault="00DB3008" w:rsidP="00865248">
            <w:pPr>
              <w:snapToGrid w:val="0"/>
              <w:rPr>
                <w:rFonts w:ascii="Arial" w:hAnsi="Arial" w:cs="Arial"/>
              </w:rPr>
            </w:pPr>
          </w:p>
        </w:tc>
      </w:tr>
      <w:tr w:rsidR="00DB3008" w:rsidRPr="00AE558B" w:rsidTr="00865248">
        <w:trPr>
          <w:trHeight w:val="397"/>
        </w:trPr>
        <w:tc>
          <w:tcPr>
            <w:tcW w:w="4680" w:type="dxa"/>
            <w:tcBorders>
              <w:left w:val="single" w:sz="8" w:space="0" w:color="000000"/>
              <w:bottom w:val="single" w:sz="8" w:space="0" w:color="000000"/>
            </w:tcBorders>
            <w:shd w:val="clear" w:color="auto" w:fill="FFFFFF"/>
            <w:vAlign w:val="center"/>
          </w:tcPr>
          <w:p w:rsidR="00DB3008" w:rsidRPr="00AE558B" w:rsidRDefault="00DB3008" w:rsidP="00865248">
            <w:pPr>
              <w:snapToGrid w:val="0"/>
              <w:rPr>
                <w:rFonts w:ascii="Arial" w:hAnsi="Arial" w:cs="Arial"/>
              </w:rPr>
            </w:pPr>
            <w:r w:rsidRPr="00AE558B">
              <w:rPr>
                <w:rFonts w:ascii="Arial" w:hAnsi="Arial" w:cs="Arial"/>
                <w:sz w:val="22"/>
                <w:szCs w:val="22"/>
              </w:rPr>
              <w:t>E-mail</w:t>
            </w:r>
          </w:p>
        </w:tc>
        <w:tc>
          <w:tcPr>
            <w:tcW w:w="4534" w:type="dxa"/>
            <w:tcBorders>
              <w:left w:val="single" w:sz="8" w:space="0" w:color="000000"/>
              <w:bottom w:val="single" w:sz="8" w:space="0" w:color="000000"/>
              <w:right w:val="single" w:sz="8" w:space="0" w:color="000000"/>
            </w:tcBorders>
            <w:vAlign w:val="center"/>
          </w:tcPr>
          <w:p w:rsidR="00DB3008" w:rsidRPr="00AE558B" w:rsidRDefault="00DB3008" w:rsidP="00865248">
            <w:pPr>
              <w:snapToGrid w:val="0"/>
              <w:rPr>
                <w:rFonts w:ascii="Arial" w:hAnsi="Arial" w:cs="Arial"/>
              </w:rPr>
            </w:pPr>
          </w:p>
        </w:tc>
      </w:tr>
    </w:tbl>
    <w:p w:rsidR="00DB3008" w:rsidRPr="00AE558B" w:rsidRDefault="00DB3008" w:rsidP="00067923">
      <w:pPr>
        <w:rPr>
          <w:rFonts w:ascii="Arial" w:hAnsi="Arial" w:cs="Arial"/>
          <w:sz w:val="22"/>
          <w:szCs w:val="22"/>
        </w:rPr>
      </w:pPr>
    </w:p>
    <w:p w:rsidR="00DB3008" w:rsidRPr="00AE558B" w:rsidRDefault="00DB3008" w:rsidP="00067923">
      <w:pPr>
        <w:rPr>
          <w:rFonts w:ascii="Arial" w:hAnsi="Arial" w:cs="Arial"/>
          <w:sz w:val="22"/>
          <w:szCs w:val="22"/>
        </w:rPr>
      </w:pPr>
    </w:p>
    <w:p w:rsidR="00DB3008" w:rsidRPr="00AE558B" w:rsidRDefault="00DB3008" w:rsidP="00194D81">
      <w:pPr>
        <w:pStyle w:val="BodyTextIndent"/>
        <w:ind w:left="0"/>
        <w:jc w:val="left"/>
        <w:rPr>
          <w:rFonts w:ascii="Arial" w:hAnsi="Arial" w:cs="Arial"/>
          <w:b/>
          <w:color w:val="000000"/>
          <w:sz w:val="22"/>
          <w:szCs w:val="22"/>
        </w:rPr>
      </w:pPr>
      <w:r w:rsidRPr="00AE558B">
        <w:rPr>
          <w:rFonts w:ascii="Arial" w:hAnsi="Arial" w:cs="Arial"/>
          <w:b/>
          <w:sz w:val="22"/>
          <w:szCs w:val="22"/>
        </w:rPr>
        <w:t>Nabídková cena celkem</w:t>
      </w:r>
      <w:r w:rsidRPr="00AE558B">
        <w:rPr>
          <w:rFonts w:ascii="Arial" w:hAnsi="Arial" w:cs="Arial"/>
          <w:b/>
          <w:bCs/>
          <w:sz w:val="22"/>
          <w:szCs w:val="22"/>
        </w:rPr>
        <w:t>:</w:t>
      </w:r>
    </w:p>
    <w:tbl>
      <w:tblPr>
        <w:tblW w:w="0" w:type="auto"/>
        <w:tblInd w:w="70" w:type="dxa"/>
        <w:tblBorders>
          <w:top w:val="single" w:sz="4" w:space="0" w:color="auto"/>
          <w:left w:val="single" w:sz="4" w:space="0" w:color="auto"/>
          <w:bottom w:val="single" w:sz="4" w:space="0" w:color="auto"/>
          <w:right w:val="single" w:sz="4" w:space="0" w:color="auto"/>
          <w:insideH w:val="single" w:sz="8" w:space="0" w:color="000000"/>
          <w:insideV w:val="single" w:sz="8" w:space="0" w:color="000000"/>
        </w:tblBorders>
        <w:tblLayout w:type="fixed"/>
        <w:tblCellMar>
          <w:left w:w="70" w:type="dxa"/>
          <w:right w:w="70" w:type="dxa"/>
        </w:tblCellMar>
        <w:tblLook w:val="0000"/>
      </w:tblPr>
      <w:tblGrid>
        <w:gridCol w:w="4689"/>
        <w:gridCol w:w="3249"/>
        <w:gridCol w:w="1276"/>
      </w:tblGrid>
      <w:tr w:rsidR="00DB3008" w:rsidRPr="00AE558B" w:rsidTr="00A0419C">
        <w:trPr>
          <w:cantSplit/>
          <w:trHeight w:val="397"/>
        </w:trPr>
        <w:tc>
          <w:tcPr>
            <w:tcW w:w="4689" w:type="dxa"/>
            <w:tcBorders>
              <w:top w:val="single" w:sz="4" w:space="0" w:color="auto"/>
            </w:tcBorders>
            <w:shd w:val="clear" w:color="auto" w:fill="FFFFFF"/>
            <w:vAlign w:val="center"/>
          </w:tcPr>
          <w:p w:rsidR="00DB3008" w:rsidRPr="00AE558B" w:rsidRDefault="00DB3008" w:rsidP="003772F2">
            <w:pPr>
              <w:rPr>
                <w:rFonts w:ascii="Arial" w:hAnsi="Arial" w:cs="Arial"/>
                <w:b/>
              </w:rPr>
            </w:pPr>
            <w:r w:rsidRPr="00AE558B">
              <w:rPr>
                <w:rFonts w:ascii="Arial" w:hAnsi="Arial" w:cs="Arial"/>
                <w:b/>
                <w:sz w:val="22"/>
                <w:szCs w:val="22"/>
              </w:rPr>
              <w:t xml:space="preserve">Nabídková cena bez DPH </w:t>
            </w:r>
          </w:p>
        </w:tc>
        <w:tc>
          <w:tcPr>
            <w:tcW w:w="3249" w:type="dxa"/>
            <w:tcBorders>
              <w:top w:val="single" w:sz="4" w:space="0" w:color="auto"/>
            </w:tcBorders>
            <w:vAlign w:val="center"/>
          </w:tcPr>
          <w:p w:rsidR="00DB3008" w:rsidRPr="00AE558B" w:rsidRDefault="00DB3008" w:rsidP="00100F7F">
            <w:pPr>
              <w:jc w:val="right"/>
              <w:rPr>
                <w:rFonts w:ascii="Arial" w:hAnsi="Arial" w:cs="Arial"/>
              </w:rPr>
            </w:pPr>
          </w:p>
        </w:tc>
        <w:tc>
          <w:tcPr>
            <w:tcW w:w="1276" w:type="dxa"/>
            <w:tcBorders>
              <w:top w:val="single" w:sz="4" w:space="0" w:color="auto"/>
            </w:tcBorders>
            <w:vAlign w:val="center"/>
          </w:tcPr>
          <w:p w:rsidR="00DB3008" w:rsidRPr="00AE558B" w:rsidRDefault="00DB3008" w:rsidP="003772F2">
            <w:pPr>
              <w:rPr>
                <w:rFonts w:ascii="Arial" w:hAnsi="Arial" w:cs="Arial"/>
              </w:rPr>
            </w:pPr>
            <w:r w:rsidRPr="00AE558B">
              <w:rPr>
                <w:rFonts w:ascii="Arial" w:hAnsi="Arial" w:cs="Arial"/>
                <w:sz w:val="22"/>
                <w:szCs w:val="22"/>
              </w:rPr>
              <w:t>Kč</w:t>
            </w:r>
          </w:p>
        </w:tc>
      </w:tr>
      <w:tr w:rsidR="00DB3008" w:rsidRPr="00AE558B" w:rsidTr="00A0419C">
        <w:trPr>
          <w:cantSplit/>
          <w:trHeight w:val="397"/>
        </w:trPr>
        <w:tc>
          <w:tcPr>
            <w:tcW w:w="4689" w:type="dxa"/>
            <w:tcBorders>
              <w:bottom w:val="single" w:sz="4" w:space="0" w:color="auto"/>
            </w:tcBorders>
            <w:shd w:val="clear" w:color="auto" w:fill="FFFFFF"/>
            <w:vAlign w:val="center"/>
          </w:tcPr>
          <w:p w:rsidR="00DB3008" w:rsidRPr="00AE558B" w:rsidRDefault="00DB3008" w:rsidP="003772F2">
            <w:pPr>
              <w:rPr>
                <w:rFonts w:ascii="Arial" w:hAnsi="Arial" w:cs="Arial"/>
                <w:b/>
              </w:rPr>
            </w:pPr>
            <w:r w:rsidRPr="00AE558B">
              <w:rPr>
                <w:rFonts w:ascii="Arial" w:hAnsi="Arial" w:cs="Arial"/>
                <w:b/>
                <w:sz w:val="22"/>
                <w:szCs w:val="22"/>
              </w:rPr>
              <w:t>Vyčíslení DPH (z ceny bez DPH)</w:t>
            </w:r>
          </w:p>
        </w:tc>
        <w:tc>
          <w:tcPr>
            <w:tcW w:w="3249" w:type="dxa"/>
            <w:tcBorders>
              <w:bottom w:val="single" w:sz="4" w:space="0" w:color="auto"/>
            </w:tcBorders>
            <w:vAlign w:val="center"/>
          </w:tcPr>
          <w:p w:rsidR="00DB3008" w:rsidRPr="00AE558B" w:rsidRDefault="00DB3008" w:rsidP="00100F7F">
            <w:pPr>
              <w:jc w:val="right"/>
              <w:rPr>
                <w:rFonts w:ascii="Arial" w:hAnsi="Arial" w:cs="Arial"/>
              </w:rPr>
            </w:pPr>
          </w:p>
        </w:tc>
        <w:tc>
          <w:tcPr>
            <w:tcW w:w="1276" w:type="dxa"/>
            <w:tcBorders>
              <w:bottom w:val="single" w:sz="4" w:space="0" w:color="auto"/>
            </w:tcBorders>
            <w:vAlign w:val="center"/>
          </w:tcPr>
          <w:p w:rsidR="00DB3008" w:rsidRPr="00AE558B" w:rsidRDefault="00DB3008" w:rsidP="003772F2">
            <w:pPr>
              <w:rPr>
                <w:rFonts w:ascii="Arial" w:hAnsi="Arial" w:cs="Arial"/>
              </w:rPr>
            </w:pPr>
            <w:r w:rsidRPr="00AE558B">
              <w:rPr>
                <w:rFonts w:ascii="Arial" w:hAnsi="Arial" w:cs="Arial"/>
                <w:sz w:val="22"/>
                <w:szCs w:val="22"/>
              </w:rPr>
              <w:t>Kč</w:t>
            </w:r>
          </w:p>
        </w:tc>
      </w:tr>
      <w:tr w:rsidR="00DB3008" w:rsidRPr="00AE558B" w:rsidTr="00FB62A6">
        <w:trPr>
          <w:cantSplit/>
          <w:trHeight w:val="397"/>
        </w:trPr>
        <w:tc>
          <w:tcPr>
            <w:tcW w:w="4689" w:type="dxa"/>
            <w:tcBorders>
              <w:bottom w:val="single" w:sz="4" w:space="0" w:color="auto"/>
            </w:tcBorders>
            <w:shd w:val="clear" w:color="auto" w:fill="FFFFFF"/>
            <w:vAlign w:val="center"/>
          </w:tcPr>
          <w:p w:rsidR="00DB3008" w:rsidRPr="00AE558B" w:rsidRDefault="00DB3008" w:rsidP="003772F2">
            <w:pPr>
              <w:rPr>
                <w:rFonts w:ascii="Arial" w:hAnsi="Arial" w:cs="Arial"/>
                <w:b/>
              </w:rPr>
            </w:pPr>
            <w:r w:rsidRPr="00AE558B">
              <w:rPr>
                <w:rFonts w:ascii="Arial" w:hAnsi="Arial" w:cs="Arial"/>
                <w:b/>
                <w:sz w:val="22"/>
                <w:szCs w:val="22"/>
              </w:rPr>
              <w:t xml:space="preserve">Nabídková cena včetně DPH </w:t>
            </w:r>
          </w:p>
        </w:tc>
        <w:tc>
          <w:tcPr>
            <w:tcW w:w="3249" w:type="dxa"/>
            <w:tcBorders>
              <w:bottom w:val="single" w:sz="4" w:space="0" w:color="auto"/>
            </w:tcBorders>
            <w:vAlign w:val="center"/>
          </w:tcPr>
          <w:p w:rsidR="00DB3008" w:rsidRPr="00AE558B" w:rsidRDefault="00DB3008" w:rsidP="00100F7F">
            <w:pPr>
              <w:jc w:val="right"/>
              <w:rPr>
                <w:rFonts w:ascii="Arial" w:hAnsi="Arial" w:cs="Arial"/>
              </w:rPr>
            </w:pPr>
          </w:p>
        </w:tc>
        <w:tc>
          <w:tcPr>
            <w:tcW w:w="1276" w:type="dxa"/>
            <w:tcBorders>
              <w:bottom w:val="single" w:sz="4" w:space="0" w:color="auto"/>
            </w:tcBorders>
            <w:vAlign w:val="center"/>
          </w:tcPr>
          <w:p w:rsidR="00DB3008" w:rsidRPr="00AE558B" w:rsidRDefault="00DB3008" w:rsidP="003772F2">
            <w:pPr>
              <w:rPr>
                <w:rFonts w:ascii="Arial" w:hAnsi="Arial" w:cs="Arial"/>
              </w:rPr>
            </w:pPr>
            <w:r w:rsidRPr="00AE558B">
              <w:rPr>
                <w:rFonts w:ascii="Arial" w:hAnsi="Arial" w:cs="Arial"/>
                <w:sz w:val="22"/>
                <w:szCs w:val="22"/>
              </w:rPr>
              <w:t>Kč</w:t>
            </w:r>
          </w:p>
        </w:tc>
      </w:tr>
    </w:tbl>
    <w:p w:rsidR="00DB3008" w:rsidRPr="00AE558B" w:rsidRDefault="00DB3008" w:rsidP="00194D81">
      <w:pPr>
        <w:rPr>
          <w:rFonts w:ascii="Arial" w:hAnsi="Arial" w:cs="Arial"/>
          <w:sz w:val="22"/>
          <w:szCs w:val="22"/>
        </w:rPr>
      </w:pPr>
    </w:p>
    <w:p w:rsidR="00DB3008" w:rsidRPr="00AE558B" w:rsidRDefault="00DB3008" w:rsidP="00C5043E">
      <w:pPr>
        <w:rPr>
          <w:rFonts w:ascii="Arial" w:hAnsi="Arial" w:cs="Arial"/>
          <w:sz w:val="20"/>
          <w:szCs w:val="20"/>
        </w:rPr>
      </w:pPr>
    </w:p>
    <w:p w:rsidR="00DB3008" w:rsidRPr="00AE558B" w:rsidRDefault="00DB3008" w:rsidP="004852E9">
      <w:pPr>
        <w:rPr>
          <w:rFonts w:ascii="Arial" w:hAnsi="Arial" w:cs="Arial"/>
          <w:sz w:val="22"/>
          <w:szCs w:val="22"/>
        </w:rPr>
      </w:pPr>
    </w:p>
    <w:p w:rsidR="00DB3008" w:rsidRPr="00AE558B" w:rsidRDefault="00DB3008" w:rsidP="008E5328">
      <w:pPr>
        <w:rPr>
          <w:rFonts w:ascii="Arial" w:hAnsi="Arial" w:cs="Arial"/>
          <w:sz w:val="22"/>
          <w:szCs w:val="22"/>
        </w:rPr>
      </w:pPr>
      <w:r w:rsidRPr="00AE558B">
        <w:rPr>
          <w:rFonts w:ascii="Arial" w:hAnsi="Arial" w:cs="Arial"/>
          <w:sz w:val="22"/>
          <w:szCs w:val="22"/>
        </w:rPr>
        <w:t>V ………………….. dne ……………</w:t>
      </w:r>
    </w:p>
    <w:p w:rsidR="00DB3008" w:rsidRPr="00AE558B" w:rsidRDefault="00DB3008" w:rsidP="00E753B3">
      <w:pPr>
        <w:numPr>
          <w:ilvl w:val="12"/>
          <w:numId w:val="0"/>
        </w:numPr>
        <w:rPr>
          <w:rFonts w:ascii="Arial" w:hAnsi="Arial" w:cs="Arial"/>
          <w:sz w:val="22"/>
        </w:rPr>
      </w:pPr>
    </w:p>
    <w:p w:rsidR="00DB3008" w:rsidRPr="00AE558B" w:rsidRDefault="00DB3008" w:rsidP="008E5328">
      <w:pPr>
        <w:rPr>
          <w:rFonts w:ascii="Arial" w:hAnsi="Arial" w:cs="Arial"/>
          <w:sz w:val="22"/>
          <w:szCs w:val="22"/>
        </w:rPr>
      </w:pPr>
      <w:r w:rsidRPr="00AE558B">
        <w:rPr>
          <w:rFonts w:ascii="Arial" w:hAnsi="Arial" w:cs="Arial"/>
          <w:sz w:val="22"/>
          <w:szCs w:val="22"/>
        </w:rPr>
        <w:tab/>
      </w:r>
      <w:r w:rsidRPr="00AE558B">
        <w:rPr>
          <w:rFonts w:ascii="Arial" w:hAnsi="Arial" w:cs="Arial"/>
          <w:sz w:val="22"/>
          <w:szCs w:val="22"/>
        </w:rPr>
        <w:tab/>
      </w:r>
      <w:r w:rsidRPr="00AE558B">
        <w:rPr>
          <w:rFonts w:ascii="Arial" w:hAnsi="Arial" w:cs="Arial"/>
          <w:sz w:val="22"/>
          <w:szCs w:val="22"/>
        </w:rPr>
        <w:tab/>
      </w:r>
      <w:r w:rsidRPr="00AE558B">
        <w:rPr>
          <w:rFonts w:ascii="Arial" w:hAnsi="Arial" w:cs="Arial"/>
          <w:sz w:val="22"/>
          <w:szCs w:val="22"/>
        </w:rPr>
        <w:tab/>
      </w:r>
      <w:r w:rsidRPr="00AE558B">
        <w:rPr>
          <w:rFonts w:ascii="Arial" w:hAnsi="Arial" w:cs="Arial"/>
          <w:sz w:val="22"/>
          <w:szCs w:val="22"/>
        </w:rPr>
        <w:tab/>
      </w:r>
      <w:r w:rsidRPr="00AE558B">
        <w:rPr>
          <w:rFonts w:ascii="Arial" w:hAnsi="Arial" w:cs="Arial"/>
          <w:sz w:val="22"/>
          <w:szCs w:val="22"/>
        </w:rPr>
        <w:tab/>
      </w:r>
      <w:r w:rsidRPr="00AE558B">
        <w:rPr>
          <w:rFonts w:ascii="Arial" w:hAnsi="Arial" w:cs="Arial"/>
          <w:sz w:val="22"/>
          <w:szCs w:val="22"/>
        </w:rPr>
        <w:tab/>
      </w:r>
      <w:r w:rsidRPr="00AE558B">
        <w:rPr>
          <w:rFonts w:ascii="Arial" w:hAnsi="Arial" w:cs="Arial"/>
          <w:sz w:val="22"/>
          <w:szCs w:val="22"/>
        </w:rPr>
        <w:tab/>
        <w:t>……………………………….</w:t>
      </w:r>
    </w:p>
    <w:p w:rsidR="00DB3008" w:rsidRPr="00AE558B" w:rsidRDefault="00DB3008" w:rsidP="008E5328">
      <w:pPr>
        <w:ind w:left="4248" w:firstLine="708"/>
        <w:rPr>
          <w:rFonts w:ascii="Arial" w:hAnsi="Arial" w:cs="Arial"/>
          <w:sz w:val="22"/>
          <w:szCs w:val="22"/>
        </w:rPr>
      </w:pPr>
      <w:r w:rsidRPr="00AE558B">
        <w:rPr>
          <w:rFonts w:ascii="Arial" w:hAnsi="Arial" w:cs="Arial"/>
          <w:sz w:val="22"/>
          <w:szCs w:val="22"/>
        </w:rPr>
        <w:t xml:space="preserve">                    jméno a podpis</w:t>
      </w:r>
    </w:p>
    <w:p w:rsidR="00DB3008" w:rsidRPr="00AE558B" w:rsidRDefault="00DB3008" w:rsidP="008E5328">
      <w:pPr>
        <w:ind w:left="4248" w:firstLine="708"/>
        <w:rPr>
          <w:rFonts w:ascii="Arial" w:hAnsi="Arial" w:cs="Arial"/>
          <w:sz w:val="22"/>
          <w:szCs w:val="22"/>
        </w:rPr>
      </w:pPr>
      <w:r w:rsidRPr="00AE558B">
        <w:rPr>
          <w:rFonts w:ascii="Arial" w:hAnsi="Arial" w:cs="Arial"/>
          <w:sz w:val="22"/>
          <w:szCs w:val="22"/>
        </w:rPr>
        <w:t xml:space="preserve">      oprávněného zástupce uchazeče</w:t>
      </w:r>
    </w:p>
    <w:p w:rsidR="00DB3008" w:rsidRPr="00AE558B" w:rsidRDefault="00DB3008" w:rsidP="00630E11">
      <w:pPr>
        <w:jc w:val="both"/>
        <w:rPr>
          <w:rFonts w:ascii="Arial" w:hAnsi="Arial" w:cs="Arial"/>
          <w:sz w:val="22"/>
          <w:szCs w:val="22"/>
          <w:u w:val="single"/>
        </w:rPr>
      </w:pPr>
    </w:p>
    <w:p w:rsidR="00DB3008" w:rsidRPr="00AE558B" w:rsidRDefault="00DB3008" w:rsidP="00630E11">
      <w:pPr>
        <w:jc w:val="both"/>
        <w:rPr>
          <w:rFonts w:ascii="Arial" w:hAnsi="Arial" w:cs="Arial"/>
          <w:sz w:val="22"/>
          <w:szCs w:val="22"/>
          <w:u w:val="single"/>
        </w:rPr>
      </w:pPr>
    </w:p>
    <w:p w:rsidR="00DB3008" w:rsidRPr="00AE558B" w:rsidRDefault="00DB3008" w:rsidP="00630E11">
      <w:pPr>
        <w:jc w:val="both"/>
        <w:rPr>
          <w:rFonts w:ascii="Arial" w:hAnsi="Arial" w:cs="Arial"/>
          <w:sz w:val="22"/>
          <w:szCs w:val="22"/>
          <w:u w:val="single"/>
        </w:rPr>
      </w:pPr>
    </w:p>
    <w:p w:rsidR="00DB3008" w:rsidRPr="00AE558B" w:rsidRDefault="00DB3008" w:rsidP="00630E11">
      <w:pPr>
        <w:jc w:val="both"/>
        <w:rPr>
          <w:rFonts w:ascii="Arial" w:hAnsi="Arial" w:cs="Arial"/>
          <w:sz w:val="22"/>
          <w:szCs w:val="22"/>
          <w:u w:val="single"/>
        </w:rPr>
      </w:pPr>
    </w:p>
    <w:p w:rsidR="00DB3008" w:rsidRPr="00AE558B" w:rsidRDefault="00DB3008" w:rsidP="00630E11">
      <w:pPr>
        <w:jc w:val="both"/>
        <w:rPr>
          <w:rFonts w:ascii="Arial" w:hAnsi="Arial" w:cs="Arial"/>
          <w:sz w:val="22"/>
          <w:szCs w:val="22"/>
          <w:u w:val="single"/>
        </w:rPr>
      </w:pPr>
    </w:p>
    <w:p w:rsidR="00DB3008" w:rsidRPr="00AE558B" w:rsidRDefault="00DB3008" w:rsidP="00630E11">
      <w:pPr>
        <w:jc w:val="both"/>
        <w:rPr>
          <w:rFonts w:ascii="Arial" w:hAnsi="Arial" w:cs="Arial"/>
          <w:sz w:val="22"/>
          <w:szCs w:val="22"/>
        </w:rPr>
      </w:pPr>
      <w:r w:rsidRPr="00AE558B">
        <w:rPr>
          <w:rFonts w:ascii="Arial" w:hAnsi="Arial" w:cs="Arial"/>
          <w:sz w:val="22"/>
          <w:szCs w:val="22"/>
          <w:u w:val="single"/>
        </w:rPr>
        <w:t>Poznámka</w:t>
      </w:r>
      <w:r w:rsidRPr="00AE558B">
        <w:rPr>
          <w:rFonts w:ascii="Arial" w:hAnsi="Arial" w:cs="Arial"/>
          <w:sz w:val="22"/>
          <w:szCs w:val="22"/>
        </w:rPr>
        <w:t xml:space="preserve"> : </w:t>
      </w:r>
      <w:r w:rsidRPr="00AE558B">
        <w:rPr>
          <w:rFonts w:ascii="Arial" w:hAnsi="Arial" w:cs="Arial"/>
          <w:sz w:val="22"/>
          <w:szCs w:val="22"/>
        </w:rPr>
        <w:tab/>
        <w:t xml:space="preserve"> příloha č. 1 musí být součástí nabídky.</w:t>
      </w:r>
    </w:p>
    <w:p w:rsidR="00DB3008" w:rsidRPr="007E3DC0" w:rsidRDefault="00DB3008" w:rsidP="00DB4C8B">
      <w:pPr>
        <w:rPr>
          <w:rFonts w:ascii="Arial" w:hAnsi="Arial" w:cs="Arial"/>
          <w:b/>
          <w:sz w:val="22"/>
          <w:szCs w:val="22"/>
        </w:rPr>
      </w:pPr>
      <w:r w:rsidRPr="007E3DC0">
        <w:rPr>
          <w:rFonts w:ascii="Arial" w:hAnsi="Arial" w:cs="Arial"/>
          <w:b/>
          <w:sz w:val="22"/>
          <w:szCs w:val="22"/>
        </w:rPr>
        <w:t>Příloha č. 1a</w:t>
      </w:r>
    </w:p>
    <w:p w:rsidR="00DB3008" w:rsidRPr="007E3DC0" w:rsidRDefault="00DB3008" w:rsidP="00DB4C8B">
      <w:pPr>
        <w:rPr>
          <w:rFonts w:ascii="Arial" w:hAnsi="Arial" w:cs="Arial"/>
          <w:b/>
          <w:sz w:val="20"/>
          <w:szCs w:val="20"/>
        </w:rPr>
      </w:pPr>
    </w:p>
    <w:p w:rsidR="00DB3008" w:rsidRPr="00AE558B" w:rsidRDefault="00DB3008" w:rsidP="00155748">
      <w:pPr>
        <w:ind w:left="360"/>
        <w:jc w:val="center"/>
        <w:rPr>
          <w:rFonts w:ascii="Arial" w:hAnsi="Arial" w:cs="Arial"/>
          <w:b/>
          <w:bCs/>
          <w:sz w:val="36"/>
          <w:szCs w:val="36"/>
        </w:rPr>
      </w:pPr>
      <w:r w:rsidRPr="00AE558B">
        <w:rPr>
          <w:rFonts w:ascii="Arial" w:hAnsi="Arial" w:cs="Arial"/>
          <w:b/>
          <w:sz w:val="36"/>
          <w:szCs w:val="36"/>
        </w:rPr>
        <w:t>Krycí list nabídky</w:t>
      </w:r>
      <w:r w:rsidRPr="00AE558B">
        <w:rPr>
          <w:rFonts w:ascii="Arial" w:hAnsi="Arial" w:cs="Arial"/>
          <w:b/>
          <w:bCs/>
          <w:sz w:val="36"/>
          <w:szCs w:val="36"/>
        </w:rPr>
        <w:t xml:space="preserve"> – Rekapitulace cenové nabídky</w:t>
      </w:r>
    </w:p>
    <w:p w:rsidR="00DB3008" w:rsidRPr="007E3DC0" w:rsidRDefault="00DB3008" w:rsidP="00DB4C8B">
      <w:pPr>
        <w:jc w:val="center"/>
        <w:rPr>
          <w:rFonts w:ascii="Arial" w:hAnsi="Arial" w:cs="Arial"/>
          <w:sz w:val="20"/>
          <w:szCs w:val="20"/>
        </w:rPr>
      </w:pPr>
    </w:p>
    <w:p w:rsidR="00DB3008" w:rsidRPr="00AE558B" w:rsidRDefault="00DB3008" w:rsidP="00DB4C8B">
      <w:pPr>
        <w:jc w:val="center"/>
        <w:rPr>
          <w:rFonts w:ascii="Arial" w:hAnsi="Arial" w:cs="Arial"/>
        </w:rPr>
      </w:pPr>
      <w:r w:rsidRPr="00AE558B">
        <w:rPr>
          <w:rFonts w:ascii="Arial" w:hAnsi="Arial" w:cs="Arial"/>
        </w:rPr>
        <w:t xml:space="preserve">na akci: </w:t>
      </w:r>
    </w:p>
    <w:p w:rsidR="00DB3008" w:rsidRPr="007E3DC0" w:rsidRDefault="00DB3008" w:rsidP="00DB4C8B">
      <w:pPr>
        <w:ind w:left="360"/>
        <w:jc w:val="center"/>
        <w:rPr>
          <w:rFonts w:ascii="Arial" w:hAnsi="Arial" w:cs="Arial"/>
          <w:b/>
          <w:bCs/>
          <w:sz w:val="20"/>
          <w:szCs w:val="20"/>
        </w:rPr>
      </w:pPr>
    </w:p>
    <w:p w:rsidR="00DB3008" w:rsidRPr="00AE558B" w:rsidRDefault="00DB3008" w:rsidP="00761233">
      <w:pPr>
        <w:pStyle w:val="Heading1"/>
        <w:spacing w:before="0" w:after="0" w:line="240" w:lineRule="atLeast"/>
        <w:jc w:val="center"/>
        <w:rPr>
          <w:bCs w:val="0"/>
          <w:sz w:val="28"/>
          <w:szCs w:val="28"/>
        </w:rPr>
      </w:pPr>
      <w:r w:rsidRPr="00AE558B">
        <w:rPr>
          <w:bCs w:val="0"/>
          <w:sz w:val="28"/>
          <w:szCs w:val="28"/>
        </w:rPr>
        <w:t>„Laboratoř chemie – vybavení laboratorními přístroji“</w:t>
      </w:r>
    </w:p>
    <w:p w:rsidR="00DB3008" w:rsidRPr="00AE558B" w:rsidRDefault="00DB3008" w:rsidP="00DB4C8B">
      <w:pPr>
        <w:rPr>
          <w:rFonts w:ascii="Arial" w:hAnsi="Arial" w:cs="Arial"/>
          <w:b/>
          <w:bCs/>
          <w:sz w:val="26"/>
          <w:szCs w:val="26"/>
        </w:rPr>
      </w:pPr>
    </w:p>
    <w:tbl>
      <w:tblPr>
        <w:tblW w:w="96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3119"/>
        <w:gridCol w:w="2410"/>
        <w:gridCol w:w="709"/>
        <w:gridCol w:w="1578"/>
        <w:gridCol w:w="1841"/>
      </w:tblGrid>
      <w:tr w:rsidR="00DB3008" w:rsidRPr="00844A22" w:rsidTr="00054B53">
        <w:tc>
          <w:tcPr>
            <w:tcW w:w="3119" w:type="dxa"/>
            <w:vAlign w:val="center"/>
          </w:tcPr>
          <w:p w:rsidR="00DB3008" w:rsidRPr="00844A22" w:rsidRDefault="00DB3008" w:rsidP="00625559">
            <w:pPr>
              <w:pStyle w:val="Obsahtabulky"/>
              <w:snapToGrid w:val="0"/>
              <w:jc w:val="center"/>
              <w:rPr>
                <w:rFonts w:ascii="Arial" w:hAnsi="Arial" w:cs="Arial"/>
                <w:sz w:val="20"/>
                <w:szCs w:val="20"/>
              </w:rPr>
            </w:pPr>
            <w:r w:rsidRPr="00844A22">
              <w:rPr>
                <w:rFonts w:ascii="Arial" w:hAnsi="Arial" w:cs="Arial"/>
                <w:sz w:val="20"/>
                <w:szCs w:val="20"/>
              </w:rPr>
              <w:t>Popis</w:t>
            </w:r>
          </w:p>
        </w:tc>
        <w:tc>
          <w:tcPr>
            <w:tcW w:w="2410" w:type="dxa"/>
            <w:vAlign w:val="center"/>
          </w:tcPr>
          <w:p w:rsidR="00DB3008" w:rsidRDefault="00DB3008" w:rsidP="00B865A5">
            <w:pPr>
              <w:pStyle w:val="Obsahtabulky"/>
              <w:snapToGrid w:val="0"/>
              <w:jc w:val="center"/>
              <w:rPr>
                <w:rFonts w:ascii="Arial" w:hAnsi="Arial" w:cs="Arial"/>
                <w:sz w:val="20"/>
                <w:szCs w:val="20"/>
              </w:rPr>
            </w:pPr>
            <w:r>
              <w:rPr>
                <w:rFonts w:ascii="Arial" w:hAnsi="Arial" w:cs="Arial"/>
                <w:sz w:val="20"/>
                <w:szCs w:val="20"/>
              </w:rPr>
              <w:t>Obchodní n</w:t>
            </w:r>
            <w:r w:rsidRPr="00844A22">
              <w:rPr>
                <w:rFonts w:ascii="Arial" w:hAnsi="Arial" w:cs="Arial"/>
                <w:sz w:val="20"/>
                <w:szCs w:val="20"/>
              </w:rPr>
              <w:t xml:space="preserve">ázev </w:t>
            </w:r>
            <w:r>
              <w:rPr>
                <w:rFonts w:ascii="Arial" w:hAnsi="Arial" w:cs="Arial"/>
                <w:sz w:val="20"/>
                <w:szCs w:val="20"/>
              </w:rPr>
              <w:t xml:space="preserve">/ </w:t>
            </w:r>
            <w:r w:rsidRPr="00844A22">
              <w:rPr>
                <w:rFonts w:ascii="Arial" w:hAnsi="Arial" w:cs="Arial"/>
                <w:sz w:val="20"/>
                <w:szCs w:val="20"/>
              </w:rPr>
              <w:t>značka</w:t>
            </w:r>
          </w:p>
          <w:p w:rsidR="00DB3008" w:rsidRPr="00844A22" w:rsidRDefault="00DB3008" w:rsidP="00B865A5">
            <w:pPr>
              <w:pStyle w:val="Obsahtabulky"/>
              <w:snapToGrid w:val="0"/>
              <w:jc w:val="center"/>
              <w:rPr>
                <w:rFonts w:ascii="Arial" w:hAnsi="Arial" w:cs="Arial"/>
                <w:sz w:val="20"/>
                <w:szCs w:val="20"/>
              </w:rPr>
            </w:pPr>
            <w:r>
              <w:rPr>
                <w:rFonts w:ascii="Arial" w:hAnsi="Arial" w:cs="Arial"/>
                <w:sz w:val="20"/>
                <w:szCs w:val="20"/>
              </w:rPr>
              <w:t>Model / typ</w:t>
            </w:r>
          </w:p>
        </w:tc>
        <w:tc>
          <w:tcPr>
            <w:tcW w:w="709" w:type="dxa"/>
            <w:vAlign w:val="center"/>
          </w:tcPr>
          <w:p w:rsidR="00DB3008" w:rsidRPr="00844A22" w:rsidRDefault="00DB3008" w:rsidP="00625559">
            <w:pPr>
              <w:pStyle w:val="Obsahtabulky"/>
              <w:snapToGrid w:val="0"/>
              <w:jc w:val="center"/>
              <w:rPr>
                <w:rFonts w:ascii="Arial" w:hAnsi="Arial" w:cs="Arial"/>
                <w:sz w:val="20"/>
                <w:szCs w:val="20"/>
              </w:rPr>
            </w:pPr>
            <w:r w:rsidRPr="00844A22">
              <w:rPr>
                <w:rFonts w:ascii="Arial" w:hAnsi="Arial" w:cs="Arial"/>
                <w:sz w:val="20"/>
                <w:szCs w:val="20"/>
              </w:rPr>
              <w:t>Počet</w:t>
            </w:r>
          </w:p>
        </w:tc>
        <w:tc>
          <w:tcPr>
            <w:tcW w:w="1578" w:type="dxa"/>
            <w:vAlign w:val="center"/>
          </w:tcPr>
          <w:p w:rsidR="00DB3008" w:rsidRPr="00844A22" w:rsidRDefault="00DB3008" w:rsidP="00625559">
            <w:pPr>
              <w:pStyle w:val="Obsahtabulky"/>
              <w:snapToGrid w:val="0"/>
              <w:jc w:val="center"/>
              <w:rPr>
                <w:rFonts w:ascii="Arial" w:hAnsi="Arial" w:cs="Arial"/>
                <w:sz w:val="20"/>
                <w:szCs w:val="20"/>
              </w:rPr>
            </w:pPr>
            <w:r w:rsidRPr="00844A22">
              <w:rPr>
                <w:rFonts w:ascii="Arial" w:hAnsi="Arial" w:cs="Arial"/>
                <w:sz w:val="20"/>
                <w:szCs w:val="20"/>
              </w:rPr>
              <w:t xml:space="preserve">Cena bez DPH </w:t>
            </w:r>
          </w:p>
          <w:p w:rsidR="00DB3008" w:rsidRPr="00844A22" w:rsidRDefault="00DB3008" w:rsidP="00625559">
            <w:pPr>
              <w:pStyle w:val="Obsahtabulky"/>
              <w:snapToGrid w:val="0"/>
              <w:jc w:val="center"/>
              <w:rPr>
                <w:rFonts w:ascii="Arial" w:hAnsi="Arial" w:cs="Arial"/>
                <w:sz w:val="20"/>
                <w:szCs w:val="20"/>
              </w:rPr>
            </w:pPr>
            <w:r w:rsidRPr="00844A22">
              <w:rPr>
                <w:rFonts w:ascii="Arial" w:hAnsi="Arial" w:cs="Arial"/>
                <w:sz w:val="20"/>
                <w:szCs w:val="20"/>
              </w:rPr>
              <w:t xml:space="preserve">za požadovaný </w:t>
            </w:r>
          </w:p>
          <w:p w:rsidR="00DB3008" w:rsidRPr="00844A22" w:rsidRDefault="00DB3008" w:rsidP="00625559">
            <w:pPr>
              <w:pStyle w:val="Obsahtabulky"/>
              <w:snapToGrid w:val="0"/>
              <w:jc w:val="center"/>
              <w:rPr>
                <w:rFonts w:ascii="Arial" w:hAnsi="Arial" w:cs="Arial"/>
                <w:sz w:val="20"/>
                <w:szCs w:val="20"/>
              </w:rPr>
            </w:pPr>
            <w:r w:rsidRPr="00844A22">
              <w:rPr>
                <w:rFonts w:ascii="Arial" w:hAnsi="Arial" w:cs="Arial"/>
                <w:sz w:val="20"/>
                <w:szCs w:val="20"/>
              </w:rPr>
              <w:t>počet výrobků</w:t>
            </w:r>
          </w:p>
        </w:tc>
        <w:tc>
          <w:tcPr>
            <w:tcW w:w="1841" w:type="dxa"/>
            <w:vAlign w:val="center"/>
          </w:tcPr>
          <w:p w:rsidR="00DB3008" w:rsidRPr="00844A22" w:rsidRDefault="00DB3008" w:rsidP="00625559">
            <w:pPr>
              <w:pStyle w:val="Obsahtabulky"/>
              <w:snapToGrid w:val="0"/>
              <w:jc w:val="center"/>
              <w:rPr>
                <w:rFonts w:ascii="Arial" w:hAnsi="Arial" w:cs="Arial"/>
                <w:sz w:val="20"/>
                <w:szCs w:val="20"/>
              </w:rPr>
            </w:pPr>
            <w:r w:rsidRPr="00844A22">
              <w:rPr>
                <w:rFonts w:ascii="Arial" w:hAnsi="Arial" w:cs="Arial"/>
                <w:sz w:val="20"/>
                <w:szCs w:val="20"/>
              </w:rPr>
              <w:t xml:space="preserve">Cena včetně DPH </w:t>
            </w:r>
          </w:p>
          <w:p w:rsidR="00DB3008" w:rsidRPr="00844A22" w:rsidRDefault="00DB3008" w:rsidP="00625559">
            <w:pPr>
              <w:pStyle w:val="Obsahtabulky"/>
              <w:snapToGrid w:val="0"/>
              <w:jc w:val="center"/>
              <w:rPr>
                <w:rFonts w:ascii="Arial" w:hAnsi="Arial" w:cs="Arial"/>
                <w:sz w:val="20"/>
                <w:szCs w:val="20"/>
              </w:rPr>
            </w:pPr>
            <w:r w:rsidRPr="00844A22">
              <w:rPr>
                <w:rFonts w:ascii="Arial" w:hAnsi="Arial" w:cs="Arial"/>
                <w:sz w:val="20"/>
                <w:szCs w:val="20"/>
              </w:rPr>
              <w:t>za požadovaný</w:t>
            </w:r>
          </w:p>
          <w:p w:rsidR="00DB3008" w:rsidRPr="00844A22" w:rsidRDefault="00DB3008" w:rsidP="00625559">
            <w:pPr>
              <w:pStyle w:val="Obsahtabulky"/>
              <w:snapToGrid w:val="0"/>
              <w:jc w:val="center"/>
              <w:rPr>
                <w:rFonts w:ascii="Arial" w:hAnsi="Arial" w:cs="Arial"/>
                <w:sz w:val="20"/>
                <w:szCs w:val="20"/>
              </w:rPr>
            </w:pPr>
            <w:r w:rsidRPr="00844A22">
              <w:rPr>
                <w:rFonts w:ascii="Arial" w:hAnsi="Arial" w:cs="Arial"/>
                <w:sz w:val="20"/>
                <w:szCs w:val="20"/>
              </w:rPr>
              <w:t xml:space="preserve"> počet výrobků</w:t>
            </w:r>
          </w:p>
        </w:tc>
      </w:tr>
      <w:tr w:rsidR="00DB3008" w:rsidRPr="0097055C" w:rsidTr="00BC2A0C">
        <w:trPr>
          <w:trHeight w:val="23"/>
        </w:trPr>
        <w:tc>
          <w:tcPr>
            <w:tcW w:w="3119" w:type="dxa"/>
            <w:shd w:val="clear" w:color="auto" w:fill="FFCC00"/>
            <w:vAlign w:val="center"/>
          </w:tcPr>
          <w:p w:rsidR="00DB3008" w:rsidRDefault="00DB3008" w:rsidP="007E7395">
            <w:pPr>
              <w:pStyle w:val="Obsahtabulky"/>
              <w:snapToGrid w:val="0"/>
              <w:rPr>
                <w:rFonts w:ascii="Arial" w:hAnsi="Arial" w:cs="Arial"/>
                <w:sz w:val="18"/>
                <w:szCs w:val="18"/>
              </w:rPr>
            </w:pPr>
            <w:r w:rsidRPr="0097055C">
              <w:rPr>
                <w:rFonts w:ascii="Arial" w:hAnsi="Arial" w:cs="Arial"/>
                <w:sz w:val="18"/>
                <w:szCs w:val="18"/>
              </w:rPr>
              <w:t xml:space="preserve">3.3 Drobný hmotný majetek </w:t>
            </w:r>
          </w:p>
          <w:p w:rsidR="00DB3008" w:rsidRPr="0097055C" w:rsidRDefault="00DB3008" w:rsidP="007E7395">
            <w:pPr>
              <w:pStyle w:val="Obsahtabulky"/>
              <w:snapToGrid w:val="0"/>
              <w:rPr>
                <w:rFonts w:ascii="Arial" w:hAnsi="Arial" w:cs="Arial"/>
                <w:sz w:val="18"/>
                <w:szCs w:val="18"/>
              </w:rPr>
            </w:pPr>
            <w:r>
              <w:rPr>
                <w:rFonts w:ascii="Arial" w:hAnsi="Arial" w:cs="Arial"/>
                <w:sz w:val="18"/>
                <w:szCs w:val="18"/>
              </w:rPr>
              <w:t xml:space="preserve">(majetek </w:t>
            </w:r>
            <w:r w:rsidRPr="0097055C">
              <w:rPr>
                <w:rFonts w:ascii="Arial" w:hAnsi="Arial" w:cs="Arial"/>
                <w:sz w:val="18"/>
                <w:szCs w:val="18"/>
              </w:rPr>
              <w:t>do 40 000 Kč včetně DPH</w:t>
            </w:r>
            <w:r>
              <w:rPr>
                <w:rFonts w:ascii="Arial" w:hAnsi="Arial" w:cs="Arial"/>
                <w:sz w:val="18"/>
                <w:szCs w:val="18"/>
              </w:rPr>
              <w:t>)</w:t>
            </w:r>
          </w:p>
        </w:tc>
        <w:tc>
          <w:tcPr>
            <w:tcW w:w="2410" w:type="dxa"/>
            <w:shd w:val="clear" w:color="auto" w:fill="FFCC00"/>
            <w:vAlign w:val="center"/>
          </w:tcPr>
          <w:p w:rsidR="00DB3008" w:rsidRPr="0097055C" w:rsidRDefault="00DB3008" w:rsidP="007E7395">
            <w:pPr>
              <w:pStyle w:val="Obsahtabulky"/>
              <w:snapToGrid w:val="0"/>
              <w:rPr>
                <w:rFonts w:ascii="Arial" w:hAnsi="Arial" w:cs="Arial"/>
                <w:sz w:val="18"/>
                <w:szCs w:val="18"/>
              </w:rPr>
            </w:pPr>
          </w:p>
        </w:tc>
        <w:tc>
          <w:tcPr>
            <w:tcW w:w="709" w:type="dxa"/>
            <w:shd w:val="clear" w:color="auto" w:fill="FFCC00"/>
            <w:vAlign w:val="center"/>
          </w:tcPr>
          <w:p w:rsidR="00DB3008" w:rsidRPr="0097055C" w:rsidRDefault="00DB3008" w:rsidP="007E7395">
            <w:pPr>
              <w:pStyle w:val="Obsahtabulky"/>
              <w:snapToGrid w:val="0"/>
              <w:jc w:val="center"/>
              <w:rPr>
                <w:rFonts w:ascii="Arial" w:hAnsi="Arial" w:cs="Arial"/>
                <w:sz w:val="18"/>
                <w:szCs w:val="18"/>
              </w:rPr>
            </w:pPr>
          </w:p>
        </w:tc>
        <w:tc>
          <w:tcPr>
            <w:tcW w:w="1578" w:type="dxa"/>
            <w:shd w:val="clear" w:color="auto" w:fill="FFCC00"/>
            <w:vAlign w:val="center"/>
          </w:tcPr>
          <w:p w:rsidR="00DB3008" w:rsidRPr="0097055C" w:rsidRDefault="00DB3008" w:rsidP="007E7395">
            <w:pPr>
              <w:pStyle w:val="Obsahtabulky"/>
              <w:snapToGrid w:val="0"/>
              <w:rPr>
                <w:rFonts w:ascii="Arial" w:hAnsi="Arial" w:cs="Arial"/>
                <w:sz w:val="18"/>
                <w:szCs w:val="18"/>
              </w:rPr>
            </w:pPr>
          </w:p>
        </w:tc>
        <w:tc>
          <w:tcPr>
            <w:tcW w:w="1841" w:type="dxa"/>
            <w:shd w:val="clear" w:color="auto" w:fill="FFCC00"/>
            <w:vAlign w:val="center"/>
          </w:tcPr>
          <w:p w:rsidR="00DB3008" w:rsidRPr="0097055C" w:rsidRDefault="00DB3008" w:rsidP="007E7395">
            <w:pPr>
              <w:pStyle w:val="Obsahtabulky"/>
              <w:snapToGrid w:val="0"/>
              <w:rPr>
                <w:rFonts w:ascii="Arial" w:hAnsi="Arial" w:cs="Arial"/>
                <w:sz w:val="18"/>
                <w:szCs w:val="18"/>
              </w:rPr>
            </w:pPr>
          </w:p>
        </w:tc>
      </w:tr>
      <w:tr w:rsidR="00DB3008" w:rsidRPr="00844A22" w:rsidTr="007E3DC0">
        <w:trPr>
          <w:trHeight w:val="23"/>
        </w:trPr>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 xml:space="preserve">3.3.1 Laboratorní váhy </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7E3DC0">
        <w:trPr>
          <w:trHeight w:val="85"/>
        </w:trPr>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3.3.2 Elektrochemie - žákovská souprava</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16</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7E3DC0">
        <w:trPr>
          <w:trHeight w:val="23"/>
        </w:trPr>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3.3.3 Životní prostředí - žákovská souprava</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16</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3.3.4 Polarimetr</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3.3.5 Refraktometr</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3.3.6 ph metr</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3.3.7 Extrakční přístroj</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3.3.8 Termoska na tekutý N2 a CO2</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3.3.9 Mikroskop - žákovský</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16</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3.3.10 Mikrotom - kráječ preparátů</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3.3.13 Elektroforéza</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3.3.14 Voltmetr-ampérmetr</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3.3.15 Binokulární lupa pro žáky</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16</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3.3.17 Elektrochemie - demonstrační souprava</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97055C" w:rsidTr="007E3DC0">
        <w:trPr>
          <w:trHeight w:val="23"/>
        </w:trPr>
        <w:tc>
          <w:tcPr>
            <w:tcW w:w="3119" w:type="dxa"/>
            <w:shd w:val="clear" w:color="auto" w:fill="FFFF00"/>
            <w:vAlign w:val="center"/>
          </w:tcPr>
          <w:p w:rsidR="00DB3008" w:rsidRDefault="00DB3008" w:rsidP="00B865A5">
            <w:pPr>
              <w:rPr>
                <w:rFonts w:ascii="Arial" w:hAnsi="Arial" w:cs="Arial"/>
                <w:sz w:val="18"/>
                <w:szCs w:val="18"/>
              </w:rPr>
            </w:pPr>
            <w:r w:rsidRPr="0097055C">
              <w:rPr>
                <w:rFonts w:ascii="Arial" w:hAnsi="Arial" w:cs="Arial"/>
                <w:sz w:val="18"/>
                <w:szCs w:val="18"/>
              </w:rPr>
              <w:t xml:space="preserve">3.8.1 Investiční část </w:t>
            </w:r>
          </w:p>
          <w:p w:rsidR="00DB3008" w:rsidRPr="0097055C" w:rsidRDefault="00DB3008" w:rsidP="00B865A5">
            <w:pPr>
              <w:rPr>
                <w:rFonts w:ascii="Arial" w:hAnsi="Arial" w:cs="Arial"/>
                <w:sz w:val="18"/>
                <w:szCs w:val="18"/>
              </w:rPr>
            </w:pPr>
            <w:r w:rsidRPr="0097055C">
              <w:rPr>
                <w:rFonts w:ascii="Arial" w:hAnsi="Arial" w:cs="Arial"/>
                <w:sz w:val="18"/>
                <w:szCs w:val="18"/>
              </w:rPr>
              <w:t>(majetek od 40 000 Kč včetně DPH)</w:t>
            </w:r>
          </w:p>
        </w:tc>
        <w:tc>
          <w:tcPr>
            <w:tcW w:w="2410" w:type="dxa"/>
            <w:shd w:val="clear" w:color="auto" w:fill="FFFF00"/>
            <w:vAlign w:val="center"/>
          </w:tcPr>
          <w:p w:rsidR="00DB3008" w:rsidRPr="0097055C" w:rsidRDefault="00DB3008" w:rsidP="00B865A5">
            <w:pPr>
              <w:pStyle w:val="Obsahtabulky"/>
              <w:snapToGrid w:val="0"/>
              <w:rPr>
                <w:rFonts w:ascii="Arial" w:hAnsi="Arial" w:cs="Arial"/>
                <w:sz w:val="18"/>
                <w:szCs w:val="18"/>
              </w:rPr>
            </w:pPr>
          </w:p>
        </w:tc>
        <w:tc>
          <w:tcPr>
            <w:tcW w:w="709" w:type="dxa"/>
            <w:shd w:val="clear" w:color="auto" w:fill="FFFF00"/>
            <w:vAlign w:val="center"/>
          </w:tcPr>
          <w:p w:rsidR="00DB3008" w:rsidRPr="0097055C" w:rsidRDefault="00DB3008" w:rsidP="00B865A5">
            <w:pPr>
              <w:jc w:val="center"/>
              <w:rPr>
                <w:rFonts w:ascii="Arial" w:hAnsi="Arial" w:cs="Arial"/>
                <w:sz w:val="18"/>
                <w:szCs w:val="18"/>
              </w:rPr>
            </w:pPr>
          </w:p>
        </w:tc>
        <w:tc>
          <w:tcPr>
            <w:tcW w:w="1578" w:type="dxa"/>
            <w:shd w:val="clear" w:color="auto" w:fill="FFFF00"/>
            <w:vAlign w:val="center"/>
          </w:tcPr>
          <w:p w:rsidR="00DB3008" w:rsidRPr="0097055C" w:rsidRDefault="00DB3008" w:rsidP="00B865A5">
            <w:pPr>
              <w:pStyle w:val="Obsahtabulky"/>
              <w:snapToGrid w:val="0"/>
              <w:rPr>
                <w:rFonts w:ascii="Arial" w:hAnsi="Arial" w:cs="Arial"/>
                <w:sz w:val="18"/>
                <w:szCs w:val="18"/>
              </w:rPr>
            </w:pPr>
          </w:p>
        </w:tc>
        <w:tc>
          <w:tcPr>
            <w:tcW w:w="1841" w:type="dxa"/>
            <w:shd w:val="clear" w:color="auto" w:fill="FFFF00"/>
            <w:vAlign w:val="center"/>
          </w:tcPr>
          <w:p w:rsidR="00DB3008" w:rsidRPr="0097055C" w:rsidRDefault="00DB3008" w:rsidP="00B865A5">
            <w:pPr>
              <w:pStyle w:val="Obsahtabulky"/>
              <w:snapToGrid w:val="0"/>
              <w:rPr>
                <w:rFonts w:ascii="Arial" w:hAnsi="Arial" w:cs="Arial"/>
                <w:sz w:val="18"/>
                <w:szCs w:val="18"/>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3.8.1.1 Plynový chromatograf a projekční souprava</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3.8.1.2 Centrifuga</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B865A5">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3.8.1.3 Mikroskop - demonstrační včetně projekční soupravy</w:t>
            </w:r>
          </w:p>
        </w:tc>
        <w:tc>
          <w:tcPr>
            <w:tcW w:w="2410" w:type="dxa"/>
            <w:vAlign w:val="center"/>
          </w:tcPr>
          <w:p w:rsidR="00DB3008" w:rsidRPr="00844A22" w:rsidRDefault="00DB3008" w:rsidP="00B865A5">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B865A5">
            <w:pPr>
              <w:pStyle w:val="Obsahtabulky"/>
              <w:snapToGrid w:val="0"/>
              <w:rPr>
                <w:rFonts w:ascii="Arial" w:hAnsi="Arial" w:cs="Arial"/>
                <w:sz w:val="20"/>
                <w:szCs w:val="20"/>
              </w:rPr>
            </w:pPr>
          </w:p>
        </w:tc>
        <w:tc>
          <w:tcPr>
            <w:tcW w:w="1841"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054B53">
        <w:tc>
          <w:tcPr>
            <w:tcW w:w="311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3.8.1.4 Chemická demonstrační souprava</w:t>
            </w:r>
          </w:p>
        </w:tc>
        <w:tc>
          <w:tcPr>
            <w:tcW w:w="2410" w:type="dxa"/>
            <w:vAlign w:val="center"/>
          </w:tcPr>
          <w:p w:rsidR="00DB3008" w:rsidRPr="00844A22" w:rsidRDefault="00DB3008" w:rsidP="00625559">
            <w:pPr>
              <w:pStyle w:val="Obsahtabulky"/>
              <w:snapToGrid w:val="0"/>
              <w:rPr>
                <w:rFonts w:ascii="Arial" w:hAnsi="Arial" w:cs="Arial"/>
                <w:sz w:val="20"/>
                <w:szCs w:val="20"/>
              </w:rPr>
            </w:pPr>
          </w:p>
        </w:tc>
        <w:tc>
          <w:tcPr>
            <w:tcW w:w="709"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578" w:type="dxa"/>
            <w:vAlign w:val="center"/>
          </w:tcPr>
          <w:p w:rsidR="00DB3008" w:rsidRPr="00844A22" w:rsidRDefault="00DB3008" w:rsidP="00625559">
            <w:pPr>
              <w:pStyle w:val="Obsahtabulky"/>
              <w:snapToGrid w:val="0"/>
              <w:rPr>
                <w:rFonts w:ascii="Arial" w:hAnsi="Arial" w:cs="Arial"/>
                <w:sz w:val="20"/>
                <w:szCs w:val="20"/>
              </w:rPr>
            </w:pPr>
          </w:p>
        </w:tc>
        <w:tc>
          <w:tcPr>
            <w:tcW w:w="1841" w:type="dxa"/>
            <w:vAlign w:val="center"/>
          </w:tcPr>
          <w:p w:rsidR="00DB3008" w:rsidRPr="00844A22" w:rsidRDefault="00DB3008" w:rsidP="00625559">
            <w:pPr>
              <w:pStyle w:val="Obsahtabulky"/>
              <w:snapToGrid w:val="0"/>
              <w:rPr>
                <w:rFonts w:ascii="Arial" w:hAnsi="Arial" w:cs="Arial"/>
                <w:sz w:val="20"/>
                <w:szCs w:val="20"/>
              </w:rPr>
            </w:pPr>
          </w:p>
        </w:tc>
      </w:tr>
      <w:tr w:rsidR="00DB3008" w:rsidRPr="00844A22" w:rsidTr="00DC4261">
        <w:tc>
          <w:tcPr>
            <w:tcW w:w="6238" w:type="dxa"/>
            <w:gridSpan w:val="3"/>
            <w:vAlign w:val="center"/>
          </w:tcPr>
          <w:p w:rsidR="00DB3008" w:rsidRPr="00844A22" w:rsidRDefault="00DB3008" w:rsidP="008C2B77">
            <w:pPr>
              <w:pStyle w:val="Obsahtabulky"/>
              <w:snapToGrid w:val="0"/>
              <w:jc w:val="right"/>
              <w:rPr>
                <w:rFonts w:ascii="Arial" w:hAnsi="Arial" w:cs="Arial"/>
                <w:sz w:val="20"/>
                <w:szCs w:val="20"/>
              </w:rPr>
            </w:pPr>
            <w:r w:rsidRPr="00844A22">
              <w:rPr>
                <w:rFonts w:ascii="Arial" w:hAnsi="Arial" w:cs="Arial"/>
                <w:b/>
                <w:bCs/>
                <w:sz w:val="20"/>
                <w:szCs w:val="20"/>
              </w:rPr>
              <w:t>Celkem</w:t>
            </w:r>
          </w:p>
        </w:tc>
        <w:tc>
          <w:tcPr>
            <w:tcW w:w="1578" w:type="dxa"/>
            <w:vAlign w:val="center"/>
          </w:tcPr>
          <w:p w:rsidR="00DB3008" w:rsidRPr="00844A22" w:rsidRDefault="00DB3008" w:rsidP="00625559">
            <w:pPr>
              <w:pStyle w:val="Obsahtabulky"/>
              <w:snapToGrid w:val="0"/>
              <w:rPr>
                <w:rFonts w:ascii="Arial" w:hAnsi="Arial" w:cs="Arial"/>
                <w:sz w:val="20"/>
                <w:szCs w:val="20"/>
              </w:rPr>
            </w:pPr>
          </w:p>
        </w:tc>
        <w:tc>
          <w:tcPr>
            <w:tcW w:w="1841" w:type="dxa"/>
            <w:vAlign w:val="center"/>
          </w:tcPr>
          <w:p w:rsidR="00DB3008" w:rsidRPr="00844A22" w:rsidRDefault="00DB3008" w:rsidP="00625559">
            <w:pPr>
              <w:pStyle w:val="Obsahtabulky"/>
              <w:snapToGrid w:val="0"/>
              <w:rPr>
                <w:rFonts w:ascii="Arial" w:hAnsi="Arial" w:cs="Arial"/>
                <w:sz w:val="20"/>
                <w:szCs w:val="20"/>
              </w:rPr>
            </w:pPr>
          </w:p>
        </w:tc>
      </w:tr>
    </w:tbl>
    <w:p w:rsidR="00DB3008" w:rsidRPr="00AE558B" w:rsidRDefault="00DB3008" w:rsidP="00DB4C8B">
      <w:pPr>
        <w:pStyle w:val="Zkladntext21"/>
        <w:rPr>
          <w:rFonts w:ascii="Arial" w:hAnsi="Arial" w:cs="Arial"/>
          <w:b/>
          <w:sz w:val="22"/>
          <w:szCs w:val="22"/>
        </w:rPr>
      </w:pPr>
    </w:p>
    <w:p w:rsidR="00DB3008" w:rsidRPr="00AE558B" w:rsidRDefault="00DB3008" w:rsidP="00DB4C8B">
      <w:pPr>
        <w:jc w:val="both"/>
        <w:rPr>
          <w:rFonts w:ascii="Arial" w:hAnsi="Arial" w:cs="Arial"/>
        </w:rPr>
      </w:pPr>
      <w:r w:rsidRPr="00AE558B">
        <w:rPr>
          <w:rFonts w:ascii="Arial" w:hAnsi="Arial" w:cs="Arial"/>
        </w:rPr>
        <w:t>V ………………….. dne ……………</w:t>
      </w:r>
    </w:p>
    <w:p w:rsidR="00DB3008" w:rsidRPr="00AE558B" w:rsidRDefault="00DB3008" w:rsidP="00DB4C8B">
      <w:pPr>
        <w:ind w:left="4956"/>
        <w:jc w:val="both"/>
        <w:rPr>
          <w:rFonts w:ascii="Arial" w:hAnsi="Arial" w:cs="Arial"/>
        </w:rPr>
      </w:pPr>
    </w:p>
    <w:p w:rsidR="00DB3008" w:rsidRPr="00AE558B" w:rsidRDefault="00DB3008" w:rsidP="00DB4C8B">
      <w:pPr>
        <w:ind w:left="4956"/>
        <w:jc w:val="both"/>
        <w:rPr>
          <w:rFonts w:ascii="Arial" w:hAnsi="Arial" w:cs="Arial"/>
        </w:rPr>
      </w:pPr>
      <w:r w:rsidRPr="00AE558B">
        <w:rPr>
          <w:rFonts w:ascii="Arial" w:hAnsi="Arial" w:cs="Arial"/>
        </w:rPr>
        <w:t xml:space="preserve">  ……………………………….</w:t>
      </w:r>
    </w:p>
    <w:p w:rsidR="00DB3008" w:rsidRPr="00AE558B" w:rsidRDefault="00DB3008" w:rsidP="00DB4C8B">
      <w:pPr>
        <w:ind w:left="4248" w:firstLine="708"/>
        <w:jc w:val="both"/>
        <w:rPr>
          <w:rFonts w:ascii="Arial" w:hAnsi="Arial" w:cs="Arial"/>
        </w:rPr>
      </w:pPr>
      <w:r w:rsidRPr="00AE558B">
        <w:rPr>
          <w:rFonts w:ascii="Arial" w:hAnsi="Arial" w:cs="Arial"/>
        </w:rPr>
        <w:t xml:space="preserve">                       jméno a podpis</w:t>
      </w:r>
    </w:p>
    <w:p w:rsidR="00DB3008" w:rsidRPr="00AE558B" w:rsidRDefault="00DB3008" w:rsidP="00AE558B">
      <w:pPr>
        <w:ind w:left="4248" w:firstLine="708"/>
        <w:jc w:val="both"/>
        <w:rPr>
          <w:rFonts w:ascii="Arial" w:hAnsi="Arial" w:cs="Arial"/>
          <w:u w:val="single"/>
        </w:rPr>
      </w:pPr>
      <w:r w:rsidRPr="00AE558B">
        <w:rPr>
          <w:rFonts w:ascii="Arial" w:hAnsi="Arial" w:cs="Arial"/>
        </w:rPr>
        <w:t xml:space="preserve">          oprávněného zástupce uchazeče</w:t>
      </w:r>
    </w:p>
    <w:p w:rsidR="00DB3008" w:rsidRDefault="00DB3008" w:rsidP="00321721">
      <w:pPr>
        <w:jc w:val="both"/>
        <w:rPr>
          <w:rFonts w:ascii="Arial" w:hAnsi="Arial" w:cs="Arial"/>
          <w:sz w:val="22"/>
          <w:szCs w:val="22"/>
          <w:u w:val="single"/>
        </w:rPr>
      </w:pPr>
    </w:p>
    <w:p w:rsidR="00DB3008" w:rsidRPr="00AE558B" w:rsidRDefault="00DB3008" w:rsidP="00630E11">
      <w:pPr>
        <w:jc w:val="both"/>
        <w:rPr>
          <w:rFonts w:ascii="Arial" w:hAnsi="Arial" w:cs="Arial"/>
          <w:sz w:val="22"/>
          <w:szCs w:val="22"/>
        </w:rPr>
      </w:pPr>
      <w:r w:rsidRPr="00AE558B">
        <w:rPr>
          <w:rFonts w:ascii="Arial" w:hAnsi="Arial" w:cs="Arial"/>
          <w:sz w:val="22"/>
          <w:szCs w:val="22"/>
          <w:u w:val="single"/>
        </w:rPr>
        <w:t>Poznámka</w:t>
      </w:r>
      <w:r w:rsidRPr="00AE558B">
        <w:rPr>
          <w:rFonts w:ascii="Arial" w:hAnsi="Arial" w:cs="Arial"/>
          <w:sz w:val="22"/>
          <w:szCs w:val="22"/>
        </w:rPr>
        <w:t xml:space="preserve"> : </w:t>
      </w:r>
      <w:r w:rsidRPr="00AE558B">
        <w:rPr>
          <w:rFonts w:ascii="Arial" w:hAnsi="Arial" w:cs="Arial"/>
          <w:sz w:val="22"/>
          <w:szCs w:val="22"/>
        </w:rPr>
        <w:tab/>
        <w:t xml:space="preserve"> příloha č. 1a musí být součástí nabídky.</w:t>
      </w:r>
    </w:p>
    <w:p w:rsidR="00DB3008" w:rsidRPr="00AE558B" w:rsidRDefault="00DB3008" w:rsidP="000A77CC">
      <w:pPr>
        <w:pStyle w:val="Header"/>
        <w:jc w:val="center"/>
        <w:rPr>
          <w:rFonts w:ascii="Arial" w:hAnsi="Arial" w:cs="Arial"/>
        </w:rPr>
      </w:pPr>
      <w:r w:rsidRPr="008C469B">
        <w:rPr>
          <w:rFonts w:ascii="Arial" w:hAnsi="Arial" w:cs="Arial"/>
          <w:b/>
        </w:rPr>
        <w:pict>
          <v:shape id="_x0000_i1027" type="#_x0000_t75" style="width:453.75pt;height:99pt">
            <v:imagedata r:id="rId7" o:title=""/>
          </v:shape>
        </w:pict>
      </w:r>
    </w:p>
    <w:p w:rsidR="00DB3008" w:rsidRPr="00AE558B" w:rsidRDefault="00DB3008" w:rsidP="002D52C6">
      <w:pPr>
        <w:rPr>
          <w:rFonts w:ascii="Arial" w:hAnsi="Arial" w:cs="Arial"/>
          <w:b/>
          <w:sz w:val="22"/>
          <w:szCs w:val="22"/>
        </w:rPr>
      </w:pPr>
    </w:p>
    <w:p w:rsidR="00DB3008" w:rsidRPr="00AE558B" w:rsidRDefault="00DB3008" w:rsidP="002D52C6">
      <w:pPr>
        <w:rPr>
          <w:rFonts w:ascii="Arial" w:hAnsi="Arial" w:cs="Arial"/>
          <w:b/>
          <w:sz w:val="22"/>
          <w:szCs w:val="22"/>
        </w:rPr>
      </w:pPr>
      <w:r w:rsidRPr="00AE558B">
        <w:rPr>
          <w:rFonts w:ascii="Arial" w:hAnsi="Arial" w:cs="Arial"/>
          <w:b/>
          <w:sz w:val="22"/>
          <w:szCs w:val="22"/>
        </w:rPr>
        <w:t>Příloha č. 2</w:t>
      </w:r>
    </w:p>
    <w:p w:rsidR="00DB3008" w:rsidRPr="00AE558B" w:rsidRDefault="00DB3008" w:rsidP="00F726F3">
      <w:pPr>
        <w:jc w:val="center"/>
        <w:rPr>
          <w:rFonts w:ascii="Arial" w:hAnsi="Arial" w:cs="Arial"/>
          <w:b/>
          <w:sz w:val="22"/>
          <w:szCs w:val="22"/>
        </w:rPr>
      </w:pPr>
    </w:p>
    <w:p w:rsidR="00DB3008" w:rsidRPr="00AE558B" w:rsidRDefault="00DB3008" w:rsidP="00F726F3">
      <w:pPr>
        <w:jc w:val="center"/>
        <w:rPr>
          <w:rFonts w:ascii="Arial" w:hAnsi="Arial" w:cs="Arial"/>
          <w:b/>
        </w:rPr>
      </w:pPr>
      <w:r w:rsidRPr="00AE558B">
        <w:rPr>
          <w:rFonts w:ascii="Arial" w:hAnsi="Arial" w:cs="Arial"/>
          <w:b/>
        </w:rPr>
        <w:t>Prohlášení k podmínkám zadávacího řízení</w:t>
      </w:r>
    </w:p>
    <w:p w:rsidR="00DB3008" w:rsidRPr="00AE558B" w:rsidRDefault="00DB3008" w:rsidP="00F726F3">
      <w:pPr>
        <w:jc w:val="center"/>
        <w:rPr>
          <w:rFonts w:ascii="Arial" w:hAnsi="Arial" w:cs="Arial"/>
          <w:bCs/>
          <w:sz w:val="22"/>
          <w:szCs w:val="22"/>
        </w:rPr>
      </w:pPr>
    </w:p>
    <w:p w:rsidR="00DB3008" w:rsidRPr="00AE558B" w:rsidRDefault="00DB3008" w:rsidP="006F4786">
      <w:pPr>
        <w:jc w:val="center"/>
        <w:rPr>
          <w:rFonts w:ascii="Arial" w:hAnsi="Arial" w:cs="Arial"/>
          <w:sz w:val="22"/>
          <w:szCs w:val="22"/>
        </w:rPr>
      </w:pPr>
      <w:r w:rsidRPr="00AE558B">
        <w:rPr>
          <w:rFonts w:ascii="Arial" w:hAnsi="Arial" w:cs="Arial"/>
          <w:sz w:val="22"/>
          <w:szCs w:val="22"/>
        </w:rPr>
        <w:t xml:space="preserve">k akci  </w:t>
      </w:r>
    </w:p>
    <w:p w:rsidR="00DB3008" w:rsidRPr="00AE558B" w:rsidRDefault="00DB3008" w:rsidP="006F4786">
      <w:pPr>
        <w:pStyle w:val="Heading1"/>
        <w:spacing w:before="0" w:after="0" w:line="240" w:lineRule="atLeast"/>
        <w:jc w:val="center"/>
        <w:rPr>
          <w:bCs w:val="0"/>
          <w:kern w:val="0"/>
          <w:sz w:val="22"/>
          <w:szCs w:val="22"/>
        </w:rPr>
      </w:pPr>
      <w:r w:rsidRPr="00AE558B">
        <w:rPr>
          <w:bCs w:val="0"/>
          <w:kern w:val="0"/>
          <w:sz w:val="22"/>
          <w:szCs w:val="22"/>
        </w:rPr>
        <w:t xml:space="preserve">   </w:t>
      </w:r>
    </w:p>
    <w:p w:rsidR="00DB3008" w:rsidRPr="00AE558B" w:rsidRDefault="00DB3008" w:rsidP="003E77C0">
      <w:pPr>
        <w:pStyle w:val="Heading1"/>
        <w:spacing w:before="0" w:after="0" w:line="240" w:lineRule="atLeast"/>
        <w:jc w:val="center"/>
        <w:rPr>
          <w:bCs w:val="0"/>
          <w:sz w:val="28"/>
          <w:szCs w:val="28"/>
        </w:rPr>
      </w:pPr>
      <w:r w:rsidRPr="00AE558B">
        <w:rPr>
          <w:bCs w:val="0"/>
          <w:sz w:val="28"/>
          <w:szCs w:val="28"/>
        </w:rPr>
        <w:t>„Laboratoř chemie – vybavení laboratorními přístroji“</w:t>
      </w:r>
    </w:p>
    <w:p w:rsidR="00DB3008" w:rsidRPr="00AE558B" w:rsidRDefault="00DB3008" w:rsidP="00F726F3">
      <w:pPr>
        <w:jc w:val="center"/>
        <w:rPr>
          <w:rFonts w:ascii="Arial" w:hAnsi="Arial" w:cs="Arial"/>
          <w:b/>
          <w:sz w:val="22"/>
          <w:szCs w:val="22"/>
        </w:rPr>
      </w:pPr>
    </w:p>
    <w:p w:rsidR="00DB3008" w:rsidRPr="00AE558B" w:rsidRDefault="00DB3008" w:rsidP="00F726F3">
      <w:pPr>
        <w:jc w:val="center"/>
        <w:rPr>
          <w:rFonts w:ascii="Arial" w:hAnsi="Arial" w:cs="Arial"/>
          <w:b/>
          <w:sz w:val="22"/>
          <w:szCs w:val="22"/>
        </w:rPr>
      </w:pPr>
      <w:r w:rsidRPr="00AE558B">
        <w:rPr>
          <w:rFonts w:ascii="Arial" w:hAnsi="Arial" w:cs="Arial"/>
          <w:b/>
          <w:sz w:val="22"/>
          <w:szCs w:val="22"/>
        </w:rPr>
        <w:t>(čestné prohlášení o pravdivosti údajů a vázanosti obsahem nabídky)</w:t>
      </w:r>
    </w:p>
    <w:p w:rsidR="00DB3008" w:rsidRPr="00AE558B" w:rsidRDefault="00DB3008" w:rsidP="00F726F3">
      <w:pPr>
        <w:rPr>
          <w:rFonts w:ascii="Arial" w:hAnsi="Arial" w:cs="Arial"/>
          <w:sz w:val="22"/>
          <w:szCs w:val="22"/>
        </w:rPr>
      </w:pPr>
    </w:p>
    <w:p w:rsidR="00DB3008" w:rsidRPr="00AE558B" w:rsidRDefault="00DB3008" w:rsidP="00F726F3">
      <w:pPr>
        <w:rPr>
          <w:rFonts w:ascii="Arial" w:hAnsi="Arial" w:cs="Arial"/>
          <w:sz w:val="22"/>
          <w:szCs w:val="22"/>
        </w:rPr>
      </w:pPr>
    </w:p>
    <w:p w:rsidR="00DB3008" w:rsidRPr="00AE558B" w:rsidRDefault="00DB3008" w:rsidP="00F726F3">
      <w:pPr>
        <w:rPr>
          <w:rFonts w:ascii="Arial" w:hAnsi="Arial" w:cs="Arial"/>
          <w:sz w:val="22"/>
          <w:szCs w:val="22"/>
        </w:rPr>
      </w:pPr>
    </w:p>
    <w:p w:rsidR="00DB3008" w:rsidRPr="00AE558B" w:rsidRDefault="00DB3008" w:rsidP="000B554B">
      <w:pPr>
        <w:jc w:val="both"/>
        <w:rPr>
          <w:rFonts w:ascii="Arial" w:hAnsi="Arial" w:cs="Arial"/>
        </w:rPr>
      </w:pPr>
      <w:r w:rsidRPr="00AE558B">
        <w:rPr>
          <w:rFonts w:ascii="Arial" w:hAnsi="Arial" w:cs="Arial"/>
        </w:rPr>
        <w:t>Čestně prohlašuji, že jako uchazeč o veřejnou zakázku akceptujeme podmínky zadávacího řízení a že nabídková cena za realizaci díla je maximální se započtením veškerých nákladů, rizik, zisku a finančních vlivů (např. inflace) po celou dobu výstavby a že jsme provedli kontrolu úplnosti zadávací dokumentace vzhledem k jednoznačnosti zadání a technického řešení a že nám jsou známy veškeré technické, kvalitativní a jiné požadavky nezbytné k realizaci díla.</w:t>
      </w:r>
    </w:p>
    <w:p w:rsidR="00DB3008" w:rsidRPr="00AE558B" w:rsidRDefault="00DB3008" w:rsidP="000B554B">
      <w:pPr>
        <w:jc w:val="both"/>
        <w:rPr>
          <w:rFonts w:ascii="Arial" w:hAnsi="Arial" w:cs="Arial"/>
        </w:rPr>
      </w:pPr>
    </w:p>
    <w:p w:rsidR="00DB3008" w:rsidRPr="00AE558B" w:rsidRDefault="00DB3008" w:rsidP="000B554B">
      <w:pPr>
        <w:jc w:val="both"/>
        <w:rPr>
          <w:rFonts w:ascii="Arial" w:hAnsi="Arial" w:cs="Arial"/>
        </w:rPr>
      </w:pPr>
    </w:p>
    <w:p w:rsidR="00DB3008" w:rsidRPr="00AE558B" w:rsidRDefault="00DB3008" w:rsidP="000B554B">
      <w:pPr>
        <w:rPr>
          <w:rFonts w:ascii="Arial" w:hAnsi="Arial" w:cs="Arial"/>
        </w:rPr>
      </w:pPr>
      <w:r w:rsidRPr="00AE558B">
        <w:rPr>
          <w:rFonts w:ascii="Arial" w:hAnsi="Arial" w:cs="Arial"/>
        </w:rPr>
        <w:t xml:space="preserve">Čestně prohlašuji, že veškeré informace uváděné a obsažené v nabídce jsou pravdivé. </w:t>
      </w:r>
    </w:p>
    <w:p w:rsidR="00DB3008" w:rsidRPr="00AE558B" w:rsidRDefault="00DB3008" w:rsidP="000B554B">
      <w:pPr>
        <w:rPr>
          <w:rFonts w:ascii="Arial" w:hAnsi="Arial" w:cs="Arial"/>
        </w:rPr>
      </w:pPr>
    </w:p>
    <w:p w:rsidR="00DB3008" w:rsidRPr="00AE558B" w:rsidRDefault="00DB3008" w:rsidP="000B554B">
      <w:pPr>
        <w:rPr>
          <w:rFonts w:ascii="Arial" w:hAnsi="Arial" w:cs="Arial"/>
        </w:rPr>
      </w:pPr>
    </w:p>
    <w:p w:rsidR="00DB3008" w:rsidRPr="00AE558B" w:rsidRDefault="00DB3008" w:rsidP="000B554B">
      <w:pPr>
        <w:rPr>
          <w:rFonts w:ascii="Arial" w:hAnsi="Arial" w:cs="Arial"/>
        </w:rPr>
      </w:pP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p>
    <w:p w:rsidR="00DB3008" w:rsidRPr="00AE558B" w:rsidRDefault="00DB3008" w:rsidP="000B554B">
      <w:pPr>
        <w:rPr>
          <w:rFonts w:ascii="Arial" w:hAnsi="Arial" w:cs="Arial"/>
        </w:rPr>
      </w:pPr>
      <w:r w:rsidRPr="00AE558B">
        <w:rPr>
          <w:rFonts w:ascii="Arial" w:hAnsi="Arial" w:cs="Arial"/>
        </w:rPr>
        <w:t>V ………………….. dne ……………</w:t>
      </w:r>
    </w:p>
    <w:p w:rsidR="00DB3008" w:rsidRPr="00AE558B" w:rsidRDefault="00DB3008" w:rsidP="000B554B">
      <w:pPr>
        <w:rPr>
          <w:rFonts w:ascii="Arial" w:hAnsi="Arial" w:cs="Arial"/>
        </w:rPr>
      </w:pPr>
    </w:p>
    <w:p w:rsidR="00DB3008" w:rsidRPr="00AE558B" w:rsidRDefault="00DB3008" w:rsidP="000B554B">
      <w:pPr>
        <w:rPr>
          <w:rFonts w:ascii="Arial" w:hAnsi="Arial" w:cs="Arial"/>
        </w:rPr>
      </w:pPr>
      <w:r w:rsidRPr="00AE558B">
        <w:rPr>
          <w:rFonts w:ascii="Arial" w:hAnsi="Arial" w:cs="Arial"/>
        </w:rPr>
        <w:tab/>
      </w:r>
    </w:p>
    <w:p w:rsidR="00DB3008" w:rsidRPr="00AE558B" w:rsidRDefault="00DB3008" w:rsidP="000B554B">
      <w:pPr>
        <w:rPr>
          <w:rFonts w:ascii="Arial" w:hAnsi="Arial" w:cs="Arial"/>
        </w:rPr>
      </w:pPr>
    </w:p>
    <w:p w:rsidR="00DB3008" w:rsidRPr="00AE558B" w:rsidRDefault="00DB3008" w:rsidP="000B554B">
      <w:pPr>
        <w:rPr>
          <w:rFonts w:ascii="Arial" w:hAnsi="Arial" w:cs="Arial"/>
        </w:rPr>
      </w:pPr>
    </w:p>
    <w:p w:rsidR="00DB3008" w:rsidRPr="00AE558B" w:rsidRDefault="00DB3008" w:rsidP="000B554B">
      <w:pPr>
        <w:rPr>
          <w:rFonts w:ascii="Arial" w:hAnsi="Arial" w:cs="Arial"/>
        </w:rPr>
      </w:pPr>
    </w:p>
    <w:p w:rsidR="00DB3008" w:rsidRPr="00AE558B" w:rsidRDefault="00DB3008" w:rsidP="000B554B">
      <w:pPr>
        <w:rPr>
          <w:rFonts w:ascii="Arial" w:hAnsi="Arial" w:cs="Arial"/>
        </w:rPr>
      </w:pP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t>……………………………….</w:t>
      </w:r>
    </w:p>
    <w:p w:rsidR="00DB3008" w:rsidRPr="00AE558B" w:rsidRDefault="00DB3008" w:rsidP="000B554B">
      <w:pPr>
        <w:rPr>
          <w:rFonts w:ascii="Arial" w:hAnsi="Arial" w:cs="Arial"/>
        </w:rPr>
      </w:pPr>
      <w:r w:rsidRPr="00AE558B">
        <w:rPr>
          <w:rFonts w:ascii="Arial" w:hAnsi="Arial" w:cs="Arial"/>
        </w:rPr>
        <w:t xml:space="preserve">                       </w:t>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t>jméno a podpis</w:t>
      </w:r>
    </w:p>
    <w:p w:rsidR="00DB3008" w:rsidRPr="00AE558B" w:rsidRDefault="00DB3008" w:rsidP="000B554B">
      <w:pPr>
        <w:ind w:left="4254" w:firstLine="709"/>
        <w:rPr>
          <w:rFonts w:ascii="Arial" w:hAnsi="Arial" w:cs="Arial"/>
        </w:rPr>
      </w:pPr>
      <w:r w:rsidRPr="00AE558B">
        <w:rPr>
          <w:rFonts w:ascii="Arial" w:hAnsi="Arial" w:cs="Arial"/>
        </w:rPr>
        <w:t xml:space="preserve">          oprávněného zástupce uchazeče</w:t>
      </w:r>
    </w:p>
    <w:p w:rsidR="00DB3008" w:rsidRPr="00AE558B" w:rsidRDefault="00DB3008" w:rsidP="000B554B">
      <w:pPr>
        <w:rPr>
          <w:rFonts w:ascii="Arial" w:hAnsi="Arial" w:cs="Arial"/>
        </w:rPr>
      </w:pPr>
    </w:p>
    <w:p w:rsidR="00DB3008" w:rsidRPr="00AE558B" w:rsidRDefault="00DB3008" w:rsidP="000B554B">
      <w:pPr>
        <w:rPr>
          <w:rFonts w:ascii="Arial" w:hAnsi="Arial" w:cs="Arial"/>
        </w:rPr>
      </w:pPr>
    </w:p>
    <w:p w:rsidR="00DB3008" w:rsidRPr="00AE558B" w:rsidRDefault="00DB3008" w:rsidP="000B554B">
      <w:pPr>
        <w:rPr>
          <w:rFonts w:ascii="Arial" w:hAnsi="Arial" w:cs="Arial"/>
        </w:rPr>
      </w:pPr>
    </w:p>
    <w:p w:rsidR="00DB3008" w:rsidRPr="00AE558B" w:rsidRDefault="00DB3008" w:rsidP="000B554B">
      <w:pPr>
        <w:rPr>
          <w:rFonts w:ascii="Arial" w:hAnsi="Arial" w:cs="Arial"/>
        </w:rPr>
      </w:pPr>
    </w:p>
    <w:p w:rsidR="00DB3008" w:rsidRPr="00AE558B" w:rsidRDefault="00DB3008" w:rsidP="000B554B">
      <w:pPr>
        <w:rPr>
          <w:rFonts w:ascii="Arial" w:hAnsi="Arial" w:cs="Arial"/>
        </w:rPr>
      </w:pPr>
    </w:p>
    <w:p w:rsidR="00DB3008" w:rsidRPr="00AE558B" w:rsidRDefault="00DB3008" w:rsidP="000B554B">
      <w:pPr>
        <w:rPr>
          <w:rFonts w:ascii="Arial" w:hAnsi="Arial" w:cs="Arial"/>
        </w:rPr>
      </w:pPr>
    </w:p>
    <w:p w:rsidR="00DB3008" w:rsidRPr="00AE558B" w:rsidRDefault="00DB3008" w:rsidP="000B554B">
      <w:pPr>
        <w:rPr>
          <w:rFonts w:ascii="Arial" w:hAnsi="Arial" w:cs="Arial"/>
        </w:rPr>
      </w:pPr>
    </w:p>
    <w:p w:rsidR="00DB3008" w:rsidRPr="00AE558B" w:rsidRDefault="00DB3008" w:rsidP="000B554B">
      <w:pPr>
        <w:rPr>
          <w:rFonts w:ascii="Arial" w:hAnsi="Arial" w:cs="Arial"/>
        </w:rPr>
      </w:pPr>
    </w:p>
    <w:p w:rsidR="00DB3008" w:rsidRPr="00AE558B" w:rsidRDefault="00DB3008" w:rsidP="000B554B">
      <w:pPr>
        <w:rPr>
          <w:rFonts w:ascii="Arial" w:hAnsi="Arial" w:cs="Arial"/>
          <w:u w:val="single"/>
        </w:rPr>
      </w:pPr>
    </w:p>
    <w:p w:rsidR="00DB3008" w:rsidRPr="00AE558B" w:rsidRDefault="00DB3008" w:rsidP="000B554B">
      <w:pPr>
        <w:rPr>
          <w:rFonts w:ascii="Arial" w:hAnsi="Arial" w:cs="Arial"/>
          <w:u w:val="single"/>
        </w:rPr>
      </w:pPr>
    </w:p>
    <w:p w:rsidR="00DB3008" w:rsidRPr="00AE558B" w:rsidRDefault="00DB3008" w:rsidP="000B554B">
      <w:pPr>
        <w:rPr>
          <w:rFonts w:ascii="Arial" w:hAnsi="Arial" w:cs="Arial"/>
          <w:u w:val="single"/>
        </w:rPr>
      </w:pPr>
    </w:p>
    <w:p w:rsidR="00DB3008" w:rsidRDefault="00DB3008" w:rsidP="000B554B">
      <w:pPr>
        <w:rPr>
          <w:rFonts w:ascii="Arial" w:hAnsi="Arial" w:cs="Arial"/>
          <w:u w:val="single"/>
        </w:rPr>
      </w:pPr>
    </w:p>
    <w:p w:rsidR="00DB3008" w:rsidRPr="00AE558B" w:rsidRDefault="00DB3008" w:rsidP="000B554B">
      <w:pPr>
        <w:rPr>
          <w:rFonts w:ascii="Arial" w:hAnsi="Arial" w:cs="Arial"/>
          <w:u w:val="single"/>
        </w:rPr>
      </w:pPr>
    </w:p>
    <w:p w:rsidR="00DB3008" w:rsidRPr="00AE558B" w:rsidRDefault="00DB3008" w:rsidP="003E77C0">
      <w:pPr>
        <w:rPr>
          <w:rFonts w:ascii="Arial" w:hAnsi="Arial" w:cs="Arial"/>
          <w:sz w:val="22"/>
          <w:szCs w:val="22"/>
        </w:rPr>
      </w:pPr>
      <w:r w:rsidRPr="00AE558B">
        <w:rPr>
          <w:rFonts w:ascii="Arial" w:hAnsi="Arial" w:cs="Arial"/>
          <w:sz w:val="22"/>
          <w:szCs w:val="22"/>
          <w:u w:val="single"/>
        </w:rPr>
        <w:t>Poznámka</w:t>
      </w:r>
      <w:r w:rsidRPr="00AE558B">
        <w:rPr>
          <w:rFonts w:ascii="Arial" w:hAnsi="Arial" w:cs="Arial"/>
          <w:sz w:val="22"/>
          <w:szCs w:val="22"/>
        </w:rPr>
        <w:t xml:space="preserve">: Tento list musí být součástí nabídky. </w:t>
      </w:r>
    </w:p>
    <w:p w:rsidR="00DB3008" w:rsidRPr="00AE558B" w:rsidRDefault="00DB3008" w:rsidP="007D0152">
      <w:pPr>
        <w:pStyle w:val="Header"/>
        <w:jc w:val="center"/>
        <w:rPr>
          <w:rFonts w:ascii="Arial" w:hAnsi="Arial" w:cs="Arial"/>
        </w:rPr>
      </w:pPr>
      <w:r w:rsidRPr="008C469B">
        <w:rPr>
          <w:rFonts w:ascii="Arial" w:hAnsi="Arial" w:cs="Arial"/>
          <w:b/>
        </w:rPr>
        <w:pict>
          <v:shape id="_x0000_i1028" type="#_x0000_t75" style="width:453.75pt;height:99pt">
            <v:imagedata r:id="rId7" o:title=""/>
          </v:shape>
        </w:pict>
      </w:r>
    </w:p>
    <w:p w:rsidR="00DB3008" w:rsidRPr="00AE558B" w:rsidRDefault="00DB3008" w:rsidP="007E5EA9">
      <w:pPr>
        <w:rPr>
          <w:rFonts w:ascii="Arial" w:hAnsi="Arial" w:cs="Arial"/>
          <w:b/>
          <w:sz w:val="22"/>
          <w:szCs w:val="22"/>
        </w:rPr>
      </w:pPr>
    </w:p>
    <w:p w:rsidR="00DB3008" w:rsidRPr="00AE558B" w:rsidRDefault="00DB3008" w:rsidP="007E5EA9">
      <w:pPr>
        <w:rPr>
          <w:rFonts w:ascii="Arial" w:hAnsi="Arial" w:cs="Arial"/>
          <w:b/>
          <w:sz w:val="22"/>
          <w:szCs w:val="22"/>
        </w:rPr>
      </w:pPr>
      <w:r w:rsidRPr="00AE558B">
        <w:rPr>
          <w:rFonts w:ascii="Arial" w:hAnsi="Arial" w:cs="Arial"/>
          <w:b/>
          <w:sz w:val="22"/>
          <w:szCs w:val="22"/>
        </w:rPr>
        <w:t>Příloha č. 3</w:t>
      </w:r>
    </w:p>
    <w:p w:rsidR="00DB3008" w:rsidRPr="00AE558B" w:rsidRDefault="00DB3008">
      <w:pPr>
        <w:jc w:val="center"/>
        <w:rPr>
          <w:rFonts w:ascii="Arial" w:hAnsi="Arial" w:cs="Arial"/>
          <w:b/>
          <w:sz w:val="22"/>
          <w:szCs w:val="22"/>
        </w:rPr>
      </w:pPr>
    </w:p>
    <w:p w:rsidR="00DB3008" w:rsidRPr="00AE558B" w:rsidRDefault="00DB3008" w:rsidP="004B687A">
      <w:pPr>
        <w:jc w:val="center"/>
        <w:rPr>
          <w:rFonts w:ascii="Arial" w:hAnsi="Arial" w:cs="Arial"/>
          <w:b/>
        </w:rPr>
      </w:pPr>
      <w:r w:rsidRPr="00AE558B">
        <w:rPr>
          <w:rFonts w:ascii="Arial" w:hAnsi="Arial" w:cs="Arial"/>
          <w:b/>
        </w:rPr>
        <w:t xml:space="preserve">Prohlášení </w:t>
      </w:r>
    </w:p>
    <w:p w:rsidR="00DB3008" w:rsidRPr="00AE558B" w:rsidRDefault="00DB3008" w:rsidP="004B687A">
      <w:pPr>
        <w:jc w:val="center"/>
        <w:rPr>
          <w:rFonts w:ascii="Arial" w:hAnsi="Arial" w:cs="Arial"/>
          <w:b/>
        </w:rPr>
      </w:pPr>
      <w:r w:rsidRPr="00AE558B">
        <w:rPr>
          <w:rFonts w:ascii="Arial" w:hAnsi="Arial" w:cs="Arial"/>
          <w:b/>
        </w:rPr>
        <w:t xml:space="preserve">k prokázání základních kvalifikačních předpokladů </w:t>
      </w:r>
    </w:p>
    <w:p w:rsidR="00DB3008" w:rsidRPr="00AE558B" w:rsidRDefault="00DB3008">
      <w:pPr>
        <w:rPr>
          <w:rFonts w:ascii="Arial" w:hAnsi="Arial" w:cs="Arial"/>
          <w:sz w:val="22"/>
          <w:szCs w:val="22"/>
        </w:rPr>
      </w:pPr>
    </w:p>
    <w:p w:rsidR="00DB3008" w:rsidRPr="00AE558B" w:rsidRDefault="00DB3008" w:rsidP="006F4786">
      <w:pPr>
        <w:jc w:val="center"/>
        <w:rPr>
          <w:rFonts w:ascii="Arial" w:hAnsi="Arial" w:cs="Arial"/>
          <w:sz w:val="22"/>
          <w:szCs w:val="22"/>
        </w:rPr>
      </w:pPr>
      <w:r w:rsidRPr="00AE558B">
        <w:rPr>
          <w:rFonts w:ascii="Arial" w:hAnsi="Arial" w:cs="Arial"/>
          <w:sz w:val="22"/>
          <w:szCs w:val="22"/>
        </w:rPr>
        <w:t xml:space="preserve">k akci  </w:t>
      </w:r>
    </w:p>
    <w:p w:rsidR="00DB3008" w:rsidRPr="00AE558B" w:rsidRDefault="00DB3008" w:rsidP="006F4786">
      <w:pPr>
        <w:pStyle w:val="Heading1"/>
        <w:spacing w:before="0" w:after="0" w:line="240" w:lineRule="atLeast"/>
        <w:jc w:val="center"/>
        <w:rPr>
          <w:bCs w:val="0"/>
          <w:kern w:val="0"/>
          <w:sz w:val="22"/>
          <w:szCs w:val="22"/>
        </w:rPr>
      </w:pPr>
      <w:r w:rsidRPr="00AE558B">
        <w:rPr>
          <w:bCs w:val="0"/>
          <w:kern w:val="0"/>
          <w:sz w:val="22"/>
          <w:szCs w:val="22"/>
        </w:rPr>
        <w:t xml:space="preserve">   </w:t>
      </w:r>
    </w:p>
    <w:p w:rsidR="00DB3008" w:rsidRPr="00AE558B" w:rsidRDefault="00DB3008" w:rsidP="003E77C0">
      <w:pPr>
        <w:pStyle w:val="Heading1"/>
        <w:spacing w:before="0" w:after="0" w:line="240" w:lineRule="atLeast"/>
        <w:jc w:val="center"/>
        <w:rPr>
          <w:bCs w:val="0"/>
          <w:sz w:val="28"/>
          <w:szCs w:val="28"/>
        </w:rPr>
      </w:pPr>
      <w:r w:rsidRPr="00AE558B">
        <w:rPr>
          <w:bCs w:val="0"/>
          <w:sz w:val="28"/>
          <w:szCs w:val="28"/>
        </w:rPr>
        <w:t>„Laboratoř chemie – vybavení laboratorními přístroji“</w:t>
      </w:r>
    </w:p>
    <w:p w:rsidR="00DB3008" w:rsidRPr="00AE558B" w:rsidRDefault="00DB3008">
      <w:pPr>
        <w:rPr>
          <w:rFonts w:ascii="Arial" w:hAnsi="Arial" w:cs="Arial"/>
          <w:b/>
          <w:sz w:val="22"/>
          <w:szCs w:val="22"/>
          <w:u w:val="single"/>
        </w:rPr>
      </w:pPr>
    </w:p>
    <w:p w:rsidR="00DB3008" w:rsidRPr="00AE558B" w:rsidRDefault="00DB3008" w:rsidP="00755B35">
      <w:pPr>
        <w:pStyle w:val="BodyText"/>
        <w:jc w:val="both"/>
        <w:rPr>
          <w:rFonts w:ascii="Arial" w:hAnsi="Arial" w:cs="Arial"/>
          <w:b/>
        </w:rPr>
      </w:pPr>
      <w:r w:rsidRPr="00AE558B">
        <w:rPr>
          <w:rFonts w:ascii="Arial" w:hAnsi="Arial" w:cs="Arial"/>
          <w:b/>
        </w:rPr>
        <w:t>Čestně prohlašuji, že jako uchazeč o veřejnou zakázku splňujeme základní kvalifikaci v níže uvedeném stanoveném rozsahu.</w:t>
      </w:r>
    </w:p>
    <w:p w:rsidR="00DB3008" w:rsidRPr="00AE558B" w:rsidRDefault="00DB3008" w:rsidP="00755B35">
      <w:pPr>
        <w:jc w:val="both"/>
        <w:rPr>
          <w:rFonts w:ascii="Arial" w:hAnsi="Arial" w:cs="Arial"/>
        </w:rPr>
      </w:pPr>
    </w:p>
    <w:p w:rsidR="00DB3008" w:rsidRPr="00AE558B" w:rsidRDefault="00DB3008" w:rsidP="00755B35">
      <w:pPr>
        <w:pStyle w:val="Default"/>
        <w:jc w:val="both"/>
        <w:rPr>
          <w:rFonts w:ascii="Arial" w:hAnsi="Arial" w:cs="Arial"/>
          <w:sz w:val="23"/>
          <w:szCs w:val="23"/>
        </w:rPr>
      </w:pPr>
      <w:r w:rsidRPr="00AE558B">
        <w:rPr>
          <w:rFonts w:ascii="Arial" w:hAnsi="Arial" w:cs="Arial"/>
          <w:sz w:val="23"/>
          <w:szCs w:val="23"/>
        </w:rPr>
        <w:t xml:space="preserve">Základní kvalifikaci </w:t>
      </w:r>
      <w:r w:rsidRPr="00AE558B">
        <w:rPr>
          <w:rFonts w:ascii="Arial" w:hAnsi="Arial" w:cs="Arial"/>
          <w:b/>
          <w:bCs/>
          <w:sz w:val="23"/>
          <w:szCs w:val="23"/>
        </w:rPr>
        <w:t xml:space="preserve">splňuje dodavatel: </w:t>
      </w:r>
    </w:p>
    <w:p w:rsidR="00DB3008" w:rsidRPr="00AE558B" w:rsidRDefault="00DB3008" w:rsidP="00755B35">
      <w:pPr>
        <w:pStyle w:val="Default"/>
        <w:numPr>
          <w:ilvl w:val="1"/>
          <w:numId w:val="5"/>
        </w:numPr>
        <w:jc w:val="both"/>
        <w:rPr>
          <w:rFonts w:ascii="Arial" w:hAnsi="Arial" w:cs="Arial"/>
          <w:sz w:val="23"/>
          <w:szCs w:val="23"/>
        </w:rPr>
      </w:pPr>
      <w:r w:rsidRPr="00AE558B">
        <w:rPr>
          <w:rFonts w:ascii="Arial" w:hAnsi="Arial" w:cs="Arial"/>
          <w:sz w:val="23"/>
          <w:szCs w:val="23"/>
        </w:rPr>
        <w:t xml:space="preserve">jenž nebyl pravomocně odsouzen pro trestné činy vyjmenované v zákoně, </w:t>
      </w:r>
    </w:p>
    <w:p w:rsidR="00DB3008" w:rsidRPr="00AE558B" w:rsidRDefault="00DB3008" w:rsidP="00755B35">
      <w:pPr>
        <w:pStyle w:val="Default"/>
        <w:numPr>
          <w:ilvl w:val="1"/>
          <w:numId w:val="5"/>
        </w:numPr>
        <w:jc w:val="both"/>
        <w:rPr>
          <w:rFonts w:ascii="Arial" w:hAnsi="Arial" w:cs="Arial"/>
          <w:sz w:val="23"/>
          <w:szCs w:val="23"/>
        </w:rPr>
      </w:pPr>
      <w:r w:rsidRPr="00AE558B">
        <w:rPr>
          <w:rFonts w:ascii="Arial" w:hAnsi="Arial" w:cs="Arial"/>
          <w:sz w:val="23"/>
          <w:szCs w:val="23"/>
        </w:rPr>
        <w:t xml:space="preserve">který v posledních třech letech nenaplnil skutkovou podstatu jednání nekalé soutěže formou podplácení, </w:t>
      </w:r>
    </w:p>
    <w:p w:rsidR="00DB3008" w:rsidRPr="00AE558B" w:rsidRDefault="00DB3008" w:rsidP="00755B35">
      <w:pPr>
        <w:pStyle w:val="Default"/>
        <w:numPr>
          <w:ilvl w:val="1"/>
          <w:numId w:val="5"/>
        </w:numPr>
        <w:jc w:val="both"/>
        <w:rPr>
          <w:rFonts w:ascii="Arial" w:hAnsi="Arial" w:cs="Arial"/>
          <w:sz w:val="23"/>
          <w:szCs w:val="23"/>
        </w:rPr>
      </w:pPr>
      <w:r w:rsidRPr="00AE558B">
        <w:rPr>
          <w:rFonts w:ascii="Arial" w:hAnsi="Arial" w:cs="Arial"/>
          <w:sz w:val="23"/>
          <w:szCs w:val="23"/>
        </w:rPr>
        <w:t xml:space="preserve">vůči jehož majetku neprobíhá nebo v posledních třech letech neproběhlo insolvenční řízení, </w:t>
      </w:r>
    </w:p>
    <w:p w:rsidR="00DB3008" w:rsidRPr="00AE558B" w:rsidRDefault="00DB3008" w:rsidP="00755B35">
      <w:pPr>
        <w:pStyle w:val="Default"/>
        <w:numPr>
          <w:ilvl w:val="1"/>
          <w:numId w:val="5"/>
        </w:numPr>
        <w:jc w:val="both"/>
        <w:rPr>
          <w:rFonts w:ascii="Arial" w:hAnsi="Arial" w:cs="Arial"/>
          <w:sz w:val="23"/>
          <w:szCs w:val="23"/>
        </w:rPr>
      </w:pPr>
      <w:r w:rsidRPr="00AE558B">
        <w:rPr>
          <w:rFonts w:ascii="Arial" w:hAnsi="Arial" w:cs="Arial"/>
          <w:sz w:val="23"/>
          <w:szCs w:val="23"/>
        </w:rPr>
        <w:t xml:space="preserve">jenž není v likvidaci, </w:t>
      </w:r>
    </w:p>
    <w:p w:rsidR="00DB3008" w:rsidRPr="00AE558B" w:rsidRDefault="00DB3008" w:rsidP="00755B35">
      <w:pPr>
        <w:pStyle w:val="Default"/>
        <w:numPr>
          <w:ilvl w:val="1"/>
          <w:numId w:val="5"/>
        </w:numPr>
        <w:jc w:val="both"/>
        <w:rPr>
          <w:rFonts w:ascii="Arial" w:hAnsi="Arial" w:cs="Arial"/>
          <w:sz w:val="23"/>
          <w:szCs w:val="23"/>
        </w:rPr>
      </w:pPr>
      <w:r w:rsidRPr="00AE558B">
        <w:rPr>
          <w:rFonts w:ascii="Arial" w:hAnsi="Arial" w:cs="Arial"/>
          <w:sz w:val="23"/>
          <w:szCs w:val="23"/>
        </w:rPr>
        <w:t xml:space="preserve">který nemá v evidenci daní zachyceny daňové nedoplatky nebo nedoplatek </w:t>
      </w:r>
    </w:p>
    <w:p w:rsidR="00DB3008" w:rsidRPr="00AE558B" w:rsidRDefault="00DB3008" w:rsidP="00755B35">
      <w:pPr>
        <w:pStyle w:val="Default"/>
        <w:numPr>
          <w:ilvl w:val="2"/>
          <w:numId w:val="5"/>
        </w:numPr>
        <w:jc w:val="both"/>
        <w:rPr>
          <w:rFonts w:ascii="Arial" w:hAnsi="Arial" w:cs="Arial"/>
          <w:sz w:val="23"/>
          <w:szCs w:val="23"/>
        </w:rPr>
      </w:pPr>
      <w:r w:rsidRPr="00AE558B">
        <w:rPr>
          <w:rFonts w:ascii="Arial" w:hAnsi="Arial" w:cs="Arial"/>
          <w:sz w:val="23"/>
          <w:szCs w:val="23"/>
        </w:rPr>
        <w:t xml:space="preserve">na pojistném a na penále na veřejné zdravotní pojištění či nedoplatek na pojistném </w:t>
      </w:r>
    </w:p>
    <w:p w:rsidR="00DB3008" w:rsidRPr="00AE558B" w:rsidRDefault="00DB3008" w:rsidP="00755B35">
      <w:pPr>
        <w:pStyle w:val="Default"/>
        <w:numPr>
          <w:ilvl w:val="2"/>
          <w:numId w:val="5"/>
        </w:numPr>
        <w:jc w:val="both"/>
        <w:rPr>
          <w:rFonts w:ascii="Arial" w:hAnsi="Arial" w:cs="Arial"/>
          <w:sz w:val="23"/>
          <w:szCs w:val="23"/>
        </w:rPr>
      </w:pPr>
      <w:r w:rsidRPr="00AE558B">
        <w:rPr>
          <w:rFonts w:ascii="Arial" w:hAnsi="Arial" w:cs="Arial"/>
          <w:sz w:val="23"/>
          <w:szCs w:val="23"/>
        </w:rPr>
        <w:t xml:space="preserve">a na penále na sociální zabezpečení a na příspěvku na státní politiku zaměstnanosti, </w:t>
      </w:r>
    </w:p>
    <w:p w:rsidR="00DB3008" w:rsidRPr="00AE558B" w:rsidRDefault="00DB3008" w:rsidP="00755B35">
      <w:pPr>
        <w:pStyle w:val="Default"/>
        <w:numPr>
          <w:ilvl w:val="1"/>
          <w:numId w:val="5"/>
        </w:numPr>
        <w:jc w:val="both"/>
        <w:rPr>
          <w:rFonts w:ascii="Arial" w:hAnsi="Arial" w:cs="Arial"/>
          <w:sz w:val="23"/>
          <w:szCs w:val="23"/>
        </w:rPr>
      </w:pPr>
      <w:r w:rsidRPr="00AE558B">
        <w:rPr>
          <w:rFonts w:ascii="Arial" w:hAnsi="Arial" w:cs="Arial"/>
          <w:sz w:val="23"/>
          <w:szCs w:val="23"/>
        </w:rPr>
        <w:t xml:space="preserve">jenž nebyl v posledních třech letech pravomocně disciplinárně potrestán, či jemuž nebylo pravomocně uloženo kárné opatření, </w:t>
      </w:r>
    </w:p>
    <w:p w:rsidR="00DB3008" w:rsidRPr="00AE558B" w:rsidRDefault="00DB3008" w:rsidP="00755B35">
      <w:pPr>
        <w:pStyle w:val="Default"/>
        <w:numPr>
          <w:ilvl w:val="1"/>
          <w:numId w:val="5"/>
        </w:numPr>
        <w:jc w:val="both"/>
        <w:rPr>
          <w:rFonts w:ascii="Arial" w:hAnsi="Arial" w:cs="Arial"/>
          <w:sz w:val="23"/>
          <w:szCs w:val="23"/>
        </w:rPr>
      </w:pPr>
      <w:r w:rsidRPr="00AE558B">
        <w:rPr>
          <w:rFonts w:ascii="Arial" w:hAnsi="Arial" w:cs="Arial"/>
          <w:sz w:val="23"/>
          <w:szCs w:val="23"/>
        </w:rPr>
        <w:t xml:space="preserve">který není veden v rejstříku osob se zákazem plnění veřejných zakázek, </w:t>
      </w:r>
    </w:p>
    <w:p w:rsidR="00DB3008" w:rsidRPr="00AE558B" w:rsidRDefault="00DB3008" w:rsidP="00755B35">
      <w:pPr>
        <w:pStyle w:val="Default"/>
        <w:numPr>
          <w:ilvl w:val="1"/>
          <w:numId w:val="5"/>
        </w:numPr>
        <w:jc w:val="both"/>
        <w:rPr>
          <w:rFonts w:ascii="Arial" w:hAnsi="Arial" w:cs="Arial"/>
          <w:sz w:val="23"/>
          <w:szCs w:val="23"/>
        </w:rPr>
      </w:pPr>
      <w:r w:rsidRPr="00AE558B">
        <w:rPr>
          <w:rFonts w:ascii="Arial" w:hAnsi="Arial" w:cs="Arial"/>
          <w:sz w:val="23"/>
          <w:szCs w:val="23"/>
        </w:rPr>
        <w:t xml:space="preserve">kterému nebyla v posledních 3 letech pravomocně uložena pokuta za umožnění výkonu nelegální práce cizinců </w:t>
      </w:r>
    </w:p>
    <w:p w:rsidR="00DB3008" w:rsidRPr="00AE558B" w:rsidRDefault="00DB3008" w:rsidP="00755B35">
      <w:pPr>
        <w:rPr>
          <w:rFonts w:ascii="Arial" w:hAnsi="Arial" w:cs="Arial"/>
        </w:rPr>
      </w:pPr>
    </w:p>
    <w:p w:rsidR="00DB3008" w:rsidRPr="00AE558B" w:rsidRDefault="00DB3008" w:rsidP="00755B35">
      <w:pPr>
        <w:rPr>
          <w:rFonts w:ascii="Arial" w:hAnsi="Arial" w:cs="Arial"/>
        </w:rPr>
      </w:pPr>
    </w:p>
    <w:p w:rsidR="00DB3008" w:rsidRPr="00AE558B" w:rsidRDefault="00DB3008" w:rsidP="00755B35">
      <w:pPr>
        <w:rPr>
          <w:rFonts w:ascii="Arial" w:hAnsi="Arial" w:cs="Arial"/>
        </w:rPr>
      </w:pPr>
    </w:p>
    <w:p w:rsidR="00DB3008" w:rsidRPr="00AE558B" w:rsidRDefault="00DB3008" w:rsidP="00755B35">
      <w:pPr>
        <w:rPr>
          <w:rFonts w:ascii="Arial" w:hAnsi="Arial" w:cs="Arial"/>
        </w:rPr>
      </w:pP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p>
    <w:p w:rsidR="00DB3008" w:rsidRPr="00AE558B" w:rsidRDefault="00DB3008" w:rsidP="00755B35">
      <w:pPr>
        <w:rPr>
          <w:rFonts w:ascii="Arial" w:hAnsi="Arial" w:cs="Arial"/>
        </w:rPr>
      </w:pPr>
      <w:r w:rsidRPr="00AE558B">
        <w:rPr>
          <w:rFonts w:ascii="Arial" w:hAnsi="Arial" w:cs="Arial"/>
        </w:rPr>
        <w:t>V ………………….. dne ……………</w:t>
      </w:r>
    </w:p>
    <w:p w:rsidR="00DB3008" w:rsidRPr="00AE558B" w:rsidRDefault="00DB3008" w:rsidP="00755B35">
      <w:pPr>
        <w:rPr>
          <w:rFonts w:ascii="Arial" w:hAnsi="Arial" w:cs="Arial"/>
        </w:rPr>
      </w:pPr>
    </w:p>
    <w:p w:rsidR="00DB3008" w:rsidRPr="00AE558B" w:rsidRDefault="00DB3008" w:rsidP="00755B35">
      <w:pPr>
        <w:rPr>
          <w:rFonts w:ascii="Arial" w:hAnsi="Arial" w:cs="Arial"/>
        </w:rPr>
      </w:pPr>
      <w:r w:rsidRPr="00AE558B">
        <w:rPr>
          <w:rFonts w:ascii="Arial" w:hAnsi="Arial" w:cs="Arial"/>
        </w:rPr>
        <w:tab/>
      </w:r>
    </w:p>
    <w:p w:rsidR="00DB3008" w:rsidRPr="00AE558B" w:rsidRDefault="00DB3008" w:rsidP="00755B35">
      <w:pPr>
        <w:rPr>
          <w:rFonts w:ascii="Arial" w:hAnsi="Arial" w:cs="Arial"/>
        </w:rPr>
      </w:pPr>
    </w:p>
    <w:p w:rsidR="00DB3008" w:rsidRPr="00AE558B" w:rsidRDefault="00DB3008" w:rsidP="00755B35">
      <w:pPr>
        <w:rPr>
          <w:rFonts w:ascii="Arial" w:hAnsi="Arial" w:cs="Arial"/>
        </w:rPr>
      </w:pPr>
    </w:p>
    <w:p w:rsidR="00DB3008" w:rsidRPr="00AE558B" w:rsidRDefault="00DB3008" w:rsidP="00755B35">
      <w:pPr>
        <w:rPr>
          <w:rFonts w:ascii="Arial" w:hAnsi="Arial" w:cs="Arial"/>
        </w:rPr>
      </w:pPr>
    </w:p>
    <w:p w:rsidR="00DB3008" w:rsidRPr="00AE558B" w:rsidRDefault="00DB3008" w:rsidP="00755B35">
      <w:pPr>
        <w:rPr>
          <w:rFonts w:ascii="Arial" w:hAnsi="Arial" w:cs="Arial"/>
        </w:rPr>
      </w:pP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t>……………………………….</w:t>
      </w:r>
    </w:p>
    <w:p w:rsidR="00DB3008" w:rsidRPr="00AE558B" w:rsidRDefault="00DB3008" w:rsidP="00755B35">
      <w:pPr>
        <w:rPr>
          <w:rFonts w:ascii="Arial" w:hAnsi="Arial" w:cs="Arial"/>
        </w:rPr>
      </w:pPr>
      <w:r w:rsidRPr="00AE558B">
        <w:rPr>
          <w:rFonts w:ascii="Arial" w:hAnsi="Arial" w:cs="Arial"/>
        </w:rPr>
        <w:t xml:space="preserve">                       </w:t>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r>
      <w:r w:rsidRPr="00AE558B">
        <w:rPr>
          <w:rFonts w:ascii="Arial" w:hAnsi="Arial" w:cs="Arial"/>
        </w:rPr>
        <w:tab/>
        <w:t>jméno a podpis</w:t>
      </w:r>
    </w:p>
    <w:p w:rsidR="00DB3008" w:rsidRPr="00AE558B" w:rsidRDefault="00DB3008" w:rsidP="00755B35">
      <w:pPr>
        <w:ind w:left="4254" w:firstLine="709"/>
        <w:rPr>
          <w:rFonts w:ascii="Arial" w:hAnsi="Arial" w:cs="Arial"/>
        </w:rPr>
      </w:pPr>
      <w:r w:rsidRPr="00AE558B">
        <w:rPr>
          <w:rFonts w:ascii="Arial" w:hAnsi="Arial" w:cs="Arial"/>
        </w:rPr>
        <w:t xml:space="preserve">          oprávněného zástupce uchazeče</w:t>
      </w:r>
    </w:p>
    <w:p w:rsidR="00DB3008" w:rsidRPr="00AE558B" w:rsidRDefault="00DB3008" w:rsidP="00755B35">
      <w:pPr>
        <w:rPr>
          <w:rFonts w:ascii="Arial" w:hAnsi="Arial" w:cs="Arial"/>
        </w:rPr>
      </w:pPr>
    </w:p>
    <w:p w:rsidR="00DB3008" w:rsidRPr="00AE558B" w:rsidRDefault="00DB3008" w:rsidP="00755B35">
      <w:pPr>
        <w:rPr>
          <w:rFonts w:ascii="Arial" w:hAnsi="Arial" w:cs="Arial"/>
        </w:rPr>
      </w:pPr>
    </w:p>
    <w:p w:rsidR="00DB3008" w:rsidRPr="00AE558B" w:rsidRDefault="00DB3008" w:rsidP="003A3912">
      <w:pPr>
        <w:rPr>
          <w:rFonts w:ascii="Arial" w:hAnsi="Arial" w:cs="Arial"/>
          <w:sz w:val="22"/>
          <w:szCs w:val="22"/>
        </w:rPr>
      </w:pPr>
      <w:r w:rsidRPr="00AE558B">
        <w:rPr>
          <w:rFonts w:ascii="Arial" w:hAnsi="Arial" w:cs="Arial"/>
          <w:sz w:val="22"/>
          <w:szCs w:val="22"/>
          <w:u w:val="single"/>
        </w:rPr>
        <w:t>Poznámka</w:t>
      </w:r>
      <w:r w:rsidRPr="00AE558B">
        <w:rPr>
          <w:rFonts w:ascii="Arial" w:hAnsi="Arial" w:cs="Arial"/>
          <w:sz w:val="22"/>
          <w:szCs w:val="22"/>
        </w:rPr>
        <w:t xml:space="preserve">: Tento list musí být součástí nabídky. </w:t>
      </w:r>
    </w:p>
    <w:p w:rsidR="00DB3008" w:rsidRPr="00AE558B" w:rsidRDefault="00DB3008" w:rsidP="003A3912">
      <w:pPr>
        <w:rPr>
          <w:rFonts w:ascii="Arial" w:hAnsi="Arial" w:cs="Arial"/>
          <w:sz w:val="22"/>
          <w:szCs w:val="22"/>
        </w:rPr>
      </w:pPr>
    </w:p>
    <w:p w:rsidR="00DB3008" w:rsidRPr="00AE558B" w:rsidRDefault="00DB3008" w:rsidP="003A3912">
      <w:pPr>
        <w:rPr>
          <w:rFonts w:ascii="Arial" w:hAnsi="Arial" w:cs="Arial"/>
          <w:sz w:val="22"/>
          <w:szCs w:val="22"/>
        </w:rPr>
      </w:pPr>
    </w:p>
    <w:p w:rsidR="00DB3008" w:rsidRPr="00AE558B" w:rsidRDefault="00DB3008" w:rsidP="007D0152">
      <w:pPr>
        <w:pStyle w:val="Header"/>
        <w:jc w:val="center"/>
        <w:rPr>
          <w:rFonts w:ascii="Arial" w:hAnsi="Arial" w:cs="Arial"/>
        </w:rPr>
      </w:pPr>
      <w:r w:rsidRPr="008C469B">
        <w:rPr>
          <w:rFonts w:ascii="Arial" w:hAnsi="Arial" w:cs="Arial"/>
          <w:b/>
        </w:rPr>
        <w:pict>
          <v:shape id="_x0000_i1029" type="#_x0000_t75" style="width:453.75pt;height:99pt">
            <v:imagedata r:id="rId7" o:title=""/>
          </v:shape>
        </w:pict>
      </w:r>
    </w:p>
    <w:p w:rsidR="00DB3008" w:rsidRPr="00AE558B" w:rsidRDefault="00DB3008" w:rsidP="003A3912">
      <w:pPr>
        <w:rPr>
          <w:rFonts w:ascii="Arial" w:hAnsi="Arial" w:cs="Arial"/>
          <w:sz w:val="22"/>
          <w:szCs w:val="22"/>
        </w:rPr>
      </w:pPr>
    </w:p>
    <w:p w:rsidR="00DB3008" w:rsidRPr="00AE558B" w:rsidRDefault="00DB3008" w:rsidP="000C78C9">
      <w:pPr>
        <w:jc w:val="both"/>
        <w:rPr>
          <w:rFonts w:ascii="Arial" w:hAnsi="Arial" w:cs="Arial"/>
        </w:rPr>
      </w:pPr>
      <w:r w:rsidRPr="00AE558B">
        <w:rPr>
          <w:rFonts w:ascii="Arial" w:hAnsi="Arial" w:cs="Arial"/>
          <w:b/>
        </w:rPr>
        <w:t xml:space="preserve">Příloha č. </w:t>
      </w:r>
      <w:r>
        <w:rPr>
          <w:rFonts w:ascii="Arial" w:hAnsi="Arial" w:cs="Arial"/>
          <w:b/>
        </w:rPr>
        <w:t>5</w:t>
      </w:r>
      <w:r w:rsidRPr="00AE558B">
        <w:rPr>
          <w:rFonts w:ascii="Arial" w:hAnsi="Arial" w:cs="Arial"/>
          <w:b/>
        </w:rPr>
        <w:t xml:space="preserve"> </w:t>
      </w:r>
      <w:r>
        <w:rPr>
          <w:rFonts w:ascii="Arial" w:hAnsi="Arial" w:cs="Arial"/>
          <w:b/>
        </w:rPr>
        <w:t xml:space="preserve">Vzorová kupní </w:t>
      </w:r>
      <w:r w:rsidRPr="00AE558B">
        <w:rPr>
          <w:rFonts w:ascii="Arial" w:hAnsi="Arial" w:cs="Arial"/>
          <w:b/>
        </w:rPr>
        <w:t>smlouv</w:t>
      </w:r>
      <w:r>
        <w:rPr>
          <w:rFonts w:ascii="Arial" w:hAnsi="Arial" w:cs="Arial"/>
          <w:b/>
        </w:rPr>
        <w:t>a</w:t>
      </w:r>
    </w:p>
    <w:p w:rsidR="00DB3008" w:rsidRPr="00AE558B" w:rsidRDefault="00DB3008" w:rsidP="000C78C9">
      <w:pPr>
        <w:jc w:val="both"/>
        <w:rPr>
          <w:rFonts w:ascii="Arial" w:hAnsi="Arial" w:cs="Arial"/>
          <w:sz w:val="20"/>
          <w:szCs w:val="20"/>
        </w:rPr>
      </w:pPr>
      <w:r w:rsidRPr="00AE558B">
        <w:rPr>
          <w:rFonts w:ascii="Arial" w:hAnsi="Arial" w:cs="Arial"/>
          <w:sz w:val="20"/>
          <w:szCs w:val="20"/>
        </w:rPr>
        <w:t>(podepsaný oprávněným zástupcem uchazeče bude součástí nabídky)</w:t>
      </w:r>
    </w:p>
    <w:p w:rsidR="00DB3008" w:rsidRPr="00AE558B" w:rsidRDefault="00DB3008" w:rsidP="000C78C9">
      <w:pPr>
        <w:jc w:val="both"/>
        <w:rPr>
          <w:rFonts w:ascii="Arial" w:hAnsi="Arial" w:cs="Arial"/>
          <w:b/>
          <w:sz w:val="10"/>
          <w:szCs w:val="10"/>
        </w:rPr>
      </w:pPr>
    </w:p>
    <w:p w:rsidR="00DB3008" w:rsidRPr="00AE558B" w:rsidRDefault="00DB3008" w:rsidP="004B1F6F">
      <w:pPr>
        <w:rPr>
          <w:rFonts w:ascii="Arial" w:hAnsi="Arial" w:cs="Arial"/>
          <w:sz w:val="22"/>
          <w:szCs w:val="22"/>
        </w:rPr>
      </w:pPr>
      <w:r w:rsidRPr="00AE558B">
        <w:rPr>
          <w:rFonts w:ascii="Arial" w:hAnsi="Arial" w:cs="Arial"/>
          <w:b/>
          <w:sz w:val="22"/>
          <w:szCs w:val="22"/>
        </w:rPr>
        <w:t>Poznámka:</w:t>
      </w:r>
      <w:r w:rsidRPr="00AE558B">
        <w:rPr>
          <w:rFonts w:ascii="Arial" w:hAnsi="Arial" w:cs="Arial"/>
          <w:sz w:val="22"/>
          <w:szCs w:val="22"/>
        </w:rPr>
        <w:t xml:space="preserve"> </w:t>
      </w:r>
    </w:p>
    <w:p w:rsidR="00DB3008" w:rsidRPr="00AE558B" w:rsidRDefault="00DB3008" w:rsidP="000C78C9">
      <w:pPr>
        <w:jc w:val="both"/>
        <w:rPr>
          <w:rFonts w:ascii="Arial" w:hAnsi="Arial" w:cs="Arial"/>
          <w:b/>
          <w:sz w:val="20"/>
          <w:szCs w:val="20"/>
        </w:rPr>
      </w:pPr>
      <w:r w:rsidRPr="00AE558B">
        <w:rPr>
          <w:rFonts w:ascii="Arial" w:hAnsi="Arial" w:cs="Arial"/>
          <w:sz w:val="20"/>
          <w:szCs w:val="20"/>
        </w:rPr>
        <w:t xml:space="preserve">Smlouva není editovatelná z důvodu zabránění změnám v textu. Uchazeč po vytištění návrhu smlouvy vyplní pouze údaje o zhotoviteli, oprávněných osobách a podpis osobou oprávněnou jednat a podepisovat jménem či za uchazeče. Údaje o nabídkové ceně jsou zřejmé z přílohy č. 1. Do smlouvy s vybraným uchazečem doplní tyto údaje zadavatel. </w:t>
      </w:r>
    </w:p>
    <w:p w:rsidR="00DB3008" w:rsidRPr="00AE558B" w:rsidRDefault="00DB3008" w:rsidP="004B1F6F">
      <w:pPr>
        <w:rPr>
          <w:rFonts w:ascii="Arial" w:hAnsi="Arial" w:cs="Arial"/>
          <w:b/>
          <w:sz w:val="16"/>
          <w:szCs w:val="16"/>
        </w:rPr>
      </w:pPr>
    </w:p>
    <w:p w:rsidR="00DB3008" w:rsidRPr="00AE558B" w:rsidRDefault="00DB3008" w:rsidP="004B1F6F">
      <w:pPr>
        <w:rPr>
          <w:rFonts w:ascii="Arial" w:hAnsi="Arial" w:cs="Arial"/>
          <w:b/>
          <w:sz w:val="16"/>
          <w:szCs w:val="16"/>
        </w:rPr>
      </w:pPr>
    </w:p>
    <w:p w:rsidR="00DB3008" w:rsidRPr="00AE558B" w:rsidRDefault="00DB3008" w:rsidP="004B1F6F">
      <w:pPr>
        <w:tabs>
          <w:tab w:val="left" w:pos="6840"/>
        </w:tabs>
        <w:jc w:val="center"/>
        <w:rPr>
          <w:rFonts w:ascii="Arial" w:hAnsi="Arial" w:cs="Arial"/>
        </w:rPr>
      </w:pPr>
      <w:r w:rsidRPr="00AE558B">
        <w:rPr>
          <w:rFonts w:ascii="Arial" w:hAnsi="Arial" w:cs="Arial"/>
        </w:rPr>
        <w:tab/>
        <w:t>Ev. č. sml. …………</w:t>
      </w:r>
    </w:p>
    <w:p w:rsidR="00DB3008" w:rsidRPr="00AE558B" w:rsidRDefault="00DB3008" w:rsidP="004B1F6F">
      <w:pPr>
        <w:pStyle w:val="Heading4"/>
        <w:spacing w:after="0"/>
        <w:jc w:val="both"/>
        <w:rPr>
          <w:rFonts w:ascii="Arial" w:hAnsi="Arial" w:cs="Arial"/>
          <w:b w:val="0"/>
        </w:rPr>
      </w:pPr>
      <w:r w:rsidRPr="00AE558B">
        <w:rPr>
          <w:rFonts w:ascii="Arial" w:hAnsi="Arial" w:cs="Arial"/>
          <w:b w:val="0"/>
        </w:rPr>
        <w:t>Gymnázium Sokolov a Krajské vzdělávací centrum</w:t>
      </w:r>
    </w:p>
    <w:p w:rsidR="00DB3008" w:rsidRPr="00AE558B" w:rsidRDefault="00DB3008" w:rsidP="004B1F6F">
      <w:pPr>
        <w:rPr>
          <w:rFonts w:ascii="Arial" w:hAnsi="Arial" w:cs="Arial"/>
        </w:rPr>
      </w:pPr>
      <w:r w:rsidRPr="00AE558B">
        <w:rPr>
          <w:rFonts w:ascii="Arial" w:hAnsi="Arial" w:cs="Arial"/>
          <w:b/>
        </w:rPr>
        <w:t>sídlo:</w:t>
      </w:r>
      <w:r w:rsidRPr="00AE558B">
        <w:rPr>
          <w:rFonts w:ascii="Arial" w:hAnsi="Arial" w:cs="Arial"/>
        </w:rPr>
        <w:t xml:space="preserve"> </w:t>
      </w:r>
      <w:r w:rsidRPr="00AE558B">
        <w:rPr>
          <w:rFonts w:ascii="Arial" w:hAnsi="Arial" w:cs="Arial"/>
        </w:rPr>
        <w:tab/>
      </w:r>
      <w:r w:rsidRPr="00AE558B">
        <w:rPr>
          <w:rFonts w:ascii="Arial" w:hAnsi="Arial" w:cs="Arial"/>
        </w:rPr>
        <w:tab/>
      </w:r>
      <w:r w:rsidRPr="00AE558B">
        <w:rPr>
          <w:rFonts w:ascii="Arial" w:hAnsi="Arial" w:cs="Arial"/>
        </w:rPr>
        <w:tab/>
        <w:t>Husitská 2053, 356 01 Sokolov</w:t>
      </w:r>
    </w:p>
    <w:p w:rsidR="00DB3008" w:rsidRPr="00AE558B" w:rsidRDefault="00DB3008" w:rsidP="004B1F6F">
      <w:pPr>
        <w:rPr>
          <w:rFonts w:ascii="Arial" w:hAnsi="Arial" w:cs="Arial"/>
        </w:rPr>
      </w:pPr>
      <w:r w:rsidRPr="00AE558B">
        <w:rPr>
          <w:rFonts w:ascii="Arial" w:hAnsi="Arial" w:cs="Arial"/>
          <w:b/>
        </w:rPr>
        <w:t>IČO</w:t>
      </w:r>
      <w:r w:rsidRPr="00AE558B">
        <w:rPr>
          <w:rFonts w:ascii="Arial" w:hAnsi="Arial" w:cs="Arial"/>
        </w:rPr>
        <w:tab/>
      </w:r>
      <w:r w:rsidRPr="00AE558B">
        <w:rPr>
          <w:rFonts w:ascii="Arial" w:hAnsi="Arial" w:cs="Arial"/>
        </w:rPr>
        <w:tab/>
      </w:r>
      <w:r w:rsidRPr="00AE558B">
        <w:rPr>
          <w:rFonts w:ascii="Arial" w:hAnsi="Arial" w:cs="Arial"/>
        </w:rPr>
        <w:tab/>
        <w:t>49767194</w:t>
      </w:r>
    </w:p>
    <w:p w:rsidR="00DB3008" w:rsidRPr="00AE558B" w:rsidRDefault="00DB3008" w:rsidP="004B1F6F">
      <w:pPr>
        <w:rPr>
          <w:rFonts w:ascii="Arial" w:hAnsi="Arial" w:cs="Arial"/>
        </w:rPr>
      </w:pPr>
      <w:r w:rsidRPr="00AE558B">
        <w:rPr>
          <w:rFonts w:ascii="Arial" w:hAnsi="Arial" w:cs="Arial"/>
          <w:b/>
        </w:rPr>
        <w:t>DIČ:</w:t>
      </w:r>
      <w:r w:rsidRPr="00AE558B">
        <w:rPr>
          <w:rFonts w:ascii="Arial" w:hAnsi="Arial" w:cs="Arial"/>
        </w:rPr>
        <w:tab/>
      </w:r>
      <w:r w:rsidRPr="00AE558B">
        <w:rPr>
          <w:rFonts w:ascii="Arial" w:hAnsi="Arial" w:cs="Arial"/>
        </w:rPr>
        <w:tab/>
      </w:r>
      <w:r w:rsidRPr="00AE558B">
        <w:rPr>
          <w:rFonts w:ascii="Arial" w:hAnsi="Arial" w:cs="Arial"/>
        </w:rPr>
        <w:tab/>
        <w:t>CZ49767194</w:t>
      </w:r>
    </w:p>
    <w:p w:rsidR="00DB3008" w:rsidRPr="00AE558B" w:rsidRDefault="00DB3008" w:rsidP="004B1F6F">
      <w:pPr>
        <w:rPr>
          <w:rFonts w:ascii="Arial" w:hAnsi="Arial" w:cs="Arial"/>
          <w:b/>
        </w:rPr>
      </w:pPr>
      <w:r w:rsidRPr="00AE558B">
        <w:rPr>
          <w:rFonts w:ascii="Arial" w:hAnsi="Arial" w:cs="Arial"/>
          <w:b/>
        </w:rPr>
        <w:t>Neplátce DPH</w:t>
      </w:r>
    </w:p>
    <w:p w:rsidR="00DB3008" w:rsidRPr="00AE558B" w:rsidRDefault="00DB3008" w:rsidP="004B1F6F">
      <w:pPr>
        <w:rPr>
          <w:rFonts w:ascii="Arial" w:hAnsi="Arial" w:cs="Arial"/>
        </w:rPr>
      </w:pPr>
      <w:r w:rsidRPr="00AE558B">
        <w:rPr>
          <w:rFonts w:ascii="Arial" w:hAnsi="Arial" w:cs="Arial"/>
          <w:b/>
        </w:rPr>
        <w:t>bankovní spojení:</w:t>
      </w:r>
      <w:r w:rsidRPr="00AE558B">
        <w:rPr>
          <w:rFonts w:ascii="Arial" w:hAnsi="Arial" w:cs="Arial"/>
        </w:rPr>
        <w:t xml:space="preserve"> </w:t>
      </w:r>
      <w:r w:rsidRPr="00AE558B">
        <w:rPr>
          <w:rFonts w:ascii="Arial" w:hAnsi="Arial" w:cs="Arial"/>
        </w:rPr>
        <w:tab/>
        <w:t>Fio banka a.s., Praha 1</w:t>
      </w:r>
    </w:p>
    <w:p w:rsidR="00DB3008" w:rsidRPr="00AE558B" w:rsidRDefault="00DB3008" w:rsidP="004B1F6F">
      <w:pPr>
        <w:rPr>
          <w:rFonts w:ascii="Arial" w:hAnsi="Arial" w:cs="Arial"/>
        </w:rPr>
      </w:pPr>
      <w:r w:rsidRPr="00AE558B">
        <w:rPr>
          <w:rFonts w:ascii="Arial" w:hAnsi="Arial" w:cs="Arial"/>
          <w:b/>
        </w:rPr>
        <w:t>číslo účtu:</w:t>
      </w:r>
      <w:r w:rsidRPr="00AE558B">
        <w:rPr>
          <w:rFonts w:ascii="Arial" w:hAnsi="Arial" w:cs="Arial"/>
        </w:rPr>
        <w:t xml:space="preserve"> </w:t>
      </w:r>
      <w:r w:rsidRPr="00AE558B">
        <w:rPr>
          <w:rFonts w:ascii="Arial" w:hAnsi="Arial" w:cs="Arial"/>
        </w:rPr>
        <w:tab/>
      </w:r>
      <w:r w:rsidRPr="00AE558B">
        <w:rPr>
          <w:rFonts w:ascii="Arial" w:hAnsi="Arial" w:cs="Arial"/>
        </w:rPr>
        <w:tab/>
        <w:t>2500054725/2010</w:t>
      </w:r>
    </w:p>
    <w:p w:rsidR="00DB3008" w:rsidRPr="00AE558B" w:rsidRDefault="00DB3008" w:rsidP="004B1F6F">
      <w:pPr>
        <w:rPr>
          <w:rFonts w:ascii="Arial" w:hAnsi="Arial" w:cs="Arial"/>
        </w:rPr>
      </w:pPr>
      <w:r w:rsidRPr="00AE558B">
        <w:rPr>
          <w:rFonts w:ascii="Arial" w:hAnsi="Arial" w:cs="Arial"/>
          <w:b/>
        </w:rPr>
        <w:t>jednající:</w:t>
      </w:r>
      <w:r w:rsidRPr="00AE558B">
        <w:rPr>
          <w:rFonts w:ascii="Arial" w:hAnsi="Arial" w:cs="Arial"/>
        </w:rPr>
        <w:t xml:space="preserve">  </w:t>
      </w:r>
      <w:r w:rsidRPr="00AE558B">
        <w:rPr>
          <w:rFonts w:ascii="Arial" w:hAnsi="Arial" w:cs="Arial"/>
        </w:rPr>
        <w:tab/>
      </w:r>
      <w:r w:rsidRPr="00AE558B">
        <w:rPr>
          <w:rFonts w:ascii="Arial" w:hAnsi="Arial" w:cs="Arial"/>
        </w:rPr>
        <w:tab/>
        <w:t>RNDr. Jiří Widž, ředitel školy</w:t>
      </w:r>
    </w:p>
    <w:p w:rsidR="00DB3008" w:rsidRPr="00AE558B" w:rsidRDefault="00DB3008" w:rsidP="004B1F6F">
      <w:pPr>
        <w:rPr>
          <w:rFonts w:ascii="Arial" w:hAnsi="Arial" w:cs="Arial"/>
          <w:sz w:val="22"/>
        </w:rPr>
      </w:pPr>
    </w:p>
    <w:p w:rsidR="00DB3008" w:rsidRPr="00AE558B" w:rsidRDefault="00DB3008" w:rsidP="004B1F6F">
      <w:pPr>
        <w:rPr>
          <w:rFonts w:ascii="Arial" w:hAnsi="Arial" w:cs="Arial"/>
          <w:i/>
          <w:sz w:val="22"/>
        </w:rPr>
      </w:pPr>
      <w:r w:rsidRPr="00AE558B">
        <w:rPr>
          <w:rFonts w:ascii="Arial" w:hAnsi="Arial" w:cs="Arial"/>
          <w:i/>
          <w:sz w:val="22"/>
        </w:rPr>
        <w:t>na straně jedné jako objednatel (dále jen „objednatel“)</w:t>
      </w:r>
    </w:p>
    <w:p w:rsidR="00DB3008" w:rsidRPr="00AE558B" w:rsidRDefault="00DB3008" w:rsidP="004B1F6F">
      <w:pPr>
        <w:rPr>
          <w:rFonts w:ascii="Arial" w:hAnsi="Arial" w:cs="Arial"/>
          <w:sz w:val="22"/>
        </w:rPr>
      </w:pPr>
    </w:p>
    <w:p w:rsidR="00DB3008" w:rsidRPr="00AE558B" w:rsidRDefault="00DB3008" w:rsidP="004B1F6F">
      <w:pPr>
        <w:rPr>
          <w:rFonts w:ascii="Arial" w:hAnsi="Arial" w:cs="Arial"/>
          <w:sz w:val="22"/>
        </w:rPr>
      </w:pPr>
      <w:r w:rsidRPr="00AE558B">
        <w:rPr>
          <w:rFonts w:ascii="Arial" w:hAnsi="Arial" w:cs="Arial"/>
          <w:sz w:val="22"/>
        </w:rPr>
        <w:t>a</w:t>
      </w:r>
    </w:p>
    <w:p w:rsidR="00DB3008" w:rsidRPr="00AE558B" w:rsidRDefault="00DB3008" w:rsidP="004B1F6F">
      <w:pPr>
        <w:rPr>
          <w:rFonts w:ascii="Arial" w:hAnsi="Arial" w:cs="Arial"/>
          <w:b/>
          <w:sz w:val="22"/>
        </w:rPr>
      </w:pPr>
    </w:p>
    <w:p w:rsidR="00DB3008" w:rsidRPr="00AE558B" w:rsidRDefault="00DB3008" w:rsidP="004B1F6F">
      <w:pPr>
        <w:pStyle w:val="Heading1"/>
        <w:rPr>
          <w:sz w:val="28"/>
          <w:szCs w:val="28"/>
        </w:rPr>
      </w:pPr>
      <w:r w:rsidRPr="00AE558B">
        <w:rPr>
          <w:sz w:val="28"/>
          <w:szCs w:val="28"/>
        </w:rPr>
        <w:t>……………………………………………………………….</w:t>
      </w:r>
      <w:r w:rsidRPr="00AE558B">
        <w:rPr>
          <w:sz w:val="28"/>
          <w:szCs w:val="28"/>
        </w:rPr>
        <w:tab/>
      </w:r>
    </w:p>
    <w:p w:rsidR="00DB3008" w:rsidRPr="00AE558B" w:rsidRDefault="00DB3008" w:rsidP="004B1F6F">
      <w:pPr>
        <w:rPr>
          <w:rFonts w:ascii="Arial" w:hAnsi="Arial" w:cs="Arial"/>
        </w:rPr>
      </w:pPr>
      <w:r w:rsidRPr="00AE558B">
        <w:rPr>
          <w:rFonts w:ascii="Arial" w:hAnsi="Arial" w:cs="Arial"/>
        </w:rPr>
        <w:t xml:space="preserve">sídlo: </w:t>
      </w:r>
      <w:r w:rsidRPr="00AE558B">
        <w:rPr>
          <w:rFonts w:ascii="Arial" w:hAnsi="Arial" w:cs="Arial"/>
        </w:rPr>
        <w:tab/>
      </w:r>
      <w:r w:rsidRPr="00AE558B">
        <w:rPr>
          <w:rFonts w:ascii="Arial" w:hAnsi="Arial" w:cs="Arial"/>
        </w:rPr>
        <w:tab/>
      </w:r>
      <w:r w:rsidRPr="00AE558B">
        <w:rPr>
          <w:rFonts w:ascii="Arial" w:hAnsi="Arial" w:cs="Arial"/>
        </w:rPr>
        <w:tab/>
      </w:r>
    </w:p>
    <w:p w:rsidR="00DB3008" w:rsidRPr="00AE558B" w:rsidRDefault="00DB3008" w:rsidP="004B1F6F">
      <w:pPr>
        <w:rPr>
          <w:rFonts w:ascii="Arial" w:hAnsi="Arial" w:cs="Arial"/>
        </w:rPr>
      </w:pPr>
      <w:r w:rsidRPr="00AE558B">
        <w:rPr>
          <w:rFonts w:ascii="Arial" w:hAnsi="Arial" w:cs="Arial"/>
        </w:rPr>
        <w:t xml:space="preserve">IČO                    </w:t>
      </w:r>
      <w:r w:rsidRPr="00AE558B">
        <w:rPr>
          <w:rFonts w:ascii="Arial" w:hAnsi="Arial" w:cs="Arial"/>
        </w:rPr>
        <w:tab/>
      </w:r>
      <w:r w:rsidRPr="00AE558B">
        <w:rPr>
          <w:rFonts w:ascii="Arial" w:hAnsi="Arial" w:cs="Arial"/>
        </w:rPr>
        <w:tab/>
      </w:r>
    </w:p>
    <w:p w:rsidR="00DB3008" w:rsidRPr="00AE558B" w:rsidRDefault="00DB3008" w:rsidP="004B1F6F">
      <w:pPr>
        <w:rPr>
          <w:rFonts w:ascii="Arial" w:hAnsi="Arial" w:cs="Arial"/>
        </w:rPr>
      </w:pPr>
      <w:r w:rsidRPr="00AE558B">
        <w:rPr>
          <w:rFonts w:ascii="Arial" w:hAnsi="Arial" w:cs="Arial"/>
        </w:rPr>
        <w:t xml:space="preserve">DIČ: </w:t>
      </w:r>
      <w:r w:rsidRPr="00AE558B">
        <w:rPr>
          <w:rFonts w:ascii="Arial" w:hAnsi="Arial" w:cs="Arial"/>
        </w:rPr>
        <w:tab/>
      </w:r>
      <w:r w:rsidRPr="00AE558B">
        <w:rPr>
          <w:rFonts w:ascii="Arial" w:hAnsi="Arial" w:cs="Arial"/>
        </w:rPr>
        <w:tab/>
      </w:r>
      <w:r w:rsidRPr="00AE558B">
        <w:rPr>
          <w:rFonts w:ascii="Arial" w:hAnsi="Arial" w:cs="Arial"/>
        </w:rPr>
        <w:tab/>
      </w:r>
    </w:p>
    <w:p w:rsidR="00DB3008" w:rsidRPr="00AE558B" w:rsidRDefault="00DB3008" w:rsidP="004B1F6F">
      <w:pPr>
        <w:rPr>
          <w:rFonts w:ascii="Arial" w:hAnsi="Arial" w:cs="Arial"/>
        </w:rPr>
      </w:pPr>
      <w:r w:rsidRPr="00AE558B">
        <w:rPr>
          <w:rFonts w:ascii="Arial" w:hAnsi="Arial" w:cs="Arial"/>
        </w:rPr>
        <w:t xml:space="preserve">bankovní spojení: </w:t>
      </w:r>
      <w:r w:rsidRPr="00AE558B">
        <w:rPr>
          <w:rFonts w:ascii="Arial" w:hAnsi="Arial" w:cs="Arial"/>
        </w:rPr>
        <w:tab/>
      </w:r>
    </w:p>
    <w:p w:rsidR="00DB3008" w:rsidRPr="00AE558B" w:rsidRDefault="00DB3008" w:rsidP="004B1F6F">
      <w:pPr>
        <w:rPr>
          <w:rFonts w:ascii="Arial" w:hAnsi="Arial" w:cs="Arial"/>
        </w:rPr>
      </w:pPr>
      <w:r w:rsidRPr="00AE558B">
        <w:rPr>
          <w:rFonts w:ascii="Arial" w:hAnsi="Arial" w:cs="Arial"/>
        </w:rPr>
        <w:t>číslo účtu:</w:t>
      </w:r>
      <w:r w:rsidRPr="00AE558B">
        <w:rPr>
          <w:rFonts w:ascii="Arial" w:hAnsi="Arial" w:cs="Arial"/>
        </w:rPr>
        <w:tab/>
      </w:r>
      <w:r w:rsidRPr="00AE558B">
        <w:rPr>
          <w:rFonts w:ascii="Arial" w:hAnsi="Arial" w:cs="Arial"/>
        </w:rPr>
        <w:tab/>
      </w:r>
    </w:p>
    <w:p w:rsidR="00DB3008" w:rsidRPr="00AE558B" w:rsidRDefault="00DB3008" w:rsidP="004B1F6F">
      <w:pPr>
        <w:rPr>
          <w:rFonts w:ascii="Arial" w:hAnsi="Arial" w:cs="Arial"/>
        </w:rPr>
      </w:pPr>
      <w:r w:rsidRPr="00AE558B">
        <w:rPr>
          <w:rFonts w:ascii="Arial" w:hAnsi="Arial" w:cs="Arial"/>
        </w:rPr>
        <w:t xml:space="preserve">jednající: </w:t>
      </w:r>
      <w:r w:rsidRPr="00AE558B">
        <w:rPr>
          <w:rFonts w:ascii="Arial" w:hAnsi="Arial" w:cs="Arial"/>
        </w:rPr>
        <w:tab/>
      </w:r>
      <w:r w:rsidRPr="00AE558B">
        <w:rPr>
          <w:rFonts w:ascii="Arial" w:hAnsi="Arial" w:cs="Arial"/>
        </w:rPr>
        <w:tab/>
      </w:r>
    </w:p>
    <w:p w:rsidR="00DB3008" w:rsidRPr="00AE558B" w:rsidRDefault="00DB3008" w:rsidP="004B1F6F">
      <w:pPr>
        <w:jc w:val="both"/>
        <w:rPr>
          <w:rFonts w:ascii="Arial" w:hAnsi="Arial" w:cs="Arial"/>
        </w:rPr>
      </w:pPr>
      <w:r w:rsidRPr="00AE558B">
        <w:rPr>
          <w:rFonts w:ascii="Arial" w:hAnsi="Arial" w:cs="Arial"/>
        </w:rPr>
        <w:t xml:space="preserve">společnost zapsaná v obchodním rejstříku: </w:t>
      </w:r>
    </w:p>
    <w:p w:rsidR="00DB3008" w:rsidRPr="00AE558B" w:rsidRDefault="00DB3008" w:rsidP="004B1F6F">
      <w:pPr>
        <w:rPr>
          <w:rFonts w:ascii="Arial" w:hAnsi="Arial" w:cs="Arial"/>
          <w:sz w:val="10"/>
          <w:szCs w:val="10"/>
        </w:rPr>
      </w:pPr>
    </w:p>
    <w:p w:rsidR="00DB3008" w:rsidRPr="00AE558B" w:rsidRDefault="00DB3008" w:rsidP="004B1F6F">
      <w:pPr>
        <w:jc w:val="both"/>
        <w:rPr>
          <w:rFonts w:ascii="Arial" w:hAnsi="Arial" w:cs="Arial"/>
          <w:sz w:val="22"/>
        </w:rPr>
      </w:pPr>
    </w:p>
    <w:p w:rsidR="00DB3008" w:rsidRPr="00AE558B" w:rsidRDefault="00DB3008" w:rsidP="004B1F6F">
      <w:pPr>
        <w:pStyle w:val="BodyText21"/>
        <w:widowControl/>
        <w:rPr>
          <w:rFonts w:ascii="Arial" w:hAnsi="Arial" w:cs="Arial"/>
        </w:rPr>
      </w:pPr>
      <w:r w:rsidRPr="00AE558B">
        <w:rPr>
          <w:rFonts w:ascii="Arial" w:hAnsi="Arial" w:cs="Arial"/>
          <w:i/>
        </w:rPr>
        <w:t>na straně druhé jako zhotovitel (dále jen „</w:t>
      </w:r>
      <w:r>
        <w:rPr>
          <w:rFonts w:ascii="Arial" w:hAnsi="Arial" w:cs="Arial"/>
          <w:i/>
        </w:rPr>
        <w:t>dodavat</w:t>
      </w:r>
      <w:r w:rsidRPr="00AE558B">
        <w:rPr>
          <w:rFonts w:ascii="Arial" w:hAnsi="Arial" w:cs="Arial"/>
          <w:i/>
        </w:rPr>
        <w:t>el“)</w:t>
      </w:r>
    </w:p>
    <w:p w:rsidR="00DB3008" w:rsidRPr="00AE558B" w:rsidRDefault="00DB3008" w:rsidP="004B1F6F">
      <w:pPr>
        <w:jc w:val="both"/>
        <w:rPr>
          <w:rFonts w:ascii="Arial" w:hAnsi="Arial" w:cs="Arial"/>
          <w:sz w:val="22"/>
        </w:rPr>
      </w:pPr>
    </w:p>
    <w:p w:rsidR="00DB3008" w:rsidRPr="00AE558B" w:rsidRDefault="00DB3008" w:rsidP="004B1F6F">
      <w:pPr>
        <w:jc w:val="both"/>
        <w:rPr>
          <w:rFonts w:ascii="Arial" w:hAnsi="Arial" w:cs="Arial"/>
          <w:sz w:val="22"/>
        </w:rPr>
      </w:pPr>
    </w:p>
    <w:p w:rsidR="00DB3008" w:rsidRDefault="00DB3008" w:rsidP="004B1F6F">
      <w:pPr>
        <w:pStyle w:val="BodyText21"/>
        <w:widowControl/>
        <w:rPr>
          <w:rFonts w:ascii="Arial" w:hAnsi="Arial" w:cs="Arial"/>
        </w:rPr>
      </w:pPr>
      <w:r w:rsidRPr="00AE558B">
        <w:rPr>
          <w:rFonts w:ascii="Arial" w:hAnsi="Arial" w:cs="Arial"/>
        </w:rPr>
        <w:t>uzavírají ve smyslu zákona č. 513/1991 Sb., obchodní zákoník, ve znění pozdějších předpisů, tuto</w:t>
      </w:r>
    </w:p>
    <w:p w:rsidR="00DB3008" w:rsidRPr="00AE558B" w:rsidRDefault="00DB3008" w:rsidP="004B1F6F">
      <w:pPr>
        <w:pStyle w:val="BodyText21"/>
        <w:widowControl/>
        <w:rPr>
          <w:rFonts w:ascii="Arial" w:hAnsi="Arial" w:cs="Arial"/>
        </w:rPr>
      </w:pPr>
    </w:p>
    <w:p w:rsidR="00DB3008" w:rsidRDefault="00DB3008" w:rsidP="00676F84">
      <w:pPr>
        <w:pStyle w:val="Heading5"/>
        <w:jc w:val="center"/>
        <w:rPr>
          <w:rFonts w:ascii="Arial" w:hAnsi="Arial" w:cs="Arial"/>
          <w:sz w:val="28"/>
          <w:szCs w:val="28"/>
        </w:rPr>
      </w:pPr>
      <w:r>
        <w:rPr>
          <w:rFonts w:ascii="Arial" w:hAnsi="Arial" w:cs="Arial"/>
          <w:sz w:val="28"/>
          <w:szCs w:val="28"/>
        </w:rPr>
        <w:t xml:space="preserve">k u p n í </w:t>
      </w:r>
      <w:r w:rsidRPr="00AE558B">
        <w:rPr>
          <w:rFonts w:ascii="Arial" w:hAnsi="Arial" w:cs="Arial"/>
          <w:sz w:val="28"/>
          <w:szCs w:val="28"/>
        </w:rPr>
        <w:t>s m l o u v</w:t>
      </w:r>
      <w:r>
        <w:rPr>
          <w:rFonts w:ascii="Arial" w:hAnsi="Arial" w:cs="Arial"/>
          <w:sz w:val="28"/>
          <w:szCs w:val="28"/>
        </w:rPr>
        <w:t xml:space="preserve">a  </w:t>
      </w:r>
    </w:p>
    <w:p w:rsidR="00DB3008" w:rsidRPr="00AE558B" w:rsidRDefault="00DB3008" w:rsidP="00676F84">
      <w:pPr>
        <w:pStyle w:val="Heading5"/>
        <w:jc w:val="center"/>
        <w:rPr>
          <w:rFonts w:ascii="Arial" w:hAnsi="Arial" w:cs="Arial"/>
          <w:sz w:val="28"/>
          <w:szCs w:val="28"/>
        </w:rPr>
      </w:pPr>
      <w:r>
        <w:rPr>
          <w:rFonts w:ascii="Arial" w:hAnsi="Arial" w:cs="Arial"/>
          <w:sz w:val="28"/>
          <w:szCs w:val="28"/>
        </w:rPr>
        <w:t>k</w:t>
      </w:r>
      <w:r w:rsidRPr="00AE558B">
        <w:rPr>
          <w:rFonts w:ascii="Arial" w:hAnsi="Arial" w:cs="Arial"/>
          <w:sz w:val="28"/>
          <w:szCs w:val="28"/>
        </w:rPr>
        <w:t xml:space="preserve">  r e a l i z a c i </w:t>
      </w:r>
      <w:r>
        <w:rPr>
          <w:rFonts w:ascii="Arial" w:hAnsi="Arial" w:cs="Arial"/>
          <w:sz w:val="28"/>
          <w:szCs w:val="28"/>
        </w:rPr>
        <w:t xml:space="preserve"> v e ř e j n é </w:t>
      </w:r>
      <w:r w:rsidRPr="00AE558B">
        <w:rPr>
          <w:rFonts w:ascii="Arial" w:hAnsi="Arial" w:cs="Arial"/>
          <w:sz w:val="28"/>
          <w:szCs w:val="28"/>
        </w:rPr>
        <w:t xml:space="preserve"> </w:t>
      </w:r>
      <w:r>
        <w:rPr>
          <w:rFonts w:ascii="Arial" w:hAnsi="Arial" w:cs="Arial"/>
          <w:sz w:val="28"/>
          <w:szCs w:val="28"/>
        </w:rPr>
        <w:t>z a k á z k y  s  n á z v e m</w:t>
      </w:r>
    </w:p>
    <w:p w:rsidR="00DB3008" w:rsidRPr="00AE558B" w:rsidRDefault="00DB3008" w:rsidP="00591F3C">
      <w:pPr>
        <w:rPr>
          <w:rFonts w:ascii="Arial" w:hAnsi="Arial" w:cs="Arial"/>
        </w:rPr>
      </w:pPr>
    </w:p>
    <w:p w:rsidR="00DB3008" w:rsidRPr="00AE558B" w:rsidRDefault="00DB3008" w:rsidP="00591F3C">
      <w:pPr>
        <w:pStyle w:val="Heading1"/>
        <w:spacing w:before="0" w:after="0" w:line="240" w:lineRule="atLeast"/>
        <w:jc w:val="center"/>
        <w:rPr>
          <w:bCs w:val="0"/>
          <w:sz w:val="28"/>
          <w:szCs w:val="28"/>
        </w:rPr>
      </w:pPr>
      <w:r w:rsidRPr="00AE558B">
        <w:rPr>
          <w:bCs w:val="0"/>
          <w:sz w:val="28"/>
          <w:szCs w:val="28"/>
        </w:rPr>
        <w:t>„Laboratoř chemie – vybavení laboratorním</w:t>
      </w:r>
      <w:r>
        <w:rPr>
          <w:bCs w:val="0"/>
          <w:sz w:val="28"/>
          <w:szCs w:val="28"/>
        </w:rPr>
        <w:t>i</w:t>
      </w:r>
      <w:r w:rsidRPr="00AE558B">
        <w:rPr>
          <w:bCs w:val="0"/>
          <w:sz w:val="28"/>
          <w:szCs w:val="28"/>
        </w:rPr>
        <w:t xml:space="preserve"> </w:t>
      </w:r>
      <w:r>
        <w:rPr>
          <w:bCs w:val="0"/>
          <w:sz w:val="28"/>
          <w:szCs w:val="28"/>
        </w:rPr>
        <w:t>přístroji</w:t>
      </w:r>
      <w:r w:rsidRPr="00AE558B">
        <w:rPr>
          <w:bCs w:val="0"/>
          <w:sz w:val="28"/>
          <w:szCs w:val="28"/>
        </w:rPr>
        <w:t>“</w:t>
      </w:r>
    </w:p>
    <w:p w:rsidR="00DB3008" w:rsidRPr="00AE558B" w:rsidRDefault="00DB3008" w:rsidP="004B1F6F">
      <w:pPr>
        <w:pStyle w:val="BodyText"/>
        <w:jc w:val="both"/>
        <w:rPr>
          <w:rFonts w:ascii="Arial" w:hAnsi="Arial" w:cs="Arial"/>
          <w:b/>
          <w:sz w:val="22"/>
          <w:szCs w:val="22"/>
        </w:rPr>
      </w:pPr>
    </w:p>
    <w:p w:rsidR="00DB3008" w:rsidRPr="00AE558B" w:rsidRDefault="00DB3008" w:rsidP="002658D8">
      <w:pPr>
        <w:pStyle w:val="BodyText"/>
        <w:jc w:val="center"/>
        <w:rPr>
          <w:rFonts w:ascii="Arial" w:hAnsi="Arial" w:cs="Arial"/>
          <w:b/>
        </w:rPr>
      </w:pPr>
      <w:r w:rsidRPr="00AE558B">
        <w:rPr>
          <w:rFonts w:ascii="Arial" w:hAnsi="Arial" w:cs="Arial"/>
          <w:b/>
        </w:rPr>
        <w:t>I. Úvodní ustanovení</w:t>
      </w:r>
    </w:p>
    <w:p w:rsidR="00DB3008" w:rsidRPr="00AE558B" w:rsidRDefault="00DB3008" w:rsidP="00F04FC1">
      <w:pPr>
        <w:rPr>
          <w:rFonts w:ascii="Arial" w:hAnsi="Arial" w:cs="Arial"/>
          <w:b/>
          <w:sz w:val="22"/>
          <w:szCs w:val="22"/>
        </w:rPr>
      </w:pPr>
    </w:p>
    <w:p w:rsidR="00DB3008" w:rsidRPr="00AE558B" w:rsidRDefault="00DB3008" w:rsidP="004B1F6F">
      <w:pPr>
        <w:numPr>
          <w:ilvl w:val="0"/>
          <w:numId w:val="6"/>
        </w:numPr>
        <w:suppressAutoHyphens w:val="0"/>
        <w:jc w:val="both"/>
        <w:rPr>
          <w:rFonts w:ascii="Arial" w:hAnsi="Arial" w:cs="Arial"/>
          <w:sz w:val="22"/>
          <w:szCs w:val="22"/>
        </w:rPr>
      </w:pPr>
      <w:r w:rsidRPr="00AE558B">
        <w:rPr>
          <w:rFonts w:ascii="Arial" w:hAnsi="Arial" w:cs="Arial"/>
          <w:sz w:val="22"/>
          <w:szCs w:val="22"/>
        </w:rPr>
        <w:t>Objednatel je příspěvkovou organizací Karlovarského kraje.</w:t>
      </w:r>
    </w:p>
    <w:p w:rsidR="00DB3008" w:rsidRPr="00AE558B" w:rsidRDefault="00DB3008" w:rsidP="00F04FC1">
      <w:pPr>
        <w:ind w:left="709"/>
        <w:jc w:val="both"/>
        <w:rPr>
          <w:rFonts w:ascii="Arial" w:hAnsi="Arial" w:cs="Arial"/>
          <w:b/>
          <w:sz w:val="10"/>
          <w:szCs w:val="10"/>
        </w:rPr>
      </w:pPr>
    </w:p>
    <w:p w:rsidR="00DB3008" w:rsidRPr="00AE558B" w:rsidRDefault="00DB3008" w:rsidP="004B1F6F">
      <w:pPr>
        <w:numPr>
          <w:ilvl w:val="0"/>
          <w:numId w:val="6"/>
        </w:numPr>
        <w:suppressAutoHyphens w:val="0"/>
        <w:jc w:val="both"/>
        <w:rPr>
          <w:rFonts w:ascii="Arial" w:hAnsi="Arial" w:cs="Arial"/>
          <w:b/>
          <w:sz w:val="22"/>
          <w:szCs w:val="22"/>
        </w:rPr>
      </w:pPr>
      <w:r>
        <w:rPr>
          <w:rFonts w:ascii="Arial" w:hAnsi="Arial" w:cs="Arial"/>
          <w:sz w:val="22"/>
          <w:szCs w:val="22"/>
        </w:rPr>
        <w:t>Dodava</w:t>
      </w:r>
      <w:r w:rsidRPr="00AE558B">
        <w:rPr>
          <w:rFonts w:ascii="Arial" w:hAnsi="Arial" w:cs="Arial"/>
          <w:sz w:val="22"/>
          <w:szCs w:val="22"/>
        </w:rPr>
        <w:t>tel prohlašuje, že je držitelem potřebných živnostenských oprávnění</w:t>
      </w:r>
      <w:r>
        <w:rPr>
          <w:rFonts w:ascii="Arial" w:hAnsi="Arial" w:cs="Arial"/>
          <w:sz w:val="22"/>
          <w:szCs w:val="22"/>
        </w:rPr>
        <w:t>, má odborné předpoklady</w:t>
      </w:r>
      <w:r w:rsidRPr="00AE558B">
        <w:rPr>
          <w:rFonts w:ascii="Arial" w:hAnsi="Arial" w:cs="Arial"/>
          <w:sz w:val="22"/>
          <w:szCs w:val="22"/>
        </w:rPr>
        <w:t xml:space="preserve">, zkušenosti a schopnosti, aby řádně a včas provedl dílo dle této smlouvy. Pokud využívá služeb subdodavatelů k provedení </w:t>
      </w:r>
      <w:r>
        <w:rPr>
          <w:rFonts w:ascii="Arial" w:hAnsi="Arial" w:cs="Arial"/>
          <w:sz w:val="22"/>
          <w:szCs w:val="22"/>
        </w:rPr>
        <w:t>předmětu smlouvy</w:t>
      </w:r>
      <w:r w:rsidRPr="00AE558B">
        <w:rPr>
          <w:rFonts w:ascii="Arial" w:hAnsi="Arial" w:cs="Arial"/>
          <w:sz w:val="22"/>
          <w:szCs w:val="22"/>
        </w:rPr>
        <w:t>, prohlašuje, že i subdodavatelé jsou odborně způsobilí a držiteli potřebných živnostenských oprávnění pro požadované</w:t>
      </w:r>
      <w:r>
        <w:rPr>
          <w:rFonts w:ascii="Arial" w:hAnsi="Arial" w:cs="Arial"/>
          <w:sz w:val="22"/>
          <w:szCs w:val="22"/>
        </w:rPr>
        <w:t xml:space="preserve"> dodávky a </w:t>
      </w:r>
      <w:r w:rsidRPr="00AE558B">
        <w:rPr>
          <w:rFonts w:ascii="Arial" w:hAnsi="Arial" w:cs="Arial"/>
          <w:sz w:val="22"/>
          <w:szCs w:val="22"/>
        </w:rPr>
        <w:t>práce.</w:t>
      </w:r>
    </w:p>
    <w:p w:rsidR="00DB3008" w:rsidRPr="00AE558B" w:rsidRDefault="00DB3008" w:rsidP="00F04FC1">
      <w:pPr>
        <w:ind w:left="709"/>
        <w:jc w:val="both"/>
        <w:rPr>
          <w:rFonts w:ascii="Arial" w:hAnsi="Arial" w:cs="Arial"/>
          <w:b/>
          <w:sz w:val="10"/>
          <w:szCs w:val="10"/>
        </w:rPr>
      </w:pPr>
    </w:p>
    <w:p w:rsidR="00DB3008" w:rsidRPr="00AE558B" w:rsidRDefault="00DB3008" w:rsidP="004B1F6F">
      <w:pPr>
        <w:numPr>
          <w:ilvl w:val="0"/>
          <w:numId w:val="6"/>
        </w:numPr>
        <w:suppressAutoHyphens w:val="0"/>
        <w:jc w:val="both"/>
        <w:rPr>
          <w:rFonts w:ascii="Arial" w:hAnsi="Arial" w:cs="Arial"/>
          <w:sz w:val="22"/>
          <w:szCs w:val="22"/>
        </w:rPr>
      </w:pPr>
      <w:r>
        <w:rPr>
          <w:rFonts w:ascii="Arial" w:hAnsi="Arial" w:cs="Arial"/>
          <w:sz w:val="22"/>
          <w:szCs w:val="22"/>
        </w:rPr>
        <w:t>Dodava</w:t>
      </w:r>
      <w:r w:rsidRPr="00AE558B">
        <w:rPr>
          <w:rFonts w:ascii="Arial" w:hAnsi="Arial" w:cs="Arial"/>
          <w:sz w:val="22"/>
          <w:szCs w:val="22"/>
        </w:rPr>
        <w:t>tel je vítězem zadávacího řízení na veřejnou zakázku vyhlášené dne 1</w:t>
      </w:r>
      <w:r>
        <w:rPr>
          <w:rFonts w:ascii="Arial" w:hAnsi="Arial" w:cs="Arial"/>
          <w:sz w:val="22"/>
          <w:szCs w:val="22"/>
        </w:rPr>
        <w:t>7</w:t>
      </w:r>
      <w:r w:rsidRPr="00AE558B">
        <w:rPr>
          <w:rFonts w:ascii="Arial" w:hAnsi="Arial" w:cs="Arial"/>
          <w:sz w:val="22"/>
          <w:szCs w:val="22"/>
        </w:rPr>
        <w:t>.</w:t>
      </w:r>
      <w:r>
        <w:rPr>
          <w:rFonts w:ascii="Arial" w:hAnsi="Arial" w:cs="Arial"/>
          <w:sz w:val="22"/>
          <w:szCs w:val="22"/>
        </w:rPr>
        <w:t>10</w:t>
      </w:r>
      <w:r w:rsidRPr="00AE558B">
        <w:rPr>
          <w:rFonts w:ascii="Arial" w:hAnsi="Arial" w:cs="Arial"/>
          <w:sz w:val="22"/>
          <w:szCs w:val="22"/>
        </w:rPr>
        <w:t>.2013 objednatelem jako vyhlašovatelem veřejné zakázky „</w:t>
      </w:r>
      <w:r w:rsidRPr="00AE558B">
        <w:rPr>
          <w:rFonts w:ascii="Arial" w:hAnsi="Arial" w:cs="Arial"/>
          <w:b/>
          <w:bCs/>
          <w:sz w:val="22"/>
          <w:szCs w:val="22"/>
        </w:rPr>
        <w:t>Laboratoř chemie – vybavení laboratorním</w:t>
      </w:r>
      <w:r>
        <w:rPr>
          <w:rFonts w:ascii="Arial" w:hAnsi="Arial" w:cs="Arial"/>
          <w:b/>
          <w:bCs/>
          <w:sz w:val="22"/>
          <w:szCs w:val="22"/>
        </w:rPr>
        <w:t>i</w:t>
      </w:r>
      <w:r w:rsidRPr="00AE558B">
        <w:rPr>
          <w:rFonts w:ascii="Arial" w:hAnsi="Arial" w:cs="Arial"/>
          <w:b/>
          <w:bCs/>
          <w:sz w:val="22"/>
          <w:szCs w:val="22"/>
        </w:rPr>
        <w:t xml:space="preserve"> </w:t>
      </w:r>
      <w:r>
        <w:rPr>
          <w:rFonts w:ascii="Arial" w:hAnsi="Arial" w:cs="Arial"/>
          <w:b/>
          <w:bCs/>
          <w:sz w:val="22"/>
          <w:szCs w:val="22"/>
        </w:rPr>
        <w:t>přístroji</w:t>
      </w:r>
      <w:r w:rsidRPr="00AE558B">
        <w:rPr>
          <w:rFonts w:ascii="Arial" w:hAnsi="Arial" w:cs="Arial"/>
          <w:b/>
          <w:bCs/>
          <w:sz w:val="22"/>
          <w:szCs w:val="22"/>
        </w:rPr>
        <w:t>“</w:t>
      </w:r>
      <w:r w:rsidRPr="00AE558B">
        <w:rPr>
          <w:rFonts w:ascii="Arial" w:hAnsi="Arial" w:cs="Arial"/>
          <w:sz w:val="22"/>
          <w:szCs w:val="22"/>
        </w:rPr>
        <w:t>. Výběr zhotovitele zakázky byl doporučen hodnotící komisí složenou ze zástupců objednatele</w:t>
      </w:r>
      <w:r>
        <w:rPr>
          <w:rFonts w:ascii="Arial" w:hAnsi="Arial" w:cs="Arial"/>
          <w:sz w:val="22"/>
          <w:szCs w:val="22"/>
        </w:rPr>
        <w:t xml:space="preserve"> a </w:t>
      </w:r>
      <w:r w:rsidRPr="00617F8D">
        <w:rPr>
          <w:rFonts w:ascii="Arial" w:hAnsi="Arial" w:cs="Arial"/>
          <w:sz w:val="22"/>
          <w:szCs w:val="22"/>
          <w:shd w:val="clear" w:color="auto" w:fill="FFFF00"/>
        </w:rPr>
        <w:t>odsouhlasen Radou Karlovarského kraje dne …………………… 2013, č.j. ……………..</w:t>
      </w:r>
      <w:r w:rsidRPr="00617F8D">
        <w:rPr>
          <w:rFonts w:ascii="Arial" w:hAnsi="Arial" w:cs="Arial"/>
          <w:color w:val="FF0000"/>
          <w:sz w:val="22"/>
          <w:szCs w:val="22"/>
          <w:shd w:val="clear" w:color="auto" w:fill="FFFF00"/>
        </w:rPr>
        <w:t>.</w:t>
      </w:r>
    </w:p>
    <w:p w:rsidR="00DB3008" w:rsidRPr="00AE558B" w:rsidRDefault="00DB3008" w:rsidP="00F04FC1">
      <w:pPr>
        <w:ind w:left="709"/>
        <w:jc w:val="both"/>
        <w:rPr>
          <w:rFonts w:ascii="Arial" w:hAnsi="Arial" w:cs="Arial"/>
          <w:b/>
          <w:sz w:val="10"/>
          <w:szCs w:val="10"/>
        </w:rPr>
      </w:pPr>
    </w:p>
    <w:p w:rsidR="00DB3008" w:rsidRPr="00AE558B" w:rsidRDefault="00DB3008" w:rsidP="004B1F6F">
      <w:pPr>
        <w:numPr>
          <w:ilvl w:val="0"/>
          <w:numId w:val="6"/>
        </w:numPr>
        <w:suppressAutoHyphens w:val="0"/>
        <w:jc w:val="both"/>
        <w:rPr>
          <w:rFonts w:ascii="Arial" w:hAnsi="Arial" w:cs="Arial"/>
          <w:sz w:val="22"/>
          <w:szCs w:val="22"/>
        </w:rPr>
      </w:pPr>
      <w:r>
        <w:rPr>
          <w:rFonts w:ascii="Arial" w:hAnsi="Arial" w:cs="Arial"/>
          <w:sz w:val="22"/>
          <w:szCs w:val="22"/>
        </w:rPr>
        <w:t>Dodava</w:t>
      </w:r>
      <w:r w:rsidRPr="00AE558B">
        <w:rPr>
          <w:rFonts w:ascii="Arial" w:hAnsi="Arial" w:cs="Arial"/>
          <w:sz w:val="22"/>
          <w:szCs w:val="22"/>
        </w:rPr>
        <w:t xml:space="preserve">tel se touto </w:t>
      </w:r>
      <w:r>
        <w:rPr>
          <w:rFonts w:ascii="Arial" w:hAnsi="Arial" w:cs="Arial"/>
          <w:sz w:val="22"/>
          <w:szCs w:val="22"/>
        </w:rPr>
        <w:t xml:space="preserve">kupní </w:t>
      </w:r>
      <w:r w:rsidRPr="00AE558B">
        <w:rPr>
          <w:rFonts w:ascii="Arial" w:hAnsi="Arial" w:cs="Arial"/>
          <w:sz w:val="22"/>
          <w:szCs w:val="22"/>
        </w:rPr>
        <w:t>smlouvou zavazuje provést pro objednatele řádně a včas, na svůj náklad a nebezpečí sjednan</w:t>
      </w:r>
      <w:r>
        <w:rPr>
          <w:rFonts w:ascii="Arial" w:hAnsi="Arial" w:cs="Arial"/>
          <w:sz w:val="22"/>
          <w:szCs w:val="22"/>
        </w:rPr>
        <w:t xml:space="preserve">ou dodávku zboží specifikované </w:t>
      </w:r>
      <w:r w:rsidRPr="00AE558B">
        <w:rPr>
          <w:rFonts w:ascii="Arial" w:hAnsi="Arial" w:cs="Arial"/>
          <w:sz w:val="22"/>
          <w:szCs w:val="22"/>
        </w:rPr>
        <w:t xml:space="preserve">dle článku II. </w:t>
      </w:r>
      <w:r>
        <w:rPr>
          <w:rFonts w:ascii="Arial" w:hAnsi="Arial" w:cs="Arial"/>
          <w:sz w:val="22"/>
          <w:szCs w:val="22"/>
        </w:rPr>
        <w:t>Předmět smlouvy</w:t>
      </w:r>
      <w:r w:rsidRPr="00AE558B">
        <w:rPr>
          <w:rFonts w:ascii="Arial" w:hAnsi="Arial" w:cs="Arial"/>
          <w:sz w:val="22"/>
          <w:szCs w:val="22"/>
        </w:rPr>
        <w:t xml:space="preserve"> a objednatel se zavazuje za </w:t>
      </w:r>
      <w:r>
        <w:rPr>
          <w:rFonts w:ascii="Arial" w:hAnsi="Arial" w:cs="Arial"/>
          <w:sz w:val="22"/>
          <w:szCs w:val="22"/>
        </w:rPr>
        <w:t>dodané zboží</w:t>
      </w:r>
      <w:r w:rsidRPr="00AE558B">
        <w:rPr>
          <w:rFonts w:ascii="Arial" w:hAnsi="Arial" w:cs="Arial"/>
          <w:sz w:val="22"/>
          <w:szCs w:val="22"/>
        </w:rPr>
        <w:t xml:space="preserve"> zaplatit zhotoviteli cenu ve výši a za podmínek sjednaných v této smlouvě.</w:t>
      </w:r>
    </w:p>
    <w:p w:rsidR="00DB3008" w:rsidRPr="00165831" w:rsidRDefault="00DB3008" w:rsidP="004B1F6F">
      <w:pPr>
        <w:rPr>
          <w:rFonts w:ascii="Arial" w:hAnsi="Arial" w:cs="Arial"/>
          <w:b/>
          <w:sz w:val="16"/>
          <w:szCs w:val="16"/>
        </w:rPr>
      </w:pPr>
    </w:p>
    <w:p w:rsidR="00DB3008" w:rsidRPr="00AE558B" w:rsidRDefault="00DB3008" w:rsidP="002658D8">
      <w:pPr>
        <w:pStyle w:val="Heading6"/>
        <w:jc w:val="center"/>
        <w:rPr>
          <w:rFonts w:ascii="Arial" w:hAnsi="Arial" w:cs="Arial"/>
          <w:sz w:val="24"/>
          <w:szCs w:val="24"/>
        </w:rPr>
      </w:pPr>
      <w:r>
        <w:rPr>
          <w:rFonts w:ascii="Arial" w:hAnsi="Arial" w:cs="Arial"/>
          <w:sz w:val="24"/>
          <w:szCs w:val="24"/>
        </w:rPr>
        <w:t>II. Předmět smlouvy</w:t>
      </w:r>
    </w:p>
    <w:p w:rsidR="00DB3008" w:rsidRPr="00AE558B" w:rsidRDefault="00DB3008" w:rsidP="004B1F6F">
      <w:pPr>
        <w:jc w:val="center"/>
        <w:rPr>
          <w:rFonts w:ascii="Arial" w:hAnsi="Arial" w:cs="Arial"/>
          <w:b/>
          <w:sz w:val="22"/>
          <w:szCs w:val="22"/>
        </w:rPr>
      </w:pPr>
    </w:p>
    <w:p w:rsidR="00DB3008" w:rsidRPr="00AE558B" w:rsidRDefault="00DB3008" w:rsidP="004B1F6F">
      <w:pPr>
        <w:numPr>
          <w:ilvl w:val="0"/>
          <w:numId w:val="7"/>
        </w:numPr>
        <w:suppressAutoHyphens w:val="0"/>
        <w:jc w:val="both"/>
        <w:rPr>
          <w:rFonts w:ascii="Arial" w:hAnsi="Arial" w:cs="Arial"/>
          <w:sz w:val="22"/>
          <w:szCs w:val="22"/>
        </w:rPr>
      </w:pPr>
      <w:r w:rsidRPr="00AE558B">
        <w:rPr>
          <w:rFonts w:ascii="Arial" w:hAnsi="Arial" w:cs="Arial"/>
          <w:sz w:val="22"/>
          <w:szCs w:val="22"/>
        </w:rPr>
        <w:t xml:space="preserve">Předmětem </w:t>
      </w:r>
      <w:r>
        <w:rPr>
          <w:rFonts w:ascii="Arial" w:hAnsi="Arial" w:cs="Arial"/>
          <w:sz w:val="22"/>
          <w:szCs w:val="22"/>
        </w:rPr>
        <w:t>smlouvy</w:t>
      </w:r>
      <w:r w:rsidRPr="00AE558B">
        <w:rPr>
          <w:rFonts w:ascii="Arial" w:hAnsi="Arial" w:cs="Arial"/>
          <w:sz w:val="22"/>
          <w:szCs w:val="22"/>
        </w:rPr>
        <w:t xml:space="preserve"> je provedení </w:t>
      </w:r>
      <w:r>
        <w:rPr>
          <w:rFonts w:ascii="Arial" w:hAnsi="Arial" w:cs="Arial"/>
          <w:sz w:val="22"/>
          <w:szCs w:val="22"/>
        </w:rPr>
        <w:t xml:space="preserve">dodávky </w:t>
      </w:r>
      <w:r w:rsidRPr="00AE558B">
        <w:rPr>
          <w:rFonts w:ascii="Arial" w:hAnsi="Arial" w:cs="Arial"/>
          <w:sz w:val="22"/>
          <w:szCs w:val="22"/>
        </w:rPr>
        <w:t>laboratorních, optických a měřících přístrojů a zařízení</w:t>
      </w:r>
      <w:r>
        <w:rPr>
          <w:rFonts w:ascii="Arial" w:hAnsi="Arial" w:cs="Arial"/>
          <w:sz w:val="22"/>
          <w:szCs w:val="22"/>
        </w:rPr>
        <w:t xml:space="preserve"> </w:t>
      </w:r>
      <w:r w:rsidRPr="00AE558B">
        <w:rPr>
          <w:rFonts w:ascii="Arial" w:hAnsi="Arial" w:cs="Arial"/>
          <w:sz w:val="22"/>
          <w:szCs w:val="22"/>
        </w:rPr>
        <w:t>označen</w:t>
      </w:r>
      <w:r>
        <w:rPr>
          <w:rFonts w:ascii="Arial" w:hAnsi="Arial" w:cs="Arial"/>
          <w:sz w:val="22"/>
          <w:szCs w:val="22"/>
        </w:rPr>
        <w:t>é</w:t>
      </w:r>
      <w:r w:rsidRPr="00AE558B">
        <w:rPr>
          <w:rFonts w:ascii="Arial" w:hAnsi="Arial" w:cs="Arial"/>
          <w:sz w:val="22"/>
          <w:szCs w:val="22"/>
        </w:rPr>
        <w:t xml:space="preserve"> souhrnně jako „</w:t>
      </w:r>
      <w:r w:rsidRPr="00AE558B">
        <w:rPr>
          <w:rFonts w:ascii="Arial" w:hAnsi="Arial" w:cs="Arial"/>
          <w:b/>
          <w:bCs/>
          <w:sz w:val="22"/>
          <w:szCs w:val="22"/>
        </w:rPr>
        <w:t>Laboratoř chemie – vybavení laboratorním</w:t>
      </w:r>
      <w:r>
        <w:rPr>
          <w:rFonts w:ascii="Arial" w:hAnsi="Arial" w:cs="Arial"/>
          <w:b/>
          <w:bCs/>
          <w:sz w:val="22"/>
          <w:szCs w:val="22"/>
        </w:rPr>
        <w:t>i</w:t>
      </w:r>
      <w:r w:rsidRPr="00AE558B">
        <w:rPr>
          <w:rFonts w:ascii="Arial" w:hAnsi="Arial" w:cs="Arial"/>
          <w:b/>
          <w:bCs/>
          <w:sz w:val="22"/>
          <w:szCs w:val="22"/>
        </w:rPr>
        <w:t xml:space="preserve"> </w:t>
      </w:r>
      <w:r>
        <w:rPr>
          <w:rFonts w:ascii="Arial" w:hAnsi="Arial" w:cs="Arial"/>
          <w:b/>
          <w:bCs/>
          <w:sz w:val="22"/>
          <w:szCs w:val="22"/>
        </w:rPr>
        <w:t>přístroji</w:t>
      </w:r>
      <w:r w:rsidRPr="00AE558B">
        <w:rPr>
          <w:rFonts w:ascii="Arial" w:hAnsi="Arial" w:cs="Arial"/>
          <w:b/>
          <w:bCs/>
          <w:sz w:val="22"/>
          <w:szCs w:val="22"/>
        </w:rPr>
        <w:t>“</w:t>
      </w:r>
      <w:r w:rsidRPr="00AE558B">
        <w:rPr>
          <w:rFonts w:ascii="Arial" w:hAnsi="Arial" w:cs="Arial"/>
          <w:b/>
          <w:sz w:val="22"/>
          <w:szCs w:val="22"/>
        </w:rPr>
        <w:t xml:space="preserve"> </w:t>
      </w:r>
      <w:r w:rsidRPr="00AE558B">
        <w:rPr>
          <w:rFonts w:ascii="Arial" w:hAnsi="Arial" w:cs="Arial"/>
          <w:sz w:val="22"/>
          <w:szCs w:val="22"/>
        </w:rPr>
        <w:t xml:space="preserve">které jsou řešeny </w:t>
      </w:r>
    </w:p>
    <w:p w:rsidR="00DB3008" w:rsidRPr="00AE558B" w:rsidRDefault="00DB3008" w:rsidP="0023711F">
      <w:pPr>
        <w:numPr>
          <w:ilvl w:val="1"/>
          <w:numId w:val="7"/>
        </w:numPr>
        <w:tabs>
          <w:tab w:val="clear" w:pos="1440"/>
          <w:tab w:val="num" w:pos="993"/>
        </w:tabs>
        <w:suppressAutoHyphens w:val="0"/>
        <w:ind w:left="993" w:hanging="284"/>
        <w:jc w:val="both"/>
        <w:rPr>
          <w:rFonts w:ascii="Arial" w:hAnsi="Arial" w:cs="Arial"/>
          <w:sz w:val="22"/>
          <w:szCs w:val="22"/>
        </w:rPr>
      </w:pPr>
      <w:r w:rsidRPr="00AE558B">
        <w:rPr>
          <w:rFonts w:ascii="Arial" w:hAnsi="Arial" w:cs="Arial"/>
          <w:sz w:val="22"/>
          <w:szCs w:val="22"/>
        </w:rPr>
        <w:t>výzvou k podání nabídky a zadávací dokumentací (dále jen „zadávací dokumentace“) na veřejnou zakázku „</w:t>
      </w:r>
      <w:r w:rsidRPr="00AE558B">
        <w:rPr>
          <w:rFonts w:ascii="Arial" w:hAnsi="Arial" w:cs="Arial"/>
          <w:b/>
          <w:bCs/>
          <w:sz w:val="22"/>
          <w:szCs w:val="22"/>
        </w:rPr>
        <w:t>Laboratoř chemie – vybavení laboratorním</w:t>
      </w:r>
      <w:r>
        <w:rPr>
          <w:rFonts w:ascii="Arial" w:hAnsi="Arial" w:cs="Arial"/>
          <w:b/>
          <w:bCs/>
          <w:sz w:val="22"/>
          <w:szCs w:val="22"/>
        </w:rPr>
        <w:t>i</w:t>
      </w:r>
      <w:r w:rsidRPr="00AE558B">
        <w:rPr>
          <w:rFonts w:ascii="Arial" w:hAnsi="Arial" w:cs="Arial"/>
          <w:b/>
          <w:bCs/>
          <w:sz w:val="22"/>
          <w:szCs w:val="22"/>
        </w:rPr>
        <w:t xml:space="preserve"> </w:t>
      </w:r>
      <w:r>
        <w:rPr>
          <w:rFonts w:ascii="Arial" w:hAnsi="Arial" w:cs="Arial"/>
          <w:b/>
          <w:bCs/>
          <w:sz w:val="22"/>
          <w:szCs w:val="22"/>
        </w:rPr>
        <w:t>přístroji</w:t>
      </w:r>
      <w:r w:rsidRPr="00AE558B">
        <w:rPr>
          <w:rFonts w:ascii="Arial" w:hAnsi="Arial" w:cs="Arial"/>
          <w:b/>
          <w:bCs/>
          <w:sz w:val="22"/>
          <w:szCs w:val="22"/>
        </w:rPr>
        <w:t>“</w:t>
      </w:r>
      <w:r w:rsidRPr="00AE558B">
        <w:rPr>
          <w:rFonts w:ascii="Arial" w:hAnsi="Arial" w:cs="Arial"/>
          <w:b/>
          <w:sz w:val="22"/>
          <w:szCs w:val="22"/>
        </w:rPr>
        <w:t xml:space="preserve"> </w:t>
      </w:r>
      <w:r w:rsidRPr="00AE558B">
        <w:rPr>
          <w:rFonts w:ascii="Arial" w:hAnsi="Arial" w:cs="Arial"/>
          <w:sz w:val="22"/>
          <w:szCs w:val="22"/>
        </w:rPr>
        <w:t xml:space="preserve">ze dne </w:t>
      </w:r>
      <w:r>
        <w:rPr>
          <w:rFonts w:ascii="Arial" w:hAnsi="Arial" w:cs="Arial"/>
          <w:sz w:val="22"/>
          <w:szCs w:val="22"/>
        </w:rPr>
        <w:t>17</w:t>
      </w:r>
      <w:r w:rsidRPr="00AE558B">
        <w:rPr>
          <w:rFonts w:ascii="Arial" w:hAnsi="Arial" w:cs="Arial"/>
          <w:sz w:val="22"/>
          <w:szCs w:val="22"/>
        </w:rPr>
        <w:t>.</w:t>
      </w:r>
      <w:r>
        <w:rPr>
          <w:rFonts w:ascii="Arial" w:hAnsi="Arial" w:cs="Arial"/>
          <w:sz w:val="22"/>
          <w:szCs w:val="22"/>
        </w:rPr>
        <w:t>10</w:t>
      </w:r>
      <w:r w:rsidRPr="00AE558B">
        <w:rPr>
          <w:rFonts w:ascii="Arial" w:hAnsi="Arial" w:cs="Arial"/>
          <w:sz w:val="22"/>
          <w:szCs w:val="22"/>
        </w:rPr>
        <w:t xml:space="preserve">.2013 včetně pozdějších změn a </w:t>
      </w:r>
    </w:p>
    <w:p w:rsidR="00DB3008" w:rsidRDefault="00DB3008" w:rsidP="0023711F">
      <w:pPr>
        <w:numPr>
          <w:ilvl w:val="1"/>
          <w:numId w:val="7"/>
        </w:numPr>
        <w:tabs>
          <w:tab w:val="clear" w:pos="1440"/>
          <w:tab w:val="num" w:pos="993"/>
        </w:tabs>
        <w:suppressAutoHyphens w:val="0"/>
        <w:ind w:left="993" w:hanging="284"/>
        <w:jc w:val="both"/>
        <w:rPr>
          <w:rFonts w:ascii="Arial" w:hAnsi="Arial" w:cs="Arial"/>
          <w:sz w:val="22"/>
          <w:szCs w:val="22"/>
        </w:rPr>
      </w:pPr>
      <w:r w:rsidRPr="00AE558B">
        <w:rPr>
          <w:rFonts w:ascii="Arial" w:hAnsi="Arial" w:cs="Arial"/>
          <w:sz w:val="22"/>
          <w:szCs w:val="22"/>
        </w:rPr>
        <w:t xml:space="preserve">nabídkou </w:t>
      </w:r>
      <w:r>
        <w:rPr>
          <w:rFonts w:ascii="Arial" w:hAnsi="Arial" w:cs="Arial"/>
          <w:sz w:val="22"/>
          <w:szCs w:val="22"/>
        </w:rPr>
        <w:t>dodavate</w:t>
      </w:r>
      <w:r w:rsidRPr="00AE558B">
        <w:rPr>
          <w:rFonts w:ascii="Arial" w:hAnsi="Arial" w:cs="Arial"/>
          <w:sz w:val="22"/>
          <w:szCs w:val="22"/>
        </w:rPr>
        <w:t>le doručenou objednateli dne ………….. 2013</w:t>
      </w:r>
      <w:r>
        <w:rPr>
          <w:rFonts w:ascii="Arial" w:hAnsi="Arial" w:cs="Arial"/>
          <w:sz w:val="22"/>
          <w:szCs w:val="22"/>
        </w:rPr>
        <w:t xml:space="preserve"> a </w:t>
      </w:r>
    </w:p>
    <w:p w:rsidR="00DB3008" w:rsidRPr="00AE558B" w:rsidRDefault="00DB3008" w:rsidP="0023711F">
      <w:pPr>
        <w:numPr>
          <w:ilvl w:val="1"/>
          <w:numId w:val="7"/>
        </w:numPr>
        <w:tabs>
          <w:tab w:val="clear" w:pos="1440"/>
          <w:tab w:val="num" w:pos="993"/>
        </w:tabs>
        <w:suppressAutoHyphens w:val="0"/>
        <w:ind w:left="993" w:hanging="284"/>
        <w:jc w:val="both"/>
        <w:rPr>
          <w:rFonts w:ascii="Arial" w:hAnsi="Arial" w:cs="Arial"/>
          <w:sz w:val="22"/>
          <w:szCs w:val="22"/>
        </w:rPr>
      </w:pPr>
      <w:r>
        <w:rPr>
          <w:rFonts w:ascii="Arial" w:hAnsi="Arial" w:cs="Arial"/>
          <w:sz w:val="22"/>
          <w:szCs w:val="22"/>
        </w:rPr>
        <w:t>touto kupní smlouvou.</w:t>
      </w:r>
    </w:p>
    <w:p w:rsidR="00DB3008" w:rsidRPr="00AE558B" w:rsidRDefault="00DB3008" w:rsidP="00F04FC1">
      <w:pPr>
        <w:ind w:left="709"/>
        <w:jc w:val="both"/>
        <w:rPr>
          <w:rFonts w:ascii="Arial" w:hAnsi="Arial" w:cs="Arial"/>
          <w:b/>
          <w:sz w:val="10"/>
          <w:szCs w:val="10"/>
        </w:rPr>
      </w:pPr>
    </w:p>
    <w:p w:rsidR="00DB3008" w:rsidRDefault="00DB3008" w:rsidP="00784A03">
      <w:pPr>
        <w:numPr>
          <w:ilvl w:val="1"/>
          <w:numId w:val="19"/>
        </w:numPr>
        <w:suppressAutoHyphens w:val="0"/>
        <w:jc w:val="both"/>
        <w:rPr>
          <w:rFonts w:ascii="Arial" w:hAnsi="Arial" w:cs="Arial"/>
          <w:sz w:val="22"/>
          <w:szCs w:val="22"/>
        </w:rPr>
      </w:pPr>
      <w:r w:rsidRPr="00AE558B">
        <w:rPr>
          <w:rFonts w:ascii="Arial" w:hAnsi="Arial" w:cs="Arial"/>
          <w:sz w:val="22"/>
          <w:szCs w:val="22"/>
        </w:rPr>
        <w:t>Zadávací dokumentace k předmětné veřejné zakázce tvoří nedílnou součást této smlouvy a byl</w:t>
      </w:r>
      <w:r>
        <w:rPr>
          <w:rFonts w:ascii="Arial" w:hAnsi="Arial" w:cs="Arial"/>
          <w:sz w:val="22"/>
          <w:szCs w:val="22"/>
        </w:rPr>
        <w:t>a</w:t>
      </w:r>
      <w:r w:rsidRPr="00AE558B">
        <w:rPr>
          <w:rFonts w:ascii="Arial" w:hAnsi="Arial" w:cs="Arial"/>
          <w:sz w:val="22"/>
          <w:szCs w:val="22"/>
        </w:rPr>
        <w:t xml:space="preserve"> </w:t>
      </w:r>
      <w:r>
        <w:rPr>
          <w:rFonts w:ascii="Arial" w:hAnsi="Arial" w:cs="Arial"/>
          <w:sz w:val="22"/>
          <w:szCs w:val="22"/>
        </w:rPr>
        <w:t>dodavate</w:t>
      </w:r>
      <w:r w:rsidRPr="00AE558B">
        <w:rPr>
          <w:rFonts w:ascii="Arial" w:hAnsi="Arial" w:cs="Arial"/>
          <w:sz w:val="22"/>
          <w:szCs w:val="22"/>
        </w:rPr>
        <w:t>li předán</w:t>
      </w:r>
      <w:r>
        <w:rPr>
          <w:rFonts w:ascii="Arial" w:hAnsi="Arial" w:cs="Arial"/>
          <w:sz w:val="22"/>
          <w:szCs w:val="22"/>
        </w:rPr>
        <w:t>a</w:t>
      </w:r>
      <w:r w:rsidRPr="00AE558B">
        <w:rPr>
          <w:rFonts w:ascii="Arial" w:hAnsi="Arial" w:cs="Arial"/>
          <w:sz w:val="22"/>
          <w:szCs w:val="22"/>
        </w:rPr>
        <w:t xml:space="preserve"> jako podklad pro stanovení ceny díla, což </w:t>
      </w:r>
      <w:r>
        <w:rPr>
          <w:rFonts w:ascii="Arial" w:hAnsi="Arial" w:cs="Arial"/>
          <w:sz w:val="22"/>
          <w:szCs w:val="22"/>
        </w:rPr>
        <w:t>dodavate</w:t>
      </w:r>
      <w:r w:rsidRPr="00AE558B">
        <w:rPr>
          <w:rFonts w:ascii="Arial" w:hAnsi="Arial" w:cs="Arial"/>
          <w:sz w:val="22"/>
          <w:szCs w:val="22"/>
        </w:rPr>
        <w:t xml:space="preserve">l podpisem této smlouvy stvrzuje. </w:t>
      </w:r>
    </w:p>
    <w:p w:rsidR="00DB3008" w:rsidRPr="00AE558B" w:rsidRDefault="00DB3008" w:rsidP="00B775B4">
      <w:pPr>
        <w:ind w:left="709"/>
        <w:jc w:val="both"/>
        <w:rPr>
          <w:rFonts w:ascii="Arial" w:hAnsi="Arial" w:cs="Arial"/>
          <w:b/>
          <w:sz w:val="10"/>
          <w:szCs w:val="10"/>
        </w:rPr>
      </w:pPr>
    </w:p>
    <w:p w:rsidR="00DB3008" w:rsidRDefault="00DB3008" w:rsidP="00C949ED">
      <w:pPr>
        <w:numPr>
          <w:ilvl w:val="1"/>
          <w:numId w:val="19"/>
        </w:numPr>
        <w:suppressAutoHyphens w:val="0"/>
        <w:jc w:val="both"/>
        <w:rPr>
          <w:rFonts w:ascii="Arial" w:hAnsi="Arial" w:cs="Arial"/>
          <w:sz w:val="22"/>
          <w:szCs w:val="22"/>
        </w:rPr>
      </w:pPr>
      <w:r>
        <w:rPr>
          <w:rFonts w:ascii="Arial" w:hAnsi="Arial" w:cs="Arial"/>
          <w:sz w:val="22"/>
          <w:szCs w:val="22"/>
        </w:rPr>
        <w:t>Dodavatel se ve smyslu předchozího odstavce zavazuje</w:t>
      </w:r>
    </w:p>
    <w:p w:rsidR="00DB3008" w:rsidRDefault="00DB3008" w:rsidP="0023711F">
      <w:pPr>
        <w:numPr>
          <w:ilvl w:val="1"/>
          <w:numId w:val="7"/>
        </w:numPr>
        <w:tabs>
          <w:tab w:val="clear" w:pos="1440"/>
          <w:tab w:val="num" w:pos="993"/>
        </w:tabs>
        <w:suppressAutoHyphens w:val="0"/>
        <w:ind w:left="993" w:hanging="284"/>
        <w:jc w:val="both"/>
        <w:rPr>
          <w:rFonts w:ascii="Arial" w:hAnsi="Arial" w:cs="Arial"/>
          <w:sz w:val="22"/>
          <w:szCs w:val="22"/>
        </w:rPr>
      </w:pPr>
      <w:r>
        <w:rPr>
          <w:rFonts w:ascii="Arial" w:hAnsi="Arial" w:cs="Arial"/>
          <w:sz w:val="22"/>
          <w:szCs w:val="22"/>
        </w:rPr>
        <w:t>k pr</w:t>
      </w:r>
      <w:r w:rsidRPr="00AE558B">
        <w:rPr>
          <w:rFonts w:ascii="Arial" w:hAnsi="Arial" w:cs="Arial"/>
          <w:sz w:val="22"/>
          <w:szCs w:val="22"/>
        </w:rPr>
        <w:t xml:space="preserve">ovedení a obstarání veškerých prací a zhotovení děl nutných k úplnému dokončení zakázky </w:t>
      </w:r>
      <w:r w:rsidRPr="00AE558B">
        <w:rPr>
          <w:rFonts w:ascii="Arial" w:hAnsi="Arial" w:cs="Arial"/>
          <w:b/>
          <w:bCs/>
          <w:sz w:val="22"/>
          <w:szCs w:val="22"/>
        </w:rPr>
        <w:t>„Laboratoř chemie – vybavení laboratorními přístroji“</w:t>
      </w:r>
      <w:r w:rsidRPr="00AE558B">
        <w:rPr>
          <w:rFonts w:ascii="Arial" w:hAnsi="Arial" w:cs="Arial"/>
          <w:sz w:val="22"/>
          <w:szCs w:val="22"/>
        </w:rPr>
        <w:t xml:space="preserve">, v rozsahu specifikovaném zadávací dokumentací; </w:t>
      </w:r>
    </w:p>
    <w:p w:rsidR="00DB3008" w:rsidRDefault="00DB3008" w:rsidP="0023711F">
      <w:pPr>
        <w:numPr>
          <w:ilvl w:val="1"/>
          <w:numId w:val="7"/>
        </w:numPr>
        <w:tabs>
          <w:tab w:val="clear" w:pos="1440"/>
          <w:tab w:val="num" w:pos="993"/>
        </w:tabs>
        <w:suppressAutoHyphens w:val="0"/>
        <w:ind w:left="993" w:hanging="284"/>
        <w:jc w:val="both"/>
        <w:rPr>
          <w:rFonts w:ascii="Arial" w:hAnsi="Arial" w:cs="Arial"/>
          <w:sz w:val="22"/>
          <w:szCs w:val="22"/>
        </w:rPr>
      </w:pPr>
      <w:r w:rsidRPr="00AE558B">
        <w:rPr>
          <w:rFonts w:ascii="Arial" w:hAnsi="Arial" w:cs="Arial"/>
          <w:sz w:val="22"/>
          <w:szCs w:val="22"/>
        </w:rPr>
        <w:t>dod</w:t>
      </w:r>
      <w:r>
        <w:rPr>
          <w:rFonts w:ascii="Arial" w:hAnsi="Arial" w:cs="Arial"/>
          <w:sz w:val="22"/>
          <w:szCs w:val="22"/>
        </w:rPr>
        <w:t>at</w:t>
      </w:r>
      <w:r w:rsidRPr="00AE558B">
        <w:rPr>
          <w:rFonts w:ascii="Arial" w:hAnsi="Arial" w:cs="Arial"/>
          <w:sz w:val="22"/>
          <w:szCs w:val="22"/>
        </w:rPr>
        <w:t xml:space="preserve"> laboratorní, optick</w:t>
      </w:r>
      <w:r>
        <w:rPr>
          <w:rFonts w:ascii="Arial" w:hAnsi="Arial" w:cs="Arial"/>
          <w:sz w:val="22"/>
          <w:szCs w:val="22"/>
        </w:rPr>
        <w:t>é</w:t>
      </w:r>
      <w:r w:rsidRPr="00AE558B">
        <w:rPr>
          <w:rFonts w:ascii="Arial" w:hAnsi="Arial" w:cs="Arial"/>
          <w:sz w:val="22"/>
          <w:szCs w:val="22"/>
        </w:rPr>
        <w:t xml:space="preserve"> a měřící přístroj</w:t>
      </w:r>
      <w:r>
        <w:rPr>
          <w:rFonts w:ascii="Arial" w:hAnsi="Arial" w:cs="Arial"/>
          <w:sz w:val="22"/>
          <w:szCs w:val="22"/>
        </w:rPr>
        <w:t>e</w:t>
      </w:r>
      <w:r w:rsidRPr="00AE558B">
        <w:rPr>
          <w:rFonts w:ascii="Arial" w:hAnsi="Arial" w:cs="Arial"/>
          <w:sz w:val="22"/>
          <w:szCs w:val="22"/>
        </w:rPr>
        <w:t xml:space="preserve"> a zařízení dle podrobné specifikace, </w:t>
      </w:r>
      <w:r w:rsidRPr="00B144F7">
        <w:rPr>
          <w:rFonts w:ascii="Arial" w:hAnsi="Arial" w:cs="Arial"/>
          <w:sz w:val="22"/>
          <w:szCs w:val="22"/>
        </w:rPr>
        <w:t>uvedené v příloze č.4 zadávací dokumentace;</w:t>
      </w:r>
    </w:p>
    <w:p w:rsidR="00DB3008" w:rsidRDefault="00DB3008" w:rsidP="0023711F">
      <w:pPr>
        <w:numPr>
          <w:ilvl w:val="1"/>
          <w:numId w:val="7"/>
        </w:numPr>
        <w:tabs>
          <w:tab w:val="clear" w:pos="1440"/>
          <w:tab w:val="num" w:pos="993"/>
        </w:tabs>
        <w:suppressAutoHyphens w:val="0"/>
        <w:ind w:left="993" w:hanging="284"/>
        <w:jc w:val="both"/>
        <w:rPr>
          <w:rFonts w:ascii="Arial" w:hAnsi="Arial" w:cs="Arial"/>
          <w:sz w:val="22"/>
          <w:szCs w:val="22"/>
        </w:rPr>
      </w:pPr>
      <w:r>
        <w:rPr>
          <w:rFonts w:ascii="Arial" w:hAnsi="Arial" w:cs="Arial"/>
          <w:sz w:val="22"/>
          <w:szCs w:val="22"/>
        </w:rPr>
        <w:t>k pr</w:t>
      </w:r>
      <w:r w:rsidRPr="00AE558B">
        <w:rPr>
          <w:rFonts w:ascii="Arial" w:hAnsi="Arial" w:cs="Arial"/>
          <w:sz w:val="22"/>
          <w:szCs w:val="22"/>
        </w:rPr>
        <w:t>ovedení všech činností souvisejících s výrobou a dopravou a v případech, kdy je to dáno výrobcem nebo povahou zařízení (např. chromatograf), také instalace do pracovní pozice, včetně připojení na rozvody, odkkoušení provozuschopného stavu a předepsané zkoušky těsnosti zapojených rozvodů před předáním předmětu zakázky zadavateli;</w:t>
      </w:r>
    </w:p>
    <w:p w:rsidR="00DB3008" w:rsidRPr="00AE558B" w:rsidRDefault="00DB3008" w:rsidP="0023711F">
      <w:pPr>
        <w:numPr>
          <w:ilvl w:val="1"/>
          <w:numId w:val="7"/>
        </w:numPr>
        <w:tabs>
          <w:tab w:val="clear" w:pos="1440"/>
          <w:tab w:val="num" w:pos="993"/>
        </w:tabs>
        <w:suppressAutoHyphens w:val="0"/>
        <w:ind w:left="993" w:hanging="284"/>
        <w:jc w:val="both"/>
        <w:rPr>
          <w:rFonts w:ascii="Arial" w:hAnsi="Arial" w:cs="Arial"/>
          <w:sz w:val="22"/>
          <w:szCs w:val="22"/>
        </w:rPr>
      </w:pPr>
      <w:r>
        <w:rPr>
          <w:rFonts w:ascii="Arial" w:hAnsi="Arial" w:cs="Arial"/>
          <w:sz w:val="22"/>
          <w:szCs w:val="22"/>
        </w:rPr>
        <w:t xml:space="preserve">provést nebo zajistit provedení </w:t>
      </w:r>
      <w:r w:rsidRPr="00AE558B">
        <w:rPr>
          <w:rFonts w:ascii="Arial" w:hAnsi="Arial" w:cs="Arial"/>
          <w:sz w:val="22"/>
          <w:szCs w:val="22"/>
        </w:rPr>
        <w:t xml:space="preserve">školení obsluh v případech, kdy je to dáno výrobcem nebo povahou zařízení. </w:t>
      </w:r>
    </w:p>
    <w:p w:rsidR="00DB3008" w:rsidRPr="00784A03" w:rsidRDefault="00DB3008" w:rsidP="003E6DC9">
      <w:pPr>
        <w:pStyle w:val="BodyTextIndent"/>
        <w:ind w:left="0"/>
        <w:rPr>
          <w:rFonts w:ascii="Arial" w:hAnsi="Arial" w:cs="Arial"/>
          <w:b/>
          <w:sz w:val="10"/>
          <w:szCs w:val="10"/>
        </w:rPr>
      </w:pPr>
    </w:p>
    <w:p w:rsidR="00DB3008" w:rsidRPr="00F37673" w:rsidRDefault="00DB3008" w:rsidP="00784A03">
      <w:pPr>
        <w:numPr>
          <w:ilvl w:val="1"/>
          <w:numId w:val="19"/>
        </w:numPr>
        <w:suppressAutoHyphens w:val="0"/>
        <w:jc w:val="both"/>
        <w:rPr>
          <w:rFonts w:ascii="Arial" w:hAnsi="Arial" w:cs="Arial"/>
          <w:sz w:val="22"/>
          <w:szCs w:val="22"/>
        </w:rPr>
      </w:pPr>
      <w:r w:rsidRPr="00F37673">
        <w:rPr>
          <w:rFonts w:ascii="Arial" w:hAnsi="Arial" w:cs="Arial"/>
          <w:sz w:val="22"/>
          <w:szCs w:val="22"/>
        </w:rPr>
        <w:t>Zakázka bude provedena v  nejvyšší normové jakosti kvality dle platných ČSN a EN. Změny díla, které splňují požadavky článku II. odst. 2.3., této smlouvy (včetně ceny a doby plnění, budou-li změnou ovlivněny) musí být specifikovány v písemném dodatku k této smlouvě a pro zhotovitele se stanou závaznými vždy ode dne účinnosti příslušného písemného dodatku smlouvy.</w:t>
      </w:r>
    </w:p>
    <w:p w:rsidR="00DB3008" w:rsidRPr="00784A03" w:rsidRDefault="00DB3008" w:rsidP="00F37673">
      <w:pPr>
        <w:pStyle w:val="BodyTextIndent"/>
        <w:ind w:left="0"/>
        <w:rPr>
          <w:rFonts w:ascii="Arial" w:hAnsi="Arial" w:cs="Arial"/>
          <w:b/>
          <w:sz w:val="10"/>
          <w:szCs w:val="10"/>
        </w:rPr>
      </w:pPr>
    </w:p>
    <w:p w:rsidR="00DB3008" w:rsidRPr="00F37673" w:rsidRDefault="00DB3008" w:rsidP="00F37673">
      <w:pPr>
        <w:numPr>
          <w:ilvl w:val="1"/>
          <w:numId w:val="19"/>
        </w:numPr>
        <w:suppressAutoHyphens w:val="0"/>
        <w:jc w:val="both"/>
        <w:rPr>
          <w:rFonts w:ascii="Arial" w:hAnsi="Arial" w:cs="Arial"/>
          <w:sz w:val="22"/>
          <w:szCs w:val="22"/>
        </w:rPr>
      </w:pPr>
      <w:r w:rsidRPr="00F37673">
        <w:rPr>
          <w:rFonts w:ascii="Arial" w:hAnsi="Arial" w:cs="Arial"/>
          <w:sz w:val="22"/>
          <w:szCs w:val="22"/>
        </w:rPr>
        <w:t>Za nepředvídané práce</w:t>
      </w:r>
      <w:r>
        <w:rPr>
          <w:rFonts w:ascii="Arial" w:hAnsi="Arial" w:cs="Arial"/>
          <w:sz w:val="22"/>
          <w:szCs w:val="22"/>
        </w:rPr>
        <w:t xml:space="preserve"> a plnění</w:t>
      </w:r>
      <w:r w:rsidRPr="00F37673">
        <w:rPr>
          <w:rFonts w:ascii="Arial" w:hAnsi="Arial" w:cs="Arial"/>
          <w:sz w:val="22"/>
          <w:szCs w:val="22"/>
        </w:rPr>
        <w:t>,  tj.  práce</w:t>
      </w:r>
      <w:r>
        <w:rPr>
          <w:rFonts w:ascii="Arial" w:hAnsi="Arial" w:cs="Arial"/>
          <w:sz w:val="22"/>
          <w:szCs w:val="22"/>
        </w:rPr>
        <w:t xml:space="preserve"> a plnění</w:t>
      </w:r>
      <w:r w:rsidRPr="00F37673">
        <w:rPr>
          <w:rFonts w:ascii="Arial" w:hAnsi="Arial" w:cs="Arial"/>
          <w:sz w:val="22"/>
          <w:szCs w:val="22"/>
        </w:rPr>
        <w:t xml:space="preserve">  nad  rámec  této smlouvy, se považují pouze takové práce a plnění zhotovitele, které nebyly součástí řešení dodávky vyplývajícího z této smlouvy, obecně závazných právních předpisů, ČSN, EN, dohodnutého rozsahu a kvality či ověřené technické praxe nebo práce vyvolané zásadní změnou dodávky díla provedené na základě zvláštního požadavku objednatele a po uzavření dodatku k této smlouvě. </w:t>
      </w:r>
    </w:p>
    <w:p w:rsidR="00DB3008" w:rsidRPr="00784A03" w:rsidRDefault="00DB3008" w:rsidP="00F37673">
      <w:pPr>
        <w:pStyle w:val="BodyTextIndent"/>
        <w:ind w:left="0"/>
        <w:rPr>
          <w:rFonts w:ascii="Arial" w:hAnsi="Arial" w:cs="Arial"/>
          <w:b/>
          <w:sz w:val="10"/>
          <w:szCs w:val="10"/>
        </w:rPr>
      </w:pPr>
    </w:p>
    <w:p w:rsidR="00DB3008" w:rsidRPr="00F37673" w:rsidRDefault="00DB3008" w:rsidP="00F37673">
      <w:pPr>
        <w:numPr>
          <w:ilvl w:val="1"/>
          <w:numId w:val="19"/>
        </w:numPr>
        <w:suppressAutoHyphens w:val="0"/>
        <w:jc w:val="both"/>
        <w:rPr>
          <w:rFonts w:ascii="Arial" w:hAnsi="Arial" w:cs="Arial"/>
          <w:sz w:val="22"/>
          <w:szCs w:val="22"/>
        </w:rPr>
      </w:pPr>
      <w:r w:rsidRPr="00F37673">
        <w:rPr>
          <w:rFonts w:ascii="Arial" w:hAnsi="Arial" w:cs="Arial"/>
          <w:sz w:val="22"/>
          <w:szCs w:val="22"/>
        </w:rPr>
        <w:t xml:space="preserve">Za nepředvídané práce </w:t>
      </w:r>
      <w:r>
        <w:rPr>
          <w:rFonts w:ascii="Arial" w:hAnsi="Arial" w:cs="Arial"/>
          <w:sz w:val="22"/>
          <w:szCs w:val="22"/>
        </w:rPr>
        <w:t xml:space="preserve">a plnění </w:t>
      </w:r>
      <w:r w:rsidRPr="00F37673">
        <w:rPr>
          <w:rFonts w:ascii="Arial" w:hAnsi="Arial" w:cs="Arial"/>
          <w:sz w:val="22"/>
          <w:szCs w:val="22"/>
        </w:rPr>
        <w:t xml:space="preserve">se nepovažují zejména práce a plnění jinak splňující podmínky této smlouvy na nepředvídané práce, o kterých prokazatelně </w:t>
      </w:r>
      <w:r>
        <w:rPr>
          <w:rFonts w:ascii="Arial" w:hAnsi="Arial" w:cs="Arial"/>
          <w:sz w:val="22"/>
          <w:szCs w:val="22"/>
        </w:rPr>
        <w:t>dodavate</w:t>
      </w:r>
      <w:r w:rsidRPr="00F37673">
        <w:rPr>
          <w:rFonts w:ascii="Arial" w:hAnsi="Arial" w:cs="Arial"/>
          <w:sz w:val="22"/>
          <w:szCs w:val="22"/>
        </w:rPr>
        <w:t xml:space="preserve">l při podpisu této smlouvy věděl nebo nemohl nevědět a/nebo jejichž provedení bylo vyvoláno pouze prodlením </w:t>
      </w:r>
      <w:r>
        <w:rPr>
          <w:rFonts w:ascii="Arial" w:hAnsi="Arial" w:cs="Arial"/>
          <w:sz w:val="22"/>
          <w:szCs w:val="22"/>
        </w:rPr>
        <w:t>dodavate</w:t>
      </w:r>
      <w:r w:rsidRPr="00F37673">
        <w:rPr>
          <w:rFonts w:ascii="Arial" w:hAnsi="Arial" w:cs="Arial"/>
          <w:sz w:val="22"/>
          <w:szCs w:val="22"/>
        </w:rPr>
        <w:t>l</w:t>
      </w:r>
      <w:r>
        <w:rPr>
          <w:rFonts w:ascii="Arial" w:hAnsi="Arial" w:cs="Arial"/>
          <w:sz w:val="22"/>
          <w:szCs w:val="22"/>
        </w:rPr>
        <w:t>e</w:t>
      </w:r>
      <w:r w:rsidRPr="00F37673">
        <w:rPr>
          <w:rFonts w:ascii="Arial" w:hAnsi="Arial" w:cs="Arial"/>
          <w:sz w:val="22"/>
          <w:szCs w:val="22"/>
        </w:rPr>
        <w:t xml:space="preserve"> s prováděním díla nebo prodlením s poskytováním s ním spojených plnění, za které </w:t>
      </w:r>
      <w:r>
        <w:rPr>
          <w:rFonts w:ascii="Arial" w:hAnsi="Arial" w:cs="Arial"/>
          <w:sz w:val="22"/>
          <w:szCs w:val="22"/>
        </w:rPr>
        <w:t>dodavate</w:t>
      </w:r>
      <w:r w:rsidRPr="00F37673">
        <w:rPr>
          <w:rFonts w:ascii="Arial" w:hAnsi="Arial" w:cs="Arial"/>
          <w:sz w:val="22"/>
          <w:szCs w:val="22"/>
        </w:rPr>
        <w:t xml:space="preserve">l odpovídá a/nebo práce a plnění, která jsou důsledkem vadného plnění </w:t>
      </w:r>
      <w:r>
        <w:rPr>
          <w:rFonts w:ascii="Arial" w:hAnsi="Arial" w:cs="Arial"/>
          <w:sz w:val="22"/>
          <w:szCs w:val="22"/>
        </w:rPr>
        <w:t>dodavate</w:t>
      </w:r>
      <w:r w:rsidRPr="00F37673">
        <w:rPr>
          <w:rFonts w:ascii="Arial" w:hAnsi="Arial" w:cs="Arial"/>
          <w:sz w:val="22"/>
          <w:szCs w:val="22"/>
        </w:rPr>
        <w:t>l</w:t>
      </w:r>
      <w:r>
        <w:rPr>
          <w:rFonts w:ascii="Arial" w:hAnsi="Arial" w:cs="Arial"/>
          <w:sz w:val="22"/>
          <w:szCs w:val="22"/>
        </w:rPr>
        <w:t>e</w:t>
      </w:r>
      <w:r w:rsidRPr="00F37673">
        <w:rPr>
          <w:rFonts w:ascii="Arial" w:hAnsi="Arial" w:cs="Arial"/>
          <w:sz w:val="22"/>
          <w:szCs w:val="22"/>
        </w:rPr>
        <w:t>, a dále i práce a plnění, které jsou v souladu s</w:t>
      </w:r>
      <w:r>
        <w:rPr>
          <w:rFonts w:ascii="Arial" w:hAnsi="Arial" w:cs="Arial"/>
          <w:sz w:val="22"/>
          <w:szCs w:val="22"/>
        </w:rPr>
        <w:t>e zadávací dokumentací a touto kupní smlouvou</w:t>
      </w:r>
      <w:r w:rsidRPr="00F37673">
        <w:rPr>
          <w:rFonts w:ascii="Arial" w:hAnsi="Arial" w:cs="Arial"/>
          <w:sz w:val="22"/>
          <w:szCs w:val="22"/>
        </w:rPr>
        <w:t xml:space="preserve">, a </w:t>
      </w:r>
      <w:r>
        <w:rPr>
          <w:rFonts w:ascii="Arial" w:hAnsi="Arial" w:cs="Arial"/>
          <w:sz w:val="22"/>
          <w:szCs w:val="22"/>
        </w:rPr>
        <w:t>mají pouze upřesňující charakter.</w:t>
      </w:r>
      <w:r w:rsidRPr="00F37673">
        <w:rPr>
          <w:rFonts w:ascii="Arial" w:hAnsi="Arial" w:cs="Arial"/>
          <w:sz w:val="22"/>
          <w:szCs w:val="22"/>
        </w:rPr>
        <w:t xml:space="preserve"> </w:t>
      </w:r>
    </w:p>
    <w:p w:rsidR="00DB3008" w:rsidRPr="00165831" w:rsidRDefault="00DB3008" w:rsidP="00165831">
      <w:pPr>
        <w:rPr>
          <w:rFonts w:ascii="Arial" w:hAnsi="Arial" w:cs="Arial"/>
          <w:b/>
          <w:sz w:val="16"/>
          <w:szCs w:val="16"/>
        </w:rPr>
      </w:pPr>
    </w:p>
    <w:p w:rsidR="00DB3008" w:rsidRPr="00AE558B" w:rsidRDefault="00DB3008" w:rsidP="002658D8">
      <w:pPr>
        <w:pStyle w:val="Heading6"/>
        <w:jc w:val="center"/>
        <w:rPr>
          <w:rFonts w:ascii="Arial" w:hAnsi="Arial" w:cs="Arial"/>
          <w:sz w:val="24"/>
          <w:szCs w:val="24"/>
        </w:rPr>
      </w:pPr>
      <w:r w:rsidRPr="00AE558B">
        <w:rPr>
          <w:rFonts w:ascii="Arial" w:hAnsi="Arial" w:cs="Arial"/>
          <w:sz w:val="24"/>
          <w:szCs w:val="24"/>
        </w:rPr>
        <w:t>III. Doba plnění</w:t>
      </w:r>
    </w:p>
    <w:p w:rsidR="00DB3008" w:rsidRPr="00AE558B" w:rsidRDefault="00DB3008" w:rsidP="004B1F6F">
      <w:pPr>
        <w:jc w:val="both"/>
        <w:rPr>
          <w:rFonts w:ascii="Arial" w:hAnsi="Arial" w:cs="Arial"/>
          <w:sz w:val="22"/>
          <w:szCs w:val="22"/>
        </w:rPr>
      </w:pPr>
    </w:p>
    <w:p w:rsidR="00DB3008" w:rsidRPr="00AE558B" w:rsidRDefault="00DB3008" w:rsidP="004B1F6F">
      <w:pPr>
        <w:numPr>
          <w:ilvl w:val="0"/>
          <w:numId w:val="8"/>
        </w:numPr>
        <w:suppressAutoHyphens w:val="0"/>
        <w:jc w:val="both"/>
        <w:rPr>
          <w:rFonts w:ascii="Arial" w:hAnsi="Arial" w:cs="Arial"/>
          <w:b/>
          <w:sz w:val="22"/>
          <w:szCs w:val="22"/>
        </w:rPr>
      </w:pPr>
      <w:r w:rsidRPr="00AE558B">
        <w:rPr>
          <w:rFonts w:ascii="Arial" w:hAnsi="Arial" w:cs="Arial"/>
          <w:sz w:val="22"/>
          <w:szCs w:val="22"/>
        </w:rPr>
        <w:t xml:space="preserve">Smluvní strany se dohodly, že </w:t>
      </w:r>
      <w:r>
        <w:rPr>
          <w:rFonts w:ascii="Arial" w:hAnsi="Arial" w:cs="Arial"/>
          <w:sz w:val="22"/>
          <w:szCs w:val="22"/>
        </w:rPr>
        <w:t>dodávka</w:t>
      </w:r>
      <w:r w:rsidRPr="00AE558B">
        <w:rPr>
          <w:rFonts w:ascii="Arial" w:hAnsi="Arial" w:cs="Arial"/>
          <w:sz w:val="22"/>
          <w:szCs w:val="22"/>
        </w:rPr>
        <w:t xml:space="preserve"> bude proveden</w:t>
      </w:r>
      <w:r>
        <w:rPr>
          <w:rFonts w:ascii="Arial" w:hAnsi="Arial" w:cs="Arial"/>
          <w:sz w:val="22"/>
          <w:szCs w:val="22"/>
        </w:rPr>
        <w:t>a</w:t>
      </w:r>
      <w:r w:rsidRPr="00AE558B">
        <w:rPr>
          <w:rFonts w:ascii="Arial" w:hAnsi="Arial" w:cs="Arial"/>
          <w:sz w:val="22"/>
          <w:szCs w:val="22"/>
        </w:rPr>
        <w:t xml:space="preserve"> jako celek, a to v následujících termínech: </w:t>
      </w:r>
    </w:p>
    <w:p w:rsidR="00DB3008" w:rsidRPr="00AE558B" w:rsidRDefault="00DB3008" w:rsidP="009603C6">
      <w:pPr>
        <w:ind w:left="709"/>
        <w:jc w:val="both"/>
        <w:rPr>
          <w:rFonts w:ascii="Arial" w:hAnsi="Arial" w:cs="Arial"/>
          <w:b/>
          <w:sz w:val="10"/>
          <w:szCs w:val="10"/>
        </w:rPr>
      </w:pPr>
    </w:p>
    <w:p w:rsidR="00DB3008" w:rsidRPr="00AE558B" w:rsidRDefault="00DB3008" w:rsidP="00C82E33">
      <w:pPr>
        <w:ind w:left="4536" w:hanging="3828"/>
        <w:jc w:val="both"/>
        <w:rPr>
          <w:rFonts w:ascii="Arial" w:hAnsi="Arial" w:cs="Arial"/>
          <w:sz w:val="22"/>
          <w:szCs w:val="22"/>
        </w:rPr>
      </w:pPr>
      <w:r w:rsidRPr="00AE558B">
        <w:rPr>
          <w:rFonts w:ascii="Arial" w:hAnsi="Arial" w:cs="Arial"/>
          <w:sz w:val="22"/>
          <w:szCs w:val="22"/>
        </w:rPr>
        <w:t xml:space="preserve">termín zahájení </w:t>
      </w:r>
      <w:r>
        <w:rPr>
          <w:rFonts w:ascii="Arial" w:hAnsi="Arial" w:cs="Arial"/>
          <w:sz w:val="22"/>
          <w:szCs w:val="22"/>
        </w:rPr>
        <w:t>dodávky</w:t>
      </w:r>
      <w:r w:rsidRPr="00AE558B">
        <w:rPr>
          <w:rFonts w:ascii="Arial" w:hAnsi="Arial" w:cs="Arial"/>
          <w:sz w:val="22"/>
          <w:szCs w:val="22"/>
        </w:rPr>
        <w:t xml:space="preserve">:       </w:t>
      </w:r>
      <w:r w:rsidRPr="00AE558B">
        <w:rPr>
          <w:rFonts w:ascii="Arial" w:hAnsi="Arial" w:cs="Arial"/>
          <w:sz w:val="22"/>
          <w:szCs w:val="22"/>
        </w:rPr>
        <w:tab/>
      </w:r>
      <w:r>
        <w:rPr>
          <w:rFonts w:ascii="Arial" w:hAnsi="Arial" w:cs="Arial"/>
          <w:sz w:val="22"/>
          <w:szCs w:val="22"/>
        </w:rPr>
        <w:tab/>
      </w:r>
      <w:r>
        <w:rPr>
          <w:rFonts w:ascii="Arial" w:hAnsi="Arial" w:cs="Arial"/>
          <w:sz w:val="22"/>
          <w:szCs w:val="22"/>
        </w:rPr>
        <w:tab/>
        <w:t>9</w:t>
      </w:r>
      <w:r w:rsidRPr="00AE558B">
        <w:rPr>
          <w:rFonts w:ascii="Arial" w:hAnsi="Arial" w:cs="Arial"/>
          <w:sz w:val="22"/>
          <w:szCs w:val="22"/>
        </w:rPr>
        <w:t>.1</w:t>
      </w:r>
      <w:r>
        <w:rPr>
          <w:rFonts w:ascii="Arial" w:hAnsi="Arial" w:cs="Arial"/>
          <w:sz w:val="22"/>
          <w:szCs w:val="22"/>
        </w:rPr>
        <w:t>2</w:t>
      </w:r>
      <w:r w:rsidRPr="00AE558B">
        <w:rPr>
          <w:rFonts w:ascii="Arial" w:hAnsi="Arial" w:cs="Arial"/>
          <w:sz w:val="22"/>
          <w:szCs w:val="22"/>
        </w:rPr>
        <w:t>.2013</w:t>
      </w:r>
    </w:p>
    <w:p w:rsidR="00DB3008" w:rsidRDefault="00DB3008" w:rsidP="00C82E33">
      <w:pPr>
        <w:ind w:left="4536" w:hanging="3828"/>
        <w:jc w:val="both"/>
        <w:rPr>
          <w:rFonts w:ascii="Arial" w:hAnsi="Arial" w:cs="Arial"/>
          <w:sz w:val="22"/>
          <w:szCs w:val="22"/>
        </w:rPr>
      </w:pPr>
      <w:r w:rsidRPr="00AE558B">
        <w:rPr>
          <w:rFonts w:ascii="Arial" w:hAnsi="Arial" w:cs="Arial"/>
          <w:sz w:val="22"/>
          <w:szCs w:val="22"/>
        </w:rPr>
        <w:t xml:space="preserve">termín ukončení </w:t>
      </w:r>
      <w:r>
        <w:rPr>
          <w:rFonts w:ascii="Arial" w:hAnsi="Arial" w:cs="Arial"/>
          <w:sz w:val="22"/>
          <w:szCs w:val="22"/>
        </w:rPr>
        <w:t xml:space="preserve">dodávky a protokolární </w:t>
      </w:r>
      <w:r w:rsidRPr="00AE558B">
        <w:rPr>
          <w:rFonts w:ascii="Arial" w:hAnsi="Arial" w:cs="Arial"/>
          <w:sz w:val="22"/>
          <w:szCs w:val="22"/>
        </w:rPr>
        <w:t xml:space="preserve">předání:  </w:t>
      </w:r>
      <w:r w:rsidRPr="00AE558B">
        <w:rPr>
          <w:rFonts w:ascii="Arial" w:hAnsi="Arial" w:cs="Arial"/>
          <w:sz w:val="22"/>
          <w:szCs w:val="22"/>
        </w:rPr>
        <w:tab/>
      </w:r>
      <w:r>
        <w:rPr>
          <w:rFonts w:ascii="Arial" w:hAnsi="Arial" w:cs="Arial"/>
          <w:sz w:val="22"/>
          <w:szCs w:val="22"/>
        </w:rPr>
        <w:t>do 30</w:t>
      </w:r>
      <w:r w:rsidRPr="00AE558B">
        <w:rPr>
          <w:rFonts w:ascii="Arial" w:hAnsi="Arial" w:cs="Arial"/>
          <w:sz w:val="22"/>
          <w:szCs w:val="22"/>
        </w:rPr>
        <w:t>.12.2013</w:t>
      </w:r>
    </w:p>
    <w:p w:rsidR="00DB3008" w:rsidRPr="00AE558B" w:rsidRDefault="00DB3008" w:rsidP="00A71970">
      <w:pPr>
        <w:ind w:left="709"/>
        <w:jc w:val="both"/>
        <w:rPr>
          <w:rFonts w:ascii="Arial" w:hAnsi="Arial" w:cs="Arial"/>
          <w:b/>
          <w:sz w:val="10"/>
          <w:szCs w:val="10"/>
        </w:rPr>
      </w:pPr>
    </w:p>
    <w:p w:rsidR="00DB3008" w:rsidRPr="00AE558B" w:rsidRDefault="00DB3008" w:rsidP="004B1F6F">
      <w:pPr>
        <w:ind w:left="709"/>
        <w:jc w:val="both"/>
        <w:rPr>
          <w:rFonts w:ascii="Arial" w:hAnsi="Arial" w:cs="Arial"/>
          <w:sz w:val="22"/>
          <w:szCs w:val="22"/>
        </w:rPr>
      </w:pPr>
      <w:r w:rsidRPr="00AE558B">
        <w:rPr>
          <w:rFonts w:ascii="Arial" w:hAnsi="Arial" w:cs="Arial"/>
          <w:sz w:val="22"/>
          <w:szCs w:val="22"/>
        </w:rPr>
        <w:t xml:space="preserve">Dřívější termín dokončení a předání kompletní </w:t>
      </w:r>
      <w:r>
        <w:rPr>
          <w:rFonts w:ascii="Arial" w:hAnsi="Arial" w:cs="Arial"/>
          <w:sz w:val="22"/>
          <w:szCs w:val="22"/>
        </w:rPr>
        <w:t>dodávky</w:t>
      </w:r>
      <w:r w:rsidRPr="00AE558B">
        <w:rPr>
          <w:rFonts w:ascii="Arial" w:hAnsi="Arial" w:cs="Arial"/>
          <w:sz w:val="22"/>
          <w:szCs w:val="22"/>
        </w:rPr>
        <w:t xml:space="preserve"> není porušením tohoto ustanovení.</w:t>
      </w:r>
    </w:p>
    <w:p w:rsidR="00DB3008" w:rsidRPr="00AE558B" w:rsidRDefault="00DB3008" w:rsidP="004B1F6F">
      <w:pPr>
        <w:ind w:left="709"/>
        <w:jc w:val="both"/>
        <w:rPr>
          <w:rFonts w:ascii="Arial" w:hAnsi="Arial" w:cs="Arial"/>
          <w:b/>
          <w:sz w:val="10"/>
          <w:szCs w:val="10"/>
        </w:rPr>
      </w:pPr>
    </w:p>
    <w:p w:rsidR="00DB3008" w:rsidRPr="00AE558B" w:rsidRDefault="00DB3008" w:rsidP="004B1F6F">
      <w:pPr>
        <w:ind w:left="624"/>
        <w:jc w:val="both"/>
        <w:rPr>
          <w:rFonts w:ascii="Arial" w:hAnsi="Arial" w:cs="Arial"/>
          <w:sz w:val="22"/>
          <w:szCs w:val="22"/>
        </w:rPr>
      </w:pPr>
      <w:r>
        <w:rPr>
          <w:rFonts w:ascii="Arial" w:hAnsi="Arial" w:cs="Arial"/>
          <w:sz w:val="22"/>
          <w:szCs w:val="22"/>
        </w:rPr>
        <w:t>U</w:t>
      </w:r>
      <w:r w:rsidRPr="00AE558B">
        <w:rPr>
          <w:rFonts w:ascii="Arial" w:hAnsi="Arial" w:cs="Arial"/>
          <w:sz w:val="22"/>
          <w:szCs w:val="22"/>
        </w:rPr>
        <w:t xml:space="preserve">končení </w:t>
      </w:r>
      <w:r>
        <w:rPr>
          <w:rFonts w:ascii="Arial" w:hAnsi="Arial" w:cs="Arial"/>
          <w:sz w:val="22"/>
          <w:szCs w:val="22"/>
        </w:rPr>
        <w:t xml:space="preserve">dodávky a protokolárním </w:t>
      </w:r>
      <w:r w:rsidRPr="00AE558B">
        <w:rPr>
          <w:rFonts w:ascii="Arial" w:hAnsi="Arial" w:cs="Arial"/>
          <w:sz w:val="22"/>
          <w:szCs w:val="22"/>
        </w:rPr>
        <w:t xml:space="preserve">předáním se rozumí úplné dokončení předmětu </w:t>
      </w:r>
      <w:r>
        <w:rPr>
          <w:rFonts w:ascii="Arial" w:hAnsi="Arial" w:cs="Arial"/>
          <w:sz w:val="22"/>
          <w:szCs w:val="22"/>
        </w:rPr>
        <w:t>smlouvy</w:t>
      </w:r>
      <w:r w:rsidRPr="00AE558B">
        <w:rPr>
          <w:rFonts w:ascii="Arial" w:hAnsi="Arial" w:cs="Arial"/>
          <w:sz w:val="22"/>
          <w:szCs w:val="22"/>
        </w:rPr>
        <w:t xml:space="preserve"> a splnění všech dalších povinností </w:t>
      </w:r>
      <w:r>
        <w:rPr>
          <w:rFonts w:ascii="Arial" w:hAnsi="Arial" w:cs="Arial"/>
          <w:sz w:val="22"/>
          <w:szCs w:val="22"/>
        </w:rPr>
        <w:t>dodavate</w:t>
      </w:r>
      <w:r w:rsidRPr="00AE558B">
        <w:rPr>
          <w:rFonts w:ascii="Arial" w:hAnsi="Arial" w:cs="Arial"/>
          <w:sz w:val="22"/>
          <w:szCs w:val="22"/>
        </w:rPr>
        <w:t>le stanovených zadávací dokumentací a touto smlouvou, zejména předání dokladů</w:t>
      </w:r>
      <w:r w:rsidRPr="00AE558B">
        <w:rPr>
          <w:rFonts w:ascii="Arial" w:hAnsi="Arial" w:cs="Arial"/>
          <w:i/>
          <w:sz w:val="22"/>
          <w:szCs w:val="22"/>
        </w:rPr>
        <w:t xml:space="preserve"> </w:t>
      </w:r>
      <w:r w:rsidRPr="00AE558B">
        <w:rPr>
          <w:rFonts w:ascii="Arial" w:hAnsi="Arial" w:cs="Arial"/>
          <w:sz w:val="22"/>
          <w:szCs w:val="22"/>
        </w:rPr>
        <w:t>dle této smlouvy, včetně potvrzení těchto skutečností objednatelem v předávacím protokolu.</w:t>
      </w:r>
    </w:p>
    <w:p w:rsidR="00DB3008" w:rsidRPr="00AE558B" w:rsidRDefault="00DB3008" w:rsidP="00A71970">
      <w:pPr>
        <w:ind w:left="709"/>
        <w:jc w:val="both"/>
        <w:rPr>
          <w:rFonts w:ascii="Arial" w:hAnsi="Arial" w:cs="Arial"/>
          <w:b/>
          <w:sz w:val="10"/>
          <w:szCs w:val="10"/>
        </w:rPr>
      </w:pPr>
    </w:p>
    <w:p w:rsidR="00DB3008" w:rsidRPr="00AE558B" w:rsidRDefault="00DB3008" w:rsidP="00A71970">
      <w:pPr>
        <w:pStyle w:val="BodyText21"/>
        <w:widowControl/>
        <w:numPr>
          <w:ilvl w:val="0"/>
          <w:numId w:val="8"/>
        </w:numPr>
        <w:tabs>
          <w:tab w:val="left" w:pos="709"/>
        </w:tabs>
        <w:rPr>
          <w:rFonts w:ascii="Arial" w:hAnsi="Arial" w:cs="Arial"/>
          <w:szCs w:val="22"/>
        </w:rPr>
      </w:pPr>
      <w:r w:rsidRPr="00AE558B">
        <w:rPr>
          <w:rFonts w:ascii="Arial" w:hAnsi="Arial" w:cs="Arial"/>
          <w:szCs w:val="22"/>
        </w:rPr>
        <w:t>Je-li v  zadávací dokumentaci definován konkrétní výrobek (nebo technologie), má se za to, že je tím definován minimální požadovaný standard.</w:t>
      </w:r>
      <w:r w:rsidRPr="009A4F5D">
        <w:rPr>
          <w:rFonts w:ascii="Arial" w:hAnsi="Arial" w:cs="Arial"/>
          <w:szCs w:val="22"/>
        </w:rPr>
        <w:t xml:space="preserve"> </w:t>
      </w:r>
      <w:r w:rsidRPr="00AE558B">
        <w:rPr>
          <w:rFonts w:ascii="Arial" w:hAnsi="Arial" w:cs="Arial"/>
          <w:szCs w:val="22"/>
        </w:rPr>
        <w:t>Zadavatel si vyhrazuje právo odsouhlasit veškeré postupy prací a druhy dodávek.</w:t>
      </w:r>
    </w:p>
    <w:p w:rsidR="00DB3008" w:rsidRPr="00AE558B" w:rsidRDefault="00DB3008" w:rsidP="00A71970">
      <w:pPr>
        <w:ind w:left="709"/>
        <w:jc w:val="both"/>
        <w:rPr>
          <w:rFonts w:ascii="Arial" w:hAnsi="Arial" w:cs="Arial"/>
          <w:b/>
          <w:sz w:val="10"/>
          <w:szCs w:val="10"/>
        </w:rPr>
      </w:pPr>
    </w:p>
    <w:p w:rsidR="00DB3008" w:rsidRPr="00AE558B" w:rsidRDefault="00DB3008" w:rsidP="00A71970">
      <w:pPr>
        <w:pStyle w:val="BodyText21"/>
        <w:widowControl/>
        <w:numPr>
          <w:ilvl w:val="0"/>
          <w:numId w:val="8"/>
        </w:numPr>
        <w:tabs>
          <w:tab w:val="left" w:pos="709"/>
        </w:tabs>
        <w:rPr>
          <w:rFonts w:ascii="Arial" w:hAnsi="Arial" w:cs="Arial"/>
          <w:szCs w:val="22"/>
        </w:rPr>
      </w:pPr>
      <w:r w:rsidRPr="00AE558B">
        <w:rPr>
          <w:rFonts w:ascii="Arial" w:hAnsi="Arial" w:cs="Arial"/>
          <w:szCs w:val="22"/>
        </w:rPr>
        <w:t xml:space="preserve">Zdrží-li se provádění díla v důsledku důvodů výlučně na straně objednatele, má </w:t>
      </w:r>
      <w:r>
        <w:rPr>
          <w:rFonts w:ascii="Arial" w:hAnsi="Arial" w:cs="Arial"/>
          <w:szCs w:val="22"/>
        </w:rPr>
        <w:t>dodava</w:t>
      </w:r>
      <w:r w:rsidRPr="00AE558B">
        <w:rPr>
          <w:rFonts w:ascii="Arial" w:hAnsi="Arial" w:cs="Arial"/>
          <w:szCs w:val="22"/>
        </w:rPr>
        <w:t>tel právo na přiměřené prodloužení doby plnění díla či jeho části, a to o dobu, o kterou bylo plnění díla či jeho části takto prodlouženo.</w:t>
      </w:r>
    </w:p>
    <w:p w:rsidR="00DB3008" w:rsidRPr="00165831" w:rsidRDefault="00DB3008" w:rsidP="00165831">
      <w:pPr>
        <w:rPr>
          <w:rFonts w:ascii="Arial" w:hAnsi="Arial" w:cs="Arial"/>
          <w:b/>
          <w:sz w:val="16"/>
          <w:szCs w:val="16"/>
        </w:rPr>
      </w:pPr>
    </w:p>
    <w:p w:rsidR="00DB3008" w:rsidRPr="00AE558B" w:rsidRDefault="00DB3008" w:rsidP="002658D8">
      <w:pPr>
        <w:pStyle w:val="Heading6"/>
        <w:jc w:val="center"/>
        <w:rPr>
          <w:rFonts w:ascii="Arial" w:hAnsi="Arial" w:cs="Arial"/>
          <w:sz w:val="24"/>
          <w:szCs w:val="24"/>
        </w:rPr>
      </w:pPr>
      <w:r w:rsidRPr="00AE558B">
        <w:rPr>
          <w:rFonts w:ascii="Arial" w:hAnsi="Arial" w:cs="Arial"/>
          <w:sz w:val="24"/>
          <w:szCs w:val="24"/>
        </w:rPr>
        <w:t>IV. Místo p</w:t>
      </w:r>
      <w:r>
        <w:rPr>
          <w:rFonts w:ascii="Arial" w:hAnsi="Arial" w:cs="Arial"/>
          <w:sz w:val="24"/>
          <w:szCs w:val="24"/>
        </w:rPr>
        <w:t>lnění</w:t>
      </w:r>
    </w:p>
    <w:p w:rsidR="00DB3008" w:rsidRPr="002E3700" w:rsidRDefault="00DB3008" w:rsidP="004B1F6F">
      <w:pPr>
        <w:jc w:val="center"/>
        <w:rPr>
          <w:rFonts w:ascii="Arial" w:hAnsi="Arial" w:cs="Arial"/>
          <w:b/>
          <w:sz w:val="22"/>
          <w:szCs w:val="22"/>
        </w:rPr>
      </w:pPr>
    </w:p>
    <w:p w:rsidR="00DB3008" w:rsidRPr="002E3700" w:rsidRDefault="00DB3008" w:rsidP="004B1F6F">
      <w:pPr>
        <w:pStyle w:val="BodyTextIndent3"/>
        <w:numPr>
          <w:ilvl w:val="0"/>
          <w:numId w:val="9"/>
        </w:numPr>
        <w:suppressAutoHyphens w:val="0"/>
        <w:spacing w:after="0"/>
        <w:jc w:val="both"/>
        <w:rPr>
          <w:rFonts w:ascii="Arial" w:hAnsi="Arial" w:cs="Arial"/>
          <w:sz w:val="22"/>
          <w:szCs w:val="22"/>
        </w:rPr>
      </w:pPr>
      <w:r w:rsidRPr="002E3700">
        <w:rPr>
          <w:rFonts w:ascii="Arial" w:hAnsi="Arial" w:cs="Arial"/>
          <w:sz w:val="22"/>
          <w:szCs w:val="22"/>
        </w:rPr>
        <w:t>Místem plnění je objekt Gymnázia Sokolov a Krajského vzdělávacího centra, Husitská 2053, Sokolov 356 01 na parcele p.č.3617, k.ú. Sokolov</w:t>
      </w:r>
      <w:r>
        <w:rPr>
          <w:rFonts w:ascii="Arial" w:hAnsi="Arial" w:cs="Arial"/>
          <w:sz w:val="22"/>
          <w:szCs w:val="22"/>
        </w:rPr>
        <w:t>,</w:t>
      </w:r>
      <w:r w:rsidRPr="002E3700">
        <w:rPr>
          <w:rFonts w:ascii="Arial" w:hAnsi="Arial" w:cs="Arial"/>
          <w:sz w:val="22"/>
          <w:szCs w:val="22"/>
        </w:rPr>
        <w:t xml:space="preserve"> učebna C 405 </w:t>
      </w:r>
      <w:r>
        <w:rPr>
          <w:rFonts w:ascii="Arial" w:hAnsi="Arial" w:cs="Arial"/>
          <w:sz w:val="22"/>
          <w:szCs w:val="22"/>
        </w:rPr>
        <w:t xml:space="preserve">v </w:t>
      </w:r>
      <w:r w:rsidRPr="002E3700">
        <w:rPr>
          <w:rFonts w:ascii="Arial" w:hAnsi="Arial" w:cs="Arial"/>
          <w:sz w:val="22"/>
          <w:szCs w:val="22"/>
        </w:rPr>
        <w:t>pavilonu C.</w:t>
      </w:r>
    </w:p>
    <w:p w:rsidR="00DB3008" w:rsidRPr="002E3700" w:rsidRDefault="00DB3008" w:rsidP="00A71970">
      <w:pPr>
        <w:ind w:left="709"/>
        <w:jc w:val="both"/>
        <w:rPr>
          <w:rFonts w:ascii="Arial" w:hAnsi="Arial" w:cs="Arial"/>
          <w:b/>
          <w:sz w:val="22"/>
          <w:szCs w:val="22"/>
        </w:rPr>
      </w:pPr>
    </w:p>
    <w:p w:rsidR="00DB3008" w:rsidRPr="002E3700" w:rsidRDefault="00DB3008" w:rsidP="002E3700">
      <w:pPr>
        <w:pStyle w:val="BodyTextIndent3"/>
        <w:numPr>
          <w:ilvl w:val="0"/>
          <w:numId w:val="9"/>
        </w:numPr>
        <w:suppressAutoHyphens w:val="0"/>
        <w:spacing w:after="0"/>
        <w:jc w:val="both"/>
        <w:rPr>
          <w:rFonts w:ascii="Arial" w:hAnsi="Arial" w:cs="Arial"/>
          <w:sz w:val="22"/>
          <w:szCs w:val="22"/>
        </w:rPr>
      </w:pPr>
      <w:r w:rsidRPr="002E3700">
        <w:rPr>
          <w:rFonts w:ascii="Arial" w:hAnsi="Arial" w:cs="Arial"/>
          <w:sz w:val="22"/>
          <w:szCs w:val="22"/>
        </w:rPr>
        <w:t>Zhotovitel</w:t>
      </w:r>
      <w:r w:rsidRPr="002E3700">
        <w:rPr>
          <w:rFonts w:ascii="Arial" w:hAnsi="Arial" w:cs="Arial"/>
          <w:snapToGrid w:val="0"/>
          <w:sz w:val="22"/>
          <w:szCs w:val="22"/>
        </w:rPr>
        <w:t xml:space="preserve"> prohlašuje, že se dostatečně seznámil s faktickým stavem a technickou dokumentací  stavu místa p</w:t>
      </w:r>
      <w:r>
        <w:rPr>
          <w:rFonts w:ascii="Arial" w:hAnsi="Arial" w:cs="Arial"/>
          <w:snapToGrid w:val="0"/>
          <w:sz w:val="22"/>
          <w:szCs w:val="22"/>
        </w:rPr>
        <w:t>lnění</w:t>
      </w:r>
      <w:r w:rsidRPr="002E3700">
        <w:rPr>
          <w:rFonts w:ascii="Arial" w:hAnsi="Arial" w:cs="Arial"/>
          <w:snapToGrid w:val="0"/>
          <w:sz w:val="22"/>
          <w:szCs w:val="22"/>
        </w:rPr>
        <w:t xml:space="preserve"> a že nezjistil, ani podle stanovisek jím přizvaných odborně způsobilých osob, žádné překážky, které by zhotoviteli bránily v uzavření této smlouvy a/nebo které by vedly k nemožnosti provedení </w:t>
      </w:r>
      <w:r>
        <w:rPr>
          <w:rFonts w:ascii="Arial" w:hAnsi="Arial" w:cs="Arial"/>
          <w:snapToGrid w:val="0"/>
          <w:sz w:val="22"/>
          <w:szCs w:val="22"/>
        </w:rPr>
        <w:t>dodávek</w:t>
      </w:r>
      <w:r w:rsidRPr="002E3700">
        <w:rPr>
          <w:rFonts w:ascii="Arial" w:hAnsi="Arial" w:cs="Arial"/>
          <w:snapToGrid w:val="0"/>
          <w:sz w:val="22"/>
          <w:szCs w:val="22"/>
        </w:rPr>
        <w:t xml:space="preserve"> dle této smlouvy.</w:t>
      </w:r>
    </w:p>
    <w:p w:rsidR="00DB3008" w:rsidRPr="00165831" w:rsidRDefault="00DB3008" w:rsidP="00165831">
      <w:pPr>
        <w:rPr>
          <w:rFonts w:ascii="Arial" w:hAnsi="Arial" w:cs="Arial"/>
          <w:b/>
          <w:sz w:val="16"/>
          <w:szCs w:val="16"/>
        </w:rPr>
      </w:pPr>
    </w:p>
    <w:p w:rsidR="00DB3008" w:rsidRPr="002E3700" w:rsidRDefault="00DB3008" w:rsidP="00A71970">
      <w:pPr>
        <w:ind w:left="540"/>
        <w:jc w:val="both"/>
        <w:rPr>
          <w:rFonts w:ascii="Arial" w:hAnsi="Arial" w:cs="Arial"/>
          <w:sz w:val="22"/>
          <w:szCs w:val="22"/>
        </w:rPr>
      </w:pPr>
    </w:p>
    <w:p w:rsidR="00DB3008" w:rsidRPr="00AE558B" w:rsidRDefault="00DB3008" w:rsidP="002658D8">
      <w:pPr>
        <w:pStyle w:val="BodyText"/>
        <w:jc w:val="center"/>
        <w:rPr>
          <w:rFonts w:ascii="Arial" w:hAnsi="Arial" w:cs="Arial"/>
        </w:rPr>
      </w:pPr>
      <w:r w:rsidRPr="00AE558B">
        <w:rPr>
          <w:rFonts w:ascii="Arial" w:hAnsi="Arial" w:cs="Arial"/>
          <w:b/>
        </w:rPr>
        <w:t xml:space="preserve">V. Cena za </w:t>
      </w:r>
      <w:r>
        <w:rPr>
          <w:rFonts w:ascii="Arial" w:hAnsi="Arial" w:cs="Arial"/>
          <w:b/>
        </w:rPr>
        <w:t>předmět smlouvy</w:t>
      </w:r>
      <w:r w:rsidRPr="00AE558B">
        <w:rPr>
          <w:rFonts w:ascii="Arial" w:hAnsi="Arial" w:cs="Arial"/>
          <w:b/>
        </w:rPr>
        <w:t xml:space="preserve"> a způsob její úhrady</w:t>
      </w:r>
    </w:p>
    <w:p w:rsidR="00DB3008" w:rsidRPr="00AE558B" w:rsidRDefault="00DB3008" w:rsidP="004B1F6F">
      <w:pPr>
        <w:ind w:left="709" w:hanging="147"/>
        <w:jc w:val="both"/>
        <w:rPr>
          <w:rFonts w:ascii="Arial" w:hAnsi="Arial" w:cs="Arial"/>
          <w:sz w:val="22"/>
          <w:szCs w:val="22"/>
        </w:rPr>
      </w:pPr>
    </w:p>
    <w:p w:rsidR="00DB3008" w:rsidRPr="00AE558B" w:rsidRDefault="00DB3008" w:rsidP="004B1F6F">
      <w:pPr>
        <w:pStyle w:val="BodyText2"/>
        <w:numPr>
          <w:ilvl w:val="0"/>
          <w:numId w:val="10"/>
        </w:numPr>
        <w:suppressAutoHyphens w:val="0"/>
        <w:spacing w:after="0" w:line="240" w:lineRule="auto"/>
        <w:jc w:val="both"/>
        <w:rPr>
          <w:rFonts w:ascii="Arial" w:hAnsi="Arial" w:cs="Arial"/>
          <w:sz w:val="22"/>
          <w:szCs w:val="22"/>
        </w:rPr>
      </w:pPr>
      <w:r w:rsidRPr="00AE558B">
        <w:rPr>
          <w:rFonts w:ascii="Arial" w:hAnsi="Arial" w:cs="Arial"/>
          <w:sz w:val="22"/>
          <w:szCs w:val="22"/>
        </w:rPr>
        <w:t>Smluvní strany se dohodly na ceně nejvýše přípustné za provedení</w:t>
      </w:r>
      <w:r w:rsidRPr="00783173">
        <w:rPr>
          <w:rFonts w:ascii="Arial" w:hAnsi="Arial" w:cs="Arial"/>
          <w:sz w:val="22"/>
          <w:szCs w:val="22"/>
        </w:rPr>
        <w:t xml:space="preserve"> </w:t>
      </w:r>
      <w:r w:rsidRPr="00AE558B">
        <w:rPr>
          <w:rFonts w:ascii="Arial" w:hAnsi="Arial" w:cs="Arial"/>
          <w:sz w:val="22"/>
          <w:szCs w:val="22"/>
        </w:rPr>
        <w:t xml:space="preserve">předmětu </w:t>
      </w:r>
      <w:r>
        <w:rPr>
          <w:rFonts w:ascii="Arial" w:hAnsi="Arial" w:cs="Arial"/>
          <w:sz w:val="22"/>
          <w:szCs w:val="22"/>
        </w:rPr>
        <w:t>smlouvy</w:t>
      </w:r>
      <w:r w:rsidRPr="00AE558B">
        <w:rPr>
          <w:rFonts w:ascii="Arial" w:hAnsi="Arial" w:cs="Arial"/>
          <w:sz w:val="22"/>
          <w:szCs w:val="22"/>
        </w:rPr>
        <w:t xml:space="preserve"> v celkové výši:</w:t>
      </w:r>
    </w:p>
    <w:p w:rsidR="00DB3008" w:rsidRPr="00AE558B" w:rsidRDefault="00DB3008" w:rsidP="004B1F6F">
      <w:pPr>
        <w:numPr>
          <w:ilvl w:val="12"/>
          <w:numId w:val="0"/>
        </w:numPr>
        <w:jc w:val="both"/>
        <w:rPr>
          <w:rFonts w:ascii="Arial" w:hAnsi="Arial" w:cs="Arial"/>
          <w:sz w:val="22"/>
          <w:szCs w:val="22"/>
        </w:rPr>
      </w:pPr>
    </w:p>
    <w:p w:rsidR="00DB3008" w:rsidRPr="00AE558B" w:rsidRDefault="00DB3008" w:rsidP="004B1F6F">
      <w:pPr>
        <w:numPr>
          <w:ilvl w:val="12"/>
          <w:numId w:val="0"/>
        </w:numPr>
        <w:ind w:firstLine="708"/>
        <w:rPr>
          <w:rFonts w:ascii="Arial" w:hAnsi="Arial" w:cs="Arial"/>
          <w:sz w:val="22"/>
          <w:szCs w:val="22"/>
        </w:rPr>
      </w:pPr>
      <w:r w:rsidRPr="00AE558B">
        <w:rPr>
          <w:rFonts w:ascii="Arial" w:hAnsi="Arial" w:cs="Arial"/>
          <w:sz w:val="22"/>
          <w:szCs w:val="22"/>
        </w:rPr>
        <w:t>Cena bez  DPH  ………………………………..…………………….</w:t>
      </w:r>
      <w:r w:rsidRPr="00AE558B">
        <w:rPr>
          <w:rFonts w:ascii="Arial" w:hAnsi="Arial" w:cs="Arial"/>
          <w:sz w:val="22"/>
          <w:szCs w:val="22"/>
        </w:rPr>
        <w:tab/>
        <w:t>……………. Kč</w:t>
      </w:r>
    </w:p>
    <w:p w:rsidR="00DB3008" w:rsidRPr="00AE558B" w:rsidRDefault="00DB3008" w:rsidP="004B1F6F">
      <w:pPr>
        <w:numPr>
          <w:ilvl w:val="12"/>
          <w:numId w:val="0"/>
        </w:numPr>
        <w:jc w:val="both"/>
        <w:rPr>
          <w:rFonts w:ascii="Arial" w:hAnsi="Arial" w:cs="Arial"/>
          <w:sz w:val="22"/>
          <w:szCs w:val="22"/>
        </w:rPr>
      </w:pPr>
    </w:p>
    <w:p w:rsidR="00DB3008" w:rsidRPr="00AE558B" w:rsidRDefault="00DB3008" w:rsidP="004B1F6F">
      <w:pPr>
        <w:numPr>
          <w:ilvl w:val="12"/>
          <w:numId w:val="0"/>
        </w:numPr>
        <w:rPr>
          <w:rFonts w:ascii="Arial" w:hAnsi="Arial" w:cs="Arial"/>
          <w:sz w:val="22"/>
          <w:szCs w:val="22"/>
        </w:rPr>
      </w:pPr>
      <w:r w:rsidRPr="00AE558B">
        <w:rPr>
          <w:rFonts w:ascii="Arial" w:hAnsi="Arial" w:cs="Arial"/>
          <w:sz w:val="22"/>
          <w:szCs w:val="22"/>
        </w:rPr>
        <w:tab/>
        <w:t>DPH ………………….………………………………..………………</w:t>
      </w:r>
      <w:r w:rsidRPr="00AE558B">
        <w:rPr>
          <w:rFonts w:ascii="Arial" w:hAnsi="Arial" w:cs="Arial"/>
          <w:sz w:val="22"/>
          <w:szCs w:val="22"/>
        </w:rPr>
        <w:tab/>
        <w:t xml:space="preserve">……………. Kč </w:t>
      </w:r>
    </w:p>
    <w:p w:rsidR="00DB3008" w:rsidRPr="00AE558B" w:rsidRDefault="00DB3008" w:rsidP="004B1F6F">
      <w:pPr>
        <w:numPr>
          <w:ilvl w:val="12"/>
          <w:numId w:val="0"/>
        </w:numPr>
        <w:ind w:firstLine="708"/>
        <w:rPr>
          <w:rFonts w:ascii="Arial" w:hAnsi="Arial" w:cs="Arial"/>
          <w:sz w:val="22"/>
          <w:szCs w:val="22"/>
        </w:rPr>
      </w:pPr>
      <w:r w:rsidRPr="00AE558B">
        <w:rPr>
          <w:rFonts w:ascii="Arial" w:hAnsi="Arial" w:cs="Arial"/>
          <w:sz w:val="22"/>
          <w:szCs w:val="22"/>
        </w:rPr>
        <w:t>------------------------------------------------------------------------------------------------------------</w:t>
      </w:r>
    </w:p>
    <w:p w:rsidR="00DB3008" w:rsidRPr="00AE558B" w:rsidRDefault="00DB3008" w:rsidP="004B1F6F">
      <w:pPr>
        <w:numPr>
          <w:ilvl w:val="12"/>
          <w:numId w:val="0"/>
        </w:numPr>
        <w:jc w:val="both"/>
        <w:rPr>
          <w:rFonts w:ascii="Arial" w:hAnsi="Arial" w:cs="Arial"/>
          <w:sz w:val="22"/>
          <w:szCs w:val="22"/>
        </w:rPr>
      </w:pPr>
    </w:p>
    <w:p w:rsidR="00DB3008" w:rsidRPr="00AE558B" w:rsidRDefault="00DB3008" w:rsidP="004B1F6F">
      <w:pPr>
        <w:numPr>
          <w:ilvl w:val="12"/>
          <w:numId w:val="0"/>
        </w:numPr>
        <w:jc w:val="both"/>
        <w:rPr>
          <w:rFonts w:ascii="Arial" w:hAnsi="Arial" w:cs="Arial"/>
          <w:sz w:val="22"/>
          <w:szCs w:val="22"/>
        </w:rPr>
      </w:pPr>
      <w:r w:rsidRPr="00AE558B">
        <w:rPr>
          <w:rFonts w:ascii="Arial" w:hAnsi="Arial" w:cs="Arial"/>
          <w:b/>
          <w:sz w:val="22"/>
          <w:szCs w:val="22"/>
        </w:rPr>
        <w:tab/>
        <w:t>Cena včetně DPH ……….……….……………………………..        ……………. Kč</w:t>
      </w:r>
    </w:p>
    <w:p w:rsidR="00DB3008" w:rsidRPr="00AE558B" w:rsidRDefault="00DB3008" w:rsidP="004B1F6F">
      <w:pPr>
        <w:numPr>
          <w:ilvl w:val="12"/>
          <w:numId w:val="0"/>
        </w:numPr>
        <w:jc w:val="both"/>
        <w:rPr>
          <w:rFonts w:ascii="Arial" w:hAnsi="Arial" w:cs="Arial"/>
          <w:sz w:val="22"/>
          <w:szCs w:val="22"/>
        </w:rPr>
      </w:pPr>
    </w:p>
    <w:p w:rsidR="00DB3008" w:rsidRPr="00AE558B" w:rsidRDefault="00DB3008" w:rsidP="004B1F6F">
      <w:pPr>
        <w:numPr>
          <w:ilvl w:val="12"/>
          <w:numId w:val="0"/>
        </w:numPr>
        <w:rPr>
          <w:rFonts w:ascii="Arial" w:hAnsi="Arial" w:cs="Arial"/>
          <w:sz w:val="22"/>
          <w:szCs w:val="22"/>
        </w:rPr>
      </w:pPr>
      <w:r w:rsidRPr="00AE558B">
        <w:rPr>
          <w:rFonts w:ascii="Arial" w:hAnsi="Arial" w:cs="Arial"/>
          <w:sz w:val="22"/>
          <w:szCs w:val="22"/>
        </w:rPr>
        <w:tab/>
        <w:t xml:space="preserve">(dále jen „Cena za provedení předmětu </w:t>
      </w:r>
      <w:r>
        <w:rPr>
          <w:rFonts w:ascii="Arial" w:hAnsi="Arial" w:cs="Arial"/>
          <w:sz w:val="22"/>
          <w:szCs w:val="22"/>
        </w:rPr>
        <w:t>smlouvy</w:t>
      </w:r>
      <w:r w:rsidRPr="00AE558B">
        <w:rPr>
          <w:rFonts w:ascii="Arial" w:hAnsi="Arial" w:cs="Arial"/>
          <w:sz w:val="22"/>
          <w:szCs w:val="22"/>
        </w:rPr>
        <w:t>“)</w:t>
      </w:r>
    </w:p>
    <w:p w:rsidR="00DB3008" w:rsidRPr="00AE558B" w:rsidRDefault="00DB3008" w:rsidP="004B1F6F">
      <w:pPr>
        <w:rPr>
          <w:rFonts w:ascii="Arial" w:hAnsi="Arial" w:cs="Arial"/>
          <w:sz w:val="22"/>
          <w:szCs w:val="22"/>
        </w:rPr>
      </w:pPr>
    </w:p>
    <w:p w:rsidR="00DB3008" w:rsidRPr="00AE558B" w:rsidRDefault="00DB3008" w:rsidP="00B135DF">
      <w:pPr>
        <w:pStyle w:val="BodyTextIndent3"/>
        <w:numPr>
          <w:ilvl w:val="0"/>
          <w:numId w:val="10"/>
        </w:numPr>
        <w:suppressAutoHyphens w:val="0"/>
        <w:spacing w:after="0"/>
        <w:jc w:val="both"/>
        <w:rPr>
          <w:rFonts w:ascii="Arial" w:hAnsi="Arial" w:cs="Arial"/>
          <w:sz w:val="22"/>
          <w:szCs w:val="22"/>
        </w:rPr>
      </w:pPr>
      <w:r w:rsidRPr="00AE558B">
        <w:rPr>
          <w:rFonts w:ascii="Arial" w:hAnsi="Arial" w:cs="Arial"/>
          <w:sz w:val="22"/>
          <w:szCs w:val="22"/>
        </w:rPr>
        <w:t xml:space="preserve">V ceně za </w:t>
      </w:r>
      <w:r>
        <w:rPr>
          <w:rFonts w:ascii="Arial" w:hAnsi="Arial" w:cs="Arial"/>
          <w:sz w:val="22"/>
          <w:szCs w:val="22"/>
        </w:rPr>
        <w:t>předmět smlouvy</w:t>
      </w:r>
      <w:r w:rsidRPr="00AE558B">
        <w:rPr>
          <w:rFonts w:ascii="Arial" w:hAnsi="Arial" w:cs="Arial"/>
          <w:sz w:val="22"/>
          <w:szCs w:val="22"/>
        </w:rPr>
        <w:t xml:space="preserve"> jsou zahrnuty veškeré náklady zhotovitele, které při plnění svého závazku dle této smlouvy vynaloží, včetně započtení rezerv na úhradu nepředvídatelných nákladů vyplývajících z rizik u akce tohoto charakteru obvyklých. Cena za provedení </w:t>
      </w:r>
      <w:r>
        <w:rPr>
          <w:rFonts w:ascii="Arial" w:hAnsi="Arial" w:cs="Arial"/>
          <w:sz w:val="22"/>
          <w:szCs w:val="22"/>
        </w:rPr>
        <w:t>předmětu smlouvy</w:t>
      </w:r>
      <w:r w:rsidRPr="00AE558B">
        <w:rPr>
          <w:rFonts w:ascii="Arial" w:hAnsi="Arial" w:cs="Arial"/>
          <w:sz w:val="22"/>
          <w:szCs w:val="22"/>
        </w:rPr>
        <w:t xml:space="preserve"> nebude po dobu do ukončení díla předmětem zvýšení, pokud  tato smlouva výslovně nestanoví jinak. </w:t>
      </w:r>
      <w:r>
        <w:rPr>
          <w:rFonts w:ascii="Arial" w:hAnsi="Arial" w:cs="Arial"/>
          <w:sz w:val="22"/>
          <w:szCs w:val="22"/>
        </w:rPr>
        <w:t>Dodavat</w:t>
      </w:r>
      <w:r w:rsidRPr="00AE558B">
        <w:rPr>
          <w:rFonts w:ascii="Arial" w:hAnsi="Arial" w:cs="Arial"/>
          <w:sz w:val="22"/>
          <w:szCs w:val="22"/>
        </w:rPr>
        <w:t xml:space="preserve">el prohlašuje, že všechny technické, finanční, věcné a ostatní podmínky díla zahrnul do kalkulace </w:t>
      </w:r>
      <w:r>
        <w:rPr>
          <w:rFonts w:ascii="Arial" w:hAnsi="Arial" w:cs="Arial"/>
          <w:sz w:val="22"/>
          <w:szCs w:val="22"/>
        </w:rPr>
        <w:t>c</w:t>
      </w:r>
      <w:r w:rsidRPr="00AE558B">
        <w:rPr>
          <w:rFonts w:ascii="Arial" w:hAnsi="Arial" w:cs="Arial"/>
          <w:sz w:val="22"/>
          <w:szCs w:val="22"/>
        </w:rPr>
        <w:t xml:space="preserve">eny za </w:t>
      </w:r>
      <w:r>
        <w:rPr>
          <w:rFonts w:ascii="Arial" w:hAnsi="Arial" w:cs="Arial"/>
          <w:sz w:val="22"/>
          <w:szCs w:val="22"/>
        </w:rPr>
        <w:t>předmět smlouvy</w:t>
      </w:r>
      <w:r w:rsidRPr="00AE558B">
        <w:rPr>
          <w:rFonts w:ascii="Arial" w:hAnsi="Arial" w:cs="Arial"/>
          <w:sz w:val="22"/>
          <w:szCs w:val="22"/>
        </w:rPr>
        <w:t xml:space="preserve">. </w:t>
      </w:r>
      <w:r>
        <w:rPr>
          <w:rFonts w:ascii="Arial" w:hAnsi="Arial" w:cs="Arial"/>
          <w:sz w:val="22"/>
          <w:szCs w:val="22"/>
        </w:rPr>
        <w:t>Dodava</w:t>
      </w:r>
      <w:r w:rsidRPr="00AE558B">
        <w:rPr>
          <w:rFonts w:ascii="Arial" w:hAnsi="Arial" w:cs="Arial"/>
          <w:sz w:val="22"/>
          <w:szCs w:val="22"/>
        </w:rPr>
        <w:t xml:space="preserve">tel výslovně prohlašuje, že součástí ceny za </w:t>
      </w:r>
      <w:r>
        <w:rPr>
          <w:rFonts w:ascii="Arial" w:hAnsi="Arial" w:cs="Arial"/>
          <w:sz w:val="22"/>
          <w:szCs w:val="22"/>
        </w:rPr>
        <w:t>předmět smlouvy</w:t>
      </w:r>
      <w:r w:rsidRPr="00AE558B">
        <w:rPr>
          <w:rFonts w:ascii="Arial" w:hAnsi="Arial" w:cs="Arial"/>
          <w:sz w:val="22"/>
          <w:szCs w:val="22"/>
        </w:rPr>
        <w:t xml:space="preserve"> jsou i veškeré náklady spojené se splněním podmínek orgánů veřejné správy, pokud to povaha </w:t>
      </w:r>
      <w:r>
        <w:rPr>
          <w:rFonts w:ascii="Arial" w:hAnsi="Arial" w:cs="Arial"/>
          <w:sz w:val="22"/>
          <w:szCs w:val="22"/>
        </w:rPr>
        <w:t>předmětu smlouvy</w:t>
      </w:r>
      <w:r w:rsidRPr="00AE558B">
        <w:rPr>
          <w:rFonts w:ascii="Arial" w:hAnsi="Arial" w:cs="Arial"/>
          <w:sz w:val="22"/>
          <w:szCs w:val="22"/>
        </w:rPr>
        <w:t xml:space="preserve"> vyžaduje. </w:t>
      </w:r>
    </w:p>
    <w:p w:rsidR="00DB3008" w:rsidRPr="00AE558B" w:rsidRDefault="00DB3008" w:rsidP="007B5514">
      <w:pPr>
        <w:ind w:left="709"/>
        <w:jc w:val="both"/>
        <w:rPr>
          <w:rFonts w:ascii="Arial" w:hAnsi="Arial" w:cs="Arial"/>
          <w:b/>
          <w:sz w:val="10"/>
          <w:szCs w:val="10"/>
        </w:rPr>
      </w:pPr>
    </w:p>
    <w:p w:rsidR="00DB3008" w:rsidRPr="00AE558B" w:rsidRDefault="00DB3008" w:rsidP="007B5514">
      <w:pPr>
        <w:pStyle w:val="BodyTextIndent3"/>
        <w:numPr>
          <w:ilvl w:val="0"/>
          <w:numId w:val="10"/>
        </w:numPr>
        <w:suppressAutoHyphens w:val="0"/>
        <w:spacing w:after="0"/>
        <w:jc w:val="both"/>
        <w:rPr>
          <w:rFonts w:ascii="Arial" w:hAnsi="Arial" w:cs="Arial"/>
          <w:sz w:val="22"/>
          <w:szCs w:val="22"/>
        </w:rPr>
      </w:pPr>
      <w:r w:rsidRPr="00AE558B">
        <w:rPr>
          <w:rFonts w:ascii="Arial" w:hAnsi="Arial" w:cs="Arial"/>
          <w:sz w:val="22"/>
          <w:szCs w:val="22"/>
        </w:rPr>
        <w:t xml:space="preserve">Objednatelem nebudou na </w:t>
      </w:r>
      <w:r>
        <w:rPr>
          <w:rFonts w:ascii="Arial" w:hAnsi="Arial" w:cs="Arial"/>
          <w:sz w:val="22"/>
          <w:szCs w:val="22"/>
        </w:rPr>
        <w:t>c</w:t>
      </w:r>
      <w:r w:rsidRPr="00AE558B">
        <w:rPr>
          <w:rFonts w:ascii="Arial" w:hAnsi="Arial" w:cs="Arial"/>
          <w:sz w:val="22"/>
          <w:szCs w:val="22"/>
        </w:rPr>
        <w:t xml:space="preserve">enu za </w:t>
      </w:r>
      <w:r>
        <w:rPr>
          <w:rFonts w:ascii="Arial" w:hAnsi="Arial" w:cs="Arial"/>
          <w:sz w:val="22"/>
          <w:szCs w:val="22"/>
        </w:rPr>
        <w:t>předmět smlouvy</w:t>
      </w:r>
      <w:r w:rsidRPr="00AE558B">
        <w:rPr>
          <w:rFonts w:ascii="Arial" w:hAnsi="Arial" w:cs="Arial"/>
          <w:sz w:val="22"/>
          <w:szCs w:val="22"/>
        </w:rPr>
        <w:t xml:space="preserve"> poskytovány jakákoli plnění před zahájením </w:t>
      </w:r>
      <w:r>
        <w:rPr>
          <w:rFonts w:ascii="Arial" w:hAnsi="Arial" w:cs="Arial"/>
          <w:sz w:val="22"/>
          <w:szCs w:val="22"/>
        </w:rPr>
        <w:t>plnění</w:t>
      </w:r>
      <w:r w:rsidRPr="00AE558B">
        <w:rPr>
          <w:rFonts w:ascii="Arial" w:hAnsi="Arial" w:cs="Arial"/>
          <w:sz w:val="22"/>
          <w:szCs w:val="22"/>
        </w:rPr>
        <w:t xml:space="preserve">. Obě smluvní strany se vzájemně dohodly, že </w:t>
      </w:r>
      <w:r>
        <w:rPr>
          <w:rFonts w:ascii="Arial" w:hAnsi="Arial" w:cs="Arial"/>
          <w:sz w:val="22"/>
          <w:szCs w:val="22"/>
        </w:rPr>
        <w:t>c</w:t>
      </w:r>
      <w:r w:rsidRPr="00AE558B">
        <w:rPr>
          <w:rFonts w:ascii="Arial" w:hAnsi="Arial" w:cs="Arial"/>
          <w:sz w:val="22"/>
          <w:szCs w:val="22"/>
        </w:rPr>
        <w:t xml:space="preserve">ena za </w:t>
      </w:r>
      <w:r>
        <w:rPr>
          <w:rFonts w:ascii="Arial" w:hAnsi="Arial" w:cs="Arial"/>
          <w:sz w:val="22"/>
          <w:szCs w:val="22"/>
        </w:rPr>
        <w:t>předmět smlouvy</w:t>
      </w:r>
      <w:r w:rsidRPr="00AE558B">
        <w:rPr>
          <w:rFonts w:ascii="Arial" w:hAnsi="Arial" w:cs="Arial"/>
          <w:sz w:val="22"/>
          <w:szCs w:val="22"/>
        </w:rPr>
        <w:t xml:space="preserve"> bude uhrazena objednatelem po řádném předání </w:t>
      </w:r>
      <w:r>
        <w:rPr>
          <w:rFonts w:ascii="Arial" w:hAnsi="Arial" w:cs="Arial"/>
          <w:sz w:val="22"/>
          <w:szCs w:val="22"/>
        </w:rPr>
        <w:t>předmětu smlouvy</w:t>
      </w:r>
      <w:r w:rsidRPr="00AE558B">
        <w:rPr>
          <w:rFonts w:ascii="Arial" w:hAnsi="Arial" w:cs="Arial"/>
          <w:sz w:val="22"/>
          <w:szCs w:val="22"/>
        </w:rPr>
        <w:t xml:space="preserve"> na základě vystavené konečné faktury za provedení </w:t>
      </w:r>
      <w:r>
        <w:rPr>
          <w:rFonts w:ascii="Arial" w:hAnsi="Arial" w:cs="Arial"/>
          <w:sz w:val="22"/>
          <w:szCs w:val="22"/>
        </w:rPr>
        <w:t>předmětu smlouvy</w:t>
      </w:r>
      <w:r w:rsidRPr="00AE558B">
        <w:rPr>
          <w:rFonts w:ascii="Arial" w:hAnsi="Arial" w:cs="Arial"/>
          <w:sz w:val="22"/>
          <w:szCs w:val="22"/>
        </w:rPr>
        <w:t>.</w:t>
      </w:r>
    </w:p>
    <w:p w:rsidR="00DB3008" w:rsidRPr="00AE558B" w:rsidRDefault="00DB3008" w:rsidP="007B5514">
      <w:pPr>
        <w:ind w:left="709"/>
        <w:jc w:val="both"/>
        <w:rPr>
          <w:rFonts w:ascii="Arial" w:hAnsi="Arial" w:cs="Arial"/>
          <w:b/>
          <w:sz w:val="10"/>
          <w:szCs w:val="10"/>
        </w:rPr>
      </w:pPr>
    </w:p>
    <w:p w:rsidR="00DB3008" w:rsidRPr="00AE558B" w:rsidRDefault="00DB3008" w:rsidP="007B5514">
      <w:pPr>
        <w:pStyle w:val="BodyTextIndent3"/>
        <w:numPr>
          <w:ilvl w:val="0"/>
          <w:numId w:val="10"/>
        </w:numPr>
        <w:suppressAutoHyphens w:val="0"/>
        <w:spacing w:after="0"/>
        <w:jc w:val="both"/>
        <w:rPr>
          <w:rFonts w:ascii="Arial" w:hAnsi="Arial" w:cs="Arial"/>
          <w:sz w:val="22"/>
          <w:szCs w:val="22"/>
        </w:rPr>
      </w:pPr>
      <w:r w:rsidRPr="00AE558B">
        <w:rPr>
          <w:rFonts w:ascii="Arial" w:hAnsi="Arial" w:cs="Arial"/>
          <w:sz w:val="22"/>
          <w:szCs w:val="22"/>
        </w:rPr>
        <w:t xml:space="preserve">Dokladem o řádném předání </w:t>
      </w:r>
      <w:r>
        <w:rPr>
          <w:rFonts w:ascii="Arial" w:hAnsi="Arial" w:cs="Arial"/>
          <w:sz w:val="22"/>
          <w:szCs w:val="22"/>
        </w:rPr>
        <w:t>předmětu smlouvy</w:t>
      </w:r>
      <w:r w:rsidRPr="00AE558B">
        <w:rPr>
          <w:rFonts w:ascii="Arial" w:hAnsi="Arial" w:cs="Arial"/>
          <w:sz w:val="22"/>
          <w:szCs w:val="22"/>
        </w:rPr>
        <w:t xml:space="preserve"> se rozumí písemný, odsouhlasený a objednatelem podepsaný zjišťovací protokol provedených prací a dodávek ke dni vystavení faktury. Zjišťovací protokol provedených prací a dodávek vyhotoví </w:t>
      </w:r>
      <w:r>
        <w:rPr>
          <w:rFonts w:ascii="Arial" w:hAnsi="Arial" w:cs="Arial"/>
          <w:sz w:val="22"/>
          <w:szCs w:val="22"/>
        </w:rPr>
        <w:t>dodavatel</w:t>
      </w:r>
      <w:r w:rsidRPr="00AE558B">
        <w:rPr>
          <w:rFonts w:ascii="Arial" w:hAnsi="Arial" w:cs="Arial"/>
          <w:sz w:val="22"/>
          <w:szCs w:val="22"/>
        </w:rPr>
        <w:t>.</w:t>
      </w:r>
    </w:p>
    <w:p w:rsidR="00DB3008" w:rsidRPr="00AE558B" w:rsidRDefault="00DB3008" w:rsidP="007B5514">
      <w:pPr>
        <w:ind w:left="709"/>
        <w:jc w:val="both"/>
        <w:rPr>
          <w:rFonts w:ascii="Arial" w:hAnsi="Arial" w:cs="Arial"/>
          <w:b/>
          <w:sz w:val="10"/>
          <w:szCs w:val="10"/>
        </w:rPr>
      </w:pPr>
    </w:p>
    <w:p w:rsidR="00DB3008" w:rsidRPr="00AE558B" w:rsidRDefault="00DB3008" w:rsidP="005E7A4C">
      <w:pPr>
        <w:pStyle w:val="BodyTextIndent3"/>
        <w:numPr>
          <w:ilvl w:val="0"/>
          <w:numId w:val="10"/>
        </w:numPr>
        <w:suppressAutoHyphens w:val="0"/>
        <w:spacing w:after="0"/>
        <w:jc w:val="both"/>
        <w:rPr>
          <w:rFonts w:ascii="Arial" w:hAnsi="Arial" w:cs="Arial"/>
          <w:sz w:val="22"/>
          <w:szCs w:val="22"/>
        </w:rPr>
      </w:pPr>
      <w:r w:rsidRPr="00AE558B">
        <w:rPr>
          <w:rFonts w:ascii="Arial" w:hAnsi="Arial" w:cs="Arial"/>
          <w:sz w:val="22"/>
          <w:szCs w:val="22"/>
        </w:rPr>
        <w:t xml:space="preserve">Na faktuře budou vyčísleny odděleně </w:t>
      </w:r>
      <w:r>
        <w:rPr>
          <w:rFonts w:ascii="Arial" w:hAnsi="Arial" w:cs="Arial"/>
          <w:sz w:val="22"/>
          <w:szCs w:val="22"/>
        </w:rPr>
        <w:t xml:space="preserve">dodávky neinvestičního a </w:t>
      </w:r>
      <w:r w:rsidRPr="00AE558B">
        <w:rPr>
          <w:rFonts w:ascii="Arial" w:hAnsi="Arial" w:cs="Arial"/>
          <w:sz w:val="22"/>
          <w:szCs w:val="22"/>
        </w:rPr>
        <w:t>investičního charakteru</w:t>
      </w:r>
      <w:r>
        <w:rPr>
          <w:rFonts w:ascii="Arial" w:hAnsi="Arial" w:cs="Arial"/>
          <w:sz w:val="22"/>
          <w:szCs w:val="22"/>
        </w:rPr>
        <w:t>,  v členění dle zadávací dokumentace, příloha č. 1a Krycí list nabídky – rekapitulace cenové nabídky</w:t>
      </w:r>
      <w:r w:rsidRPr="00AE558B">
        <w:rPr>
          <w:rFonts w:ascii="Arial" w:hAnsi="Arial" w:cs="Arial"/>
          <w:sz w:val="22"/>
          <w:szCs w:val="22"/>
        </w:rPr>
        <w:t xml:space="preserve">; u každé </w:t>
      </w:r>
      <w:r>
        <w:rPr>
          <w:rFonts w:ascii="Arial" w:hAnsi="Arial" w:cs="Arial"/>
          <w:sz w:val="22"/>
          <w:szCs w:val="22"/>
        </w:rPr>
        <w:t>položky</w:t>
      </w:r>
      <w:r w:rsidRPr="00AE558B">
        <w:rPr>
          <w:rFonts w:ascii="Arial" w:hAnsi="Arial" w:cs="Arial"/>
          <w:sz w:val="22"/>
          <w:szCs w:val="22"/>
        </w:rPr>
        <w:t xml:space="preserve"> bude vyčíslena cena bez DPH, výše DPH a cena včetně DPH, stanovená ve smyslu zákona č. 235/2004 Sb. ve znění pozdějších právních předpisů. Poté bude uvedena souhrnná</w:t>
      </w:r>
      <w:r w:rsidRPr="00AE558B">
        <w:rPr>
          <w:rFonts w:ascii="Arial" w:hAnsi="Arial" w:cs="Arial"/>
          <w:b/>
          <w:sz w:val="22"/>
          <w:szCs w:val="22"/>
        </w:rPr>
        <w:t xml:space="preserve"> </w:t>
      </w:r>
      <w:r w:rsidRPr="00AE558B">
        <w:rPr>
          <w:rFonts w:ascii="Arial" w:hAnsi="Arial" w:cs="Arial"/>
          <w:sz w:val="22"/>
          <w:szCs w:val="22"/>
        </w:rPr>
        <w:t xml:space="preserve">fakturovaná cena za provedení </w:t>
      </w:r>
      <w:r>
        <w:rPr>
          <w:rFonts w:ascii="Arial" w:hAnsi="Arial" w:cs="Arial"/>
          <w:sz w:val="22"/>
          <w:szCs w:val="22"/>
        </w:rPr>
        <w:t>předmětu smlouvy</w:t>
      </w:r>
      <w:r w:rsidRPr="00AE558B">
        <w:rPr>
          <w:rFonts w:ascii="Arial" w:hAnsi="Arial" w:cs="Arial"/>
          <w:sz w:val="22"/>
          <w:szCs w:val="22"/>
        </w:rPr>
        <w:t xml:space="preserve"> bez DPH a s DPH. Faktura bude mít splatnost 21 kalendářních dní ode dne jejího řádného předání objednateli. Faktura dle tohoto článku smlouvy bude obsahovat náležitosti stanovené zákonem č. 235/2004 Sb., o dani z přidané hodnoty, ve znění pozdějších předpisů, a zákonem č. 563/1991 Sb. – o účetnictví, ve znění pozdějších předpisů. V případě, že faktura nebude obsahovat správné údaje či bude neúplná, je objednatel oprávněn fakturu vrátit ve lhůtě do data její splatnosti </w:t>
      </w:r>
      <w:r>
        <w:rPr>
          <w:rFonts w:ascii="Arial" w:hAnsi="Arial" w:cs="Arial"/>
          <w:sz w:val="22"/>
          <w:szCs w:val="22"/>
        </w:rPr>
        <w:t>dodavate</w:t>
      </w:r>
      <w:r w:rsidRPr="00AE558B">
        <w:rPr>
          <w:rFonts w:ascii="Arial" w:hAnsi="Arial" w:cs="Arial"/>
          <w:sz w:val="22"/>
          <w:szCs w:val="22"/>
        </w:rPr>
        <w:t xml:space="preserve">li. </w:t>
      </w:r>
      <w:r>
        <w:rPr>
          <w:rFonts w:ascii="Arial" w:hAnsi="Arial" w:cs="Arial"/>
          <w:sz w:val="22"/>
          <w:szCs w:val="22"/>
        </w:rPr>
        <w:t>Dodava</w:t>
      </w:r>
      <w:r w:rsidRPr="00AE558B">
        <w:rPr>
          <w:rFonts w:ascii="Arial" w:hAnsi="Arial" w:cs="Arial"/>
          <w:sz w:val="22"/>
          <w:szCs w:val="22"/>
        </w:rPr>
        <w:t>tel je povinen takovou fakturu opravit</w:t>
      </w:r>
      <w:r>
        <w:rPr>
          <w:rFonts w:ascii="Arial" w:hAnsi="Arial" w:cs="Arial"/>
          <w:sz w:val="22"/>
          <w:szCs w:val="22"/>
        </w:rPr>
        <w:t xml:space="preserve"> tak</w:t>
      </w:r>
      <w:r w:rsidRPr="00AE558B">
        <w:rPr>
          <w:rFonts w:ascii="Arial" w:hAnsi="Arial" w:cs="Arial"/>
          <w:sz w:val="22"/>
          <w:szCs w:val="22"/>
        </w:rPr>
        <w:t>, aby splňovala podmínky stanovené v tomto odstavci.</w:t>
      </w:r>
    </w:p>
    <w:p w:rsidR="00DB3008" w:rsidRPr="00AE558B" w:rsidRDefault="00DB3008" w:rsidP="007B5514">
      <w:pPr>
        <w:ind w:left="709"/>
        <w:jc w:val="both"/>
        <w:rPr>
          <w:rFonts w:ascii="Arial" w:hAnsi="Arial" w:cs="Arial"/>
          <w:b/>
          <w:sz w:val="10"/>
          <w:szCs w:val="10"/>
        </w:rPr>
      </w:pPr>
    </w:p>
    <w:p w:rsidR="00DB3008" w:rsidRPr="00AE558B" w:rsidRDefault="00DB3008" w:rsidP="00111350">
      <w:pPr>
        <w:pStyle w:val="BodyTextIndent3"/>
        <w:numPr>
          <w:ilvl w:val="0"/>
          <w:numId w:val="10"/>
        </w:numPr>
        <w:suppressAutoHyphens w:val="0"/>
        <w:spacing w:after="0"/>
        <w:jc w:val="both"/>
        <w:rPr>
          <w:rFonts w:ascii="Arial" w:hAnsi="Arial" w:cs="Arial"/>
          <w:sz w:val="22"/>
          <w:szCs w:val="22"/>
        </w:rPr>
      </w:pPr>
      <w:r w:rsidRPr="00AE558B">
        <w:rPr>
          <w:rFonts w:ascii="Arial" w:hAnsi="Arial" w:cs="Arial"/>
          <w:sz w:val="22"/>
          <w:szCs w:val="22"/>
        </w:rPr>
        <w:t>Faktura bude dále obsahovat název operačního programu</w:t>
      </w:r>
      <w:r w:rsidRPr="00AE558B">
        <w:rPr>
          <w:rFonts w:ascii="Arial" w:hAnsi="Arial" w:cs="Arial"/>
          <w:color w:val="000000"/>
          <w:sz w:val="22"/>
          <w:szCs w:val="22"/>
        </w:rPr>
        <w:t xml:space="preserve"> financovaného z prostředků </w:t>
      </w:r>
      <w:r w:rsidRPr="00AE558B">
        <w:rPr>
          <w:rFonts w:ascii="Arial" w:hAnsi="Arial" w:cs="Arial"/>
          <w:sz w:val="22"/>
          <w:szCs w:val="22"/>
        </w:rPr>
        <w:t>Evropského sociálního fondu prostřednictvím Operačního programu Vzdělávání pro konkurenceschopnost, registrační číslo projektu a konkrétní číslo bankovního účtu realizovaného projektu:</w:t>
      </w:r>
    </w:p>
    <w:p w:rsidR="00DB3008" w:rsidRPr="00AE558B" w:rsidRDefault="00DB3008" w:rsidP="007B5514">
      <w:pPr>
        <w:ind w:left="709"/>
        <w:jc w:val="both"/>
        <w:rPr>
          <w:rFonts w:ascii="Arial" w:hAnsi="Arial" w:cs="Arial"/>
          <w:b/>
          <w:sz w:val="10"/>
          <w:szCs w:val="10"/>
        </w:rPr>
      </w:pPr>
    </w:p>
    <w:p w:rsidR="00DB3008" w:rsidRPr="00AE558B" w:rsidRDefault="00DB3008" w:rsidP="000D5A42">
      <w:pPr>
        <w:tabs>
          <w:tab w:val="left" w:pos="2127"/>
        </w:tabs>
        <w:ind w:left="2832" w:hanging="2123"/>
        <w:rPr>
          <w:rStyle w:val="Absatz-Standardschriftart"/>
          <w:rFonts w:ascii="Arial" w:hAnsi="Arial" w:cs="Arial"/>
          <w:b/>
          <w:sz w:val="22"/>
          <w:szCs w:val="22"/>
        </w:rPr>
      </w:pPr>
      <w:r w:rsidRPr="00AE558B">
        <w:rPr>
          <w:rStyle w:val="Absatz-Standardschriftart"/>
          <w:rFonts w:ascii="Arial" w:hAnsi="Arial" w:cs="Arial"/>
          <w:sz w:val="22"/>
          <w:szCs w:val="22"/>
        </w:rPr>
        <w:t xml:space="preserve">Projekt OPVK: </w:t>
      </w:r>
      <w:r w:rsidRPr="00AE558B">
        <w:rPr>
          <w:rStyle w:val="Absatz-Standardschriftart"/>
          <w:rFonts w:ascii="Arial" w:hAnsi="Arial" w:cs="Arial"/>
          <w:sz w:val="22"/>
          <w:szCs w:val="22"/>
        </w:rPr>
        <w:tab/>
      </w:r>
      <w:r w:rsidRPr="00AE558B">
        <w:rPr>
          <w:rStyle w:val="Absatz-Standardschriftart"/>
          <w:rFonts w:ascii="Arial" w:hAnsi="Arial" w:cs="Arial"/>
          <w:b/>
          <w:sz w:val="22"/>
          <w:szCs w:val="22"/>
        </w:rPr>
        <w:t>Podpora přírodovědného a technického vzdělávání v Karlovarském kraji</w:t>
      </w:r>
    </w:p>
    <w:p w:rsidR="00DB3008" w:rsidRPr="00AE558B" w:rsidRDefault="00DB3008" w:rsidP="00CC3229">
      <w:pPr>
        <w:tabs>
          <w:tab w:val="left" w:pos="2127"/>
        </w:tabs>
        <w:ind w:left="709"/>
        <w:rPr>
          <w:rStyle w:val="datalabelstring"/>
          <w:rFonts w:ascii="Arial" w:hAnsi="Arial" w:cs="Arial"/>
          <w:b/>
          <w:sz w:val="22"/>
          <w:szCs w:val="22"/>
        </w:rPr>
      </w:pPr>
      <w:r w:rsidRPr="00AE558B">
        <w:rPr>
          <w:rStyle w:val="Absatz-Standardschriftart"/>
          <w:rFonts w:ascii="Arial" w:hAnsi="Arial" w:cs="Arial"/>
          <w:sz w:val="22"/>
          <w:szCs w:val="22"/>
        </w:rPr>
        <w:t xml:space="preserve">Registrační číslo </w:t>
      </w:r>
      <w:r w:rsidRPr="00AE558B">
        <w:rPr>
          <w:rStyle w:val="Absatz-Standardschriftart"/>
          <w:rFonts w:ascii="Arial" w:hAnsi="Arial" w:cs="Arial"/>
          <w:sz w:val="22"/>
          <w:szCs w:val="22"/>
        </w:rPr>
        <w:tab/>
      </w:r>
      <w:r w:rsidRPr="00AE558B">
        <w:rPr>
          <w:rStyle w:val="datalabelstring"/>
          <w:rFonts w:ascii="Arial" w:hAnsi="Arial" w:cs="Arial"/>
          <w:b/>
          <w:sz w:val="22"/>
          <w:szCs w:val="22"/>
        </w:rPr>
        <w:t>CZ.1.07/1.1.00/44.0004</w:t>
      </w:r>
    </w:p>
    <w:p w:rsidR="00DB3008" w:rsidRPr="00AE558B" w:rsidRDefault="00DB3008" w:rsidP="00CC3229">
      <w:pPr>
        <w:tabs>
          <w:tab w:val="left" w:pos="2127"/>
        </w:tabs>
        <w:ind w:left="709"/>
        <w:rPr>
          <w:rStyle w:val="Absatz-Standardschriftart"/>
          <w:rFonts w:ascii="Arial" w:hAnsi="Arial" w:cs="Arial"/>
          <w:b/>
          <w:sz w:val="22"/>
          <w:szCs w:val="22"/>
        </w:rPr>
      </w:pPr>
      <w:r w:rsidRPr="00AE558B">
        <w:rPr>
          <w:rStyle w:val="Absatz-Standardschriftart"/>
          <w:rFonts w:ascii="Arial" w:hAnsi="Arial" w:cs="Arial"/>
          <w:sz w:val="22"/>
          <w:szCs w:val="22"/>
        </w:rPr>
        <w:t xml:space="preserve">Číslo účtu projektu: </w:t>
      </w:r>
      <w:r w:rsidRPr="00AE558B">
        <w:rPr>
          <w:rStyle w:val="Absatz-Standardschriftart"/>
          <w:rFonts w:ascii="Arial" w:hAnsi="Arial" w:cs="Arial"/>
          <w:sz w:val="22"/>
          <w:szCs w:val="22"/>
        </w:rPr>
        <w:tab/>
      </w:r>
      <w:r w:rsidRPr="00AE558B">
        <w:rPr>
          <w:rStyle w:val="Absatz-Standardschriftart"/>
          <w:rFonts w:ascii="Arial" w:hAnsi="Arial" w:cs="Arial"/>
          <w:b/>
          <w:sz w:val="22"/>
          <w:szCs w:val="22"/>
        </w:rPr>
        <w:t>2000054729/2010</w:t>
      </w:r>
    </w:p>
    <w:p w:rsidR="00DB3008" w:rsidRPr="00AE558B" w:rsidRDefault="00DB3008" w:rsidP="007B5514">
      <w:pPr>
        <w:ind w:left="709"/>
        <w:jc w:val="both"/>
        <w:rPr>
          <w:rFonts w:ascii="Arial" w:hAnsi="Arial" w:cs="Arial"/>
          <w:b/>
          <w:sz w:val="10"/>
          <w:szCs w:val="10"/>
        </w:rPr>
      </w:pPr>
    </w:p>
    <w:p w:rsidR="00DB3008" w:rsidRPr="00AE558B" w:rsidRDefault="00DB3008" w:rsidP="004B1F6F">
      <w:pPr>
        <w:pStyle w:val="BodyTextIndent3"/>
        <w:numPr>
          <w:ilvl w:val="0"/>
          <w:numId w:val="10"/>
        </w:numPr>
        <w:suppressAutoHyphens w:val="0"/>
        <w:spacing w:after="0"/>
        <w:jc w:val="both"/>
        <w:rPr>
          <w:rFonts w:ascii="Arial" w:hAnsi="Arial" w:cs="Arial"/>
          <w:sz w:val="22"/>
          <w:szCs w:val="22"/>
        </w:rPr>
      </w:pPr>
      <w:r w:rsidRPr="00AE558B">
        <w:rPr>
          <w:rFonts w:ascii="Arial" w:hAnsi="Arial" w:cs="Arial"/>
          <w:sz w:val="22"/>
          <w:szCs w:val="22"/>
        </w:rPr>
        <w:t>Veškeré změny, doplňky nebo rozšíření, které nejsou</w:t>
      </w:r>
      <w:r w:rsidRPr="00AE558B">
        <w:rPr>
          <w:rFonts w:ascii="Arial" w:hAnsi="Arial" w:cs="Arial"/>
          <w:i/>
          <w:sz w:val="22"/>
          <w:szCs w:val="22"/>
        </w:rPr>
        <w:t xml:space="preserve"> </w:t>
      </w:r>
      <w:r w:rsidRPr="00AE558B">
        <w:rPr>
          <w:rFonts w:ascii="Arial" w:hAnsi="Arial" w:cs="Arial"/>
          <w:sz w:val="22"/>
          <w:szCs w:val="22"/>
        </w:rPr>
        <w:t xml:space="preserve">součástí </w:t>
      </w:r>
      <w:r>
        <w:rPr>
          <w:rFonts w:ascii="Arial" w:hAnsi="Arial" w:cs="Arial"/>
          <w:sz w:val="22"/>
          <w:szCs w:val="22"/>
        </w:rPr>
        <w:t>předmětu smlouvy</w:t>
      </w:r>
      <w:r w:rsidRPr="00AE558B">
        <w:rPr>
          <w:rFonts w:ascii="Arial" w:hAnsi="Arial" w:cs="Arial"/>
          <w:sz w:val="22"/>
          <w:szCs w:val="22"/>
        </w:rPr>
        <w:t xml:space="preserve"> dle této smlouvy, musí být vždy před jejich realizací písemně odsouhlaseny objednatelem včetně jejich ocenění. Pokud </w:t>
      </w:r>
      <w:r>
        <w:rPr>
          <w:rFonts w:ascii="Arial" w:hAnsi="Arial" w:cs="Arial"/>
          <w:sz w:val="22"/>
          <w:szCs w:val="22"/>
        </w:rPr>
        <w:t>dodavate</w:t>
      </w:r>
      <w:r w:rsidRPr="00AE558B">
        <w:rPr>
          <w:rFonts w:ascii="Arial" w:hAnsi="Arial" w:cs="Arial"/>
          <w:sz w:val="22"/>
          <w:szCs w:val="22"/>
        </w:rPr>
        <w:t xml:space="preserve">l provede některé z těchto </w:t>
      </w:r>
      <w:r>
        <w:rPr>
          <w:rFonts w:ascii="Arial" w:hAnsi="Arial" w:cs="Arial"/>
          <w:sz w:val="22"/>
          <w:szCs w:val="22"/>
        </w:rPr>
        <w:t>změn</w:t>
      </w:r>
      <w:r w:rsidRPr="00AE558B">
        <w:rPr>
          <w:rFonts w:ascii="Arial" w:hAnsi="Arial" w:cs="Arial"/>
          <w:sz w:val="22"/>
          <w:szCs w:val="22"/>
        </w:rPr>
        <w:t xml:space="preserve"> bez potvrzeného písemného dodatku smlouvy, má objednatel právo odmítnout jejich úhradu a cena za jejich provedení je součástí </w:t>
      </w:r>
      <w:r>
        <w:rPr>
          <w:rFonts w:ascii="Arial" w:hAnsi="Arial" w:cs="Arial"/>
          <w:sz w:val="22"/>
          <w:szCs w:val="22"/>
        </w:rPr>
        <w:t>dohodnuté c</w:t>
      </w:r>
      <w:r w:rsidRPr="00AE558B">
        <w:rPr>
          <w:rFonts w:ascii="Arial" w:hAnsi="Arial" w:cs="Arial"/>
          <w:sz w:val="22"/>
          <w:szCs w:val="22"/>
        </w:rPr>
        <w:t xml:space="preserve">eny za </w:t>
      </w:r>
      <w:r>
        <w:rPr>
          <w:rFonts w:ascii="Arial" w:hAnsi="Arial" w:cs="Arial"/>
          <w:sz w:val="22"/>
          <w:szCs w:val="22"/>
        </w:rPr>
        <w:t>předmět plnění dle odstavce 5.1. tohoto článku.</w:t>
      </w:r>
    </w:p>
    <w:p w:rsidR="00DB3008" w:rsidRPr="00AE558B" w:rsidRDefault="00DB3008" w:rsidP="007B5514">
      <w:pPr>
        <w:ind w:left="709"/>
        <w:jc w:val="both"/>
        <w:rPr>
          <w:rFonts w:ascii="Arial" w:hAnsi="Arial" w:cs="Arial"/>
          <w:b/>
          <w:sz w:val="10"/>
          <w:szCs w:val="10"/>
        </w:rPr>
      </w:pPr>
    </w:p>
    <w:p w:rsidR="00DB3008" w:rsidRPr="00AE558B" w:rsidRDefault="00DB3008" w:rsidP="004B1F6F">
      <w:pPr>
        <w:ind w:left="624"/>
        <w:jc w:val="both"/>
        <w:rPr>
          <w:rFonts w:ascii="Arial" w:hAnsi="Arial" w:cs="Arial"/>
          <w:sz w:val="22"/>
          <w:szCs w:val="22"/>
        </w:rPr>
      </w:pPr>
      <w:r>
        <w:rPr>
          <w:rFonts w:ascii="Arial" w:hAnsi="Arial" w:cs="Arial"/>
          <w:sz w:val="22"/>
          <w:szCs w:val="22"/>
        </w:rPr>
        <w:t>Dodavat</w:t>
      </w:r>
      <w:r w:rsidRPr="00AE558B">
        <w:rPr>
          <w:rFonts w:ascii="Arial" w:hAnsi="Arial" w:cs="Arial"/>
          <w:sz w:val="22"/>
          <w:szCs w:val="22"/>
        </w:rPr>
        <w: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rsidR="00DB3008" w:rsidRPr="00AE558B" w:rsidRDefault="00DB3008" w:rsidP="007B5514">
      <w:pPr>
        <w:ind w:left="709"/>
        <w:jc w:val="both"/>
        <w:rPr>
          <w:rFonts w:ascii="Arial" w:hAnsi="Arial" w:cs="Arial"/>
          <w:b/>
          <w:sz w:val="10"/>
          <w:szCs w:val="10"/>
        </w:rPr>
      </w:pPr>
    </w:p>
    <w:p w:rsidR="00DB3008" w:rsidRPr="00AE558B" w:rsidRDefault="00DB3008" w:rsidP="004B1F6F">
      <w:pPr>
        <w:pStyle w:val="BodyText21"/>
        <w:widowControl/>
        <w:numPr>
          <w:ilvl w:val="0"/>
          <w:numId w:val="10"/>
        </w:numPr>
        <w:rPr>
          <w:rFonts w:ascii="Arial" w:hAnsi="Arial" w:cs="Arial"/>
          <w:szCs w:val="22"/>
        </w:rPr>
      </w:pPr>
      <w:r w:rsidRPr="00AE558B">
        <w:rPr>
          <w:rFonts w:ascii="Arial" w:hAnsi="Arial" w:cs="Arial"/>
          <w:szCs w:val="22"/>
        </w:rPr>
        <w:t xml:space="preserve">Objednatel si vyhrazuje právo zmenšit rozsah </w:t>
      </w:r>
      <w:r>
        <w:rPr>
          <w:rFonts w:ascii="Arial" w:hAnsi="Arial" w:cs="Arial"/>
          <w:szCs w:val="22"/>
        </w:rPr>
        <w:t xml:space="preserve">plnění v rámci </w:t>
      </w:r>
      <w:r w:rsidRPr="00AE558B">
        <w:rPr>
          <w:rFonts w:ascii="Arial" w:hAnsi="Arial" w:cs="Arial"/>
          <w:szCs w:val="22"/>
        </w:rPr>
        <w:t xml:space="preserve">předmětu </w:t>
      </w:r>
      <w:r>
        <w:rPr>
          <w:rFonts w:ascii="Arial" w:hAnsi="Arial" w:cs="Arial"/>
          <w:szCs w:val="22"/>
        </w:rPr>
        <w:t>smlouvy</w:t>
      </w:r>
      <w:r w:rsidRPr="00AE558B">
        <w:rPr>
          <w:rFonts w:ascii="Arial" w:hAnsi="Arial" w:cs="Arial"/>
          <w:szCs w:val="22"/>
        </w:rPr>
        <w:t xml:space="preserve">. V tomto případě bude smluvní cena úměrně snížena s použitím cen z nabídkových rozpočtů. Nedojde-li mezi oběma stranami k dohodě při odsouhlasení množství nebo druhu provedených prací a dodávek, je </w:t>
      </w:r>
      <w:r>
        <w:rPr>
          <w:rFonts w:ascii="Arial" w:hAnsi="Arial" w:cs="Arial"/>
          <w:szCs w:val="22"/>
        </w:rPr>
        <w:t xml:space="preserve">dodavatel </w:t>
      </w:r>
      <w:r w:rsidRPr="00AE558B">
        <w:rPr>
          <w:rFonts w:ascii="Arial" w:hAnsi="Arial" w:cs="Arial"/>
          <w:szCs w:val="22"/>
        </w:rPr>
        <w:t xml:space="preserve">oprávněn fakturovat pouze </w:t>
      </w:r>
      <w:r>
        <w:rPr>
          <w:rFonts w:ascii="Arial" w:hAnsi="Arial" w:cs="Arial"/>
          <w:szCs w:val="22"/>
        </w:rPr>
        <w:t>plnění</w:t>
      </w:r>
      <w:r w:rsidRPr="00AE558B">
        <w:rPr>
          <w:rFonts w:ascii="Arial" w:hAnsi="Arial" w:cs="Arial"/>
          <w:szCs w:val="22"/>
        </w:rPr>
        <w:t>, u kterých nedošlo k rozporu.</w:t>
      </w:r>
    </w:p>
    <w:p w:rsidR="00DB3008" w:rsidRPr="00AE558B" w:rsidRDefault="00DB3008" w:rsidP="007B5514">
      <w:pPr>
        <w:ind w:left="709"/>
        <w:jc w:val="both"/>
        <w:rPr>
          <w:rFonts w:ascii="Arial" w:hAnsi="Arial" w:cs="Arial"/>
          <w:b/>
          <w:sz w:val="10"/>
          <w:szCs w:val="10"/>
        </w:rPr>
      </w:pPr>
    </w:p>
    <w:p w:rsidR="00DB3008" w:rsidRPr="00AE558B" w:rsidRDefault="00DB3008" w:rsidP="004B1F6F">
      <w:pPr>
        <w:pStyle w:val="BodyText21"/>
        <w:widowControl/>
        <w:numPr>
          <w:ilvl w:val="0"/>
          <w:numId w:val="10"/>
        </w:numPr>
        <w:rPr>
          <w:rFonts w:ascii="Arial" w:hAnsi="Arial" w:cs="Arial"/>
          <w:szCs w:val="22"/>
        </w:rPr>
      </w:pPr>
      <w:r w:rsidRPr="00AE558B">
        <w:rPr>
          <w:rFonts w:ascii="Arial" w:hAnsi="Arial" w:cs="Arial"/>
          <w:szCs w:val="22"/>
        </w:rPr>
        <w:t xml:space="preserve">Úhrada </w:t>
      </w:r>
      <w:r>
        <w:rPr>
          <w:rFonts w:ascii="Arial" w:hAnsi="Arial" w:cs="Arial"/>
          <w:szCs w:val="22"/>
        </w:rPr>
        <w:t>c</w:t>
      </w:r>
      <w:r w:rsidRPr="00AE558B">
        <w:rPr>
          <w:rFonts w:ascii="Arial" w:hAnsi="Arial" w:cs="Arial"/>
          <w:szCs w:val="22"/>
        </w:rPr>
        <w:t>eny za p</w:t>
      </w:r>
      <w:r>
        <w:rPr>
          <w:rFonts w:ascii="Arial" w:hAnsi="Arial" w:cs="Arial"/>
          <w:szCs w:val="22"/>
        </w:rPr>
        <w:t>ředmět smlouvy,</w:t>
      </w:r>
      <w:r w:rsidRPr="00AE558B">
        <w:rPr>
          <w:rFonts w:ascii="Arial" w:hAnsi="Arial" w:cs="Arial"/>
          <w:szCs w:val="22"/>
        </w:rPr>
        <w:t xml:space="preserve"> ať již jako celku či dílčích plnění, nemá vliv na uplatnění práva objednatele z vad díla.</w:t>
      </w:r>
    </w:p>
    <w:p w:rsidR="00DB3008" w:rsidRPr="00165831" w:rsidRDefault="00DB3008" w:rsidP="00165831">
      <w:pPr>
        <w:rPr>
          <w:rFonts w:ascii="Arial" w:hAnsi="Arial" w:cs="Arial"/>
          <w:b/>
          <w:sz w:val="16"/>
          <w:szCs w:val="16"/>
        </w:rPr>
      </w:pPr>
    </w:p>
    <w:p w:rsidR="00DB3008" w:rsidRPr="00AE558B" w:rsidRDefault="00DB3008" w:rsidP="002658D8">
      <w:pPr>
        <w:pStyle w:val="Heading6"/>
        <w:jc w:val="center"/>
        <w:rPr>
          <w:rFonts w:ascii="Arial" w:hAnsi="Arial" w:cs="Arial"/>
          <w:sz w:val="24"/>
          <w:szCs w:val="24"/>
        </w:rPr>
      </w:pPr>
      <w:r w:rsidRPr="00AE558B">
        <w:rPr>
          <w:rFonts w:ascii="Arial" w:hAnsi="Arial" w:cs="Arial"/>
          <w:sz w:val="24"/>
          <w:szCs w:val="24"/>
        </w:rPr>
        <w:t>VI. Prohlášení, práva a povinnosti smluvních stran</w:t>
      </w:r>
    </w:p>
    <w:p w:rsidR="00DB3008" w:rsidRPr="00AE558B" w:rsidRDefault="00DB3008" w:rsidP="004B1F6F">
      <w:pPr>
        <w:jc w:val="both"/>
        <w:rPr>
          <w:rFonts w:ascii="Arial" w:hAnsi="Arial" w:cs="Arial"/>
          <w:sz w:val="22"/>
          <w:szCs w:val="22"/>
        </w:rPr>
      </w:pPr>
      <w:r w:rsidRPr="00AE558B">
        <w:rPr>
          <w:rFonts w:ascii="Arial" w:hAnsi="Arial" w:cs="Arial"/>
          <w:sz w:val="22"/>
          <w:szCs w:val="22"/>
        </w:rPr>
        <w:t xml:space="preserve">    </w:t>
      </w:r>
    </w:p>
    <w:p w:rsidR="00DB3008" w:rsidRPr="00AE558B" w:rsidRDefault="00DB3008" w:rsidP="004B1F6F">
      <w:pPr>
        <w:pStyle w:val="BodyTextIndent3"/>
        <w:numPr>
          <w:ilvl w:val="0"/>
          <w:numId w:val="11"/>
        </w:numPr>
        <w:suppressAutoHyphens w:val="0"/>
        <w:spacing w:after="0"/>
        <w:jc w:val="both"/>
        <w:rPr>
          <w:rFonts w:ascii="Arial" w:hAnsi="Arial" w:cs="Arial"/>
          <w:color w:val="FF0000"/>
          <w:sz w:val="22"/>
          <w:szCs w:val="22"/>
        </w:rPr>
      </w:pPr>
      <w:r>
        <w:rPr>
          <w:rFonts w:ascii="Arial" w:hAnsi="Arial" w:cs="Arial"/>
          <w:sz w:val="22"/>
          <w:szCs w:val="22"/>
        </w:rPr>
        <w:t>Dodavatel</w:t>
      </w:r>
      <w:r w:rsidRPr="00AE558B">
        <w:rPr>
          <w:rFonts w:ascii="Arial" w:hAnsi="Arial" w:cs="Arial"/>
          <w:sz w:val="22"/>
          <w:szCs w:val="22"/>
        </w:rPr>
        <w:t xml:space="preserve"> se zavazuje při </w:t>
      </w:r>
      <w:r>
        <w:rPr>
          <w:rFonts w:ascii="Arial" w:hAnsi="Arial" w:cs="Arial"/>
          <w:sz w:val="22"/>
          <w:szCs w:val="22"/>
        </w:rPr>
        <w:t>provádě</w:t>
      </w:r>
      <w:r w:rsidRPr="00AE558B">
        <w:rPr>
          <w:rFonts w:ascii="Arial" w:hAnsi="Arial" w:cs="Arial"/>
          <w:sz w:val="22"/>
          <w:szCs w:val="22"/>
        </w:rPr>
        <w:t xml:space="preserve">ní </w:t>
      </w:r>
      <w:r>
        <w:rPr>
          <w:rFonts w:ascii="Arial" w:hAnsi="Arial" w:cs="Arial"/>
          <w:sz w:val="22"/>
          <w:szCs w:val="22"/>
        </w:rPr>
        <w:t>předmětu smlouvy</w:t>
      </w:r>
      <w:r w:rsidRPr="00AE558B">
        <w:rPr>
          <w:rFonts w:ascii="Arial" w:hAnsi="Arial" w:cs="Arial"/>
          <w:sz w:val="22"/>
          <w:szCs w:val="22"/>
        </w:rPr>
        <w:t xml:space="preserve"> dodržovat platné právní a ostatní předpisy k zajištění bezpečnosti a ochrany zdraví při práci, dále hygienické a protipožární a jiné obecně závazné předpisy, ČSN, EN a rozhodnutí orgánů veřejné správy. </w:t>
      </w:r>
      <w:r>
        <w:rPr>
          <w:rFonts w:ascii="Arial" w:hAnsi="Arial" w:cs="Arial"/>
          <w:sz w:val="22"/>
          <w:szCs w:val="22"/>
        </w:rPr>
        <w:t>Dodavatel</w:t>
      </w:r>
      <w:r w:rsidRPr="00AE558B">
        <w:rPr>
          <w:rFonts w:ascii="Arial" w:hAnsi="Arial" w:cs="Arial"/>
          <w:sz w:val="22"/>
          <w:szCs w:val="22"/>
        </w:rPr>
        <w:t xml:space="preserve"> se  dále zavazuje, že v rámci </w:t>
      </w:r>
      <w:r>
        <w:rPr>
          <w:rFonts w:ascii="Arial" w:hAnsi="Arial" w:cs="Arial"/>
          <w:sz w:val="22"/>
          <w:szCs w:val="22"/>
        </w:rPr>
        <w:t>provádě</w:t>
      </w:r>
      <w:r w:rsidRPr="00AE558B">
        <w:rPr>
          <w:rFonts w:ascii="Arial" w:hAnsi="Arial" w:cs="Arial"/>
          <w:sz w:val="22"/>
          <w:szCs w:val="22"/>
        </w:rPr>
        <w:t xml:space="preserve">ní </w:t>
      </w:r>
      <w:r>
        <w:rPr>
          <w:rFonts w:ascii="Arial" w:hAnsi="Arial" w:cs="Arial"/>
          <w:sz w:val="22"/>
          <w:szCs w:val="22"/>
        </w:rPr>
        <w:t>předmětu plnění</w:t>
      </w:r>
      <w:r w:rsidRPr="00AE558B">
        <w:rPr>
          <w:rFonts w:ascii="Arial" w:hAnsi="Arial" w:cs="Arial"/>
          <w:sz w:val="22"/>
          <w:szCs w:val="22"/>
        </w:rPr>
        <w:t xml:space="preserve"> zajistí plnění všech úkonů a činností</w:t>
      </w:r>
      <w:r>
        <w:rPr>
          <w:rFonts w:ascii="Arial" w:hAnsi="Arial" w:cs="Arial"/>
          <w:sz w:val="22"/>
          <w:szCs w:val="22"/>
        </w:rPr>
        <w:t xml:space="preserve"> dle</w:t>
      </w:r>
      <w:r w:rsidRPr="00AE558B">
        <w:rPr>
          <w:rFonts w:ascii="Arial" w:hAnsi="Arial" w:cs="Arial"/>
          <w:sz w:val="22"/>
          <w:szCs w:val="22"/>
        </w:rPr>
        <w:t xml:space="preserve"> zák</w:t>
      </w:r>
      <w:r>
        <w:rPr>
          <w:rFonts w:ascii="Arial" w:hAnsi="Arial" w:cs="Arial"/>
          <w:sz w:val="22"/>
          <w:szCs w:val="22"/>
        </w:rPr>
        <w:t xml:space="preserve">ona č. </w:t>
      </w:r>
      <w:r w:rsidRPr="00AE558B">
        <w:rPr>
          <w:rFonts w:ascii="Arial" w:hAnsi="Arial" w:cs="Arial"/>
          <w:sz w:val="22"/>
          <w:szCs w:val="22"/>
        </w:rPr>
        <w:t xml:space="preserve"> 309/2006 Sb., o zajištění dalších podmínek bezpečnosti a ochrany zdraví při práci. </w:t>
      </w:r>
    </w:p>
    <w:p w:rsidR="00DB3008" w:rsidRPr="00AE558B" w:rsidRDefault="00DB3008" w:rsidP="007B5514">
      <w:pPr>
        <w:ind w:left="709"/>
        <w:jc w:val="both"/>
        <w:rPr>
          <w:rFonts w:ascii="Arial" w:hAnsi="Arial" w:cs="Arial"/>
          <w:b/>
          <w:sz w:val="10"/>
          <w:szCs w:val="10"/>
        </w:rPr>
      </w:pPr>
    </w:p>
    <w:p w:rsidR="00DB3008" w:rsidRPr="00984F14" w:rsidRDefault="00DB3008" w:rsidP="007B5514">
      <w:pPr>
        <w:pStyle w:val="BodyTextIndent3"/>
        <w:numPr>
          <w:ilvl w:val="0"/>
          <w:numId w:val="11"/>
        </w:numPr>
        <w:suppressAutoHyphens w:val="0"/>
        <w:spacing w:after="0"/>
        <w:jc w:val="both"/>
        <w:rPr>
          <w:rFonts w:ascii="Arial" w:hAnsi="Arial" w:cs="Arial"/>
          <w:sz w:val="22"/>
          <w:szCs w:val="22"/>
        </w:rPr>
      </w:pPr>
      <w:r w:rsidRPr="00AE558B">
        <w:rPr>
          <w:rFonts w:ascii="Arial" w:hAnsi="Arial" w:cs="Arial"/>
          <w:sz w:val="22"/>
          <w:szCs w:val="22"/>
        </w:rPr>
        <w:t xml:space="preserve">Objednatel   je   oprávněn   provádět   cenovou   kontrolu v  průběhu </w:t>
      </w:r>
      <w:r>
        <w:rPr>
          <w:rFonts w:ascii="Arial" w:hAnsi="Arial" w:cs="Arial"/>
          <w:sz w:val="22"/>
          <w:szCs w:val="22"/>
        </w:rPr>
        <w:t xml:space="preserve">realizace předmětu smlouvy </w:t>
      </w:r>
      <w:r w:rsidRPr="00AE558B">
        <w:rPr>
          <w:rFonts w:ascii="Arial" w:hAnsi="Arial" w:cs="Arial"/>
          <w:sz w:val="22"/>
          <w:szCs w:val="22"/>
        </w:rPr>
        <w:t xml:space="preserve"> a </w:t>
      </w:r>
      <w:r>
        <w:rPr>
          <w:rFonts w:ascii="Arial" w:hAnsi="Arial" w:cs="Arial"/>
          <w:sz w:val="22"/>
          <w:szCs w:val="22"/>
        </w:rPr>
        <w:t xml:space="preserve"> </w:t>
      </w:r>
      <w:r w:rsidRPr="00AE558B">
        <w:rPr>
          <w:rFonts w:ascii="Arial" w:hAnsi="Arial" w:cs="Arial"/>
          <w:sz w:val="22"/>
          <w:szCs w:val="22"/>
        </w:rPr>
        <w:t xml:space="preserve">kontrolu provádění závěrečného vyúčtování </w:t>
      </w:r>
      <w:r>
        <w:rPr>
          <w:rFonts w:ascii="Arial" w:hAnsi="Arial" w:cs="Arial"/>
          <w:sz w:val="22"/>
          <w:szCs w:val="22"/>
        </w:rPr>
        <w:t>předmětu smlouvy</w:t>
      </w:r>
      <w:r w:rsidRPr="00AE558B">
        <w:rPr>
          <w:rFonts w:ascii="Arial" w:hAnsi="Arial" w:cs="Arial"/>
          <w:sz w:val="22"/>
          <w:szCs w:val="22"/>
        </w:rPr>
        <w:t xml:space="preserve">. Všichni účastníci této smlouvy jsou </w:t>
      </w:r>
      <w:r w:rsidRPr="00984F14">
        <w:rPr>
          <w:rFonts w:ascii="Arial" w:hAnsi="Arial" w:cs="Arial"/>
          <w:sz w:val="22"/>
          <w:szCs w:val="22"/>
        </w:rPr>
        <w:t>povinni vytvářet dostatečné podmínky pro provádění cenové kontroly.</w:t>
      </w:r>
    </w:p>
    <w:p w:rsidR="00DB3008" w:rsidRPr="00AE558B" w:rsidRDefault="00DB3008" w:rsidP="00984F14">
      <w:pPr>
        <w:ind w:left="709"/>
        <w:jc w:val="both"/>
        <w:rPr>
          <w:rFonts w:ascii="Arial" w:hAnsi="Arial" w:cs="Arial"/>
          <w:b/>
          <w:sz w:val="10"/>
          <w:szCs w:val="10"/>
        </w:rPr>
      </w:pPr>
    </w:p>
    <w:p w:rsidR="00DB3008" w:rsidRPr="00984F14" w:rsidRDefault="00DB3008" w:rsidP="00984F14">
      <w:pPr>
        <w:pStyle w:val="BodyTextIndent3"/>
        <w:numPr>
          <w:ilvl w:val="0"/>
          <w:numId w:val="11"/>
        </w:numPr>
        <w:suppressAutoHyphens w:val="0"/>
        <w:spacing w:after="0"/>
        <w:jc w:val="both"/>
        <w:rPr>
          <w:rFonts w:ascii="Arial" w:hAnsi="Arial" w:cs="Arial"/>
          <w:sz w:val="22"/>
          <w:szCs w:val="22"/>
        </w:rPr>
      </w:pPr>
      <w:r w:rsidRPr="00984F14">
        <w:rPr>
          <w:rFonts w:ascii="Arial" w:hAnsi="Arial" w:cs="Arial"/>
          <w:sz w:val="22"/>
          <w:szCs w:val="22"/>
        </w:rPr>
        <w:t xml:space="preserve">Dodavatel prohlašuje, že před podpisem této smlouvy řádně překontroloval předané materiální podklady a dokumentaci a řádně prověřil místní podmínky v místě plnění a všechny nejasné podmínky pro realizaci předmětu plnění či jeho části si vyjasnil s objednatelem a/nebo místním šetřením.  </w:t>
      </w:r>
    </w:p>
    <w:p w:rsidR="00DB3008" w:rsidRPr="00AE558B" w:rsidRDefault="00DB3008" w:rsidP="00984F14">
      <w:pPr>
        <w:ind w:left="709"/>
        <w:jc w:val="both"/>
        <w:rPr>
          <w:rFonts w:ascii="Arial" w:hAnsi="Arial" w:cs="Arial"/>
          <w:b/>
          <w:sz w:val="10"/>
          <w:szCs w:val="10"/>
        </w:rPr>
      </w:pPr>
    </w:p>
    <w:p w:rsidR="00DB3008" w:rsidRPr="00946C4E" w:rsidRDefault="00DB3008" w:rsidP="00946C4E">
      <w:pPr>
        <w:pStyle w:val="BodyTextIndent3"/>
        <w:numPr>
          <w:ilvl w:val="0"/>
          <w:numId w:val="11"/>
        </w:numPr>
        <w:suppressAutoHyphens w:val="0"/>
        <w:spacing w:after="0"/>
        <w:jc w:val="both"/>
        <w:rPr>
          <w:rFonts w:ascii="Arial" w:hAnsi="Arial" w:cs="Arial"/>
          <w:sz w:val="22"/>
          <w:szCs w:val="22"/>
        </w:rPr>
      </w:pPr>
      <w:r w:rsidRPr="00946C4E">
        <w:rPr>
          <w:rFonts w:ascii="Arial" w:hAnsi="Arial" w:cs="Arial"/>
          <w:sz w:val="22"/>
          <w:szCs w:val="22"/>
        </w:rPr>
        <w:t xml:space="preserve">Dodavatel se zavazuje, že zajistí provádění </w:t>
      </w:r>
      <w:r w:rsidRPr="00AE558B">
        <w:rPr>
          <w:rFonts w:ascii="Arial" w:hAnsi="Arial" w:cs="Arial"/>
          <w:sz w:val="22"/>
          <w:szCs w:val="22"/>
        </w:rPr>
        <w:t xml:space="preserve">předmětu </w:t>
      </w:r>
      <w:r>
        <w:rPr>
          <w:rFonts w:ascii="Arial" w:hAnsi="Arial" w:cs="Arial"/>
          <w:sz w:val="22"/>
          <w:szCs w:val="22"/>
        </w:rPr>
        <w:t>smlouvy</w:t>
      </w:r>
      <w:r w:rsidRPr="00946C4E">
        <w:rPr>
          <w:rFonts w:ascii="Arial" w:hAnsi="Arial" w:cs="Arial"/>
          <w:sz w:val="22"/>
          <w:szCs w:val="22"/>
        </w:rPr>
        <w:t xml:space="preserve"> tak, aby provádění předmětu </w:t>
      </w:r>
      <w:r>
        <w:rPr>
          <w:rFonts w:ascii="Arial" w:hAnsi="Arial" w:cs="Arial"/>
          <w:sz w:val="22"/>
          <w:szCs w:val="22"/>
        </w:rPr>
        <w:t>smlouvy</w:t>
      </w:r>
      <w:r w:rsidRPr="00946C4E">
        <w:rPr>
          <w:rFonts w:ascii="Arial" w:hAnsi="Arial" w:cs="Arial"/>
          <w:sz w:val="22"/>
          <w:szCs w:val="22"/>
        </w:rPr>
        <w:t xml:space="preserve"> bylo zabezpečeno </w:t>
      </w:r>
      <w:r w:rsidRPr="00AE558B">
        <w:rPr>
          <w:rFonts w:ascii="Arial" w:hAnsi="Arial" w:cs="Arial"/>
          <w:bCs/>
          <w:iCs/>
          <w:sz w:val="22"/>
          <w:szCs w:val="22"/>
        </w:rPr>
        <w:t xml:space="preserve">pro výkon prací a činností souvisejících s předmětem </w:t>
      </w:r>
      <w:r>
        <w:rPr>
          <w:rFonts w:ascii="Arial" w:hAnsi="Arial" w:cs="Arial"/>
          <w:sz w:val="22"/>
          <w:szCs w:val="22"/>
        </w:rPr>
        <w:t>smlouvy</w:t>
      </w:r>
      <w:r w:rsidRPr="00AE558B">
        <w:rPr>
          <w:rFonts w:ascii="Arial" w:hAnsi="Arial" w:cs="Arial"/>
          <w:bCs/>
          <w:iCs/>
          <w:sz w:val="22"/>
          <w:szCs w:val="22"/>
        </w:rPr>
        <w:t xml:space="preserve"> (např. odborná instalace zařízení, školení obsluh atp.)</w:t>
      </w:r>
      <w:r>
        <w:rPr>
          <w:rFonts w:ascii="Arial" w:hAnsi="Arial" w:cs="Arial"/>
          <w:sz w:val="22"/>
          <w:szCs w:val="22"/>
        </w:rPr>
        <w:t xml:space="preserve"> </w:t>
      </w:r>
      <w:r w:rsidRPr="00946C4E">
        <w:rPr>
          <w:rFonts w:ascii="Arial" w:hAnsi="Arial" w:cs="Arial"/>
          <w:sz w:val="22"/>
          <w:szCs w:val="22"/>
        </w:rPr>
        <w:t xml:space="preserve">pověřeným odborným dozorem </w:t>
      </w:r>
      <w:r>
        <w:rPr>
          <w:rFonts w:ascii="Arial" w:hAnsi="Arial" w:cs="Arial"/>
          <w:sz w:val="22"/>
          <w:szCs w:val="22"/>
        </w:rPr>
        <w:t>dodava</w:t>
      </w:r>
      <w:r w:rsidRPr="00946C4E">
        <w:rPr>
          <w:rFonts w:ascii="Arial" w:hAnsi="Arial" w:cs="Arial"/>
          <w:sz w:val="22"/>
          <w:szCs w:val="22"/>
        </w:rPr>
        <w:t>tele</w:t>
      </w:r>
      <w:r>
        <w:rPr>
          <w:rFonts w:ascii="Arial" w:hAnsi="Arial" w:cs="Arial"/>
          <w:sz w:val="22"/>
          <w:szCs w:val="22"/>
        </w:rPr>
        <w:t>,</w:t>
      </w:r>
      <w:r w:rsidRPr="001533A0">
        <w:rPr>
          <w:rFonts w:ascii="Arial" w:hAnsi="Arial" w:cs="Arial"/>
          <w:bCs/>
          <w:iCs/>
          <w:sz w:val="22"/>
          <w:szCs w:val="22"/>
        </w:rPr>
        <w:t xml:space="preserve"> </w:t>
      </w:r>
      <w:r w:rsidRPr="00946C4E">
        <w:rPr>
          <w:rFonts w:ascii="Arial" w:hAnsi="Arial" w:cs="Arial"/>
          <w:sz w:val="22"/>
          <w:szCs w:val="22"/>
        </w:rPr>
        <w:t xml:space="preserve">který bude garantovat dodržování technologických postupů, daných výrobci systémů; odbornou způsobilost zhotovitele (popř. subdodavatelů) a jejich pověřených osob prokáže živnostenským oprávněním pro danou činnost a certifikátem výrobce o odborné způsobilosti k montáži dodávaného </w:t>
      </w:r>
      <w:r>
        <w:rPr>
          <w:rFonts w:ascii="Arial" w:hAnsi="Arial" w:cs="Arial"/>
          <w:sz w:val="22"/>
          <w:szCs w:val="22"/>
        </w:rPr>
        <w:t>výrobku</w:t>
      </w:r>
      <w:r w:rsidRPr="00946C4E">
        <w:rPr>
          <w:rFonts w:ascii="Arial" w:hAnsi="Arial" w:cs="Arial"/>
          <w:sz w:val="22"/>
          <w:szCs w:val="22"/>
        </w:rPr>
        <w:t xml:space="preserve"> (doklady o odborné způsobilosti zhotovitele předloží zhotovitel objednateli před podpisem smlouvy).</w:t>
      </w:r>
    </w:p>
    <w:p w:rsidR="00DB3008" w:rsidRPr="00AE558B" w:rsidRDefault="00DB3008" w:rsidP="007B5514">
      <w:pPr>
        <w:ind w:left="709"/>
        <w:jc w:val="both"/>
        <w:rPr>
          <w:rFonts w:ascii="Arial" w:hAnsi="Arial" w:cs="Arial"/>
          <w:b/>
          <w:sz w:val="10"/>
          <w:szCs w:val="10"/>
        </w:rPr>
      </w:pPr>
    </w:p>
    <w:p w:rsidR="00DB3008" w:rsidRPr="00AE558B" w:rsidRDefault="00DB3008" w:rsidP="004B1F6F">
      <w:pPr>
        <w:pStyle w:val="BodyTextIndent3"/>
        <w:numPr>
          <w:ilvl w:val="0"/>
          <w:numId w:val="11"/>
        </w:numPr>
        <w:suppressAutoHyphens w:val="0"/>
        <w:spacing w:after="0"/>
        <w:jc w:val="both"/>
        <w:rPr>
          <w:rFonts w:ascii="Arial" w:hAnsi="Arial" w:cs="Arial"/>
          <w:sz w:val="22"/>
          <w:szCs w:val="22"/>
        </w:rPr>
      </w:pPr>
      <w:r w:rsidRPr="00946C4E">
        <w:rPr>
          <w:rFonts w:ascii="Arial" w:hAnsi="Arial" w:cs="Arial"/>
          <w:sz w:val="22"/>
          <w:szCs w:val="22"/>
        </w:rPr>
        <w:t>Dodavatel</w:t>
      </w:r>
      <w:r w:rsidRPr="00AE558B">
        <w:rPr>
          <w:rFonts w:ascii="Arial" w:hAnsi="Arial" w:cs="Arial"/>
          <w:sz w:val="22"/>
          <w:szCs w:val="22"/>
        </w:rPr>
        <w:t xml:space="preserve"> se zavazuje písemně upozornit objednatele na nevhodnost, případně nepřípustnost podkladových materiálů, pokynů a věcí, které mu byly předány objednatelem, ať již z hlediska důsledků pro jakost a provedení </w:t>
      </w:r>
      <w:r>
        <w:rPr>
          <w:rFonts w:ascii="Arial" w:hAnsi="Arial" w:cs="Arial"/>
          <w:sz w:val="22"/>
          <w:szCs w:val="22"/>
        </w:rPr>
        <w:t xml:space="preserve">předmětu plnění </w:t>
      </w:r>
      <w:r w:rsidRPr="00AE558B">
        <w:rPr>
          <w:rFonts w:ascii="Arial" w:hAnsi="Arial" w:cs="Arial"/>
          <w:sz w:val="22"/>
          <w:szCs w:val="22"/>
        </w:rPr>
        <w:t xml:space="preserve">či rozporu s podklady pro uzavření této smlouvy, ustanoveními nebo rozhodnutími orgánů veřejné správy či obecně závaznými právními předpisy, ČSN, EN či jinými normami. </w:t>
      </w:r>
    </w:p>
    <w:p w:rsidR="00DB3008" w:rsidRPr="00AE558B" w:rsidRDefault="00DB3008" w:rsidP="007B5514">
      <w:pPr>
        <w:ind w:left="709"/>
        <w:jc w:val="both"/>
        <w:rPr>
          <w:rFonts w:ascii="Arial" w:hAnsi="Arial" w:cs="Arial"/>
          <w:b/>
          <w:sz w:val="10"/>
          <w:szCs w:val="10"/>
        </w:rPr>
      </w:pPr>
    </w:p>
    <w:p w:rsidR="00DB3008" w:rsidRPr="00AE558B" w:rsidRDefault="00DB3008" w:rsidP="007B5514">
      <w:pPr>
        <w:pStyle w:val="BodyTextIndent3"/>
        <w:numPr>
          <w:ilvl w:val="0"/>
          <w:numId w:val="11"/>
        </w:numPr>
        <w:suppressAutoHyphens w:val="0"/>
        <w:spacing w:after="0"/>
        <w:jc w:val="both"/>
        <w:rPr>
          <w:rFonts w:ascii="Arial" w:hAnsi="Arial" w:cs="Arial"/>
          <w:sz w:val="22"/>
          <w:szCs w:val="22"/>
        </w:rPr>
      </w:pPr>
      <w:r w:rsidRPr="00AE558B">
        <w:rPr>
          <w:rFonts w:ascii="Arial" w:hAnsi="Arial" w:cs="Arial"/>
          <w:sz w:val="22"/>
          <w:szCs w:val="22"/>
        </w:rPr>
        <w:t xml:space="preserve">Pokud jsou pro </w:t>
      </w:r>
      <w:r>
        <w:rPr>
          <w:rFonts w:ascii="Arial" w:hAnsi="Arial" w:cs="Arial"/>
          <w:sz w:val="22"/>
          <w:szCs w:val="22"/>
        </w:rPr>
        <w:t>předmět plnění</w:t>
      </w:r>
      <w:r w:rsidRPr="00AE558B">
        <w:rPr>
          <w:rFonts w:ascii="Arial" w:hAnsi="Arial" w:cs="Arial"/>
          <w:sz w:val="22"/>
          <w:szCs w:val="22"/>
        </w:rPr>
        <w:t xml:space="preserve"> vztažitelné normy ČSN, budou je pro realizaci </w:t>
      </w:r>
      <w:r>
        <w:rPr>
          <w:rFonts w:ascii="Arial" w:hAnsi="Arial" w:cs="Arial"/>
          <w:sz w:val="22"/>
          <w:szCs w:val="22"/>
        </w:rPr>
        <w:t>předmětu smlouvy</w:t>
      </w:r>
      <w:r w:rsidRPr="00AE558B">
        <w:rPr>
          <w:rFonts w:ascii="Arial" w:hAnsi="Arial" w:cs="Arial"/>
          <w:sz w:val="22"/>
          <w:szCs w:val="22"/>
        </w:rPr>
        <w:t xml:space="preserve"> považovat obě strany za závazné v plném rozsahu.</w:t>
      </w:r>
    </w:p>
    <w:p w:rsidR="00DB3008" w:rsidRPr="00AE558B" w:rsidRDefault="00DB3008" w:rsidP="007B5514">
      <w:pPr>
        <w:ind w:left="709"/>
        <w:jc w:val="both"/>
        <w:rPr>
          <w:rFonts w:ascii="Arial" w:hAnsi="Arial" w:cs="Arial"/>
          <w:b/>
          <w:sz w:val="10"/>
          <w:szCs w:val="10"/>
        </w:rPr>
      </w:pPr>
    </w:p>
    <w:p w:rsidR="00DB3008" w:rsidRPr="00AE558B" w:rsidRDefault="00DB3008" w:rsidP="007B5514">
      <w:pPr>
        <w:pStyle w:val="BodyTextIndent3"/>
        <w:numPr>
          <w:ilvl w:val="0"/>
          <w:numId w:val="11"/>
        </w:numPr>
        <w:suppressAutoHyphens w:val="0"/>
        <w:spacing w:after="0"/>
        <w:jc w:val="both"/>
        <w:rPr>
          <w:rFonts w:ascii="Arial" w:hAnsi="Arial" w:cs="Arial"/>
          <w:sz w:val="22"/>
          <w:szCs w:val="22"/>
        </w:rPr>
      </w:pPr>
      <w:r w:rsidRPr="00AE558B">
        <w:rPr>
          <w:rFonts w:ascii="Arial" w:hAnsi="Arial" w:cs="Arial"/>
          <w:sz w:val="22"/>
          <w:szCs w:val="22"/>
        </w:rPr>
        <w:t xml:space="preserve">Objednatel neudělil </w:t>
      </w:r>
      <w:r>
        <w:rPr>
          <w:rFonts w:ascii="Arial" w:hAnsi="Arial" w:cs="Arial"/>
          <w:sz w:val="22"/>
          <w:szCs w:val="22"/>
        </w:rPr>
        <w:t>dodavateli</w:t>
      </w:r>
      <w:r w:rsidRPr="00AE558B">
        <w:rPr>
          <w:rFonts w:ascii="Arial" w:hAnsi="Arial" w:cs="Arial"/>
          <w:sz w:val="22"/>
          <w:szCs w:val="22"/>
        </w:rPr>
        <w:t xml:space="preserve"> žádné oprávnění najímat jakékoli osoby jménem objednatele. Současně smluvní strany dohodly, že každá osoba zaměstnaná nebo jinak využívaná </w:t>
      </w:r>
      <w:r>
        <w:rPr>
          <w:rFonts w:ascii="Arial" w:hAnsi="Arial" w:cs="Arial"/>
          <w:sz w:val="22"/>
          <w:szCs w:val="22"/>
        </w:rPr>
        <w:t>dodavatel</w:t>
      </w:r>
      <w:r w:rsidRPr="00AE558B">
        <w:rPr>
          <w:rFonts w:ascii="Arial" w:hAnsi="Arial" w:cs="Arial"/>
          <w:sz w:val="22"/>
          <w:szCs w:val="22"/>
        </w:rPr>
        <w:t xml:space="preserve">em při provádění </w:t>
      </w:r>
      <w:r>
        <w:rPr>
          <w:rFonts w:ascii="Arial" w:hAnsi="Arial" w:cs="Arial"/>
          <w:sz w:val="22"/>
          <w:szCs w:val="22"/>
        </w:rPr>
        <w:t>předmětu smlouvy</w:t>
      </w:r>
      <w:r w:rsidRPr="00AE558B">
        <w:rPr>
          <w:rFonts w:ascii="Arial" w:hAnsi="Arial" w:cs="Arial"/>
          <w:sz w:val="22"/>
          <w:szCs w:val="22"/>
        </w:rPr>
        <w:t xml:space="preserve"> (např. subdodavatel</w:t>
      </w:r>
      <w:r>
        <w:rPr>
          <w:rFonts w:ascii="Arial" w:hAnsi="Arial" w:cs="Arial"/>
          <w:sz w:val="22"/>
          <w:szCs w:val="22"/>
        </w:rPr>
        <w:t>é</w:t>
      </w:r>
      <w:r w:rsidRPr="00AE558B">
        <w:rPr>
          <w:rFonts w:ascii="Arial" w:hAnsi="Arial" w:cs="Arial"/>
          <w:sz w:val="22"/>
          <w:szCs w:val="22"/>
        </w:rPr>
        <w:t xml:space="preserve">) bude placena </w:t>
      </w:r>
      <w:r>
        <w:rPr>
          <w:rFonts w:ascii="Arial" w:hAnsi="Arial" w:cs="Arial"/>
          <w:sz w:val="22"/>
          <w:szCs w:val="22"/>
        </w:rPr>
        <w:t>dodavatel</w:t>
      </w:r>
      <w:r w:rsidRPr="00AE558B">
        <w:rPr>
          <w:rFonts w:ascii="Arial" w:hAnsi="Arial" w:cs="Arial"/>
          <w:sz w:val="22"/>
          <w:szCs w:val="22"/>
        </w:rPr>
        <w:t xml:space="preserve">em a bude považována pro účely této smlouvy za zaměstnance </w:t>
      </w:r>
      <w:r>
        <w:rPr>
          <w:rFonts w:ascii="Arial" w:hAnsi="Arial" w:cs="Arial"/>
          <w:sz w:val="22"/>
          <w:szCs w:val="22"/>
        </w:rPr>
        <w:t>dodavatel</w:t>
      </w:r>
      <w:r w:rsidRPr="00AE558B">
        <w:rPr>
          <w:rFonts w:ascii="Arial" w:hAnsi="Arial" w:cs="Arial"/>
          <w:sz w:val="22"/>
          <w:szCs w:val="22"/>
        </w:rPr>
        <w:t>e.</w:t>
      </w:r>
    </w:p>
    <w:p w:rsidR="00DB3008" w:rsidRPr="00AE558B" w:rsidRDefault="00DB3008" w:rsidP="007B5514">
      <w:pPr>
        <w:ind w:left="709"/>
        <w:jc w:val="both"/>
        <w:rPr>
          <w:rFonts w:ascii="Arial" w:hAnsi="Arial" w:cs="Arial"/>
          <w:b/>
          <w:sz w:val="10"/>
          <w:szCs w:val="10"/>
        </w:rPr>
      </w:pPr>
    </w:p>
    <w:p w:rsidR="00DB3008" w:rsidRPr="00AE558B" w:rsidRDefault="00DB3008" w:rsidP="007B5514">
      <w:pPr>
        <w:pStyle w:val="BodyTextIndent3"/>
        <w:numPr>
          <w:ilvl w:val="0"/>
          <w:numId w:val="11"/>
        </w:numPr>
        <w:suppressAutoHyphens w:val="0"/>
        <w:spacing w:after="0"/>
        <w:jc w:val="both"/>
        <w:rPr>
          <w:rFonts w:ascii="Arial" w:hAnsi="Arial" w:cs="Arial"/>
          <w:sz w:val="22"/>
          <w:szCs w:val="22"/>
        </w:rPr>
      </w:pPr>
      <w:r w:rsidRPr="00AE558B">
        <w:rPr>
          <w:rFonts w:ascii="Arial" w:hAnsi="Arial" w:cs="Arial"/>
          <w:sz w:val="22"/>
          <w:szCs w:val="22"/>
        </w:rPr>
        <w:t xml:space="preserve">Vyvstane-li v průběhu provádění </w:t>
      </w:r>
      <w:r>
        <w:rPr>
          <w:rFonts w:ascii="Arial" w:hAnsi="Arial" w:cs="Arial"/>
          <w:sz w:val="22"/>
          <w:szCs w:val="22"/>
        </w:rPr>
        <w:t xml:space="preserve">předmětu smlouvy </w:t>
      </w:r>
      <w:r w:rsidRPr="00AE558B">
        <w:rPr>
          <w:rFonts w:ascii="Arial" w:hAnsi="Arial" w:cs="Arial"/>
          <w:sz w:val="22"/>
          <w:szCs w:val="22"/>
        </w:rPr>
        <w:t xml:space="preserve">nutnost upřesnění způsobu jeho provedení, zavazuje se </w:t>
      </w:r>
      <w:r>
        <w:rPr>
          <w:rFonts w:ascii="Arial" w:hAnsi="Arial" w:cs="Arial"/>
          <w:sz w:val="22"/>
          <w:szCs w:val="22"/>
        </w:rPr>
        <w:t>dodavatel</w:t>
      </w:r>
      <w:r w:rsidRPr="00AE558B">
        <w:rPr>
          <w:rFonts w:ascii="Arial" w:hAnsi="Arial" w:cs="Arial"/>
          <w:sz w:val="22"/>
          <w:szCs w:val="22"/>
        </w:rPr>
        <w:t xml:space="preserve"> neprodleně si vyžádat předchozí písemný souhlas či pokyn objednatele. Tím není dotčena povinnost zhotovitele dle článku VI. odst. 6.</w:t>
      </w:r>
      <w:r>
        <w:rPr>
          <w:rFonts w:ascii="Arial" w:hAnsi="Arial" w:cs="Arial"/>
          <w:sz w:val="22"/>
          <w:szCs w:val="22"/>
        </w:rPr>
        <w:t>5</w:t>
      </w:r>
      <w:r w:rsidRPr="00AE558B">
        <w:rPr>
          <w:rFonts w:ascii="Arial" w:hAnsi="Arial" w:cs="Arial"/>
          <w:sz w:val="22"/>
          <w:szCs w:val="22"/>
        </w:rPr>
        <w:t>. této smlouvy.</w:t>
      </w:r>
    </w:p>
    <w:p w:rsidR="00DB3008" w:rsidRPr="00AE558B" w:rsidRDefault="00DB3008" w:rsidP="007B5514">
      <w:pPr>
        <w:ind w:left="709"/>
        <w:jc w:val="both"/>
        <w:rPr>
          <w:rFonts w:ascii="Arial" w:hAnsi="Arial" w:cs="Arial"/>
          <w:b/>
          <w:sz w:val="10"/>
          <w:szCs w:val="10"/>
        </w:rPr>
      </w:pPr>
    </w:p>
    <w:p w:rsidR="00DB3008" w:rsidRPr="00AE558B" w:rsidRDefault="00DB3008" w:rsidP="007B5514">
      <w:pPr>
        <w:pStyle w:val="BodyTextIndent3"/>
        <w:numPr>
          <w:ilvl w:val="0"/>
          <w:numId w:val="11"/>
        </w:numPr>
        <w:suppressAutoHyphens w:val="0"/>
        <w:spacing w:after="0"/>
        <w:jc w:val="both"/>
        <w:rPr>
          <w:rFonts w:ascii="Arial" w:hAnsi="Arial" w:cs="Arial"/>
          <w:sz w:val="22"/>
          <w:szCs w:val="22"/>
        </w:rPr>
      </w:pPr>
      <w:r w:rsidRPr="00946C4E">
        <w:rPr>
          <w:rFonts w:ascii="Arial" w:hAnsi="Arial" w:cs="Arial"/>
          <w:sz w:val="22"/>
          <w:szCs w:val="22"/>
        </w:rPr>
        <w:t>Dodavatel</w:t>
      </w:r>
      <w:r w:rsidRPr="00AE558B">
        <w:rPr>
          <w:rFonts w:ascii="Arial" w:hAnsi="Arial" w:cs="Arial"/>
          <w:snapToGrid w:val="0"/>
          <w:sz w:val="22"/>
          <w:szCs w:val="22"/>
        </w:rPr>
        <w:t xml:space="preserve"> se zavazuje uhradit objednateli do třiceti dnů poté, kdy k tomu bude objednatelem písemně vyzván veškeré pokuty či další sankce, které byly objednateli vyměřeny pravomocným rozhodnutím orgánů veřejné správy v souvislosti s porušením povinností zhotovitele stanovených touto smlouvou či obecně závaznými právními předpisy, při provádění </w:t>
      </w:r>
      <w:r>
        <w:rPr>
          <w:rFonts w:ascii="Arial" w:hAnsi="Arial" w:cs="Arial"/>
          <w:snapToGrid w:val="0"/>
          <w:sz w:val="22"/>
          <w:szCs w:val="22"/>
        </w:rPr>
        <w:t>předmětu plnění</w:t>
      </w:r>
      <w:r w:rsidRPr="00AE558B">
        <w:rPr>
          <w:rFonts w:ascii="Arial" w:hAnsi="Arial" w:cs="Arial"/>
          <w:snapToGrid w:val="0"/>
          <w:sz w:val="22"/>
          <w:szCs w:val="22"/>
        </w:rPr>
        <w:t>. Úhrada bude provedena na účet objednatele uvedený v písemné výzvě.</w:t>
      </w:r>
    </w:p>
    <w:p w:rsidR="00DB3008" w:rsidRPr="00165831" w:rsidRDefault="00DB3008" w:rsidP="00165831">
      <w:pPr>
        <w:rPr>
          <w:rFonts w:ascii="Arial" w:hAnsi="Arial" w:cs="Arial"/>
          <w:b/>
          <w:sz w:val="16"/>
          <w:szCs w:val="16"/>
        </w:rPr>
      </w:pPr>
    </w:p>
    <w:p w:rsidR="00DB3008" w:rsidRPr="00AE558B" w:rsidRDefault="00DB3008" w:rsidP="004B1F6F">
      <w:pPr>
        <w:jc w:val="both"/>
        <w:rPr>
          <w:rFonts w:ascii="Arial" w:hAnsi="Arial" w:cs="Arial"/>
          <w:sz w:val="22"/>
          <w:szCs w:val="22"/>
        </w:rPr>
      </w:pPr>
    </w:p>
    <w:p w:rsidR="00DB3008" w:rsidRPr="00AE558B" w:rsidRDefault="00DB3008" w:rsidP="00FA562B">
      <w:pPr>
        <w:jc w:val="center"/>
        <w:rPr>
          <w:rFonts w:ascii="Arial" w:hAnsi="Arial" w:cs="Arial"/>
          <w:b/>
        </w:rPr>
      </w:pPr>
      <w:r>
        <w:rPr>
          <w:rFonts w:ascii="Arial" w:hAnsi="Arial" w:cs="Arial"/>
          <w:b/>
        </w:rPr>
        <w:t>VII</w:t>
      </w:r>
      <w:r w:rsidRPr="00AE558B">
        <w:rPr>
          <w:rFonts w:ascii="Arial" w:hAnsi="Arial" w:cs="Arial"/>
          <w:b/>
        </w:rPr>
        <w:t>. Podmínky provádění díla</w:t>
      </w:r>
    </w:p>
    <w:p w:rsidR="00DB3008" w:rsidRPr="00AE558B" w:rsidRDefault="00DB3008" w:rsidP="004B1F6F">
      <w:pPr>
        <w:pStyle w:val="BodyText21"/>
        <w:widowControl/>
        <w:rPr>
          <w:rFonts w:ascii="Arial" w:hAnsi="Arial" w:cs="Arial"/>
          <w:szCs w:val="22"/>
        </w:rPr>
      </w:pPr>
    </w:p>
    <w:p w:rsidR="00DB3008" w:rsidRPr="00E50617" w:rsidRDefault="00DB3008" w:rsidP="0023711F">
      <w:pPr>
        <w:numPr>
          <w:ilvl w:val="1"/>
          <w:numId w:val="20"/>
        </w:numPr>
        <w:tabs>
          <w:tab w:val="clear" w:pos="720"/>
          <w:tab w:val="num" w:pos="567"/>
        </w:tabs>
        <w:suppressAutoHyphens w:val="0"/>
        <w:ind w:left="567" w:hanging="567"/>
        <w:jc w:val="both"/>
        <w:rPr>
          <w:rFonts w:ascii="Arial" w:hAnsi="Arial" w:cs="Arial"/>
          <w:sz w:val="22"/>
          <w:szCs w:val="22"/>
        </w:rPr>
      </w:pPr>
      <w:r w:rsidRPr="00946C4E">
        <w:rPr>
          <w:rFonts w:ascii="Arial" w:hAnsi="Arial" w:cs="Arial"/>
          <w:sz w:val="22"/>
          <w:szCs w:val="22"/>
        </w:rPr>
        <w:t>Dodavatel</w:t>
      </w:r>
      <w:r w:rsidRPr="00E50617">
        <w:rPr>
          <w:rFonts w:ascii="Arial" w:hAnsi="Arial" w:cs="Arial"/>
          <w:sz w:val="22"/>
          <w:szCs w:val="22"/>
        </w:rPr>
        <w:t xml:space="preserve"> bude svým jménem projednávat a hradit náklady vyplývající z projednaných  záležitostí přímo souvisejících s jeho činností při realizaci </w:t>
      </w:r>
      <w:r>
        <w:rPr>
          <w:rFonts w:ascii="Arial" w:hAnsi="Arial" w:cs="Arial"/>
          <w:sz w:val="22"/>
          <w:szCs w:val="22"/>
        </w:rPr>
        <w:t>předmětu smlouvy</w:t>
      </w:r>
      <w:r w:rsidRPr="00E50617">
        <w:rPr>
          <w:rFonts w:ascii="Arial" w:hAnsi="Arial" w:cs="Arial"/>
          <w:sz w:val="22"/>
          <w:szCs w:val="22"/>
        </w:rPr>
        <w:t>, které jsou v jeho kompetenci a za které plně odpovídá.</w:t>
      </w:r>
    </w:p>
    <w:p w:rsidR="00DB3008" w:rsidRPr="00D457E6" w:rsidRDefault="00DB3008" w:rsidP="00E50617">
      <w:pPr>
        <w:tabs>
          <w:tab w:val="num" w:pos="567"/>
        </w:tabs>
        <w:suppressAutoHyphens w:val="0"/>
        <w:jc w:val="both"/>
        <w:rPr>
          <w:rFonts w:ascii="Arial" w:hAnsi="Arial" w:cs="Arial"/>
          <w:sz w:val="10"/>
          <w:szCs w:val="10"/>
        </w:rPr>
      </w:pPr>
    </w:p>
    <w:p w:rsidR="00DB3008" w:rsidRDefault="00DB3008" w:rsidP="0023711F">
      <w:pPr>
        <w:numPr>
          <w:ilvl w:val="1"/>
          <w:numId w:val="20"/>
        </w:numPr>
        <w:tabs>
          <w:tab w:val="clear" w:pos="720"/>
          <w:tab w:val="num" w:pos="567"/>
        </w:tabs>
        <w:suppressAutoHyphens w:val="0"/>
        <w:ind w:left="567" w:hanging="567"/>
        <w:jc w:val="both"/>
        <w:rPr>
          <w:rFonts w:ascii="Arial" w:hAnsi="Arial" w:cs="Arial"/>
          <w:sz w:val="22"/>
          <w:szCs w:val="22"/>
        </w:rPr>
      </w:pPr>
      <w:r w:rsidRPr="00946C4E">
        <w:rPr>
          <w:rFonts w:ascii="Arial" w:hAnsi="Arial" w:cs="Arial"/>
          <w:sz w:val="22"/>
          <w:szCs w:val="22"/>
        </w:rPr>
        <w:t>Dodavatel</w:t>
      </w:r>
      <w:r w:rsidRPr="00E50617">
        <w:rPr>
          <w:rFonts w:ascii="Arial" w:hAnsi="Arial" w:cs="Arial"/>
          <w:sz w:val="22"/>
          <w:szCs w:val="22"/>
        </w:rPr>
        <w:t xml:space="preserve"> je povinen zajistit a financovat veškeré subdodavatelské </w:t>
      </w:r>
      <w:r>
        <w:rPr>
          <w:rFonts w:ascii="Arial" w:hAnsi="Arial" w:cs="Arial"/>
          <w:sz w:val="22"/>
          <w:szCs w:val="22"/>
        </w:rPr>
        <w:t xml:space="preserve">dodávky a </w:t>
      </w:r>
      <w:r w:rsidRPr="00E50617">
        <w:rPr>
          <w:rFonts w:ascii="Arial" w:hAnsi="Arial" w:cs="Arial"/>
          <w:sz w:val="22"/>
          <w:szCs w:val="22"/>
        </w:rPr>
        <w:t>práce a nese za ně záruku v plném rozsahu dle této smlouvy.</w:t>
      </w:r>
    </w:p>
    <w:p w:rsidR="00DB3008" w:rsidRPr="00D457E6" w:rsidRDefault="00DB3008" w:rsidP="00446AEC">
      <w:pPr>
        <w:tabs>
          <w:tab w:val="num" w:pos="567"/>
        </w:tabs>
        <w:suppressAutoHyphens w:val="0"/>
        <w:jc w:val="both"/>
        <w:rPr>
          <w:rFonts w:ascii="Arial" w:hAnsi="Arial" w:cs="Arial"/>
          <w:sz w:val="10"/>
          <w:szCs w:val="10"/>
        </w:rPr>
      </w:pPr>
    </w:p>
    <w:p w:rsidR="00DB3008" w:rsidRPr="00446AEC" w:rsidRDefault="00DB3008" w:rsidP="0023711F">
      <w:pPr>
        <w:numPr>
          <w:ilvl w:val="1"/>
          <w:numId w:val="20"/>
        </w:numPr>
        <w:tabs>
          <w:tab w:val="clear" w:pos="720"/>
          <w:tab w:val="num" w:pos="567"/>
        </w:tabs>
        <w:suppressAutoHyphens w:val="0"/>
        <w:ind w:left="567" w:hanging="567"/>
        <w:jc w:val="both"/>
        <w:rPr>
          <w:rFonts w:ascii="Arial" w:hAnsi="Arial" w:cs="Arial"/>
          <w:sz w:val="22"/>
          <w:szCs w:val="22"/>
        </w:rPr>
      </w:pPr>
      <w:r w:rsidRPr="00946C4E">
        <w:rPr>
          <w:rFonts w:ascii="Arial" w:hAnsi="Arial" w:cs="Arial"/>
          <w:sz w:val="22"/>
          <w:szCs w:val="22"/>
        </w:rPr>
        <w:t>Dodavatel</w:t>
      </w:r>
      <w:r w:rsidRPr="00E50617">
        <w:rPr>
          <w:rFonts w:ascii="Arial" w:hAnsi="Arial" w:cs="Arial"/>
          <w:sz w:val="22"/>
          <w:szCs w:val="22"/>
        </w:rPr>
        <w:t xml:space="preserve"> je povinen předložit objednateli písemný seznam všech svých subdodavatelů nejpozději při předání </w:t>
      </w:r>
      <w:r w:rsidRPr="00AE558B">
        <w:rPr>
          <w:rFonts w:ascii="Arial" w:hAnsi="Arial" w:cs="Arial"/>
          <w:sz w:val="22"/>
          <w:szCs w:val="22"/>
        </w:rPr>
        <w:t xml:space="preserve">předmětu </w:t>
      </w:r>
      <w:r>
        <w:rPr>
          <w:rFonts w:ascii="Arial" w:hAnsi="Arial" w:cs="Arial"/>
          <w:sz w:val="22"/>
          <w:szCs w:val="22"/>
        </w:rPr>
        <w:t>smlouvy</w:t>
      </w:r>
      <w:r w:rsidRPr="00E50617">
        <w:rPr>
          <w:rFonts w:ascii="Arial" w:hAnsi="Arial" w:cs="Arial"/>
          <w:sz w:val="22"/>
          <w:szCs w:val="22"/>
        </w:rPr>
        <w:t xml:space="preserve">. </w:t>
      </w:r>
    </w:p>
    <w:p w:rsidR="00DB3008" w:rsidRDefault="00DB3008" w:rsidP="00446AEC">
      <w:pPr>
        <w:tabs>
          <w:tab w:val="num" w:pos="567"/>
        </w:tabs>
        <w:suppressAutoHyphens w:val="0"/>
        <w:jc w:val="both"/>
        <w:rPr>
          <w:rFonts w:ascii="Arial" w:hAnsi="Arial" w:cs="Arial"/>
          <w:sz w:val="22"/>
          <w:szCs w:val="22"/>
        </w:rPr>
      </w:pPr>
    </w:p>
    <w:p w:rsidR="00DB3008" w:rsidRPr="00C35F47" w:rsidRDefault="00DB3008" w:rsidP="0023711F">
      <w:pPr>
        <w:numPr>
          <w:ilvl w:val="1"/>
          <w:numId w:val="20"/>
        </w:numPr>
        <w:tabs>
          <w:tab w:val="clear" w:pos="720"/>
          <w:tab w:val="num" w:pos="567"/>
        </w:tabs>
        <w:suppressAutoHyphens w:val="0"/>
        <w:ind w:left="567" w:hanging="567"/>
        <w:jc w:val="both"/>
        <w:rPr>
          <w:rFonts w:ascii="Arial" w:hAnsi="Arial" w:cs="Arial"/>
          <w:sz w:val="22"/>
          <w:szCs w:val="22"/>
        </w:rPr>
      </w:pPr>
      <w:r w:rsidRPr="00946C4E">
        <w:rPr>
          <w:rFonts w:ascii="Arial" w:hAnsi="Arial" w:cs="Arial"/>
          <w:sz w:val="22"/>
          <w:szCs w:val="22"/>
        </w:rPr>
        <w:t>Dodavatel</w:t>
      </w:r>
      <w:r w:rsidRPr="00AE558B">
        <w:rPr>
          <w:rFonts w:ascii="Arial" w:hAnsi="Arial" w:cs="Arial"/>
          <w:sz w:val="22"/>
          <w:szCs w:val="22"/>
        </w:rPr>
        <w:t xml:space="preserve"> zodpovídá za to, že veškeré </w:t>
      </w:r>
      <w:r>
        <w:rPr>
          <w:rFonts w:ascii="Arial" w:hAnsi="Arial" w:cs="Arial"/>
          <w:sz w:val="22"/>
          <w:szCs w:val="22"/>
        </w:rPr>
        <w:t xml:space="preserve">části předmětu smlouvy </w:t>
      </w:r>
      <w:r w:rsidRPr="00AE558B">
        <w:rPr>
          <w:rFonts w:ascii="Arial" w:hAnsi="Arial" w:cs="Arial"/>
          <w:sz w:val="22"/>
          <w:szCs w:val="22"/>
        </w:rPr>
        <w:t>budou souhlasit se specifikací uvedenou v zadávací</w:t>
      </w:r>
      <w:r>
        <w:rPr>
          <w:rFonts w:ascii="Arial" w:hAnsi="Arial" w:cs="Arial"/>
          <w:sz w:val="22"/>
          <w:szCs w:val="22"/>
        </w:rPr>
        <w:t>ch</w:t>
      </w:r>
      <w:r w:rsidRPr="00AE558B">
        <w:rPr>
          <w:rFonts w:ascii="Arial" w:hAnsi="Arial" w:cs="Arial"/>
          <w:sz w:val="22"/>
          <w:szCs w:val="22"/>
        </w:rPr>
        <w:t xml:space="preserve"> </w:t>
      </w:r>
      <w:r>
        <w:rPr>
          <w:rFonts w:ascii="Arial" w:hAnsi="Arial" w:cs="Arial"/>
          <w:sz w:val="22"/>
          <w:szCs w:val="22"/>
        </w:rPr>
        <w:t>podmínkách</w:t>
      </w:r>
      <w:r w:rsidRPr="00AE558B">
        <w:rPr>
          <w:rFonts w:ascii="Arial" w:hAnsi="Arial" w:cs="Arial"/>
          <w:sz w:val="22"/>
          <w:szCs w:val="22"/>
        </w:rPr>
        <w:t xml:space="preserve"> a </w:t>
      </w:r>
      <w:r>
        <w:rPr>
          <w:rFonts w:ascii="Arial" w:hAnsi="Arial" w:cs="Arial"/>
          <w:sz w:val="22"/>
          <w:szCs w:val="22"/>
        </w:rPr>
        <w:t xml:space="preserve">v </w:t>
      </w:r>
      <w:r w:rsidRPr="00AE558B">
        <w:rPr>
          <w:rFonts w:ascii="Arial" w:hAnsi="Arial" w:cs="Arial"/>
          <w:sz w:val="22"/>
          <w:szCs w:val="22"/>
        </w:rPr>
        <w:t xml:space="preserve">podané nabídce, zodpovídá za kvalitu </w:t>
      </w:r>
      <w:r>
        <w:rPr>
          <w:rFonts w:ascii="Arial" w:hAnsi="Arial" w:cs="Arial"/>
          <w:sz w:val="22"/>
          <w:szCs w:val="22"/>
        </w:rPr>
        <w:t>předmětů dodaných v rámci předmětu smlouvy</w:t>
      </w:r>
      <w:r w:rsidRPr="00AE558B">
        <w:rPr>
          <w:rFonts w:ascii="Arial" w:hAnsi="Arial" w:cs="Arial"/>
          <w:sz w:val="22"/>
          <w:szCs w:val="22"/>
        </w:rPr>
        <w:t>, kter</w:t>
      </w:r>
      <w:r>
        <w:rPr>
          <w:rFonts w:ascii="Arial" w:hAnsi="Arial" w:cs="Arial"/>
          <w:sz w:val="22"/>
          <w:szCs w:val="22"/>
        </w:rPr>
        <w:t>é</w:t>
      </w:r>
      <w:r w:rsidRPr="00AE558B">
        <w:rPr>
          <w:rFonts w:ascii="Arial" w:hAnsi="Arial" w:cs="Arial"/>
          <w:sz w:val="22"/>
          <w:szCs w:val="22"/>
        </w:rPr>
        <w:t xml:space="preserve"> musí odpovídat příslušným právním a technickým předpisům. Bez písemného souhlasu objednatele nesmí být použity jiné materiály, technologie nebo změny proti zadávací</w:t>
      </w:r>
      <w:r>
        <w:rPr>
          <w:rFonts w:ascii="Arial" w:hAnsi="Arial" w:cs="Arial"/>
          <w:sz w:val="22"/>
          <w:szCs w:val="22"/>
        </w:rPr>
        <w:t>m</w:t>
      </w:r>
      <w:r w:rsidRPr="00AE558B">
        <w:rPr>
          <w:rFonts w:ascii="Arial" w:hAnsi="Arial" w:cs="Arial"/>
          <w:sz w:val="22"/>
          <w:szCs w:val="22"/>
        </w:rPr>
        <w:t xml:space="preserve"> </w:t>
      </w:r>
      <w:r>
        <w:rPr>
          <w:rFonts w:ascii="Arial" w:hAnsi="Arial" w:cs="Arial"/>
          <w:sz w:val="22"/>
          <w:szCs w:val="22"/>
        </w:rPr>
        <w:t>podmínkám</w:t>
      </w:r>
      <w:r w:rsidRPr="00AE558B">
        <w:rPr>
          <w:rFonts w:ascii="Arial" w:hAnsi="Arial" w:cs="Arial"/>
          <w:sz w:val="22"/>
          <w:szCs w:val="22"/>
        </w:rPr>
        <w:t xml:space="preserve">. Současně se zhotovitel zavazuje a ručí za to, že při realizaci </w:t>
      </w:r>
      <w:r>
        <w:rPr>
          <w:rFonts w:ascii="Arial" w:hAnsi="Arial" w:cs="Arial"/>
          <w:sz w:val="22"/>
          <w:szCs w:val="22"/>
        </w:rPr>
        <w:t>předmětu smlouvy</w:t>
      </w:r>
      <w:r w:rsidRPr="00AE558B">
        <w:rPr>
          <w:rFonts w:ascii="Arial" w:hAnsi="Arial" w:cs="Arial"/>
          <w:sz w:val="22"/>
          <w:szCs w:val="22"/>
        </w:rPr>
        <w:t xml:space="preserve"> nepoužije žádný materiál, o kterém je v době užití známo, že je </w:t>
      </w:r>
      <w:r w:rsidRPr="00C35F47">
        <w:rPr>
          <w:rFonts w:ascii="Arial" w:hAnsi="Arial" w:cs="Arial"/>
          <w:sz w:val="22"/>
          <w:szCs w:val="22"/>
        </w:rPr>
        <w:t xml:space="preserve">škodlivý. Všechny dodané výrobky </w:t>
      </w:r>
      <w:r w:rsidRPr="008B46C0">
        <w:rPr>
          <w:rFonts w:ascii="Arial" w:hAnsi="Arial" w:cs="Arial"/>
          <w:sz w:val="22"/>
          <w:szCs w:val="22"/>
        </w:rPr>
        <w:t>musí splňovat požadavky zákona č. 22/1997 Sb.</w:t>
      </w:r>
      <w:r w:rsidRPr="008B46C0">
        <w:rPr>
          <w:rFonts w:ascii="Arial" w:hAnsi="Arial" w:cs="Arial"/>
          <w:bCs/>
          <w:sz w:val="22"/>
          <w:szCs w:val="22"/>
        </w:rPr>
        <w:t xml:space="preserve"> o technických požadavcích na výrobky</w:t>
      </w:r>
      <w:r>
        <w:rPr>
          <w:rFonts w:ascii="Arial" w:hAnsi="Arial" w:cs="Arial"/>
          <w:bCs/>
          <w:sz w:val="22"/>
          <w:szCs w:val="22"/>
        </w:rPr>
        <w:t>, ve znění pozdějčích předpisů</w:t>
      </w:r>
      <w:r w:rsidRPr="008B46C0">
        <w:rPr>
          <w:rFonts w:ascii="Arial" w:hAnsi="Arial" w:cs="Arial"/>
          <w:sz w:val="22"/>
          <w:szCs w:val="22"/>
        </w:rPr>
        <w:t xml:space="preserve"> </w:t>
      </w:r>
      <w:r w:rsidRPr="00C35F47">
        <w:rPr>
          <w:rFonts w:ascii="Arial" w:hAnsi="Arial" w:cs="Arial"/>
          <w:sz w:val="22"/>
          <w:szCs w:val="22"/>
        </w:rPr>
        <w:t>.</w:t>
      </w:r>
    </w:p>
    <w:p w:rsidR="00DB3008" w:rsidRPr="00D457E6" w:rsidRDefault="00DB3008" w:rsidP="00446AEC">
      <w:pPr>
        <w:tabs>
          <w:tab w:val="num" w:pos="567"/>
        </w:tabs>
        <w:suppressAutoHyphens w:val="0"/>
        <w:jc w:val="both"/>
        <w:rPr>
          <w:rFonts w:ascii="Arial" w:hAnsi="Arial" w:cs="Arial"/>
          <w:sz w:val="10"/>
          <w:szCs w:val="10"/>
        </w:rPr>
      </w:pPr>
    </w:p>
    <w:p w:rsidR="00DB3008" w:rsidRDefault="00DB3008" w:rsidP="0023711F">
      <w:pPr>
        <w:numPr>
          <w:ilvl w:val="1"/>
          <w:numId w:val="20"/>
        </w:numPr>
        <w:tabs>
          <w:tab w:val="clear" w:pos="720"/>
          <w:tab w:val="num" w:pos="567"/>
        </w:tabs>
        <w:suppressAutoHyphens w:val="0"/>
        <w:ind w:left="567" w:hanging="567"/>
        <w:jc w:val="both"/>
        <w:rPr>
          <w:rFonts w:ascii="Arial" w:hAnsi="Arial" w:cs="Arial"/>
          <w:sz w:val="22"/>
          <w:szCs w:val="22"/>
        </w:rPr>
      </w:pPr>
      <w:r w:rsidRPr="00946C4E">
        <w:rPr>
          <w:rFonts w:ascii="Arial" w:hAnsi="Arial" w:cs="Arial"/>
          <w:sz w:val="22"/>
          <w:szCs w:val="22"/>
        </w:rPr>
        <w:t>Dodavatel</w:t>
      </w:r>
      <w:r w:rsidRPr="00AE558B">
        <w:rPr>
          <w:rFonts w:ascii="Arial" w:hAnsi="Arial" w:cs="Arial"/>
          <w:sz w:val="22"/>
          <w:szCs w:val="22"/>
        </w:rPr>
        <w:t xml:space="preserve"> je povinen zajistit </w:t>
      </w:r>
      <w:r>
        <w:rPr>
          <w:rFonts w:ascii="Arial" w:hAnsi="Arial" w:cs="Arial"/>
          <w:sz w:val="22"/>
          <w:szCs w:val="22"/>
        </w:rPr>
        <w:t>předmět smlouvy</w:t>
      </w:r>
      <w:r w:rsidRPr="00AE558B">
        <w:rPr>
          <w:rFonts w:ascii="Arial" w:hAnsi="Arial" w:cs="Arial"/>
          <w:sz w:val="22"/>
          <w:szCs w:val="22"/>
        </w:rPr>
        <w:t xml:space="preserve"> do doby jeho řádného předání objednateli proti krádeži a vandalismu.</w:t>
      </w:r>
    </w:p>
    <w:p w:rsidR="00DB3008" w:rsidRDefault="00DB3008" w:rsidP="00D457E6">
      <w:pPr>
        <w:tabs>
          <w:tab w:val="num" w:pos="567"/>
        </w:tabs>
        <w:suppressAutoHyphens w:val="0"/>
        <w:jc w:val="both"/>
        <w:rPr>
          <w:rFonts w:ascii="Arial" w:hAnsi="Arial" w:cs="Arial"/>
          <w:sz w:val="22"/>
          <w:szCs w:val="22"/>
        </w:rPr>
      </w:pPr>
    </w:p>
    <w:p w:rsidR="00DB3008" w:rsidRPr="00AE558B" w:rsidRDefault="00DB3008" w:rsidP="0023711F">
      <w:pPr>
        <w:numPr>
          <w:ilvl w:val="1"/>
          <w:numId w:val="20"/>
        </w:numPr>
        <w:tabs>
          <w:tab w:val="clear" w:pos="720"/>
          <w:tab w:val="num" w:pos="567"/>
        </w:tabs>
        <w:suppressAutoHyphens w:val="0"/>
        <w:ind w:left="567" w:hanging="567"/>
        <w:jc w:val="both"/>
        <w:rPr>
          <w:rFonts w:ascii="Arial" w:hAnsi="Arial" w:cs="Arial"/>
          <w:sz w:val="22"/>
          <w:szCs w:val="22"/>
        </w:rPr>
      </w:pPr>
      <w:r w:rsidRPr="00946C4E">
        <w:rPr>
          <w:rFonts w:ascii="Arial" w:hAnsi="Arial" w:cs="Arial"/>
          <w:sz w:val="22"/>
          <w:szCs w:val="22"/>
        </w:rPr>
        <w:t>Dodavatel</w:t>
      </w:r>
      <w:r w:rsidRPr="00AE558B">
        <w:rPr>
          <w:rFonts w:ascii="Arial" w:hAnsi="Arial" w:cs="Arial"/>
          <w:sz w:val="22"/>
          <w:szCs w:val="22"/>
        </w:rPr>
        <w:t xml:space="preserve"> na sebe přejímá zodpovědnost a ručení za škody na </w:t>
      </w:r>
      <w:r>
        <w:rPr>
          <w:rFonts w:ascii="Arial" w:hAnsi="Arial" w:cs="Arial"/>
          <w:sz w:val="22"/>
          <w:szCs w:val="22"/>
        </w:rPr>
        <w:t>předmětu smlouvy</w:t>
      </w:r>
      <w:r w:rsidRPr="00AE558B">
        <w:rPr>
          <w:rFonts w:ascii="Arial" w:hAnsi="Arial" w:cs="Arial"/>
          <w:sz w:val="22"/>
          <w:szCs w:val="22"/>
        </w:rPr>
        <w:t xml:space="preserve"> po celou dobu </w:t>
      </w:r>
      <w:r>
        <w:rPr>
          <w:rFonts w:ascii="Arial" w:hAnsi="Arial" w:cs="Arial"/>
          <w:sz w:val="22"/>
          <w:szCs w:val="22"/>
        </w:rPr>
        <w:t>realizace dodávek</w:t>
      </w:r>
      <w:r w:rsidRPr="00AE558B">
        <w:rPr>
          <w:rFonts w:ascii="Arial" w:hAnsi="Arial" w:cs="Arial"/>
          <w:sz w:val="22"/>
          <w:szCs w:val="22"/>
        </w:rPr>
        <w:t xml:space="preserve">, tzn. </w:t>
      </w:r>
      <w:r>
        <w:rPr>
          <w:rFonts w:ascii="Arial" w:hAnsi="Arial" w:cs="Arial"/>
          <w:sz w:val="22"/>
          <w:szCs w:val="22"/>
        </w:rPr>
        <w:t xml:space="preserve">až </w:t>
      </w:r>
      <w:r w:rsidRPr="00AE558B">
        <w:rPr>
          <w:rFonts w:ascii="Arial" w:hAnsi="Arial" w:cs="Arial"/>
          <w:sz w:val="22"/>
          <w:szCs w:val="22"/>
        </w:rPr>
        <w:t xml:space="preserve">do převzetí </w:t>
      </w:r>
      <w:r>
        <w:rPr>
          <w:rFonts w:ascii="Arial" w:hAnsi="Arial" w:cs="Arial"/>
          <w:sz w:val="22"/>
          <w:szCs w:val="22"/>
        </w:rPr>
        <w:t>předmětu smlouvy</w:t>
      </w:r>
      <w:r w:rsidRPr="00AE558B">
        <w:rPr>
          <w:rFonts w:ascii="Arial" w:hAnsi="Arial" w:cs="Arial"/>
          <w:sz w:val="22"/>
          <w:szCs w:val="22"/>
        </w:rPr>
        <w:t xml:space="preserve"> objednatelem bez vad a nedodělků, stejně tak za škody způsobené svou činností objednateli nebo třetí osobě na majetku tzn., že v případě jakéhokoliv narušení či poškození majetku je </w:t>
      </w:r>
      <w:r>
        <w:rPr>
          <w:rFonts w:ascii="Arial" w:hAnsi="Arial" w:cs="Arial"/>
          <w:sz w:val="22"/>
          <w:szCs w:val="22"/>
        </w:rPr>
        <w:t>dodava</w:t>
      </w:r>
      <w:r w:rsidRPr="00AE558B">
        <w:rPr>
          <w:rFonts w:ascii="Arial" w:hAnsi="Arial" w:cs="Arial"/>
          <w:sz w:val="22"/>
          <w:szCs w:val="22"/>
        </w:rPr>
        <w:t>tel povinen bez zbytečného odkladu tuto škodu odstranit a není-li to možné, tak finančně uhradit.</w:t>
      </w:r>
    </w:p>
    <w:p w:rsidR="00DB3008" w:rsidRPr="00165831" w:rsidRDefault="00DB3008" w:rsidP="00165831">
      <w:pPr>
        <w:rPr>
          <w:rFonts w:ascii="Arial" w:hAnsi="Arial" w:cs="Arial"/>
          <w:b/>
          <w:sz w:val="16"/>
          <w:szCs w:val="16"/>
        </w:rPr>
      </w:pPr>
    </w:p>
    <w:p w:rsidR="00DB3008" w:rsidRPr="00AE558B" w:rsidRDefault="00DB3008" w:rsidP="00FD1656">
      <w:pPr>
        <w:pStyle w:val="Heading6"/>
        <w:jc w:val="center"/>
        <w:rPr>
          <w:rFonts w:ascii="Arial" w:hAnsi="Arial" w:cs="Arial"/>
          <w:sz w:val="24"/>
          <w:szCs w:val="24"/>
        </w:rPr>
      </w:pPr>
      <w:r>
        <w:rPr>
          <w:rFonts w:ascii="Arial" w:hAnsi="Arial" w:cs="Arial"/>
          <w:sz w:val="24"/>
          <w:szCs w:val="24"/>
        </w:rPr>
        <w:t>VIII</w:t>
      </w:r>
      <w:r w:rsidRPr="00AE558B">
        <w:rPr>
          <w:rFonts w:ascii="Arial" w:hAnsi="Arial" w:cs="Arial"/>
          <w:sz w:val="24"/>
          <w:szCs w:val="24"/>
        </w:rPr>
        <w:t>. Předání a převzetí díla</w:t>
      </w:r>
    </w:p>
    <w:p w:rsidR="00DB3008" w:rsidRPr="00AE558B" w:rsidRDefault="00DB3008" w:rsidP="004B1F6F">
      <w:pPr>
        <w:jc w:val="center"/>
        <w:rPr>
          <w:rFonts w:ascii="Arial" w:hAnsi="Arial" w:cs="Arial"/>
          <w:b/>
          <w:sz w:val="22"/>
          <w:szCs w:val="22"/>
        </w:rPr>
      </w:pPr>
    </w:p>
    <w:p w:rsidR="00DB3008"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sidRPr="00946C4E">
        <w:rPr>
          <w:rFonts w:ascii="Arial" w:hAnsi="Arial" w:cs="Arial"/>
          <w:sz w:val="22"/>
          <w:szCs w:val="22"/>
        </w:rPr>
        <w:t>Dodavatel</w:t>
      </w:r>
      <w:r w:rsidRPr="00AE558B">
        <w:rPr>
          <w:rFonts w:ascii="Arial" w:hAnsi="Arial" w:cs="Arial"/>
          <w:sz w:val="22"/>
          <w:szCs w:val="22"/>
        </w:rPr>
        <w:t xml:space="preserve"> se zavazuje řádně protokolárně předat </w:t>
      </w:r>
      <w:r>
        <w:rPr>
          <w:rFonts w:ascii="Arial" w:hAnsi="Arial" w:cs="Arial"/>
          <w:sz w:val="22"/>
          <w:szCs w:val="22"/>
        </w:rPr>
        <w:t>předmět smlouvy</w:t>
      </w:r>
      <w:r w:rsidRPr="00AE558B">
        <w:rPr>
          <w:rFonts w:ascii="Arial" w:hAnsi="Arial" w:cs="Arial"/>
          <w:sz w:val="22"/>
          <w:szCs w:val="22"/>
        </w:rPr>
        <w:t xml:space="preserve"> objednateli nejpozději v termínu dle čl. III. odst. 3.1. této smlouvy.</w:t>
      </w:r>
    </w:p>
    <w:p w:rsidR="00DB3008" w:rsidRPr="00AE558B" w:rsidRDefault="00DB3008" w:rsidP="008A0BBB">
      <w:pPr>
        <w:jc w:val="both"/>
        <w:rPr>
          <w:rFonts w:ascii="Arial" w:hAnsi="Arial" w:cs="Arial"/>
          <w:b/>
          <w:sz w:val="10"/>
          <w:szCs w:val="10"/>
        </w:rPr>
      </w:pPr>
    </w:p>
    <w:p w:rsidR="00DB3008"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sidRPr="00AE558B">
        <w:rPr>
          <w:rFonts w:ascii="Arial" w:hAnsi="Arial" w:cs="Arial"/>
          <w:sz w:val="22"/>
          <w:szCs w:val="22"/>
        </w:rPr>
        <w:t xml:space="preserve">Nejpozději na poslední den </w:t>
      </w:r>
      <w:r>
        <w:rPr>
          <w:rFonts w:ascii="Arial" w:hAnsi="Arial" w:cs="Arial"/>
          <w:sz w:val="22"/>
          <w:szCs w:val="22"/>
        </w:rPr>
        <w:t>realizace</w:t>
      </w:r>
      <w:r w:rsidRPr="00AE558B">
        <w:rPr>
          <w:rFonts w:ascii="Arial" w:hAnsi="Arial" w:cs="Arial"/>
          <w:sz w:val="22"/>
          <w:szCs w:val="22"/>
        </w:rPr>
        <w:t xml:space="preserve"> </w:t>
      </w:r>
      <w:r>
        <w:rPr>
          <w:rFonts w:ascii="Arial" w:hAnsi="Arial" w:cs="Arial"/>
          <w:sz w:val="22"/>
          <w:szCs w:val="22"/>
        </w:rPr>
        <w:t>předmětu smlouvy</w:t>
      </w:r>
      <w:r w:rsidRPr="00AE558B">
        <w:rPr>
          <w:rFonts w:ascii="Arial" w:hAnsi="Arial" w:cs="Arial"/>
          <w:sz w:val="22"/>
          <w:szCs w:val="22"/>
        </w:rPr>
        <w:t xml:space="preserve"> svolá </w:t>
      </w:r>
      <w:r>
        <w:rPr>
          <w:rFonts w:ascii="Arial" w:hAnsi="Arial" w:cs="Arial"/>
          <w:sz w:val="22"/>
          <w:szCs w:val="22"/>
        </w:rPr>
        <w:t>dodava</w:t>
      </w:r>
      <w:r w:rsidRPr="00AE558B">
        <w:rPr>
          <w:rFonts w:ascii="Arial" w:hAnsi="Arial" w:cs="Arial"/>
          <w:sz w:val="22"/>
          <w:szCs w:val="22"/>
        </w:rPr>
        <w:t xml:space="preserve">tel přejímací řízení. Na přejímací řízení přizve zhotovitel objednatele (popř. </w:t>
      </w:r>
      <w:r>
        <w:rPr>
          <w:rFonts w:ascii="Arial" w:hAnsi="Arial" w:cs="Arial"/>
          <w:sz w:val="22"/>
          <w:szCs w:val="22"/>
        </w:rPr>
        <w:t xml:space="preserve">jím </w:t>
      </w:r>
      <w:r w:rsidRPr="00AE558B">
        <w:rPr>
          <w:rFonts w:ascii="Arial" w:hAnsi="Arial" w:cs="Arial"/>
          <w:sz w:val="22"/>
          <w:szCs w:val="22"/>
        </w:rPr>
        <w:t>pověřeného zástupce).</w:t>
      </w:r>
    </w:p>
    <w:p w:rsidR="00DB3008" w:rsidRPr="00AE558B" w:rsidRDefault="00DB3008" w:rsidP="008A0BBB">
      <w:pPr>
        <w:jc w:val="both"/>
        <w:rPr>
          <w:rFonts w:ascii="Arial" w:hAnsi="Arial" w:cs="Arial"/>
          <w:b/>
          <w:sz w:val="10"/>
          <w:szCs w:val="10"/>
        </w:rPr>
      </w:pPr>
    </w:p>
    <w:p w:rsidR="00DB3008"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sidRPr="00AE558B">
        <w:rPr>
          <w:rFonts w:ascii="Arial" w:hAnsi="Arial" w:cs="Arial"/>
          <w:sz w:val="22"/>
          <w:szCs w:val="22"/>
        </w:rPr>
        <w:t xml:space="preserve">K předání díla </w:t>
      </w:r>
      <w:r>
        <w:rPr>
          <w:rFonts w:ascii="Arial" w:hAnsi="Arial" w:cs="Arial"/>
          <w:sz w:val="22"/>
          <w:szCs w:val="22"/>
        </w:rPr>
        <w:t>dodava</w:t>
      </w:r>
      <w:r w:rsidRPr="00AE558B">
        <w:rPr>
          <w:rFonts w:ascii="Arial" w:hAnsi="Arial" w:cs="Arial"/>
          <w:sz w:val="22"/>
          <w:szCs w:val="22"/>
        </w:rPr>
        <w:t xml:space="preserve">telem objednateli dojde formou písemného předávacího protokolu, který bude podepsán oběma smluvními stranami. Vypracování protokolu zajistí </w:t>
      </w:r>
      <w:r>
        <w:rPr>
          <w:rFonts w:ascii="Arial" w:hAnsi="Arial" w:cs="Arial"/>
          <w:sz w:val="22"/>
          <w:szCs w:val="22"/>
        </w:rPr>
        <w:t>dodavatel</w:t>
      </w:r>
      <w:r w:rsidRPr="00AE558B">
        <w:rPr>
          <w:rFonts w:ascii="Arial" w:hAnsi="Arial" w:cs="Arial"/>
          <w:sz w:val="22"/>
          <w:szCs w:val="22"/>
        </w:rPr>
        <w:t>.</w:t>
      </w:r>
      <w:r w:rsidRPr="002A0B82">
        <w:rPr>
          <w:rFonts w:ascii="Arial" w:hAnsi="Arial" w:cs="Arial"/>
          <w:sz w:val="22"/>
          <w:szCs w:val="22"/>
        </w:rPr>
        <w:t xml:space="preserve"> </w:t>
      </w:r>
    </w:p>
    <w:p w:rsidR="00DB3008" w:rsidRPr="00AE558B" w:rsidRDefault="00DB3008" w:rsidP="008A0BBB">
      <w:pPr>
        <w:jc w:val="both"/>
        <w:rPr>
          <w:rFonts w:ascii="Arial" w:hAnsi="Arial" w:cs="Arial"/>
          <w:b/>
          <w:sz w:val="10"/>
          <w:szCs w:val="10"/>
        </w:rPr>
      </w:pPr>
    </w:p>
    <w:p w:rsidR="00DB3008" w:rsidRPr="00AE558B"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Pr>
          <w:rFonts w:ascii="Arial" w:hAnsi="Arial" w:cs="Arial"/>
          <w:sz w:val="22"/>
          <w:szCs w:val="22"/>
        </w:rPr>
        <w:t xml:space="preserve">Součástí předávacího protokolu budou příslušná </w:t>
      </w:r>
      <w:r w:rsidRPr="00AE558B">
        <w:rPr>
          <w:rFonts w:ascii="Arial" w:hAnsi="Arial" w:cs="Arial"/>
          <w:sz w:val="22"/>
          <w:szCs w:val="22"/>
        </w:rPr>
        <w:t xml:space="preserve">prohlášení o </w:t>
      </w:r>
      <w:r>
        <w:rPr>
          <w:rFonts w:ascii="Arial" w:hAnsi="Arial" w:cs="Arial"/>
          <w:sz w:val="22"/>
          <w:szCs w:val="22"/>
        </w:rPr>
        <w:t>shodě, bezpečnostní listy</w:t>
      </w:r>
      <w:r w:rsidRPr="00AE558B">
        <w:rPr>
          <w:rFonts w:ascii="Arial" w:hAnsi="Arial" w:cs="Arial"/>
          <w:sz w:val="22"/>
          <w:szCs w:val="22"/>
        </w:rPr>
        <w:t>, návody k použití a údržbě a další dokumentaci výrobc</w:t>
      </w:r>
      <w:r>
        <w:rPr>
          <w:rFonts w:ascii="Arial" w:hAnsi="Arial" w:cs="Arial"/>
          <w:sz w:val="22"/>
          <w:szCs w:val="22"/>
        </w:rPr>
        <w:t>ů</w:t>
      </w:r>
      <w:r w:rsidRPr="00AE558B">
        <w:rPr>
          <w:rFonts w:ascii="Arial" w:hAnsi="Arial" w:cs="Arial"/>
          <w:sz w:val="22"/>
          <w:szCs w:val="22"/>
        </w:rPr>
        <w:t>, poř. také příslušné zprávy předepsaných zkouškách po instalaci. Veškerá dokumentace bude předložena v 1 originálu výtisku, podána v písemné listinné formě, v českém jazyce, vytištěna nesmazatelnou formou; přílohou tištěné nabídky bude její elektronická verze na CD nebo DVD (formáty doc, word, pdf, exel).</w:t>
      </w:r>
    </w:p>
    <w:p w:rsidR="00DB3008" w:rsidRPr="00AE558B" w:rsidRDefault="00DB3008" w:rsidP="008A0BBB">
      <w:pPr>
        <w:jc w:val="both"/>
        <w:rPr>
          <w:rFonts w:ascii="Arial" w:hAnsi="Arial" w:cs="Arial"/>
          <w:b/>
          <w:sz w:val="10"/>
          <w:szCs w:val="10"/>
        </w:rPr>
      </w:pPr>
    </w:p>
    <w:p w:rsidR="00DB3008"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sidRPr="00AE558B">
        <w:rPr>
          <w:rFonts w:ascii="Arial" w:hAnsi="Arial" w:cs="Arial"/>
          <w:sz w:val="22"/>
          <w:szCs w:val="22"/>
        </w:rPr>
        <w:t xml:space="preserve">Předávací protokol musí obsahovat alespoň předmět a charakteristiku </w:t>
      </w:r>
      <w:r>
        <w:rPr>
          <w:rFonts w:ascii="Arial" w:hAnsi="Arial" w:cs="Arial"/>
          <w:sz w:val="22"/>
          <w:szCs w:val="22"/>
        </w:rPr>
        <w:t>předmětu smlouvy</w:t>
      </w:r>
      <w:r w:rsidRPr="00AE558B">
        <w:rPr>
          <w:rFonts w:ascii="Arial" w:hAnsi="Arial" w:cs="Arial"/>
          <w:sz w:val="22"/>
          <w:szCs w:val="22"/>
        </w:rPr>
        <w:t xml:space="preserve">, resp. jeho části, místo provedení </w:t>
      </w:r>
      <w:r>
        <w:rPr>
          <w:rFonts w:ascii="Arial" w:hAnsi="Arial" w:cs="Arial"/>
          <w:sz w:val="22"/>
          <w:szCs w:val="22"/>
        </w:rPr>
        <w:t>předmětu smlouvy</w:t>
      </w:r>
      <w:r w:rsidRPr="00AE558B">
        <w:rPr>
          <w:rFonts w:ascii="Arial" w:hAnsi="Arial" w:cs="Arial"/>
          <w:sz w:val="22"/>
          <w:szCs w:val="22"/>
        </w:rPr>
        <w:t xml:space="preserve">, soupis zjištěných vad a nedodělků, vyjádření </w:t>
      </w:r>
      <w:r>
        <w:rPr>
          <w:rFonts w:ascii="Arial" w:hAnsi="Arial" w:cs="Arial"/>
          <w:sz w:val="22"/>
          <w:szCs w:val="22"/>
        </w:rPr>
        <w:t>dodava</w:t>
      </w:r>
      <w:r w:rsidRPr="00AE558B">
        <w:rPr>
          <w:rFonts w:ascii="Arial" w:hAnsi="Arial" w:cs="Arial"/>
          <w:sz w:val="22"/>
          <w:szCs w:val="22"/>
        </w:rPr>
        <w:t xml:space="preserve">tele k vadám díla vytčeným objednatelem, lhůty pro odstranění vad, zhodnocení jakosti </w:t>
      </w:r>
      <w:r>
        <w:rPr>
          <w:rFonts w:ascii="Arial" w:hAnsi="Arial" w:cs="Arial"/>
          <w:sz w:val="22"/>
          <w:szCs w:val="22"/>
        </w:rPr>
        <w:t>předmětu smlouvy</w:t>
      </w:r>
      <w:r w:rsidRPr="00AE558B">
        <w:rPr>
          <w:rFonts w:ascii="Arial" w:hAnsi="Arial" w:cs="Arial"/>
          <w:sz w:val="22"/>
          <w:szCs w:val="22"/>
        </w:rPr>
        <w:t xml:space="preserve"> a jeho částí, dohodu o lhůtách a opatřeních k odstranění vad a nedodělků, záznam o nutných dodatečně požadovaných pracích, případnou dohodu o slevě z ceny za provedení </w:t>
      </w:r>
      <w:r>
        <w:rPr>
          <w:rFonts w:ascii="Arial" w:hAnsi="Arial" w:cs="Arial"/>
          <w:sz w:val="22"/>
          <w:szCs w:val="22"/>
        </w:rPr>
        <w:t>předmětu smlouvy</w:t>
      </w:r>
      <w:r w:rsidRPr="00AE558B">
        <w:rPr>
          <w:rFonts w:ascii="Arial" w:hAnsi="Arial" w:cs="Arial"/>
          <w:sz w:val="22"/>
          <w:szCs w:val="22"/>
        </w:rPr>
        <w:t xml:space="preserve">, stanovisko objednatele, zda dílo přejímá či nikoli a soupis příloh. </w:t>
      </w:r>
    </w:p>
    <w:p w:rsidR="00DB3008" w:rsidRDefault="00DB3008" w:rsidP="00555BF2">
      <w:pPr>
        <w:tabs>
          <w:tab w:val="num" w:pos="567"/>
        </w:tabs>
        <w:suppressAutoHyphens w:val="0"/>
        <w:ind w:left="567"/>
        <w:jc w:val="both"/>
        <w:rPr>
          <w:rFonts w:ascii="Arial" w:hAnsi="Arial" w:cs="Arial"/>
          <w:sz w:val="22"/>
          <w:szCs w:val="22"/>
        </w:rPr>
      </w:pPr>
      <w:r w:rsidRPr="00AE558B">
        <w:rPr>
          <w:rFonts w:ascii="Arial" w:hAnsi="Arial" w:cs="Arial"/>
          <w:sz w:val="22"/>
          <w:szCs w:val="22"/>
        </w:rPr>
        <w:t>Předávací protokol bude vyhotoven ve dvou stejnopisech, z nichž jeden obdrží zhotovitel a jeden objednatel. Každý stejnopis bude podepsán oběma stranami a má právní sílu originálu.</w:t>
      </w:r>
    </w:p>
    <w:p w:rsidR="00DB3008" w:rsidRPr="00AE558B" w:rsidRDefault="00DB3008" w:rsidP="008A0BBB">
      <w:pPr>
        <w:jc w:val="both"/>
        <w:rPr>
          <w:rFonts w:ascii="Arial" w:hAnsi="Arial" w:cs="Arial"/>
          <w:b/>
          <w:sz w:val="10"/>
          <w:szCs w:val="10"/>
        </w:rPr>
      </w:pPr>
    </w:p>
    <w:p w:rsidR="00DB3008" w:rsidRPr="00AE558B"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sidRPr="00AE558B">
        <w:rPr>
          <w:rFonts w:ascii="Arial" w:hAnsi="Arial" w:cs="Arial"/>
          <w:sz w:val="22"/>
          <w:szCs w:val="22"/>
        </w:rPr>
        <w:t xml:space="preserve">Součástí plnění </w:t>
      </w:r>
      <w:r>
        <w:rPr>
          <w:rFonts w:ascii="Arial" w:hAnsi="Arial" w:cs="Arial"/>
          <w:sz w:val="22"/>
          <w:szCs w:val="22"/>
        </w:rPr>
        <w:t>dodava</w:t>
      </w:r>
      <w:r w:rsidRPr="00AE558B">
        <w:rPr>
          <w:rFonts w:ascii="Arial" w:hAnsi="Arial" w:cs="Arial"/>
          <w:sz w:val="22"/>
          <w:szCs w:val="22"/>
        </w:rPr>
        <w:t xml:space="preserve">tele dle této smlouvy a průkazem řádného provedení </w:t>
      </w:r>
      <w:r>
        <w:rPr>
          <w:rFonts w:ascii="Arial" w:hAnsi="Arial" w:cs="Arial"/>
          <w:sz w:val="22"/>
          <w:szCs w:val="22"/>
        </w:rPr>
        <w:t>předmětu smlouvy</w:t>
      </w:r>
      <w:r w:rsidRPr="00AE558B">
        <w:rPr>
          <w:rFonts w:ascii="Arial" w:hAnsi="Arial" w:cs="Arial"/>
          <w:sz w:val="22"/>
          <w:szCs w:val="22"/>
        </w:rPr>
        <w:t xml:space="preserve"> či jeho části je také organizace, provedení a doložení úspěšných výsledků potřebných individuálních, komplexních, garančních zkoušek a organizace zkušebního provozu dle požadavků objednatele a dle požadavků </w:t>
      </w:r>
      <w:r>
        <w:rPr>
          <w:rFonts w:ascii="Arial" w:hAnsi="Arial" w:cs="Arial"/>
          <w:sz w:val="22"/>
          <w:szCs w:val="22"/>
        </w:rPr>
        <w:t>výrobců</w:t>
      </w:r>
      <w:r w:rsidRPr="00AE558B">
        <w:rPr>
          <w:rFonts w:ascii="Arial" w:hAnsi="Arial" w:cs="Arial"/>
          <w:sz w:val="22"/>
          <w:szCs w:val="22"/>
        </w:rPr>
        <w:t xml:space="preserve">. Provádění dohodnutých zkoušek </w:t>
      </w:r>
      <w:r>
        <w:rPr>
          <w:rFonts w:ascii="Arial" w:hAnsi="Arial" w:cs="Arial"/>
          <w:sz w:val="22"/>
          <w:szCs w:val="22"/>
        </w:rPr>
        <w:t>předmětu plnění</w:t>
      </w:r>
      <w:r w:rsidRPr="00AE558B">
        <w:rPr>
          <w:rFonts w:ascii="Arial" w:hAnsi="Arial" w:cs="Arial"/>
          <w:sz w:val="22"/>
          <w:szCs w:val="22"/>
        </w:rPr>
        <w:t xml:space="preserve"> či jeho části se řídí:</w:t>
      </w:r>
    </w:p>
    <w:p w:rsidR="00DB3008" w:rsidRPr="00AE558B" w:rsidRDefault="00DB3008" w:rsidP="004B1F6F">
      <w:pPr>
        <w:pStyle w:val="BodyTextIndent3"/>
        <w:ind w:left="709"/>
        <w:rPr>
          <w:rFonts w:ascii="Arial" w:hAnsi="Arial" w:cs="Arial"/>
          <w:sz w:val="22"/>
          <w:szCs w:val="22"/>
        </w:rPr>
      </w:pPr>
      <w:r w:rsidRPr="00AE558B">
        <w:rPr>
          <w:rFonts w:ascii="Arial" w:hAnsi="Arial" w:cs="Arial"/>
          <w:sz w:val="22"/>
          <w:szCs w:val="22"/>
        </w:rPr>
        <w:t xml:space="preserve">a) </w:t>
      </w:r>
      <w:r w:rsidRPr="00AE558B">
        <w:rPr>
          <w:rFonts w:ascii="Arial" w:hAnsi="Arial" w:cs="Arial"/>
          <w:sz w:val="22"/>
          <w:szCs w:val="22"/>
        </w:rPr>
        <w:tab/>
        <w:t>podmínkami v zadávací dokumentaci, touto smlouvou, a</w:t>
      </w:r>
    </w:p>
    <w:p w:rsidR="00DB3008" w:rsidRPr="00AE558B" w:rsidRDefault="00DB3008" w:rsidP="004B1F6F">
      <w:pPr>
        <w:pStyle w:val="BodyTextIndent3"/>
        <w:ind w:left="709"/>
        <w:rPr>
          <w:rFonts w:ascii="Arial" w:hAnsi="Arial" w:cs="Arial"/>
          <w:sz w:val="22"/>
          <w:szCs w:val="22"/>
        </w:rPr>
      </w:pPr>
      <w:r w:rsidRPr="00AE558B">
        <w:rPr>
          <w:rFonts w:ascii="Arial" w:hAnsi="Arial" w:cs="Arial"/>
          <w:sz w:val="22"/>
          <w:szCs w:val="22"/>
        </w:rPr>
        <w:t xml:space="preserve">b) </w:t>
      </w:r>
      <w:r w:rsidRPr="00AE558B">
        <w:rPr>
          <w:rFonts w:ascii="Arial" w:hAnsi="Arial" w:cs="Arial"/>
          <w:sz w:val="22"/>
          <w:szCs w:val="22"/>
        </w:rPr>
        <w:tab/>
        <w:t>podmínkami stanovenými ČSN a EN, a</w:t>
      </w:r>
    </w:p>
    <w:p w:rsidR="00DB3008" w:rsidRPr="00AE558B" w:rsidRDefault="00DB3008" w:rsidP="004B1F6F">
      <w:pPr>
        <w:pStyle w:val="BodyTextIndent3"/>
        <w:ind w:left="1414" w:hanging="705"/>
        <w:rPr>
          <w:rFonts w:ascii="Arial" w:hAnsi="Arial" w:cs="Arial"/>
          <w:sz w:val="22"/>
          <w:szCs w:val="22"/>
        </w:rPr>
      </w:pPr>
      <w:r w:rsidRPr="00AE558B">
        <w:rPr>
          <w:rFonts w:ascii="Arial" w:hAnsi="Arial" w:cs="Arial"/>
          <w:sz w:val="22"/>
          <w:szCs w:val="22"/>
        </w:rPr>
        <w:t>d)</w:t>
      </w:r>
      <w:r w:rsidRPr="00AE558B">
        <w:rPr>
          <w:rFonts w:ascii="Arial" w:hAnsi="Arial" w:cs="Arial"/>
          <w:sz w:val="22"/>
          <w:szCs w:val="22"/>
        </w:rPr>
        <w:tab/>
        <w:t>obecně závaznými metodikami a doporučeními výrobců, neodporují-li platným ČSN a EN.</w:t>
      </w:r>
    </w:p>
    <w:p w:rsidR="00DB3008" w:rsidRPr="00916F14"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sidRPr="00916F14">
        <w:rPr>
          <w:rFonts w:ascii="Arial" w:hAnsi="Arial" w:cs="Arial"/>
          <w:sz w:val="22"/>
          <w:szCs w:val="22"/>
        </w:rPr>
        <w:t xml:space="preserve">V případě, že je objednatelem přebírán dokončený </w:t>
      </w:r>
      <w:r w:rsidRPr="00AE558B">
        <w:rPr>
          <w:rFonts w:ascii="Arial" w:hAnsi="Arial" w:cs="Arial"/>
          <w:sz w:val="22"/>
          <w:szCs w:val="22"/>
        </w:rPr>
        <w:t xml:space="preserve">předmět </w:t>
      </w:r>
      <w:r>
        <w:rPr>
          <w:rFonts w:ascii="Arial" w:hAnsi="Arial" w:cs="Arial"/>
          <w:sz w:val="22"/>
          <w:szCs w:val="22"/>
        </w:rPr>
        <w:t>smlouvy</w:t>
      </w:r>
      <w:r w:rsidRPr="00916F14">
        <w:rPr>
          <w:rFonts w:ascii="Arial" w:hAnsi="Arial" w:cs="Arial"/>
          <w:sz w:val="22"/>
          <w:szCs w:val="22"/>
        </w:rPr>
        <w:t xml:space="preserve">, skutečnost, že </w:t>
      </w:r>
      <w:r>
        <w:rPr>
          <w:rFonts w:ascii="Arial" w:hAnsi="Arial" w:cs="Arial"/>
          <w:sz w:val="22"/>
          <w:szCs w:val="22"/>
        </w:rPr>
        <w:t>předmětu smlouvy</w:t>
      </w:r>
      <w:r w:rsidRPr="00916F14">
        <w:rPr>
          <w:rFonts w:ascii="Arial" w:hAnsi="Arial" w:cs="Arial"/>
          <w:sz w:val="22"/>
          <w:szCs w:val="22"/>
        </w:rPr>
        <w:t xml:space="preserve"> je dokončen co do množství, jakosti, kompletnosti a schopnosti trvalého užívání, prokazuje zásadně dodavatel a za tím účelem předkládá nezbytné písemné doklady objednateli. </w:t>
      </w:r>
    </w:p>
    <w:p w:rsidR="00DB3008" w:rsidRPr="00AE558B" w:rsidRDefault="00DB3008" w:rsidP="008A0BBB">
      <w:pPr>
        <w:jc w:val="both"/>
        <w:rPr>
          <w:rFonts w:ascii="Arial" w:hAnsi="Arial" w:cs="Arial"/>
          <w:b/>
          <w:sz w:val="10"/>
          <w:szCs w:val="10"/>
        </w:rPr>
      </w:pPr>
    </w:p>
    <w:p w:rsidR="00DB3008"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sidRPr="00946C4E">
        <w:rPr>
          <w:rFonts w:ascii="Arial" w:hAnsi="Arial" w:cs="Arial"/>
          <w:sz w:val="22"/>
          <w:szCs w:val="22"/>
        </w:rPr>
        <w:t>Dodavatel</w:t>
      </w:r>
      <w:r w:rsidRPr="00AE558B">
        <w:rPr>
          <w:rFonts w:ascii="Arial" w:hAnsi="Arial" w:cs="Arial"/>
          <w:sz w:val="22"/>
          <w:szCs w:val="22"/>
        </w:rPr>
        <w:t xml:space="preserve"> doloží objednateli před zahájením přejímacího řízení úplný seznam všech předávaných dokladů, veškerá osvědčení o zkouškách a certifikaci použitých materiálů                 a výr</w:t>
      </w:r>
      <w:r>
        <w:rPr>
          <w:rFonts w:ascii="Arial" w:hAnsi="Arial" w:cs="Arial"/>
          <w:sz w:val="22"/>
          <w:szCs w:val="22"/>
        </w:rPr>
        <w:t>obků, návody k obsluze a údržbě</w:t>
      </w:r>
      <w:r w:rsidRPr="00AE558B">
        <w:rPr>
          <w:rFonts w:ascii="Arial" w:hAnsi="Arial" w:cs="Arial"/>
          <w:sz w:val="22"/>
          <w:szCs w:val="22"/>
        </w:rPr>
        <w:t xml:space="preserve">, potvrzené záruční listy, doklady o ověření funkčnosti dodaných </w:t>
      </w:r>
      <w:r>
        <w:rPr>
          <w:rFonts w:ascii="Arial" w:hAnsi="Arial" w:cs="Arial"/>
          <w:sz w:val="22"/>
          <w:szCs w:val="22"/>
        </w:rPr>
        <w:t xml:space="preserve">předmětů a </w:t>
      </w:r>
      <w:r w:rsidRPr="00AE558B">
        <w:rPr>
          <w:rFonts w:ascii="Arial" w:hAnsi="Arial" w:cs="Arial"/>
          <w:sz w:val="22"/>
          <w:szCs w:val="22"/>
        </w:rPr>
        <w:t xml:space="preserve">zařízení a další doklady prokazující splnění podmínek. </w:t>
      </w:r>
    </w:p>
    <w:p w:rsidR="00DB3008" w:rsidRPr="00AE558B" w:rsidRDefault="00DB3008" w:rsidP="00BC7620">
      <w:pPr>
        <w:jc w:val="both"/>
        <w:rPr>
          <w:rFonts w:ascii="Arial" w:hAnsi="Arial" w:cs="Arial"/>
          <w:b/>
          <w:sz w:val="10"/>
          <w:szCs w:val="10"/>
        </w:rPr>
      </w:pPr>
    </w:p>
    <w:p w:rsidR="00DB3008"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sidRPr="00AE558B">
        <w:rPr>
          <w:rFonts w:ascii="Arial" w:hAnsi="Arial" w:cs="Arial"/>
          <w:sz w:val="22"/>
          <w:szCs w:val="22"/>
        </w:rPr>
        <w:t xml:space="preserve">V případě, že se při přejímání </w:t>
      </w:r>
      <w:r>
        <w:rPr>
          <w:rFonts w:ascii="Arial" w:hAnsi="Arial" w:cs="Arial"/>
          <w:sz w:val="22"/>
          <w:szCs w:val="22"/>
        </w:rPr>
        <w:t>předmětu smlouvy</w:t>
      </w:r>
      <w:r w:rsidRPr="00AE558B">
        <w:rPr>
          <w:rFonts w:ascii="Arial" w:hAnsi="Arial" w:cs="Arial"/>
          <w:sz w:val="22"/>
          <w:szCs w:val="22"/>
        </w:rPr>
        <w:t xml:space="preserve"> objednatelem prokáže, že je </w:t>
      </w:r>
      <w:r>
        <w:rPr>
          <w:rFonts w:ascii="Arial" w:hAnsi="Arial" w:cs="Arial"/>
          <w:sz w:val="22"/>
          <w:szCs w:val="22"/>
        </w:rPr>
        <w:t>dodava</w:t>
      </w:r>
      <w:r w:rsidRPr="00AE558B">
        <w:rPr>
          <w:rFonts w:ascii="Arial" w:hAnsi="Arial" w:cs="Arial"/>
          <w:sz w:val="22"/>
          <w:szCs w:val="22"/>
        </w:rPr>
        <w:t>telem předáván</w:t>
      </w:r>
      <w:r>
        <w:rPr>
          <w:rFonts w:ascii="Arial" w:hAnsi="Arial" w:cs="Arial"/>
          <w:sz w:val="22"/>
          <w:szCs w:val="22"/>
        </w:rPr>
        <w:t xml:space="preserve"> </w:t>
      </w:r>
      <w:r w:rsidRPr="00916F14">
        <w:rPr>
          <w:rFonts w:ascii="Arial" w:hAnsi="Arial" w:cs="Arial"/>
          <w:sz w:val="22"/>
          <w:szCs w:val="22"/>
        </w:rPr>
        <w:t>předmět plnění</w:t>
      </w:r>
      <w:r>
        <w:rPr>
          <w:rFonts w:ascii="Arial" w:hAnsi="Arial" w:cs="Arial"/>
          <w:sz w:val="22"/>
          <w:szCs w:val="22"/>
        </w:rPr>
        <w:t xml:space="preserve"> nebo jeho některá část</w:t>
      </w:r>
      <w:r w:rsidRPr="00AE558B">
        <w:rPr>
          <w:rFonts w:ascii="Arial" w:hAnsi="Arial" w:cs="Arial"/>
          <w:sz w:val="22"/>
          <w:szCs w:val="22"/>
        </w:rPr>
        <w:t>, které nes</w:t>
      </w:r>
      <w:r>
        <w:rPr>
          <w:rFonts w:ascii="Arial" w:hAnsi="Arial" w:cs="Arial"/>
          <w:sz w:val="22"/>
          <w:szCs w:val="22"/>
        </w:rPr>
        <w:t>ou</w:t>
      </w:r>
      <w:r w:rsidRPr="00AE558B">
        <w:rPr>
          <w:rFonts w:ascii="Arial" w:hAnsi="Arial" w:cs="Arial"/>
          <w:sz w:val="22"/>
          <w:szCs w:val="22"/>
        </w:rPr>
        <w:t xml:space="preserve"> vady a/nebo nedodělky, není objednatel povinen předávan</w:t>
      </w:r>
      <w:r>
        <w:rPr>
          <w:rFonts w:ascii="Arial" w:hAnsi="Arial" w:cs="Arial"/>
          <w:sz w:val="22"/>
          <w:szCs w:val="22"/>
        </w:rPr>
        <w:t>ý předmětu smlouvy</w:t>
      </w:r>
      <w:r w:rsidRPr="00AE558B">
        <w:rPr>
          <w:rFonts w:ascii="Arial" w:hAnsi="Arial" w:cs="Arial"/>
          <w:sz w:val="22"/>
          <w:szCs w:val="22"/>
        </w:rPr>
        <w:t xml:space="preserve"> převzít. Tato skutečnost bude uvedena v předávacím protokole. Po odstranění vad a/nebo nedodělků díla či jeho části, pro které objednatel odmítl od objednatele </w:t>
      </w:r>
      <w:r w:rsidRPr="00916F14">
        <w:rPr>
          <w:rFonts w:ascii="Arial" w:hAnsi="Arial" w:cs="Arial"/>
          <w:sz w:val="22"/>
          <w:szCs w:val="22"/>
        </w:rPr>
        <w:t>předmět plnění</w:t>
      </w:r>
      <w:r w:rsidRPr="00AE558B">
        <w:rPr>
          <w:rFonts w:ascii="Arial" w:hAnsi="Arial" w:cs="Arial"/>
          <w:sz w:val="22"/>
          <w:szCs w:val="22"/>
        </w:rPr>
        <w:t xml:space="preserve"> převzít, se opakuje přejímací řízení analogicky dle tohoto článku smlouvy. V takovém případě bude k původnímu předávacímu protokolu sepsán dodatek, ve kterém bude uvedeno převzetí </w:t>
      </w:r>
      <w:r>
        <w:rPr>
          <w:rFonts w:ascii="Arial" w:hAnsi="Arial" w:cs="Arial"/>
          <w:sz w:val="22"/>
          <w:szCs w:val="22"/>
        </w:rPr>
        <w:t>předmětu smlouvy</w:t>
      </w:r>
      <w:r w:rsidRPr="00AE558B">
        <w:rPr>
          <w:rFonts w:ascii="Arial" w:hAnsi="Arial" w:cs="Arial"/>
          <w:sz w:val="22"/>
          <w:szCs w:val="22"/>
        </w:rPr>
        <w:t>. Dodatek obsahuje veškeré náležitosti stanovené pro předávací protokol v tomto článku smlouvy.</w:t>
      </w:r>
    </w:p>
    <w:p w:rsidR="00DB3008" w:rsidRPr="00AE558B" w:rsidRDefault="00DB3008" w:rsidP="00EF18A9">
      <w:pPr>
        <w:jc w:val="both"/>
        <w:rPr>
          <w:rFonts w:ascii="Arial" w:hAnsi="Arial" w:cs="Arial"/>
          <w:b/>
          <w:sz w:val="10"/>
          <w:szCs w:val="10"/>
        </w:rPr>
      </w:pPr>
    </w:p>
    <w:p w:rsidR="00DB3008"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Pr>
          <w:rFonts w:ascii="Arial" w:hAnsi="Arial" w:cs="Arial"/>
          <w:sz w:val="22"/>
          <w:szCs w:val="22"/>
        </w:rPr>
        <w:t>Objednatel</w:t>
      </w:r>
      <w:r w:rsidRPr="00AE558B">
        <w:rPr>
          <w:rFonts w:ascii="Arial" w:hAnsi="Arial" w:cs="Arial"/>
          <w:sz w:val="22"/>
          <w:szCs w:val="22"/>
        </w:rPr>
        <w:t xml:space="preserve"> si vyhrazuje právo pozastavit 10 % z celkové (fakturované) ceny </w:t>
      </w:r>
      <w:r>
        <w:rPr>
          <w:rFonts w:ascii="Arial" w:hAnsi="Arial" w:cs="Arial"/>
          <w:sz w:val="22"/>
          <w:szCs w:val="22"/>
        </w:rPr>
        <w:t>za předmět smlouvy</w:t>
      </w:r>
      <w:r w:rsidRPr="00AE558B">
        <w:rPr>
          <w:rFonts w:ascii="Arial" w:hAnsi="Arial" w:cs="Arial"/>
          <w:sz w:val="22"/>
          <w:szCs w:val="22"/>
        </w:rPr>
        <w:t>. Pozastávka  bude uvolněna po odstranění všech vad a nedodělků uvedených v protokolu o předání</w:t>
      </w:r>
      <w:r>
        <w:rPr>
          <w:rFonts w:ascii="Arial" w:hAnsi="Arial" w:cs="Arial"/>
          <w:sz w:val="22"/>
          <w:szCs w:val="22"/>
        </w:rPr>
        <w:t xml:space="preserve"> </w:t>
      </w:r>
      <w:r w:rsidRPr="00AE558B">
        <w:rPr>
          <w:rFonts w:ascii="Arial" w:hAnsi="Arial" w:cs="Arial"/>
          <w:sz w:val="22"/>
          <w:szCs w:val="22"/>
        </w:rPr>
        <w:t xml:space="preserve">a převzetí </w:t>
      </w:r>
      <w:r>
        <w:rPr>
          <w:rFonts w:ascii="Arial" w:hAnsi="Arial" w:cs="Arial"/>
          <w:sz w:val="22"/>
          <w:szCs w:val="22"/>
        </w:rPr>
        <w:t xml:space="preserve">předmětu smlouvy. Pokud předmět smlouvy vady a/nebo nedodělky nevykazuje, může být na základě písemného souhlasu objednatele, uvedeného v </w:t>
      </w:r>
      <w:r w:rsidRPr="00AE558B">
        <w:rPr>
          <w:rFonts w:ascii="Arial" w:hAnsi="Arial" w:cs="Arial"/>
          <w:sz w:val="22"/>
          <w:szCs w:val="22"/>
        </w:rPr>
        <w:t>v protokolu o předání</w:t>
      </w:r>
      <w:r>
        <w:rPr>
          <w:rFonts w:ascii="Arial" w:hAnsi="Arial" w:cs="Arial"/>
          <w:sz w:val="22"/>
          <w:szCs w:val="22"/>
        </w:rPr>
        <w:t xml:space="preserve"> </w:t>
      </w:r>
      <w:r w:rsidRPr="00AE558B">
        <w:rPr>
          <w:rFonts w:ascii="Arial" w:hAnsi="Arial" w:cs="Arial"/>
          <w:sz w:val="22"/>
          <w:szCs w:val="22"/>
        </w:rPr>
        <w:t xml:space="preserve">a převzetí </w:t>
      </w:r>
      <w:r>
        <w:rPr>
          <w:rFonts w:ascii="Arial" w:hAnsi="Arial" w:cs="Arial"/>
          <w:sz w:val="22"/>
          <w:szCs w:val="22"/>
        </w:rPr>
        <w:t>předmětu smlouvy, fakturována plná cena, sjednaná za předmět smlouvy</w:t>
      </w:r>
      <w:r w:rsidRPr="00AE558B">
        <w:rPr>
          <w:rFonts w:ascii="Arial" w:hAnsi="Arial" w:cs="Arial"/>
          <w:sz w:val="22"/>
          <w:szCs w:val="22"/>
        </w:rPr>
        <w:t>.</w:t>
      </w:r>
    </w:p>
    <w:p w:rsidR="00DB3008" w:rsidRPr="00AE558B" w:rsidRDefault="00DB3008" w:rsidP="00AB67F2">
      <w:pPr>
        <w:jc w:val="both"/>
        <w:rPr>
          <w:rFonts w:ascii="Arial" w:hAnsi="Arial" w:cs="Arial"/>
          <w:b/>
          <w:sz w:val="10"/>
          <w:szCs w:val="10"/>
        </w:rPr>
      </w:pPr>
    </w:p>
    <w:p w:rsidR="00DB3008"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sidRPr="00AE558B">
        <w:rPr>
          <w:rFonts w:ascii="Arial" w:hAnsi="Arial" w:cs="Arial"/>
          <w:sz w:val="22"/>
          <w:szCs w:val="22"/>
        </w:rPr>
        <w:t>Za řádně proveden</w:t>
      </w:r>
      <w:r>
        <w:rPr>
          <w:rFonts w:ascii="Arial" w:hAnsi="Arial" w:cs="Arial"/>
          <w:sz w:val="22"/>
          <w:szCs w:val="22"/>
        </w:rPr>
        <w:t>ý</w:t>
      </w:r>
      <w:r w:rsidRPr="00AE558B">
        <w:rPr>
          <w:rFonts w:ascii="Arial" w:hAnsi="Arial" w:cs="Arial"/>
          <w:sz w:val="22"/>
          <w:szCs w:val="22"/>
        </w:rPr>
        <w:t xml:space="preserve"> a dokončen</w:t>
      </w:r>
      <w:r>
        <w:rPr>
          <w:rFonts w:ascii="Arial" w:hAnsi="Arial" w:cs="Arial"/>
          <w:sz w:val="22"/>
          <w:szCs w:val="22"/>
        </w:rPr>
        <w:t>ý</w:t>
      </w:r>
      <w:r w:rsidRPr="00AE558B">
        <w:rPr>
          <w:rFonts w:ascii="Arial" w:hAnsi="Arial" w:cs="Arial"/>
          <w:sz w:val="22"/>
          <w:szCs w:val="22"/>
        </w:rPr>
        <w:t xml:space="preserve"> </w:t>
      </w:r>
      <w:r>
        <w:rPr>
          <w:rFonts w:ascii="Arial" w:hAnsi="Arial" w:cs="Arial"/>
          <w:sz w:val="22"/>
          <w:szCs w:val="22"/>
        </w:rPr>
        <w:t>předmět smlouvy</w:t>
      </w:r>
      <w:r w:rsidRPr="00AE558B">
        <w:rPr>
          <w:rFonts w:ascii="Arial" w:hAnsi="Arial" w:cs="Arial"/>
          <w:sz w:val="22"/>
          <w:szCs w:val="22"/>
        </w:rPr>
        <w:t xml:space="preserve"> je považován</w:t>
      </w:r>
      <w:r>
        <w:rPr>
          <w:rFonts w:ascii="Arial" w:hAnsi="Arial" w:cs="Arial"/>
          <w:sz w:val="22"/>
          <w:szCs w:val="22"/>
        </w:rPr>
        <w:t xml:space="preserve"> předmět smlouvy</w:t>
      </w:r>
      <w:r w:rsidRPr="00AE558B">
        <w:rPr>
          <w:rFonts w:ascii="Arial" w:hAnsi="Arial" w:cs="Arial"/>
          <w:sz w:val="22"/>
          <w:szCs w:val="22"/>
        </w:rPr>
        <w:t xml:space="preserve"> zhotoven</w:t>
      </w:r>
      <w:r>
        <w:rPr>
          <w:rFonts w:ascii="Arial" w:hAnsi="Arial" w:cs="Arial"/>
          <w:sz w:val="22"/>
          <w:szCs w:val="22"/>
        </w:rPr>
        <w:t>ý</w:t>
      </w:r>
      <w:r w:rsidRPr="00AE558B">
        <w:rPr>
          <w:rFonts w:ascii="Arial" w:hAnsi="Arial" w:cs="Arial"/>
          <w:sz w:val="22"/>
          <w:szCs w:val="22"/>
        </w:rPr>
        <w:t xml:space="preserve"> v rozsahu, o parametrech a s vlastnostmi stanovenými touto smlouvou, které je bez vad a nedodělků, k němuž je </w:t>
      </w:r>
      <w:r>
        <w:rPr>
          <w:rFonts w:ascii="Arial" w:hAnsi="Arial" w:cs="Arial"/>
          <w:sz w:val="22"/>
          <w:szCs w:val="22"/>
        </w:rPr>
        <w:t>dodavate</w:t>
      </w:r>
      <w:r w:rsidRPr="00AE558B">
        <w:rPr>
          <w:rFonts w:ascii="Arial" w:hAnsi="Arial" w:cs="Arial"/>
          <w:sz w:val="22"/>
          <w:szCs w:val="22"/>
        </w:rPr>
        <w:t xml:space="preserve">lem dodána dokumentace vyžadovaná touto smlouvou a jsou k němu ze strany </w:t>
      </w:r>
      <w:r>
        <w:rPr>
          <w:rFonts w:ascii="Arial" w:hAnsi="Arial" w:cs="Arial"/>
          <w:sz w:val="22"/>
          <w:szCs w:val="22"/>
        </w:rPr>
        <w:t>dodava</w:t>
      </w:r>
      <w:r w:rsidRPr="00AE558B">
        <w:rPr>
          <w:rFonts w:ascii="Arial" w:hAnsi="Arial" w:cs="Arial"/>
          <w:sz w:val="22"/>
          <w:szCs w:val="22"/>
        </w:rPr>
        <w:t xml:space="preserve">tele poskytnuta další sjednaná plnění, tj. </w:t>
      </w:r>
      <w:r>
        <w:rPr>
          <w:rFonts w:ascii="Arial" w:hAnsi="Arial" w:cs="Arial"/>
          <w:sz w:val="22"/>
          <w:szCs w:val="22"/>
        </w:rPr>
        <w:t>předmět smlouvy</w:t>
      </w:r>
      <w:r w:rsidRPr="00AE558B">
        <w:rPr>
          <w:rFonts w:ascii="Arial" w:hAnsi="Arial" w:cs="Arial"/>
          <w:sz w:val="22"/>
          <w:szCs w:val="22"/>
        </w:rPr>
        <w:t xml:space="preserve"> kompletní a funkční a splňující jakostní a funkční parametry stanovené touto smlouvou a řádně předané objednateli. </w:t>
      </w:r>
    </w:p>
    <w:p w:rsidR="00DB3008" w:rsidRPr="00AE558B" w:rsidRDefault="00DB3008" w:rsidP="00AB67F2">
      <w:pPr>
        <w:jc w:val="both"/>
        <w:rPr>
          <w:rFonts w:ascii="Arial" w:hAnsi="Arial" w:cs="Arial"/>
          <w:b/>
          <w:sz w:val="10"/>
          <w:szCs w:val="10"/>
        </w:rPr>
      </w:pPr>
    </w:p>
    <w:p w:rsidR="00DB3008"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sidRPr="00AE558B">
        <w:rPr>
          <w:rFonts w:ascii="Arial" w:hAnsi="Arial" w:cs="Arial"/>
          <w:sz w:val="22"/>
          <w:szCs w:val="22"/>
        </w:rPr>
        <w:t xml:space="preserve">Vadou se pro účely této smlouvy rozumí odchylka v kvalitě, rozsahu nebo parametrech </w:t>
      </w:r>
      <w:r>
        <w:rPr>
          <w:rFonts w:ascii="Arial" w:hAnsi="Arial" w:cs="Arial"/>
          <w:sz w:val="22"/>
          <w:szCs w:val="22"/>
        </w:rPr>
        <w:t>předmětu smlouvy nebo jeho části</w:t>
      </w:r>
      <w:r w:rsidRPr="00AE558B">
        <w:rPr>
          <w:rFonts w:ascii="Arial" w:hAnsi="Arial" w:cs="Arial"/>
          <w:sz w:val="22"/>
          <w:szCs w:val="22"/>
        </w:rPr>
        <w:t>, stanovených</w:t>
      </w:r>
      <w:r>
        <w:rPr>
          <w:rFonts w:ascii="Arial" w:hAnsi="Arial" w:cs="Arial"/>
          <w:sz w:val="22"/>
          <w:szCs w:val="22"/>
        </w:rPr>
        <w:t xml:space="preserve"> zadávací dokumentací</w:t>
      </w:r>
      <w:r w:rsidRPr="00AE558B">
        <w:rPr>
          <w:rFonts w:ascii="Arial" w:hAnsi="Arial" w:cs="Arial"/>
          <w:sz w:val="22"/>
          <w:szCs w:val="22"/>
        </w:rPr>
        <w:t>, touto smlouvou a obecně závaznými předpisy. Nedodělkem se rozumí nedokončen</w:t>
      </w:r>
      <w:r>
        <w:rPr>
          <w:rFonts w:ascii="Arial" w:hAnsi="Arial" w:cs="Arial"/>
          <w:sz w:val="22"/>
          <w:szCs w:val="22"/>
        </w:rPr>
        <w:t xml:space="preserve">í předmětu plnění nebo jeho části </w:t>
      </w:r>
      <w:r w:rsidRPr="00AE558B">
        <w:rPr>
          <w:rFonts w:ascii="Arial" w:hAnsi="Arial" w:cs="Arial"/>
          <w:sz w:val="22"/>
          <w:szCs w:val="22"/>
        </w:rPr>
        <w:t xml:space="preserve">oproti </w:t>
      </w:r>
      <w:r>
        <w:rPr>
          <w:rFonts w:ascii="Arial" w:hAnsi="Arial" w:cs="Arial"/>
          <w:sz w:val="22"/>
          <w:szCs w:val="22"/>
        </w:rPr>
        <w:t>zadávací dokumentací</w:t>
      </w:r>
      <w:r w:rsidRPr="00AE558B">
        <w:rPr>
          <w:rFonts w:ascii="Arial" w:hAnsi="Arial" w:cs="Arial"/>
          <w:sz w:val="22"/>
          <w:szCs w:val="22"/>
        </w:rPr>
        <w:t xml:space="preserve"> a podmínkám této smlouvy.</w:t>
      </w:r>
    </w:p>
    <w:p w:rsidR="00DB3008" w:rsidRPr="00AE558B" w:rsidRDefault="00DB3008" w:rsidP="00AB67F2">
      <w:pPr>
        <w:jc w:val="both"/>
        <w:rPr>
          <w:rFonts w:ascii="Arial" w:hAnsi="Arial" w:cs="Arial"/>
          <w:b/>
          <w:sz w:val="10"/>
          <w:szCs w:val="10"/>
        </w:rPr>
      </w:pPr>
    </w:p>
    <w:p w:rsidR="00DB3008" w:rsidRPr="00AE558B" w:rsidRDefault="00DB3008" w:rsidP="0023711F">
      <w:pPr>
        <w:numPr>
          <w:ilvl w:val="1"/>
          <w:numId w:val="21"/>
        </w:numPr>
        <w:tabs>
          <w:tab w:val="clear" w:pos="720"/>
          <w:tab w:val="num" w:pos="567"/>
        </w:tabs>
        <w:suppressAutoHyphens w:val="0"/>
        <w:ind w:left="567" w:hanging="567"/>
        <w:jc w:val="both"/>
        <w:rPr>
          <w:rFonts w:ascii="Arial" w:hAnsi="Arial" w:cs="Arial"/>
          <w:sz w:val="22"/>
          <w:szCs w:val="22"/>
        </w:rPr>
      </w:pPr>
      <w:r>
        <w:rPr>
          <w:rFonts w:ascii="Arial" w:hAnsi="Arial" w:cs="Arial"/>
          <w:sz w:val="22"/>
          <w:szCs w:val="22"/>
        </w:rPr>
        <w:t>Do</w:t>
      </w:r>
      <w:r w:rsidRPr="00AE558B">
        <w:rPr>
          <w:rFonts w:ascii="Arial" w:hAnsi="Arial" w:cs="Arial"/>
          <w:sz w:val="22"/>
          <w:szCs w:val="22"/>
        </w:rPr>
        <w:t xml:space="preserve">davatel je povinen v přiměřené lhůtě odstranit vady nebo nedodělky, i když tvrdí, že za uvedené vady a nedodělky </w:t>
      </w:r>
      <w:r>
        <w:rPr>
          <w:rFonts w:ascii="Arial" w:hAnsi="Arial" w:cs="Arial"/>
          <w:sz w:val="22"/>
          <w:szCs w:val="22"/>
        </w:rPr>
        <w:t>předmětu smlouvy</w:t>
      </w:r>
      <w:r w:rsidRPr="00AE558B">
        <w:rPr>
          <w:rFonts w:ascii="Arial" w:hAnsi="Arial" w:cs="Arial"/>
          <w:sz w:val="22"/>
          <w:szCs w:val="22"/>
        </w:rPr>
        <w:t xml:space="preserve"> neodpovídá. Náklady na odstranění těchto vad a nedodělků nese </w:t>
      </w:r>
      <w:r>
        <w:rPr>
          <w:rFonts w:ascii="Arial" w:hAnsi="Arial" w:cs="Arial"/>
          <w:sz w:val="22"/>
          <w:szCs w:val="22"/>
        </w:rPr>
        <w:t>doda</w:t>
      </w:r>
      <w:r w:rsidRPr="00AE558B">
        <w:rPr>
          <w:rFonts w:ascii="Arial" w:hAnsi="Arial" w:cs="Arial"/>
          <w:sz w:val="22"/>
          <w:szCs w:val="22"/>
        </w:rPr>
        <w:t xml:space="preserve">vatel, a to až do účinnosti dohody smluvních stran o jejich úhradě nebo do právní moci rozhodnutí soudu ve věci úhrady těchto nákladů. Nepřistoupí-li </w:t>
      </w:r>
      <w:r>
        <w:rPr>
          <w:rFonts w:ascii="Arial" w:hAnsi="Arial" w:cs="Arial"/>
          <w:sz w:val="22"/>
          <w:szCs w:val="22"/>
        </w:rPr>
        <w:t>do</w:t>
      </w:r>
      <w:r w:rsidRPr="00AE558B">
        <w:rPr>
          <w:rFonts w:ascii="Arial" w:hAnsi="Arial" w:cs="Arial"/>
          <w:sz w:val="22"/>
          <w:szCs w:val="22"/>
        </w:rPr>
        <w:t xml:space="preserve">davatel k odstraňování vad a nedodělků </w:t>
      </w:r>
      <w:r>
        <w:rPr>
          <w:rFonts w:ascii="Arial" w:hAnsi="Arial" w:cs="Arial"/>
          <w:sz w:val="22"/>
          <w:szCs w:val="22"/>
        </w:rPr>
        <w:t>předmět smlouvy</w:t>
      </w:r>
      <w:r w:rsidRPr="00AE558B">
        <w:rPr>
          <w:rFonts w:ascii="Arial" w:hAnsi="Arial" w:cs="Arial"/>
          <w:sz w:val="22"/>
          <w:szCs w:val="22"/>
        </w:rPr>
        <w:t xml:space="preserve"> nejpozději do tří dnů ode dne neúspěšného pokusu o předání </w:t>
      </w:r>
      <w:r>
        <w:rPr>
          <w:rFonts w:ascii="Arial" w:hAnsi="Arial" w:cs="Arial"/>
          <w:sz w:val="22"/>
          <w:szCs w:val="22"/>
        </w:rPr>
        <w:t>předmět smlouvy</w:t>
      </w:r>
      <w:r w:rsidRPr="00AE558B">
        <w:rPr>
          <w:rFonts w:ascii="Arial" w:hAnsi="Arial" w:cs="Arial"/>
          <w:sz w:val="22"/>
          <w:szCs w:val="22"/>
        </w:rPr>
        <w:t xml:space="preserve"> </w:t>
      </w:r>
      <w:r>
        <w:rPr>
          <w:rFonts w:ascii="Arial" w:hAnsi="Arial" w:cs="Arial"/>
          <w:sz w:val="22"/>
          <w:szCs w:val="22"/>
        </w:rPr>
        <w:t>do</w:t>
      </w:r>
      <w:r w:rsidRPr="00AE558B">
        <w:rPr>
          <w:rFonts w:ascii="Arial" w:hAnsi="Arial" w:cs="Arial"/>
          <w:sz w:val="22"/>
          <w:szCs w:val="22"/>
        </w:rPr>
        <w:t>davatelem objednateli, je objednatel oprávněn postupovat dle článku X. této smlouvy.</w:t>
      </w:r>
    </w:p>
    <w:p w:rsidR="00DB3008" w:rsidRPr="00165831" w:rsidRDefault="00DB3008" w:rsidP="00165831">
      <w:pPr>
        <w:rPr>
          <w:rFonts w:ascii="Arial" w:hAnsi="Arial" w:cs="Arial"/>
          <w:b/>
          <w:sz w:val="16"/>
          <w:szCs w:val="16"/>
        </w:rPr>
      </w:pPr>
    </w:p>
    <w:p w:rsidR="00DB3008" w:rsidRPr="00AE558B" w:rsidRDefault="00DB3008" w:rsidP="004B1F6F">
      <w:pPr>
        <w:rPr>
          <w:rFonts w:ascii="Arial" w:hAnsi="Arial" w:cs="Arial"/>
          <w:sz w:val="22"/>
          <w:szCs w:val="22"/>
        </w:rPr>
      </w:pPr>
    </w:p>
    <w:p w:rsidR="00DB3008" w:rsidRPr="00AE558B" w:rsidRDefault="00DB3008" w:rsidP="00561378">
      <w:pPr>
        <w:jc w:val="center"/>
        <w:rPr>
          <w:rFonts w:ascii="Arial" w:hAnsi="Arial" w:cs="Arial"/>
          <w:b/>
        </w:rPr>
      </w:pPr>
      <w:r>
        <w:rPr>
          <w:rFonts w:ascii="Arial" w:hAnsi="Arial" w:cs="Arial"/>
          <w:b/>
        </w:rPr>
        <w:t>I</w:t>
      </w:r>
      <w:r w:rsidRPr="00AE558B">
        <w:rPr>
          <w:rFonts w:ascii="Arial" w:hAnsi="Arial" w:cs="Arial"/>
          <w:b/>
        </w:rPr>
        <w:t>X. Záruka za jakost</w:t>
      </w:r>
    </w:p>
    <w:p w:rsidR="00DB3008" w:rsidRPr="009C17BB" w:rsidRDefault="00DB3008" w:rsidP="004B1F6F">
      <w:pPr>
        <w:jc w:val="both"/>
        <w:rPr>
          <w:rFonts w:ascii="Arial" w:hAnsi="Arial" w:cs="Arial"/>
          <w:sz w:val="22"/>
          <w:szCs w:val="22"/>
        </w:rPr>
      </w:pPr>
    </w:p>
    <w:p w:rsidR="00DB3008" w:rsidRPr="009C17BB" w:rsidRDefault="00DB3008" w:rsidP="00287AA4">
      <w:pPr>
        <w:pStyle w:val="BodyTextIndent3"/>
        <w:numPr>
          <w:ilvl w:val="1"/>
          <w:numId w:val="22"/>
        </w:numPr>
        <w:tabs>
          <w:tab w:val="clear" w:pos="720"/>
          <w:tab w:val="num" w:pos="567"/>
        </w:tabs>
        <w:suppressAutoHyphens w:val="0"/>
        <w:spacing w:after="0"/>
        <w:ind w:left="567" w:hanging="567"/>
        <w:jc w:val="both"/>
        <w:rPr>
          <w:rFonts w:ascii="Arial" w:hAnsi="Arial" w:cs="Arial"/>
          <w:sz w:val="22"/>
          <w:szCs w:val="22"/>
        </w:rPr>
      </w:pPr>
      <w:r>
        <w:rPr>
          <w:rFonts w:ascii="Arial" w:hAnsi="Arial" w:cs="Arial"/>
          <w:sz w:val="22"/>
          <w:szCs w:val="22"/>
        </w:rPr>
        <w:t>Do</w:t>
      </w:r>
      <w:r w:rsidRPr="00AE558B">
        <w:rPr>
          <w:rFonts w:ascii="Arial" w:hAnsi="Arial" w:cs="Arial"/>
          <w:sz w:val="22"/>
          <w:szCs w:val="22"/>
        </w:rPr>
        <w:t>davatel</w:t>
      </w:r>
      <w:r w:rsidRPr="009C17BB">
        <w:rPr>
          <w:rFonts w:ascii="Arial" w:hAnsi="Arial" w:cs="Arial"/>
          <w:sz w:val="22"/>
          <w:szCs w:val="22"/>
        </w:rPr>
        <w:t xml:space="preserve"> se zavazuje, že předan</w:t>
      </w:r>
      <w:r>
        <w:rPr>
          <w:rFonts w:ascii="Arial" w:hAnsi="Arial" w:cs="Arial"/>
          <w:sz w:val="22"/>
          <w:szCs w:val="22"/>
        </w:rPr>
        <w:t>ý</w:t>
      </w:r>
      <w:r w:rsidRPr="009C17BB">
        <w:rPr>
          <w:rFonts w:ascii="Arial" w:hAnsi="Arial" w:cs="Arial"/>
          <w:sz w:val="22"/>
          <w:szCs w:val="22"/>
        </w:rPr>
        <w:t xml:space="preserve"> </w:t>
      </w:r>
      <w:r>
        <w:rPr>
          <w:rFonts w:ascii="Arial" w:hAnsi="Arial" w:cs="Arial"/>
          <w:sz w:val="22"/>
          <w:szCs w:val="22"/>
        </w:rPr>
        <w:t>předmět smlouvy</w:t>
      </w:r>
      <w:r w:rsidRPr="009C17BB">
        <w:rPr>
          <w:rFonts w:ascii="Arial" w:hAnsi="Arial" w:cs="Arial"/>
          <w:sz w:val="22"/>
          <w:szCs w:val="22"/>
        </w:rPr>
        <w:t xml:space="preserve"> </w:t>
      </w:r>
      <w:r>
        <w:rPr>
          <w:rFonts w:ascii="Arial" w:hAnsi="Arial" w:cs="Arial"/>
          <w:sz w:val="22"/>
          <w:szCs w:val="22"/>
        </w:rPr>
        <w:t xml:space="preserve">ve všech jejo částech </w:t>
      </w:r>
      <w:r w:rsidRPr="009C17BB">
        <w:rPr>
          <w:rFonts w:ascii="Arial" w:hAnsi="Arial" w:cs="Arial"/>
          <w:sz w:val="22"/>
          <w:szCs w:val="22"/>
        </w:rPr>
        <w:t>bude prost</w:t>
      </w:r>
      <w:r>
        <w:rPr>
          <w:rFonts w:ascii="Arial" w:hAnsi="Arial" w:cs="Arial"/>
          <w:sz w:val="22"/>
          <w:szCs w:val="22"/>
        </w:rPr>
        <w:t>ý</w:t>
      </w:r>
      <w:r w:rsidRPr="009C17BB">
        <w:rPr>
          <w:rFonts w:ascii="Arial" w:hAnsi="Arial" w:cs="Arial"/>
          <w:sz w:val="22"/>
          <w:szCs w:val="22"/>
        </w:rPr>
        <w:t xml:space="preserve"> jakýchkoli vad a nedodělků a bude mít vlastnosti dle zadá</w:t>
      </w:r>
      <w:r>
        <w:rPr>
          <w:rFonts w:ascii="Arial" w:hAnsi="Arial" w:cs="Arial"/>
          <w:sz w:val="22"/>
          <w:szCs w:val="22"/>
        </w:rPr>
        <w:t>vací dokumentace</w:t>
      </w:r>
      <w:r w:rsidRPr="009C17BB">
        <w:rPr>
          <w:rFonts w:ascii="Arial" w:hAnsi="Arial" w:cs="Arial"/>
          <w:sz w:val="22"/>
          <w:szCs w:val="22"/>
        </w:rPr>
        <w:t>, obecně závazných právních předpisů, ČSN a EN a této smlouvy, dále bude provedeno v nejvyšší normě jakosti kvality a bude provedeno v souladu s ověřenou technickou praxí.</w:t>
      </w:r>
    </w:p>
    <w:p w:rsidR="00DB3008" w:rsidRPr="00AE558B" w:rsidRDefault="00DB3008" w:rsidP="009C17BB">
      <w:pPr>
        <w:jc w:val="both"/>
        <w:rPr>
          <w:rFonts w:ascii="Arial" w:hAnsi="Arial" w:cs="Arial"/>
          <w:b/>
          <w:sz w:val="10"/>
          <w:szCs w:val="10"/>
        </w:rPr>
      </w:pPr>
    </w:p>
    <w:p w:rsidR="00DB3008" w:rsidRDefault="00DB3008" w:rsidP="00703700">
      <w:pPr>
        <w:pStyle w:val="BodyTextIndent3"/>
        <w:numPr>
          <w:ilvl w:val="1"/>
          <w:numId w:val="22"/>
        </w:numPr>
        <w:tabs>
          <w:tab w:val="clear" w:pos="720"/>
          <w:tab w:val="num" w:pos="567"/>
        </w:tabs>
        <w:suppressAutoHyphens w:val="0"/>
        <w:spacing w:after="0"/>
        <w:ind w:left="567" w:hanging="567"/>
        <w:jc w:val="both"/>
        <w:rPr>
          <w:rFonts w:ascii="Arial" w:hAnsi="Arial" w:cs="Arial"/>
          <w:sz w:val="22"/>
          <w:szCs w:val="22"/>
        </w:rPr>
      </w:pPr>
      <w:r>
        <w:rPr>
          <w:rFonts w:ascii="Arial" w:hAnsi="Arial" w:cs="Arial"/>
          <w:sz w:val="22"/>
          <w:szCs w:val="22"/>
        </w:rPr>
        <w:t>Do</w:t>
      </w:r>
      <w:r w:rsidRPr="00AE558B">
        <w:rPr>
          <w:rFonts w:ascii="Arial" w:hAnsi="Arial" w:cs="Arial"/>
          <w:sz w:val="22"/>
          <w:szCs w:val="22"/>
        </w:rPr>
        <w:t>davatel</w:t>
      </w:r>
      <w:r w:rsidRPr="009C17BB">
        <w:rPr>
          <w:rFonts w:ascii="Arial" w:hAnsi="Arial" w:cs="Arial"/>
          <w:sz w:val="22"/>
          <w:szCs w:val="22"/>
        </w:rPr>
        <w:t xml:space="preserve"> poskytuje objednateli záruku za jakost </w:t>
      </w:r>
      <w:r>
        <w:rPr>
          <w:rFonts w:ascii="Arial" w:hAnsi="Arial" w:cs="Arial"/>
          <w:sz w:val="22"/>
          <w:szCs w:val="22"/>
        </w:rPr>
        <w:t>předmětu smlouvy</w:t>
      </w:r>
      <w:r w:rsidRPr="009C17BB">
        <w:rPr>
          <w:rFonts w:ascii="Arial" w:hAnsi="Arial" w:cs="Arial"/>
          <w:sz w:val="22"/>
          <w:szCs w:val="22"/>
        </w:rPr>
        <w:t xml:space="preserve"> ode dne řádného protokolárního převzetí </w:t>
      </w:r>
      <w:r>
        <w:rPr>
          <w:rFonts w:ascii="Arial" w:hAnsi="Arial" w:cs="Arial"/>
          <w:sz w:val="22"/>
          <w:szCs w:val="22"/>
        </w:rPr>
        <w:t>předmětu smlouvy</w:t>
      </w:r>
      <w:r w:rsidRPr="009C17BB">
        <w:rPr>
          <w:rFonts w:ascii="Arial" w:hAnsi="Arial" w:cs="Arial"/>
          <w:sz w:val="22"/>
          <w:szCs w:val="22"/>
        </w:rPr>
        <w:t xml:space="preserve"> objednatelem od </w:t>
      </w:r>
      <w:r>
        <w:rPr>
          <w:rFonts w:ascii="Arial" w:hAnsi="Arial" w:cs="Arial"/>
          <w:sz w:val="22"/>
          <w:szCs w:val="22"/>
        </w:rPr>
        <w:t>dodava</w:t>
      </w:r>
      <w:r w:rsidRPr="009C17BB">
        <w:rPr>
          <w:rFonts w:ascii="Arial" w:hAnsi="Arial" w:cs="Arial"/>
          <w:sz w:val="22"/>
          <w:szCs w:val="22"/>
        </w:rPr>
        <w:t>tele</w:t>
      </w:r>
      <w:r>
        <w:rPr>
          <w:rFonts w:ascii="Arial" w:hAnsi="Arial" w:cs="Arial"/>
          <w:sz w:val="22"/>
          <w:szCs w:val="22"/>
        </w:rPr>
        <w:t>, jak je uvedena v tabulce:</w:t>
      </w:r>
    </w:p>
    <w:p w:rsidR="00DB3008" w:rsidRDefault="00DB3008" w:rsidP="00703700">
      <w:pPr>
        <w:pStyle w:val="BodyTextIndent3"/>
        <w:suppressAutoHyphens w:val="0"/>
        <w:spacing w:after="0"/>
        <w:ind w:left="0"/>
        <w:jc w:val="both"/>
        <w:rPr>
          <w:rFonts w:ascii="Arial" w:hAnsi="Arial" w:cs="Arial"/>
          <w:sz w:val="22"/>
          <w:szCs w:val="22"/>
        </w:rPr>
      </w:pPr>
    </w:p>
    <w:tbl>
      <w:tblPr>
        <w:tblW w:w="9498"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3969"/>
        <w:gridCol w:w="3261"/>
        <w:gridCol w:w="850"/>
        <w:gridCol w:w="1418"/>
      </w:tblGrid>
      <w:tr w:rsidR="00DB3008" w:rsidRPr="00844A22" w:rsidTr="00A41A43">
        <w:tc>
          <w:tcPr>
            <w:tcW w:w="3969" w:type="dxa"/>
            <w:vAlign w:val="center"/>
          </w:tcPr>
          <w:p w:rsidR="00DB3008" w:rsidRPr="00844A22" w:rsidRDefault="00DB3008" w:rsidP="00B865A5">
            <w:pPr>
              <w:pStyle w:val="Obsahtabulky"/>
              <w:snapToGrid w:val="0"/>
              <w:jc w:val="center"/>
              <w:rPr>
                <w:rFonts w:ascii="Arial" w:hAnsi="Arial" w:cs="Arial"/>
                <w:sz w:val="20"/>
                <w:szCs w:val="20"/>
              </w:rPr>
            </w:pPr>
            <w:r w:rsidRPr="00844A22">
              <w:rPr>
                <w:rFonts w:ascii="Arial" w:hAnsi="Arial" w:cs="Arial"/>
                <w:sz w:val="20"/>
                <w:szCs w:val="20"/>
              </w:rPr>
              <w:t>Popis</w:t>
            </w:r>
          </w:p>
        </w:tc>
        <w:tc>
          <w:tcPr>
            <w:tcW w:w="3261" w:type="dxa"/>
            <w:vAlign w:val="center"/>
          </w:tcPr>
          <w:p w:rsidR="00DB3008" w:rsidRDefault="00DB3008" w:rsidP="00B865A5">
            <w:pPr>
              <w:pStyle w:val="Obsahtabulky"/>
              <w:snapToGrid w:val="0"/>
              <w:jc w:val="center"/>
              <w:rPr>
                <w:rFonts w:ascii="Arial" w:hAnsi="Arial" w:cs="Arial"/>
                <w:sz w:val="20"/>
                <w:szCs w:val="20"/>
              </w:rPr>
            </w:pPr>
            <w:r>
              <w:rPr>
                <w:rFonts w:ascii="Arial" w:hAnsi="Arial" w:cs="Arial"/>
                <w:sz w:val="20"/>
                <w:szCs w:val="20"/>
              </w:rPr>
              <w:t>Obchodní n</w:t>
            </w:r>
            <w:r w:rsidRPr="00844A22">
              <w:rPr>
                <w:rFonts w:ascii="Arial" w:hAnsi="Arial" w:cs="Arial"/>
                <w:sz w:val="20"/>
                <w:szCs w:val="20"/>
              </w:rPr>
              <w:t xml:space="preserve">ázev </w:t>
            </w:r>
            <w:r>
              <w:rPr>
                <w:rFonts w:ascii="Arial" w:hAnsi="Arial" w:cs="Arial"/>
                <w:sz w:val="20"/>
                <w:szCs w:val="20"/>
              </w:rPr>
              <w:t xml:space="preserve">/ </w:t>
            </w:r>
            <w:r w:rsidRPr="00844A22">
              <w:rPr>
                <w:rFonts w:ascii="Arial" w:hAnsi="Arial" w:cs="Arial"/>
                <w:sz w:val="20"/>
                <w:szCs w:val="20"/>
              </w:rPr>
              <w:t>značka</w:t>
            </w:r>
          </w:p>
          <w:p w:rsidR="00DB3008" w:rsidRPr="00844A22" w:rsidRDefault="00DB3008" w:rsidP="00B865A5">
            <w:pPr>
              <w:pStyle w:val="Obsahtabulky"/>
              <w:snapToGrid w:val="0"/>
              <w:jc w:val="center"/>
              <w:rPr>
                <w:rFonts w:ascii="Arial" w:hAnsi="Arial" w:cs="Arial"/>
                <w:sz w:val="20"/>
                <w:szCs w:val="20"/>
              </w:rPr>
            </w:pPr>
            <w:r>
              <w:rPr>
                <w:rFonts w:ascii="Arial" w:hAnsi="Arial" w:cs="Arial"/>
                <w:sz w:val="20"/>
                <w:szCs w:val="20"/>
              </w:rPr>
              <w:t>Model / typ</w:t>
            </w:r>
          </w:p>
        </w:tc>
        <w:tc>
          <w:tcPr>
            <w:tcW w:w="850" w:type="dxa"/>
            <w:vAlign w:val="center"/>
          </w:tcPr>
          <w:p w:rsidR="00DB3008" w:rsidRPr="00844A22" w:rsidRDefault="00DB3008" w:rsidP="00B865A5">
            <w:pPr>
              <w:pStyle w:val="Obsahtabulky"/>
              <w:snapToGrid w:val="0"/>
              <w:jc w:val="center"/>
              <w:rPr>
                <w:rFonts w:ascii="Arial" w:hAnsi="Arial" w:cs="Arial"/>
                <w:sz w:val="20"/>
                <w:szCs w:val="20"/>
              </w:rPr>
            </w:pPr>
            <w:r w:rsidRPr="00844A22">
              <w:rPr>
                <w:rFonts w:ascii="Arial" w:hAnsi="Arial" w:cs="Arial"/>
                <w:sz w:val="20"/>
                <w:szCs w:val="20"/>
              </w:rPr>
              <w:t>Počet</w:t>
            </w:r>
            <w:r>
              <w:rPr>
                <w:rFonts w:ascii="Arial" w:hAnsi="Arial" w:cs="Arial"/>
                <w:sz w:val="20"/>
                <w:szCs w:val="20"/>
              </w:rPr>
              <w:t xml:space="preserve"> ks</w:t>
            </w:r>
          </w:p>
        </w:tc>
        <w:tc>
          <w:tcPr>
            <w:tcW w:w="1418" w:type="dxa"/>
            <w:vAlign w:val="center"/>
          </w:tcPr>
          <w:p w:rsidR="00DB3008" w:rsidRDefault="00DB3008" w:rsidP="00B865A5">
            <w:pPr>
              <w:pStyle w:val="Obsahtabulky"/>
              <w:snapToGrid w:val="0"/>
              <w:jc w:val="center"/>
              <w:rPr>
                <w:rFonts w:ascii="Arial" w:hAnsi="Arial" w:cs="Arial"/>
                <w:sz w:val="20"/>
                <w:szCs w:val="20"/>
              </w:rPr>
            </w:pPr>
            <w:r>
              <w:rPr>
                <w:rFonts w:ascii="Arial" w:hAnsi="Arial" w:cs="Arial"/>
                <w:sz w:val="20"/>
                <w:szCs w:val="20"/>
              </w:rPr>
              <w:t xml:space="preserve">Délka záruční doby </w:t>
            </w:r>
          </w:p>
          <w:p w:rsidR="00DB3008" w:rsidRPr="00844A22" w:rsidRDefault="00DB3008" w:rsidP="00B865A5">
            <w:pPr>
              <w:pStyle w:val="Obsahtabulky"/>
              <w:snapToGrid w:val="0"/>
              <w:jc w:val="center"/>
              <w:rPr>
                <w:rFonts w:ascii="Arial" w:hAnsi="Arial" w:cs="Arial"/>
                <w:sz w:val="20"/>
                <w:szCs w:val="20"/>
              </w:rPr>
            </w:pPr>
            <w:r>
              <w:rPr>
                <w:rFonts w:ascii="Arial" w:hAnsi="Arial" w:cs="Arial"/>
                <w:sz w:val="20"/>
                <w:szCs w:val="20"/>
              </w:rPr>
              <w:t>v měsících</w:t>
            </w:r>
          </w:p>
        </w:tc>
      </w:tr>
      <w:tr w:rsidR="00DB3008" w:rsidRPr="00844A22" w:rsidTr="00A41A43">
        <w:trPr>
          <w:trHeight w:val="23"/>
        </w:trPr>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 xml:space="preserve">3.3.1 Laboratorní váhy </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rPr>
          <w:trHeight w:val="85"/>
        </w:trPr>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3.3.2 Elektrochemie - žákovská souprava</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16</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rPr>
          <w:trHeight w:val="23"/>
        </w:trPr>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3.3.3 Životní prostředí - žákovská souprava</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16</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3.3.4 Polarimetr</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3.3.5 Refraktometr</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3.3.6 ph metr</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3.3.7 Extrakční přístroj</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3.3.8 Termoska na tekutý N2 a CO2</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3.3.9 Mikroskop - žákovský</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16</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3.3.10 Mikrotom - kráječ preparátů</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3.3.13 Elektroforéza</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3.3.14 Voltmetr-ampérmetr</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3.3.15 Binokulární lupa pro žáky</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16</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3.3.17 Elektrochemie - demonstrační souprava</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3.8.1.1 Plynový chromatograf a projekční souprava</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3.8.1.2 Centrifuga</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3.8.1.3 Mikroskop - demonstrační včetně projekční soupravy</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r w:rsidR="00DB3008" w:rsidRPr="00844A22" w:rsidTr="00A41A43">
        <w:tc>
          <w:tcPr>
            <w:tcW w:w="3969" w:type="dxa"/>
            <w:vAlign w:val="center"/>
          </w:tcPr>
          <w:p w:rsidR="00DB3008" w:rsidRPr="00844A22" w:rsidRDefault="00DB3008" w:rsidP="00B865A5">
            <w:pPr>
              <w:rPr>
                <w:rFonts w:ascii="Arial" w:hAnsi="Arial" w:cs="Arial"/>
                <w:sz w:val="20"/>
                <w:szCs w:val="20"/>
              </w:rPr>
            </w:pPr>
            <w:r w:rsidRPr="00844A22">
              <w:rPr>
                <w:rFonts w:ascii="Arial" w:hAnsi="Arial" w:cs="Arial"/>
                <w:sz w:val="20"/>
                <w:szCs w:val="20"/>
              </w:rPr>
              <w:t>3.8.1.4 Chemická demonstrační souprava</w:t>
            </w:r>
          </w:p>
        </w:tc>
        <w:tc>
          <w:tcPr>
            <w:tcW w:w="3261" w:type="dxa"/>
            <w:vAlign w:val="center"/>
          </w:tcPr>
          <w:p w:rsidR="00DB3008" w:rsidRPr="00844A22" w:rsidRDefault="00DB3008" w:rsidP="00B865A5">
            <w:pPr>
              <w:pStyle w:val="Obsahtabulky"/>
              <w:snapToGrid w:val="0"/>
              <w:rPr>
                <w:rFonts w:ascii="Arial" w:hAnsi="Arial" w:cs="Arial"/>
                <w:sz w:val="20"/>
                <w:szCs w:val="20"/>
              </w:rPr>
            </w:pPr>
          </w:p>
        </w:tc>
        <w:tc>
          <w:tcPr>
            <w:tcW w:w="850" w:type="dxa"/>
            <w:vAlign w:val="center"/>
          </w:tcPr>
          <w:p w:rsidR="00DB3008" w:rsidRPr="00844A22" w:rsidRDefault="00DB3008" w:rsidP="00B865A5">
            <w:pPr>
              <w:jc w:val="center"/>
              <w:rPr>
                <w:rFonts w:ascii="Arial" w:hAnsi="Arial" w:cs="Arial"/>
                <w:sz w:val="20"/>
                <w:szCs w:val="20"/>
              </w:rPr>
            </w:pPr>
            <w:r w:rsidRPr="00844A22">
              <w:rPr>
                <w:rFonts w:ascii="Arial" w:hAnsi="Arial" w:cs="Arial"/>
                <w:sz w:val="20"/>
                <w:szCs w:val="20"/>
              </w:rPr>
              <w:t>1</w:t>
            </w:r>
          </w:p>
        </w:tc>
        <w:tc>
          <w:tcPr>
            <w:tcW w:w="1418" w:type="dxa"/>
            <w:vAlign w:val="center"/>
          </w:tcPr>
          <w:p w:rsidR="00DB3008" w:rsidRPr="00844A22" w:rsidRDefault="00DB3008" w:rsidP="00B865A5">
            <w:pPr>
              <w:pStyle w:val="Obsahtabulky"/>
              <w:snapToGrid w:val="0"/>
              <w:rPr>
                <w:rFonts w:ascii="Arial" w:hAnsi="Arial" w:cs="Arial"/>
                <w:sz w:val="20"/>
                <w:szCs w:val="20"/>
              </w:rPr>
            </w:pPr>
          </w:p>
        </w:tc>
      </w:tr>
    </w:tbl>
    <w:p w:rsidR="00DB3008" w:rsidRPr="00AE558B" w:rsidRDefault="00DB3008" w:rsidP="009C17BB">
      <w:pPr>
        <w:jc w:val="both"/>
        <w:rPr>
          <w:rFonts w:ascii="Arial" w:hAnsi="Arial" w:cs="Arial"/>
          <w:b/>
          <w:sz w:val="10"/>
          <w:szCs w:val="10"/>
        </w:rPr>
      </w:pPr>
    </w:p>
    <w:p w:rsidR="00DB3008" w:rsidRPr="009C17BB" w:rsidRDefault="00DB3008" w:rsidP="00287AA4">
      <w:pPr>
        <w:pStyle w:val="BodyTextIndent3"/>
        <w:numPr>
          <w:ilvl w:val="1"/>
          <w:numId w:val="22"/>
        </w:numPr>
        <w:tabs>
          <w:tab w:val="clear" w:pos="720"/>
          <w:tab w:val="num" w:pos="567"/>
        </w:tabs>
        <w:suppressAutoHyphens w:val="0"/>
        <w:spacing w:after="0"/>
        <w:ind w:left="567" w:hanging="567"/>
        <w:jc w:val="both"/>
        <w:rPr>
          <w:rFonts w:ascii="Arial" w:hAnsi="Arial" w:cs="Arial"/>
          <w:sz w:val="22"/>
          <w:szCs w:val="22"/>
        </w:rPr>
      </w:pPr>
      <w:r>
        <w:rPr>
          <w:rFonts w:ascii="Arial" w:hAnsi="Arial" w:cs="Arial"/>
          <w:sz w:val="22"/>
          <w:szCs w:val="22"/>
        </w:rPr>
        <w:t>Do</w:t>
      </w:r>
      <w:r w:rsidRPr="00AE558B">
        <w:rPr>
          <w:rFonts w:ascii="Arial" w:hAnsi="Arial" w:cs="Arial"/>
          <w:sz w:val="22"/>
          <w:szCs w:val="22"/>
        </w:rPr>
        <w:t>davatel</w:t>
      </w:r>
      <w:r w:rsidRPr="009C17BB">
        <w:rPr>
          <w:rFonts w:ascii="Arial" w:hAnsi="Arial" w:cs="Arial"/>
          <w:sz w:val="22"/>
          <w:szCs w:val="22"/>
        </w:rPr>
        <w:t xml:space="preserve">em bude objednateli poskytován bezplatný záruční servis a odstranění vad na objednatelem reklamované vady </w:t>
      </w:r>
      <w:r>
        <w:rPr>
          <w:rFonts w:ascii="Arial" w:hAnsi="Arial" w:cs="Arial"/>
          <w:sz w:val="22"/>
          <w:szCs w:val="22"/>
        </w:rPr>
        <w:t>předmět smlouvy</w:t>
      </w:r>
      <w:r w:rsidRPr="009C17BB">
        <w:rPr>
          <w:rFonts w:ascii="Arial" w:hAnsi="Arial" w:cs="Arial"/>
          <w:sz w:val="22"/>
          <w:szCs w:val="22"/>
        </w:rPr>
        <w:t xml:space="preserve"> po celou záruční dobu dle této smlouvy. Po skončení záruky za jakost </w:t>
      </w:r>
      <w:r>
        <w:rPr>
          <w:rFonts w:ascii="Arial" w:hAnsi="Arial" w:cs="Arial"/>
          <w:sz w:val="22"/>
          <w:szCs w:val="22"/>
        </w:rPr>
        <w:t>předmětu smlouvy</w:t>
      </w:r>
      <w:r w:rsidRPr="009C17BB">
        <w:rPr>
          <w:rFonts w:ascii="Arial" w:hAnsi="Arial" w:cs="Arial"/>
          <w:sz w:val="22"/>
          <w:szCs w:val="22"/>
        </w:rPr>
        <w:t xml:space="preserve"> garantuje </w:t>
      </w:r>
      <w:r>
        <w:rPr>
          <w:rFonts w:ascii="Arial" w:hAnsi="Arial" w:cs="Arial"/>
          <w:sz w:val="22"/>
          <w:szCs w:val="22"/>
        </w:rPr>
        <w:t>dodava</w:t>
      </w:r>
      <w:r w:rsidRPr="009C17BB">
        <w:rPr>
          <w:rFonts w:ascii="Arial" w:hAnsi="Arial" w:cs="Arial"/>
          <w:sz w:val="22"/>
          <w:szCs w:val="22"/>
        </w:rPr>
        <w:t xml:space="preserve">tel zajištění pozáručního servisu a technických služeb na všechny části </w:t>
      </w:r>
      <w:r>
        <w:rPr>
          <w:rFonts w:ascii="Arial" w:hAnsi="Arial" w:cs="Arial"/>
          <w:sz w:val="22"/>
          <w:szCs w:val="22"/>
        </w:rPr>
        <w:t>předmětu smlouvy</w:t>
      </w:r>
      <w:r w:rsidRPr="009C17BB">
        <w:rPr>
          <w:rFonts w:ascii="Arial" w:hAnsi="Arial" w:cs="Arial"/>
          <w:sz w:val="22"/>
          <w:szCs w:val="22"/>
        </w:rPr>
        <w:t>.</w:t>
      </w:r>
    </w:p>
    <w:p w:rsidR="00DB3008" w:rsidRPr="00AE558B" w:rsidRDefault="00DB3008" w:rsidP="009C17BB">
      <w:pPr>
        <w:jc w:val="both"/>
        <w:rPr>
          <w:rFonts w:ascii="Arial" w:hAnsi="Arial" w:cs="Arial"/>
          <w:b/>
          <w:sz w:val="10"/>
          <w:szCs w:val="10"/>
        </w:rPr>
      </w:pPr>
    </w:p>
    <w:p w:rsidR="00DB3008" w:rsidRPr="009C17BB" w:rsidRDefault="00DB3008" w:rsidP="00287AA4">
      <w:pPr>
        <w:pStyle w:val="BodyTextIndent3"/>
        <w:numPr>
          <w:ilvl w:val="1"/>
          <w:numId w:val="22"/>
        </w:numPr>
        <w:tabs>
          <w:tab w:val="clear" w:pos="720"/>
          <w:tab w:val="num" w:pos="567"/>
        </w:tabs>
        <w:suppressAutoHyphens w:val="0"/>
        <w:spacing w:after="0"/>
        <w:ind w:left="567" w:hanging="567"/>
        <w:jc w:val="both"/>
        <w:rPr>
          <w:rFonts w:ascii="Arial" w:hAnsi="Arial" w:cs="Arial"/>
          <w:sz w:val="22"/>
          <w:szCs w:val="22"/>
        </w:rPr>
      </w:pPr>
      <w:r w:rsidRPr="009C17BB">
        <w:rPr>
          <w:rFonts w:ascii="Arial" w:hAnsi="Arial" w:cs="Arial"/>
          <w:sz w:val="22"/>
          <w:szCs w:val="22"/>
        </w:rPr>
        <w:t xml:space="preserve">Objednatel je oprávněn reklamovat v záruční době dle této smlouvy vady </w:t>
      </w:r>
      <w:r>
        <w:rPr>
          <w:rFonts w:ascii="Arial" w:hAnsi="Arial" w:cs="Arial"/>
          <w:sz w:val="22"/>
          <w:szCs w:val="22"/>
        </w:rPr>
        <w:t>předmět smlouvy</w:t>
      </w:r>
      <w:r w:rsidRPr="009C17BB">
        <w:rPr>
          <w:rFonts w:ascii="Arial" w:hAnsi="Arial" w:cs="Arial"/>
          <w:sz w:val="22"/>
          <w:szCs w:val="22"/>
        </w:rPr>
        <w:t xml:space="preserve"> u </w:t>
      </w:r>
      <w:r>
        <w:rPr>
          <w:rFonts w:ascii="Arial" w:hAnsi="Arial" w:cs="Arial"/>
          <w:sz w:val="22"/>
          <w:szCs w:val="22"/>
        </w:rPr>
        <w:t>dodava</w:t>
      </w:r>
      <w:r w:rsidRPr="009C17BB">
        <w:rPr>
          <w:rFonts w:ascii="Arial" w:hAnsi="Arial" w:cs="Arial"/>
          <w:sz w:val="22"/>
          <w:szCs w:val="22"/>
        </w:rPr>
        <w:t xml:space="preserve">tele, a to písemnou formou. V reklamaci musí být popsána vada díla, určen nárok objednatele z vady </w:t>
      </w:r>
      <w:r>
        <w:rPr>
          <w:rFonts w:ascii="Arial" w:hAnsi="Arial" w:cs="Arial"/>
          <w:sz w:val="22"/>
          <w:szCs w:val="22"/>
        </w:rPr>
        <w:t>předmětu smlouvy</w:t>
      </w:r>
      <w:r w:rsidRPr="009C17BB">
        <w:rPr>
          <w:rFonts w:ascii="Arial" w:hAnsi="Arial" w:cs="Arial"/>
          <w:sz w:val="22"/>
          <w:szCs w:val="22"/>
        </w:rPr>
        <w:t xml:space="preserve">, případně požadavek na odstranění vad </w:t>
      </w:r>
      <w:r>
        <w:rPr>
          <w:rFonts w:ascii="Arial" w:hAnsi="Arial" w:cs="Arial"/>
          <w:sz w:val="22"/>
          <w:szCs w:val="22"/>
        </w:rPr>
        <w:t>předmětu smlouvy</w:t>
      </w:r>
      <w:r w:rsidRPr="009C17BB">
        <w:rPr>
          <w:rFonts w:ascii="Arial" w:hAnsi="Arial" w:cs="Arial"/>
          <w:sz w:val="22"/>
          <w:szCs w:val="22"/>
        </w:rPr>
        <w:t xml:space="preserve">, a to včetně termínu pro odstranění vad díla </w:t>
      </w:r>
      <w:r>
        <w:rPr>
          <w:rFonts w:ascii="Arial" w:hAnsi="Arial" w:cs="Arial"/>
          <w:sz w:val="22"/>
          <w:szCs w:val="22"/>
        </w:rPr>
        <w:t>dodava</w:t>
      </w:r>
      <w:r w:rsidRPr="009C17BB">
        <w:rPr>
          <w:rFonts w:ascii="Arial" w:hAnsi="Arial" w:cs="Arial"/>
          <w:sz w:val="22"/>
          <w:szCs w:val="22"/>
        </w:rPr>
        <w:t>telem. Objednatel má právo volby způsobu odstranění důsledku vadného plnění.</w:t>
      </w:r>
    </w:p>
    <w:p w:rsidR="00DB3008" w:rsidRPr="00AE558B" w:rsidRDefault="00DB3008" w:rsidP="009C17BB">
      <w:pPr>
        <w:jc w:val="both"/>
        <w:rPr>
          <w:rFonts w:ascii="Arial" w:hAnsi="Arial" w:cs="Arial"/>
          <w:b/>
          <w:sz w:val="10"/>
          <w:szCs w:val="10"/>
        </w:rPr>
      </w:pPr>
    </w:p>
    <w:p w:rsidR="00DB3008" w:rsidRPr="009C17BB" w:rsidRDefault="00DB3008" w:rsidP="00287AA4">
      <w:pPr>
        <w:pStyle w:val="BodyTextIndent3"/>
        <w:numPr>
          <w:ilvl w:val="1"/>
          <w:numId w:val="22"/>
        </w:numPr>
        <w:tabs>
          <w:tab w:val="clear" w:pos="720"/>
          <w:tab w:val="num" w:pos="567"/>
        </w:tabs>
        <w:suppressAutoHyphens w:val="0"/>
        <w:spacing w:after="0"/>
        <w:ind w:left="567" w:hanging="567"/>
        <w:jc w:val="both"/>
        <w:rPr>
          <w:rFonts w:ascii="Arial" w:hAnsi="Arial" w:cs="Arial"/>
          <w:sz w:val="22"/>
          <w:szCs w:val="22"/>
        </w:rPr>
      </w:pPr>
      <w:r>
        <w:rPr>
          <w:rFonts w:ascii="Arial" w:hAnsi="Arial" w:cs="Arial"/>
          <w:sz w:val="22"/>
          <w:szCs w:val="22"/>
        </w:rPr>
        <w:t>Do</w:t>
      </w:r>
      <w:r w:rsidRPr="00AE558B">
        <w:rPr>
          <w:rFonts w:ascii="Arial" w:hAnsi="Arial" w:cs="Arial"/>
          <w:sz w:val="22"/>
          <w:szCs w:val="22"/>
        </w:rPr>
        <w:t>davatel</w:t>
      </w:r>
      <w:r w:rsidRPr="009C17BB">
        <w:rPr>
          <w:rFonts w:ascii="Arial" w:hAnsi="Arial" w:cs="Arial"/>
          <w:sz w:val="22"/>
          <w:szCs w:val="22"/>
        </w:rPr>
        <w:t xml:space="preserve"> se zavazuje po dobu záruky bez zbytečného odkladu, nejpozději však do 24 hodin od okamžiku oznámení vady </w:t>
      </w:r>
      <w:r>
        <w:rPr>
          <w:rFonts w:ascii="Arial" w:hAnsi="Arial" w:cs="Arial"/>
          <w:sz w:val="22"/>
          <w:szCs w:val="22"/>
        </w:rPr>
        <w:t>předmětu smlouvy</w:t>
      </w:r>
      <w:r w:rsidRPr="009C17BB">
        <w:rPr>
          <w:rFonts w:ascii="Arial" w:hAnsi="Arial" w:cs="Arial"/>
          <w:sz w:val="22"/>
          <w:szCs w:val="22"/>
        </w:rPr>
        <w:t xml:space="preserve"> či jeho části, zahájit odstraňování vady </w:t>
      </w:r>
      <w:r>
        <w:rPr>
          <w:rFonts w:ascii="Arial" w:hAnsi="Arial" w:cs="Arial"/>
          <w:sz w:val="22"/>
          <w:szCs w:val="22"/>
        </w:rPr>
        <w:t>předmětu smlouvy</w:t>
      </w:r>
      <w:r w:rsidRPr="009C17BB">
        <w:rPr>
          <w:rFonts w:ascii="Arial" w:hAnsi="Arial" w:cs="Arial"/>
          <w:sz w:val="22"/>
          <w:szCs w:val="22"/>
        </w:rPr>
        <w:t xml:space="preserve"> či jeho části, a to i tehdy, neuznává-li odpovědnost za vady či příčiny, které ji vyvolaly, a vady odstranit v technicky co nejkratší lhůtě, a současně zahájit reklamační řízení v místě provádění díla. Vady, na které se vztahuje záruka za jakost, je </w:t>
      </w:r>
      <w:r>
        <w:rPr>
          <w:rFonts w:ascii="Arial" w:hAnsi="Arial" w:cs="Arial"/>
          <w:sz w:val="22"/>
          <w:szCs w:val="22"/>
        </w:rPr>
        <w:t>dodava</w:t>
      </w:r>
      <w:r w:rsidRPr="009C17BB">
        <w:rPr>
          <w:rFonts w:ascii="Arial" w:hAnsi="Arial" w:cs="Arial"/>
          <w:sz w:val="22"/>
          <w:szCs w:val="22"/>
        </w:rPr>
        <w:t>tel povinen odstranit bezplatně. Vady, na které se záruka za jakost nevztahuje, je zhotovitel povinen odstranit za cenu stanovenou v souladu s ustanovením čl. V. odst. 5.</w:t>
      </w:r>
      <w:r>
        <w:rPr>
          <w:rFonts w:ascii="Arial" w:hAnsi="Arial" w:cs="Arial"/>
          <w:sz w:val="22"/>
          <w:szCs w:val="22"/>
        </w:rPr>
        <w:t>5</w:t>
      </w:r>
      <w:r w:rsidRPr="009C17BB">
        <w:rPr>
          <w:rFonts w:ascii="Arial" w:hAnsi="Arial" w:cs="Arial"/>
          <w:sz w:val="22"/>
          <w:szCs w:val="22"/>
        </w:rPr>
        <w:t xml:space="preserve">. této smlouvy. </w:t>
      </w:r>
    </w:p>
    <w:p w:rsidR="00DB3008" w:rsidRPr="00AE558B" w:rsidRDefault="00DB3008" w:rsidP="009C17BB">
      <w:pPr>
        <w:jc w:val="both"/>
        <w:rPr>
          <w:rFonts w:ascii="Arial" w:hAnsi="Arial" w:cs="Arial"/>
          <w:b/>
          <w:sz w:val="10"/>
          <w:szCs w:val="10"/>
        </w:rPr>
      </w:pPr>
    </w:p>
    <w:p w:rsidR="00DB3008" w:rsidRPr="009C17BB" w:rsidRDefault="00DB3008" w:rsidP="00287AA4">
      <w:pPr>
        <w:pStyle w:val="BodyTextIndent3"/>
        <w:numPr>
          <w:ilvl w:val="1"/>
          <w:numId w:val="22"/>
        </w:numPr>
        <w:tabs>
          <w:tab w:val="clear" w:pos="720"/>
          <w:tab w:val="num" w:pos="567"/>
        </w:tabs>
        <w:suppressAutoHyphens w:val="0"/>
        <w:spacing w:after="0"/>
        <w:ind w:left="567" w:hanging="567"/>
        <w:jc w:val="both"/>
        <w:rPr>
          <w:rFonts w:ascii="Arial" w:hAnsi="Arial" w:cs="Arial"/>
          <w:sz w:val="22"/>
          <w:szCs w:val="22"/>
        </w:rPr>
      </w:pPr>
      <w:r w:rsidRPr="009C17BB">
        <w:rPr>
          <w:rFonts w:ascii="Arial" w:hAnsi="Arial" w:cs="Arial"/>
          <w:sz w:val="22"/>
          <w:szCs w:val="22"/>
        </w:rPr>
        <w:t xml:space="preserve">V případě odstranění vady </w:t>
      </w:r>
      <w:r>
        <w:rPr>
          <w:rFonts w:ascii="Arial" w:hAnsi="Arial" w:cs="Arial"/>
          <w:sz w:val="22"/>
          <w:szCs w:val="22"/>
        </w:rPr>
        <w:t>předmětu smlouvy</w:t>
      </w:r>
      <w:r w:rsidRPr="009C17BB">
        <w:rPr>
          <w:rFonts w:ascii="Arial" w:hAnsi="Arial" w:cs="Arial"/>
          <w:sz w:val="22"/>
          <w:szCs w:val="22"/>
        </w:rPr>
        <w:t xml:space="preserve"> či jeho části dodáním náhradního plnění (nahrazením novou bezvadnou věcí), běží pro toto náhradní plnění (věc) nová záruční lhůta, a to ode dne protokolárního převzetí nového plnění (věci) objednatelem. Záruční lhůta je shodná jako v článku </w:t>
      </w:r>
      <w:r>
        <w:rPr>
          <w:rFonts w:ascii="Arial" w:hAnsi="Arial" w:cs="Arial"/>
          <w:sz w:val="22"/>
          <w:szCs w:val="22"/>
        </w:rPr>
        <w:t>I</w:t>
      </w:r>
      <w:r w:rsidRPr="009C17BB">
        <w:rPr>
          <w:rFonts w:ascii="Arial" w:hAnsi="Arial" w:cs="Arial"/>
          <w:sz w:val="22"/>
          <w:szCs w:val="22"/>
        </w:rPr>
        <w:t xml:space="preserve">X. odst. </w:t>
      </w:r>
      <w:r>
        <w:rPr>
          <w:rFonts w:ascii="Arial" w:hAnsi="Arial" w:cs="Arial"/>
          <w:sz w:val="22"/>
          <w:szCs w:val="22"/>
        </w:rPr>
        <w:t>9</w:t>
      </w:r>
      <w:r w:rsidRPr="009C17BB">
        <w:rPr>
          <w:rFonts w:ascii="Arial" w:hAnsi="Arial" w:cs="Arial"/>
          <w:sz w:val="22"/>
          <w:szCs w:val="22"/>
        </w:rPr>
        <w:t>.</w:t>
      </w:r>
      <w:r>
        <w:rPr>
          <w:rFonts w:ascii="Arial" w:hAnsi="Arial" w:cs="Arial"/>
          <w:sz w:val="22"/>
          <w:szCs w:val="22"/>
        </w:rPr>
        <w:t>2</w:t>
      </w:r>
      <w:r w:rsidRPr="009C17BB">
        <w:rPr>
          <w:rFonts w:ascii="Arial" w:hAnsi="Arial" w:cs="Arial"/>
          <w:sz w:val="22"/>
          <w:szCs w:val="22"/>
        </w:rPr>
        <w:t xml:space="preserve">. této smlouvy. Po dobu od nahlášení vady </w:t>
      </w:r>
      <w:r>
        <w:rPr>
          <w:rFonts w:ascii="Arial" w:hAnsi="Arial" w:cs="Arial"/>
          <w:sz w:val="22"/>
          <w:szCs w:val="22"/>
        </w:rPr>
        <w:t>předmětu smlouvy</w:t>
      </w:r>
      <w:r w:rsidRPr="009C17BB">
        <w:rPr>
          <w:rFonts w:ascii="Arial" w:hAnsi="Arial" w:cs="Arial"/>
          <w:sz w:val="22"/>
          <w:szCs w:val="22"/>
        </w:rPr>
        <w:t xml:space="preserve"> či jeho části objednatelem </w:t>
      </w:r>
      <w:r>
        <w:rPr>
          <w:rFonts w:ascii="Arial" w:hAnsi="Arial" w:cs="Arial"/>
          <w:sz w:val="22"/>
          <w:szCs w:val="22"/>
        </w:rPr>
        <w:t>dodava</w:t>
      </w:r>
      <w:r w:rsidRPr="009C17BB">
        <w:rPr>
          <w:rFonts w:ascii="Arial" w:hAnsi="Arial" w:cs="Arial"/>
          <w:sz w:val="22"/>
          <w:szCs w:val="22"/>
        </w:rPr>
        <w:t xml:space="preserve">teli až do řádného odstranění vady </w:t>
      </w:r>
      <w:r>
        <w:rPr>
          <w:rFonts w:ascii="Arial" w:hAnsi="Arial" w:cs="Arial"/>
          <w:sz w:val="22"/>
          <w:szCs w:val="22"/>
        </w:rPr>
        <w:t>dodava</w:t>
      </w:r>
      <w:r w:rsidRPr="009C17BB">
        <w:rPr>
          <w:rFonts w:ascii="Arial" w:hAnsi="Arial" w:cs="Arial"/>
          <w:sz w:val="22"/>
          <w:szCs w:val="22"/>
        </w:rPr>
        <w:t>telem neběží záruční doba s tím, že doba přerušení běhu záruční lhůty bude počítána na celé dny a bude brán v úvahu každý započatý kalendářní den</w:t>
      </w:r>
      <w:r w:rsidRPr="009C17BB">
        <w:rPr>
          <w:rFonts w:ascii="Arial" w:hAnsi="Arial" w:cs="Arial"/>
          <w:i/>
          <w:sz w:val="22"/>
          <w:szCs w:val="22"/>
        </w:rPr>
        <w:t>.</w:t>
      </w:r>
    </w:p>
    <w:p w:rsidR="00DB3008" w:rsidRPr="00AE558B" w:rsidRDefault="00DB3008" w:rsidP="009C17BB">
      <w:pPr>
        <w:jc w:val="both"/>
        <w:rPr>
          <w:rFonts w:ascii="Arial" w:hAnsi="Arial" w:cs="Arial"/>
          <w:b/>
          <w:sz w:val="10"/>
          <w:szCs w:val="10"/>
        </w:rPr>
      </w:pPr>
    </w:p>
    <w:p w:rsidR="00DB3008" w:rsidRPr="009C17BB" w:rsidRDefault="00DB3008" w:rsidP="009C17BB">
      <w:pPr>
        <w:pStyle w:val="BodyTextIndent3"/>
        <w:numPr>
          <w:ilvl w:val="1"/>
          <w:numId w:val="22"/>
        </w:numPr>
        <w:tabs>
          <w:tab w:val="clear" w:pos="720"/>
          <w:tab w:val="num" w:pos="567"/>
        </w:tabs>
        <w:suppressAutoHyphens w:val="0"/>
        <w:spacing w:after="0"/>
        <w:ind w:left="567" w:hanging="567"/>
        <w:jc w:val="both"/>
        <w:rPr>
          <w:rFonts w:ascii="Arial" w:hAnsi="Arial" w:cs="Arial"/>
          <w:sz w:val="22"/>
          <w:szCs w:val="22"/>
        </w:rPr>
      </w:pPr>
      <w:r w:rsidRPr="009C17BB">
        <w:rPr>
          <w:rFonts w:ascii="Arial" w:hAnsi="Arial" w:cs="Arial"/>
          <w:sz w:val="22"/>
          <w:szCs w:val="22"/>
        </w:rPr>
        <w:t xml:space="preserve">Neodstraní-li </w:t>
      </w:r>
      <w:r>
        <w:rPr>
          <w:rFonts w:ascii="Arial" w:hAnsi="Arial" w:cs="Arial"/>
          <w:sz w:val="22"/>
          <w:szCs w:val="22"/>
        </w:rPr>
        <w:t>dodava</w:t>
      </w:r>
      <w:r w:rsidRPr="009C17BB">
        <w:rPr>
          <w:rFonts w:ascii="Arial" w:hAnsi="Arial" w:cs="Arial"/>
          <w:sz w:val="22"/>
          <w:szCs w:val="22"/>
        </w:rPr>
        <w:t>tel</w:t>
      </w:r>
      <w:r>
        <w:rPr>
          <w:rFonts w:ascii="Arial" w:hAnsi="Arial" w:cs="Arial"/>
          <w:sz w:val="22"/>
          <w:szCs w:val="22"/>
        </w:rPr>
        <w:t xml:space="preserve"> </w:t>
      </w:r>
      <w:r w:rsidRPr="009C17BB">
        <w:rPr>
          <w:rFonts w:ascii="Arial" w:hAnsi="Arial" w:cs="Arial"/>
          <w:sz w:val="22"/>
          <w:szCs w:val="22"/>
        </w:rPr>
        <w:t xml:space="preserve">reklamované vady nebo nedodělky </w:t>
      </w:r>
      <w:r>
        <w:rPr>
          <w:rFonts w:ascii="Arial" w:hAnsi="Arial" w:cs="Arial"/>
          <w:sz w:val="22"/>
          <w:szCs w:val="22"/>
        </w:rPr>
        <w:t>předmětu smlouvy</w:t>
      </w:r>
      <w:r w:rsidRPr="009C17BB">
        <w:rPr>
          <w:rFonts w:ascii="Arial" w:hAnsi="Arial" w:cs="Arial"/>
          <w:sz w:val="22"/>
          <w:szCs w:val="22"/>
        </w:rPr>
        <w:t xml:space="preserve"> či jeho části ve lhůtě dle článku X</w:t>
      </w:r>
      <w:r>
        <w:rPr>
          <w:rFonts w:ascii="Arial" w:hAnsi="Arial" w:cs="Arial"/>
          <w:sz w:val="22"/>
          <w:szCs w:val="22"/>
        </w:rPr>
        <w:t>II</w:t>
      </w:r>
      <w:r w:rsidRPr="009C17BB">
        <w:rPr>
          <w:rFonts w:ascii="Arial" w:hAnsi="Arial" w:cs="Arial"/>
          <w:sz w:val="22"/>
          <w:szCs w:val="22"/>
        </w:rPr>
        <w:t xml:space="preserve">I. odst. </w:t>
      </w:r>
      <w:r>
        <w:rPr>
          <w:rFonts w:ascii="Arial" w:hAnsi="Arial" w:cs="Arial"/>
          <w:sz w:val="22"/>
          <w:szCs w:val="22"/>
        </w:rPr>
        <w:t>8</w:t>
      </w:r>
      <w:r w:rsidRPr="009C17BB">
        <w:rPr>
          <w:rFonts w:ascii="Arial" w:hAnsi="Arial" w:cs="Arial"/>
          <w:sz w:val="22"/>
          <w:szCs w:val="22"/>
        </w:rPr>
        <w:t>.</w:t>
      </w:r>
      <w:r>
        <w:rPr>
          <w:rFonts w:ascii="Arial" w:hAnsi="Arial" w:cs="Arial"/>
          <w:sz w:val="22"/>
          <w:szCs w:val="22"/>
        </w:rPr>
        <w:t>13</w:t>
      </w:r>
      <w:r w:rsidRPr="009C17BB">
        <w:rPr>
          <w:rFonts w:ascii="Arial" w:hAnsi="Arial" w:cs="Arial"/>
          <w:color w:val="008000"/>
          <w:sz w:val="22"/>
          <w:szCs w:val="22"/>
        </w:rPr>
        <w:t>.</w:t>
      </w:r>
      <w:r w:rsidRPr="009C17BB">
        <w:rPr>
          <w:rFonts w:ascii="Arial" w:hAnsi="Arial" w:cs="Arial"/>
          <w:sz w:val="22"/>
          <w:szCs w:val="22"/>
        </w:rPr>
        <w:t xml:space="preserve"> této smlouvy nebo nezahájí-li </w:t>
      </w:r>
      <w:r>
        <w:rPr>
          <w:rFonts w:ascii="Arial" w:hAnsi="Arial" w:cs="Arial"/>
          <w:sz w:val="22"/>
          <w:szCs w:val="22"/>
        </w:rPr>
        <w:t xml:space="preserve">dodavatel </w:t>
      </w:r>
      <w:r w:rsidRPr="009C17BB">
        <w:rPr>
          <w:rFonts w:ascii="Arial" w:hAnsi="Arial" w:cs="Arial"/>
          <w:sz w:val="22"/>
          <w:szCs w:val="22"/>
        </w:rPr>
        <w:t xml:space="preserve">odstraňování vad nebo nedodělků v termínech dle článku </w:t>
      </w:r>
      <w:r>
        <w:rPr>
          <w:rFonts w:ascii="Arial" w:hAnsi="Arial" w:cs="Arial"/>
          <w:sz w:val="22"/>
          <w:szCs w:val="22"/>
        </w:rPr>
        <w:t>I</w:t>
      </w:r>
      <w:r w:rsidRPr="009C17BB">
        <w:rPr>
          <w:rFonts w:ascii="Arial" w:hAnsi="Arial" w:cs="Arial"/>
          <w:sz w:val="22"/>
          <w:szCs w:val="22"/>
        </w:rPr>
        <w:t xml:space="preserve">X. odst. </w:t>
      </w:r>
      <w:r>
        <w:rPr>
          <w:rFonts w:ascii="Arial" w:hAnsi="Arial" w:cs="Arial"/>
          <w:sz w:val="22"/>
          <w:szCs w:val="22"/>
        </w:rPr>
        <w:t>9</w:t>
      </w:r>
      <w:r w:rsidRPr="009C17BB">
        <w:rPr>
          <w:rFonts w:ascii="Arial" w:hAnsi="Arial" w:cs="Arial"/>
          <w:sz w:val="22"/>
          <w:szCs w:val="22"/>
        </w:rPr>
        <w:t xml:space="preserve">.5. této smlouvy nebo oznámí-li </w:t>
      </w:r>
      <w:r>
        <w:rPr>
          <w:rFonts w:ascii="Arial" w:hAnsi="Arial" w:cs="Arial"/>
          <w:sz w:val="22"/>
          <w:szCs w:val="22"/>
        </w:rPr>
        <w:t>dodavatel</w:t>
      </w:r>
      <w:r w:rsidRPr="009C17BB">
        <w:rPr>
          <w:rFonts w:ascii="Arial" w:hAnsi="Arial" w:cs="Arial"/>
          <w:sz w:val="22"/>
          <w:szCs w:val="22"/>
        </w:rPr>
        <w:t xml:space="preserve"> objednateli před uplynutím doby k odstranění vad či nedodělků </w:t>
      </w:r>
      <w:r>
        <w:rPr>
          <w:rFonts w:ascii="Arial" w:hAnsi="Arial" w:cs="Arial"/>
          <w:sz w:val="22"/>
          <w:szCs w:val="22"/>
        </w:rPr>
        <w:t>předmětu smlouvy</w:t>
      </w:r>
      <w:r w:rsidRPr="009C17BB">
        <w:rPr>
          <w:rFonts w:ascii="Arial" w:hAnsi="Arial" w:cs="Arial"/>
          <w:sz w:val="22"/>
          <w:szCs w:val="22"/>
        </w:rPr>
        <w:t xml:space="preserve">, že vadu či nedodělky neodstraní nebo je-li zřejmé, že </w:t>
      </w:r>
      <w:r>
        <w:rPr>
          <w:rFonts w:ascii="Arial" w:hAnsi="Arial" w:cs="Arial"/>
          <w:sz w:val="22"/>
          <w:szCs w:val="22"/>
        </w:rPr>
        <w:t>dodavatel</w:t>
      </w:r>
      <w:r w:rsidRPr="009C17BB">
        <w:rPr>
          <w:rFonts w:ascii="Arial" w:hAnsi="Arial" w:cs="Arial"/>
          <w:sz w:val="22"/>
          <w:szCs w:val="22"/>
        </w:rPr>
        <w:t xml:space="preserve"> reklamované vady nebo nedodělky díla či jeho části ve lhůtě stanovené objednatelem přiměřeně dle charakteru vad a nedodělků díla neodstraní, má objednatel vedle výše uvedených oprávnění též právo zadat provedení oprav jinému </w:t>
      </w:r>
      <w:r>
        <w:rPr>
          <w:rFonts w:ascii="Arial" w:hAnsi="Arial" w:cs="Arial"/>
          <w:sz w:val="22"/>
          <w:szCs w:val="22"/>
        </w:rPr>
        <w:t>dodavatel</w:t>
      </w:r>
      <w:r w:rsidRPr="009C17BB">
        <w:rPr>
          <w:rFonts w:ascii="Arial" w:hAnsi="Arial" w:cs="Arial"/>
          <w:sz w:val="22"/>
          <w:szCs w:val="22"/>
        </w:rPr>
        <w:t xml:space="preserve">i nebo požadovat slevu z ceny za provedení díla. Objednateli v případě zadání provedení oprav jinému zhotoviteli vzniká nárok, aby mu </w:t>
      </w:r>
      <w:r>
        <w:rPr>
          <w:rFonts w:ascii="Arial" w:hAnsi="Arial" w:cs="Arial"/>
          <w:sz w:val="22"/>
          <w:szCs w:val="22"/>
        </w:rPr>
        <w:t>dodavatel</w:t>
      </w:r>
      <w:r w:rsidRPr="009C17BB">
        <w:rPr>
          <w:rFonts w:ascii="Arial" w:hAnsi="Arial" w:cs="Arial"/>
          <w:sz w:val="22"/>
          <w:szCs w:val="22"/>
        </w:rPr>
        <w:t xml:space="preserve"> zaplatil částku připadající na cenu, kterou objednatel třetí osobě v důsledku tohoto postupu zaplatí. Nárok objednatele účtovat </w:t>
      </w:r>
      <w:r>
        <w:rPr>
          <w:rFonts w:ascii="Arial" w:hAnsi="Arial" w:cs="Arial"/>
          <w:sz w:val="22"/>
          <w:szCs w:val="22"/>
        </w:rPr>
        <w:t>dodavatel</w:t>
      </w:r>
      <w:r w:rsidRPr="009C17BB">
        <w:rPr>
          <w:rFonts w:ascii="Arial" w:hAnsi="Arial" w:cs="Arial"/>
          <w:sz w:val="22"/>
          <w:szCs w:val="22"/>
        </w:rPr>
        <w:t xml:space="preserve"> i smluvní pokutu tím nezaniká.</w:t>
      </w:r>
    </w:p>
    <w:p w:rsidR="00DB3008" w:rsidRPr="00AE558B" w:rsidRDefault="00DB3008" w:rsidP="009C17BB">
      <w:pPr>
        <w:jc w:val="both"/>
        <w:rPr>
          <w:rFonts w:ascii="Arial" w:hAnsi="Arial" w:cs="Arial"/>
          <w:b/>
          <w:sz w:val="10"/>
          <w:szCs w:val="10"/>
        </w:rPr>
      </w:pPr>
    </w:p>
    <w:p w:rsidR="00DB3008" w:rsidRPr="009C17BB" w:rsidRDefault="00DB3008" w:rsidP="009C17BB">
      <w:pPr>
        <w:pStyle w:val="BodyTextIndent3"/>
        <w:numPr>
          <w:ilvl w:val="1"/>
          <w:numId w:val="22"/>
        </w:numPr>
        <w:tabs>
          <w:tab w:val="clear" w:pos="720"/>
          <w:tab w:val="num" w:pos="567"/>
        </w:tabs>
        <w:suppressAutoHyphens w:val="0"/>
        <w:spacing w:after="0"/>
        <w:ind w:left="567" w:hanging="567"/>
        <w:jc w:val="both"/>
        <w:rPr>
          <w:rFonts w:ascii="Arial" w:hAnsi="Arial" w:cs="Arial"/>
          <w:sz w:val="22"/>
          <w:szCs w:val="22"/>
        </w:rPr>
      </w:pPr>
      <w:r w:rsidRPr="009C17BB">
        <w:rPr>
          <w:rFonts w:ascii="Arial" w:hAnsi="Arial" w:cs="Arial"/>
          <w:sz w:val="22"/>
          <w:szCs w:val="22"/>
        </w:rPr>
        <w:t xml:space="preserve">Práva a povinnosti z </w:t>
      </w:r>
      <w:r>
        <w:rPr>
          <w:rFonts w:ascii="Arial" w:hAnsi="Arial" w:cs="Arial"/>
          <w:sz w:val="22"/>
          <w:szCs w:val="22"/>
        </w:rPr>
        <w:t>dodavatel</w:t>
      </w:r>
      <w:r w:rsidRPr="009C17BB">
        <w:rPr>
          <w:rFonts w:ascii="Arial" w:hAnsi="Arial" w:cs="Arial"/>
          <w:sz w:val="22"/>
          <w:szCs w:val="22"/>
        </w:rPr>
        <w:t xml:space="preserve">em poskytnuté záruky na </w:t>
      </w:r>
      <w:r>
        <w:rPr>
          <w:rFonts w:ascii="Arial" w:hAnsi="Arial" w:cs="Arial"/>
          <w:sz w:val="22"/>
          <w:szCs w:val="22"/>
        </w:rPr>
        <w:t>předmět smlouvy</w:t>
      </w:r>
      <w:r w:rsidRPr="009C17BB">
        <w:rPr>
          <w:rFonts w:ascii="Arial" w:hAnsi="Arial" w:cs="Arial"/>
          <w:sz w:val="22"/>
          <w:szCs w:val="22"/>
        </w:rPr>
        <w:t xml:space="preserve"> </w:t>
      </w:r>
      <w:r>
        <w:rPr>
          <w:rFonts w:ascii="Arial" w:hAnsi="Arial" w:cs="Arial"/>
          <w:sz w:val="22"/>
          <w:szCs w:val="22"/>
        </w:rPr>
        <w:t xml:space="preserve">nebo kterékoli jeho části </w:t>
      </w:r>
      <w:r w:rsidRPr="009C17BB">
        <w:rPr>
          <w:rFonts w:ascii="Arial" w:hAnsi="Arial" w:cs="Arial"/>
          <w:sz w:val="22"/>
          <w:szCs w:val="22"/>
        </w:rPr>
        <w:t>odstoupením kterékoli ze smluvních stran od smlouvy nezaniká.</w:t>
      </w:r>
    </w:p>
    <w:p w:rsidR="00DB3008" w:rsidRPr="00AE558B" w:rsidRDefault="00DB3008" w:rsidP="009C17BB">
      <w:pPr>
        <w:jc w:val="both"/>
        <w:rPr>
          <w:rFonts w:ascii="Arial" w:hAnsi="Arial" w:cs="Arial"/>
          <w:b/>
          <w:sz w:val="10"/>
          <w:szCs w:val="10"/>
        </w:rPr>
      </w:pPr>
    </w:p>
    <w:p w:rsidR="00DB3008" w:rsidRPr="009C17BB" w:rsidRDefault="00DB3008" w:rsidP="009C17BB">
      <w:pPr>
        <w:pStyle w:val="BodyTextIndent3"/>
        <w:numPr>
          <w:ilvl w:val="1"/>
          <w:numId w:val="22"/>
        </w:numPr>
        <w:tabs>
          <w:tab w:val="clear" w:pos="720"/>
          <w:tab w:val="num" w:pos="567"/>
        </w:tabs>
        <w:suppressAutoHyphens w:val="0"/>
        <w:spacing w:after="0"/>
        <w:ind w:left="567" w:hanging="567"/>
        <w:jc w:val="both"/>
        <w:rPr>
          <w:rFonts w:ascii="Arial" w:hAnsi="Arial" w:cs="Arial"/>
          <w:sz w:val="22"/>
          <w:szCs w:val="22"/>
        </w:rPr>
      </w:pPr>
      <w:r w:rsidRPr="009C17BB">
        <w:rPr>
          <w:rFonts w:ascii="Arial" w:hAnsi="Arial" w:cs="Arial"/>
          <w:sz w:val="22"/>
          <w:szCs w:val="22"/>
        </w:rPr>
        <w:t xml:space="preserve">O reklamačním řízení budou objednatelem pořizovány písemné zápisy ve dvojím vyhotovení, z nichž jeden stejnopis obdrží každá ze smluvních stran. </w:t>
      </w:r>
    </w:p>
    <w:p w:rsidR="00DB3008" w:rsidRPr="00165831" w:rsidRDefault="00DB3008" w:rsidP="00CD2E67">
      <w:pPr>
        <w:rPr>
          <w:rFonts w:ascii="Arial" w:hAnsi="Arial" w:cs="Arial"/>
          <w:b/>
          <w:sz w:val="16"/>
          <w:szCs w:val="16"/>
        </w:rPr>
      </w:pPr>
    </w:p>
    <w:p w:rsidR="00DB3008" w:rsidRPr="009C17BB" w:rsidRDefault="00DB3008" w:rsidP="00287AA4">
      <w:pPr>
        <w:tabs>
          <w:tab w:val="num" w:pos="567"/>
        </w:tabs>
        <w:ind w:left="567" w:hanging="567"/>
        <w:rPr>
          <w:rFonts w:ascii="Arial" w:hAnsi="Arial" w:cs="Arial"/>
          <w:b/>
          <w:sz w:val="22"/>
          <w:szCs w:val="22"/>
        </w:rPr>
      </w:pPr>
    </w:p>
    <w:p w:rsidR="00DB3008" w:rsidRPr="00AE558B" w:rsidRDefault="00DB3008" w:rsidP="00F2341F">
      <w:pPr>
        <w:jc w:val="center"/>
        <w:rPr>
          <w:rFonts w:ascii="Arial" w:hAnsi="Arial" w:cs="Arial"/>
          <w:b/>
        </w:rPr>
      </w:pPr>
      <w:r w:rsidRPr="00AE558B">
        <w:rPr>
          <w:rFonts w:ascii="Arial" w:hAnsi="Arial" w:cs="Arial"/>
          <w:b/>
        </w:rPr>
        <w:t>X. Smluvní pokuta a úrok z prodlení</w:t>
      </w:r>
    </w:p>
    <w:p w:rsidR="00DB3008" w:rsidRPr="00AE558B" w:rsidRDefault="00DB3008" w:rsidP="004B1F6F">
      <w:pPr>
        <w:jc w:val="center"/>
        <w:rPr>
          <w:rFonts w:ascii="Arial" w:hAnsi="Arial" w:cs="Arial"/>
          <w:b/>
          <w:sz w:val="22"/>
          <w:szCs w:val="22"/>
        </w:rPr>
      </w:pPr>
    </w:p>
    <w:p w:rsidR="00DB3008" w:rsidRDefault="00DB3008" w:rsidP="00BE10CE">
      <w:pPr>
        <w:numPr>
          <w:ilvl w:val="1"/>
          <w:numId w:val="23"/>
        </w:numPr>
        <w:tabs>
          <w:tab w:val="clear" w:pos="720"/>
          <w:tab w:val="num" w:pos="567"/>
        </w:tabs>
        <w:ind w:left="567" w:hanging="567"/>
        <w:jc w:val="both"/>
        <w:rPr>
          <w:rFonts w:ascii="Arial" w:hAnsi="Arial" w:cs="Arial"/>
          <w:sz w:val="22"/>
          <w:szCs w:val="22"/>
        </w:rPr>
      </w:pPr>
      <w:r w:rsidRPr="00AE558B">
        <w:rPr>
          <w:rFonts w:ascii="Arial" w:hAnsi="Arial" w:cs="Arial"/>
          <w:sz w:val="22"/>
          <w:szCs w:val="22"/>
        </w:rPr>
        <w:t xml:space="preserve">Smluvní strany se dohodly, že v případě porušení ustanovení článku III. odst. 3.1. o zahájení nebo ukončení </w:t>
      </w:r>
      <w:r>
        <w:rPr>
          <w:rFonts w:ascii="Arial" w:hAnsi="Arial" w:cs="Arial"/>
          <w:sz w:val="22"/>
          <w:szCs w:val="22"/>
        </w:rPr>
        <w:t xml:space="preserve">dodávek a </w:t>
      </w:r>
      <w:r w:rsidRPr="00AE558B">
        <w:rPr>
          <w:rFonts w:ascii="Arial" w:hAnsi="Arial" w:cs="Arial"/>
          <w:sz w:val="22"/>
          <w:szCs w:val="22"/>
        </w:rPr>
        <w:t xml:space="preserve">prací dle této smlouvy nebo zprodlení dle čl. </w:t>
      </w:r>
      <w:r>
        <w:rPr>
          <w:rFonts w:ascii="Arial" w:hAnsi="Arial" w:cs="Arial"/>
          <w:sz w:val="22"/>
          <w:szCs w:val="22"/>
        </w:rPr>
        <w:t>VIII</w:t>
      </w:r>
      <w:r w:rsidRPr="00AE558B">
        <w:rPr>
          <w:rFonts w:ascii="Arial" w:hAnsi="Arial" w:cs="Arial"/>
          <w:sz w:val="22"/>
          <w:szCs w:val="22"/>
        </w:rPr>
        <w:t xml:space="preserve">. a </w:t>
      </w:r>
      <w:r>
        <w:rPr>
          <w:rFonts w:ascii="Arial" w:hAnsi="Arial" w:cs="Arial"/>
          <w:sz w:val="22"/>
          <w:szCs w:val="22"/>
        </w:rPr>
        <w:t>čl. I</w:t>
      </w:r>
      <w:r w:rsidRPr="00AE558B">
        <w:rPr>
          <w:rFonts w:ascii="Arial" w:hAnsi="Arial" w:cs="Arial"/>
          <w:sz w:val="22"/>
          <w:szCs w:val="22"/>
        </w:rPr>
        <w:t xml:space="preserve">X. této smlouvy </w:t>
      </w:r>
      <w:r>
        <w:rPr>
          <w:rFonts w:ascii="Arial" w:hAnsi="Arial" w:cs="Arial"/>
          <w:sz w:val="22"/>
          <w:szCs w:val="22"/>
        </w:rPr>
        <w:t>dodava</w:t>
      </w:r>
      <w:r w:rsidRPr="00AE558B">
        <w:rPr>
          <w:rFonts w:ascii="Arial" w:hAnsi="Arial" w:cs="Arial"/>
          <w:sz w:val="22"/>
          <w:szCs w:val="22"/>
        </w:rPr>
        <w:t xml:space="preserve">telem je objednatel oprávněn uplatnit vůči </w:t>
      </w:r>
      <w:r>
        <w:rPr>
          <w:rFonts w:ascii="Arial" w:hAnsi="Arial" w:cs="Arial"/>
          <w:sz w:val="22"/>
          <w:szCs w:val="22"/>
        </w:rPr>
        <w:t>dodava</w:t>
      </w:r>
      <w:r w:rsidRPr="00AE558B">
        <w:rPr>
          <w:rFonts w:ascii="Arial" w:hAnsi="Arial" w:cs="Arial"/>
          <w:sz w:val="22"/>
          <w:szCs w:val="22"/>
        </w:rPr>
        <w:t>iteli  ve smyslu ustanovení § 300 a násl. zákona č. 513/1991 Sb. - obchodního zákoníku,  ve  znění pozdějších předpisů, smluvní pokutu ve výši 0,05 % (slovy: Pět setin procenta) z ceny za provedení díla, včetně DPH, a to za každý započatý den prodlení.</w:t>
      </w:r>
    </w:p>
    <w:p w:rsidR="00DB3008" w:rsidRPr="00AE558B" w:rsidRDefault="00DB3008" w:rsidP="00577A91">
      <w:pPr>
        <w:jc w:val="both"/>
        <w:rPr>
          <w:rFonts w:ascii="Arial" w:hAnsi="Arial" w:cs="Arial"/>
          <w:b/>
          <w:sz w:val="10"/>
          <w:szCs w:val="10"/>
        </w:rPr>
      </w:pPr>
    </w:p>
    <w:p w:rsidR="00DB3008" w:rsidRDefault="00DB3008" w:rsidP="00BE10CE">
      <w:pPr>
        <w:numPr>
          <w:ilvl w:val="1"/>
          <w:numId w:val="23"/>
        </w:numPr>
        <w:tabs>
          <w:tab w:val="clear" w:pos="720"/>
          <w:tab w:val="num" w:pos="567"/>
        </w:tabs>
        <w:ind w:left="567" w:hanging="567"/>
        <w:jc w:val="both"/>
        <w:rPr>
          <w:rFonts w:ascii="Arial" w:hAnsi="Arial" w:cs="Arial"/>
          <w:sz w:val="22"/>
          <w:szCs w:val="22"/>
        </w:rPr>
      </w:pPr>
      <w:r w:rsidRPr="00AE558B">
        <w:rPr>
          <w:rFonts w:ascii="Arial" w:hAnsi="Arial" w:cs="Arial"/>
          <w:sz w:val="22"/>
          <w:szCs w:val="22"/>
        </w:rPr>
        <w:t>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p>
    <w:p w:rsidR="00DB3008" w:rsidRPr="00AE558B" w:rsidRDefault="00DB3008" w:rsidP="00577A91">
      <w:pPr>
        <w:jc w:val="both"/>
        <w:rPr>
          <w:rFonts w:ascii="Arial" w:hAnsi="Arial" w:cs="Arial"/>
          <w:b/>
          <w:sz w:val="10"/>
          <w:szCs w:val="10"/>
        </w:rPr>
      </w:pPr>
    </w:p>
    <w:p w:rsidR="00DB3008" w:rsidRPr="00AE558B" w:rsidRDefault="00DB3008" w:rsidP="00BE10CE">
      <w:pPr>
        <w:numPr>
          <w:ilvl w:val="1"/>
          <w:numId w:val="23"/>
        </w:numPr>
        <w:tabs>
          <w:tab w:val="clear" w:pos="720"/>
          <w:tab w:val="num" w:pos="567"/>
        </w:tabs>
        <w:ind w:left="567" w:hanging="567"/>
        <w:jc w:val="both"/>
        <w:rPr>
          <w:rFonts w:ascii="Arial" w:hAnsi="Arial" w:cs="Arial"/>
          <w:sz w:val="22"/>
          <w:szCs w:val="22"/>
        </w:rPr>
      </w:pPr>
      <w:r w:rsidRPr="00AE558B">
        <w:rPr>
          <w:rFonts w:ascii="Arial" w:hAnsi="Arial" w:cs="Arial"/>
          <w:sz w:val="22"/>
          <w:szCs w:val="22"/>
        </w:rPr>
        <w:t>Smluvní strany si sjednávají pro případ prodlení kterékoliv smluvní strany s plněním peněžitého závazku dle této smlouvy úrok z prodlení ve výši 0,05 % (slovy: Pět setin procenta) z neuhrazené části peněžitého závazku denně, a to za každý den prodlení.</w:t>
      </w:r>
    </w:p>
    <w:p w:rsidR="00DB3008" w:rsidRPr="00165831" w:rsidRDefault="00DB3008" w:rsidP="00CD2E67">
      <w:pPr>
        <w:rPr>
          <w:rFonts w:ascii="Arial" w:hAnsi="Arial" w:cs="Arial"/>
          <w:b/>
          <w:sz w:val="16"/>
          <w:szCs w:val="16"/>
        </w:rPr>
      </w:pPr>
    </w:p>
    <w:p w:rsidR="00DB3008" w:rsidRPr="009C17BB" w:rsidRDefault="00DB3008" w:rsidP="00C4096C">
      <w:pPr>
        <w:tabs>
          <w:tab w:val="num" w:pos="567"/>
        </w:tabs>
        <w:ind w:left="567" w:hanging="567"/>
        <w:rPr>
          <w:rFonts w:ascii="Arial" w:hAnsi="Arial" w:cs="Arial"/>
          <w:b/>
          <w:sz w:val="22"/>
          <w:szCs w:val="22"/>
        </w:rPr>
      </w:pPr>
    </w:p>
    <w:p w:rsidR="00DB3008" w:rsidRPr="00AE558B" w:rsidRDefault="00DB3008" w:rsidP="00FA09DD">
      <w:pPr>
        <w:jc w:val="center"/>
        <w:rPr>
          <w:rFonts w:ascii="Arial" w:hAnsi="Arial" w:cs="Arial"/>
          <w:b/>
        </w:rPr>
      </w:pPr>
      <w:r w:rsidRPr="00AE558B">
        <w:rPr>
          <w:rFonts w:ascii="Arial" w:hAnsi="Arial" w:cs="Arial"/>
          <w:b/>
        </w:rPr>
        <w:t>XI. Nebezpečí škody na věci a přechod vlastnického práva</w:t>
      </w:r>
    </w:p>
    <w:p w:rsidR="00DB3008" w:rsidRPr="00BE10CE" w:rsidRDefault="00DB3008" w:rsidP="004B1F6F">
      <w:pPr>
        <w:jc w:val="center"/>
        <w:rPr>
          <w:rFonts w:ascii="Arial" w:hAnsi="Arial" w:cs="Arial"/>
          <w:b/>
          <w:sz w:val="22"/>
          <w:szCs w:val="22"/>
        </w:rPr>
      </w:pPr>
    </w:p>
    <w:p w:rsidR="00DB3008" w:rsidRPr="00BE10CE" w:rsidRDefault="00DB3008" w:rsidP="00BE10CE">
      <w:pPr>
        <w:numPr>
          <w:ilvl w:val="1"/>
          <w:numId w:val="24"/>
        </w:numPr>
        <w:tabs>
          <w:tab w:val="clear" w:pos="720"/>
          <w:tab w:val="num" w:pos="567"/>
        </w:tabs>
        <w:ind w:left="567" w:hanging="567"/>
        <w:jc w:val="both"/>
        <w:rPr>
          <w:rFonts w:ascii="Arial" w:hAnsi="Arial" w:cs="Arial"/>
          <w:sz w:val="22"/>
          <w:szCs w:val="22"/>
        </w:rPr>
      </w:pPr>
      <w:r>
        <w:rPr>
          <w:rFonts w:ascii="Arial" w:hAnsi="Arial" w:cs="Arial"/>
          <w:sz w:val="22"/>
          <w:szCs w:val="22"/>
        </w:rPr>
        <w:t>Dodava</w:t>
      </w:r>
      <w:r w:rsidRPr="00BE10CE">
        <w:rPr>
          <w:rFonts w:ascii="Arial" w:hAnsi="Arial" w:cs="Arial"/>
          <w:sz w:val="22"/>
          <w:szCs w:val="22"/>
        </w:rPr>
        <w:t xml:space="preserve">tel nese riziko odpovědnosti </w:t>
      </w:r>
      <w:r>
        <w:rPr>
          <w:rFonts w:ascii="Arial" w:hAnsi="Arial" w:cs="Arial"/>
          <w:sz w:val="22"/>
          <w:szCs w:val="22"/>
        </w:rPr>
        <w:t xml:space="preserve">za předmět plnění až </w:t>
      </w:r>
      <w:r w:rsidRPr="00BE10CE">
        <w:rPr>
          <w:rFonts w:ascii="Arial" w:hAnsi="Arial" w:cs="Arial"/>
          <w:sz w:val="22"/>
          <w:szCs w:val="22"/>
        </w:rPr>
        <w:t xml:space="preserve">do řádného předání </w:t>
      </w:r>
      <w:r>
        <w:rPr>
          <w:rFonts w:ascii="Arial" w:hAnsi="Arial" w:cs="Arial"/>
          <w:sz w:val="22"/>
          <w:szCs w:val="22"/>
        </w:rPr>
        <w:t xml:space="preserve">a převzetí předmětu smlouvy objednatelem a </w:t>
      </w:r>
      <w:r w:rsidRPr="00BE10CE">
        <w:rPr>
          <w:rFonts w:ascii="Arial" w:hAnsi="Arial" w:cs="Arial"/>
          <w:sz w:val="22"/>
          <w:szCs w:val="22"/>
        </w:rPr>
        <w:t>za nebezpečí škody a jiné nebezpečí na:</w:t>
      </w:r>
    </w:p>
    <w:p w:rsidR="00DB3008" w:rsidRPr="00BE10CE" w:rsidRDefault="00DB3008" w:rsidP="003A73F2">
      <w:pPr>
        <w:ind w:left="993" w:hanging="426"/>
        <w:jc w:val="both"/>
        <w:rPr>
          <w:rFonts w:ascii="Arial" w:hAnsi="Arial" w:cs="Arial"/>
          <w:sz w:val="22"/>
          <w:szCs w:val="22"/>
        </w:rPr>
      </w:pPr>
      <w:r w:rsidRPr="00BE10CE">
        <w:rPr>
          <w:rFonts w:ascii="Arial" w:hAnsi="Arial" w:cs="Arial"/>
          <w:sz w:val="22"/>
          <w:szCs w:val="22"/>
        </w:rPr>
        <w:t xml:space="preserve">a) </w:t>
      </w:r>
      <w:r w:rsidRPr="00BE10CE">
        <w:rPr>
          <w:rFonts w:ascii="Arial" w:hAnsi="Arial" w:cs="Arial"/>
          <w:sz w:val="22"/>
          <w:szCs w:val="22"/>
        </w:rPr>
        <w:tab/>
      </w:r>
      <w:r>
        <w:rPr>
          <w:rFonts w:ascii="Arial" w:hAnsi="Arial" w:cs="Arial"/>
          <w:sz w:val="22"/>
          <w:szCs w:val="22"/>
        </w:rPr>
        <w:t xml:space="preserve">předmětu smlouvy </w:t>
      </w:r>
      <w:r w:rsidRPr="00BE10CE">
        <w:rPr>
          <w:rFonts w:ascii="Arial" w:hAnsi="Arial" w:cs="Arial"/>
          <w:sz w:val="22"/>
          <w:szCs w:val="22"/>
        </w:rPr>
        <w:t>a všech jeho částech, a</w:t>
      </w:r>
    </w:p>
    <w:p w:rsidR="00DB3008" w:rsidRPr="00BE10CE" w:rsidRDefault="00DB3008" w:rsidP="003A73F2">
      <w:pPr>
        <w:ind w:left="993" w:hanging="426"/>
        <w:jc w:val="both"/>
        <w:rPr>
          <w:rFonts w:ascii="Arial" w:hAnsi="Arial" w:cs="Arial"/>
          <w:sz w:val="22"/>
          <w:szCs w:val="22"/>
        </w:rPr>
      </w:pPr>
      <w:r w:rsidRPr="00BE10CE">
        <w:rPr>
          <w:rFonts w:ascii="Arial" w:hAnsi="Arial" w:cs="Arial"/>
          <w:sz w:val="22"/>
          <w:szCs w:val="22"/>
        </w:rPr>
        <w:t xml:space="preserve">b) </w:t>
      </w:r>
      <w:r w:rsidRPr="00BE10CE">
        <w:rPr>
          <w:rFonts w:ascii="Arial" w:hAnsi="Arial" w:cs="Arial"/>
          <w:sz w:val="22"/>
          <w:szCs w:val="22"/>
        </w:rPr>
        <w:tab/>
        <w:t>plochách, případně objektech</w:t>
      </w:r>
      <w:r>
        <w:rPr>
          <w:rFonts w:ascii="Arial" w:hAnsi="Arial" w:cs="Arial"/>
          <w:sz w:val="22"/>
          <w:szCs w:val="22"/>
        </w:rPr>
        <w:t>, kterých se týká realizace předmětu plnění</w:t>
      </w:r>
      <w:r w:rsidRPr="00BE10CE">
        <w:rPr>
          <w:rFonts w:ascii="Arial" w:hAnsi="Arial" w:cs="Arial"/>
          <w:sz w:val="22"/>
          <w:szCs w:val="22"/>
        </w:rPr>
        <w:t xml:space="preserve">, a to </w:t>
      </w:r>
      <w:r>
        <w:rPr>
          <w:rFonts w:ascii="Arial" w:hAnsi="Arial" w:cs="Arial"/>
          <w:sz w:val="22"/>
          <w:szCs w:val="22"/>
        </w:rPr>
        <w:t>po dobu trvání činností dodavatele na těchto plochách nebo v těchto objektech</w:t>
      </w:r>
      <w:r w:rsidRPr="0053772D">
        <w:rPr>
          <w:rFonts w:ascii="Arial" w:hAnsi="Arial" w:cs="Arial"/>
          <w:sz w:val="22"/>
          <w:szCs w:val="22"/>
        </w:rPr>
        <w:t xml:space="preserve"> </w:t>
      </w:r>
      <w:r>
        <w:rPr>
          <w:rFonts w:ascii="Arial" w:hAnsi="Arial" w:cs="Arial"/>
          <w:sz w:val="22"/>
          <w:szCs w:val="22"/>
        </w:rPr>
        <w:t xml:space="preserve">až </w:t>
      </w:r>
      <w:r w:rsidRPr="00BE10CE">
        <w:rPr>
          <w:rFonts w:ascii="Arial" w:hAnsi="Arial" w:cs="Arial"/>
          <w:sz w:val="22"/>
          <w:szCs w:val="22"/>
        </w:rPr>
        <w:t xml:space="preserve">do řádného předání </w:t>
      </w:r>
      <w:r>
        <w:rPr>
          <w:rFonts w:ascii="Arial" w:hAnsi="Arial" w:cs="Arial"/>
          <w:sz w:val="22"/>
          <w:szCs w:val="22"/>
        </w:rPr>
        <w:t>a převzetí předmětu smlouvy objednatelem</w:t>
      </w:r>
      <w:r w:rsidRPr="00BE10CE">
        <w:rPr>
          <w:rFonts w:ascii="Arial" w:hAnsi="Arial" w:cs="Arial"/>
          <w:sz w:val="22"/>
          <w:szCs w:val="22"/>
        </w:rPr>
        <w:t>, pokud nebude v jednotlivých případech dohodnuto jinak.</w:t>
      </w:r>
    </w:p>
    <w:p w:rsidR="00DB3008" w:rsidRPr="00AE558B" w:rsidRDefault="00DB3008" w:rsidP="003A73F2">
      <w:pPr>
        <w:jc w:val="both"/>
        <w:rPr>
          <w:rFonts w:ascii="Arial" w:hAnsi="Arial" w:cs="Arial"/>
          <w:b/>
          <w:sz w:val="10"/>
          <w:szCs w:val="10"/>
        </w:rPr>
      </w:pPr>
    </w:p>
    <w:p w:rsidR="00DB3008" w:rsidRPr="00BE10CE" w:rsidRDefault="00DB3008" w:rsidP="00BE10CE">
      <w:pPr>
        <w:numPr>
          <w:ilvl w:val="1"/>
          <w:numId w:val="24"/>
        </w:numPr>
        <w:tabs>
          <w:tab w:val="clear" w:pos="720"/>
          <w:tab w:val="num" w:pos="567"/>
        </w:tabs>
        <w:ind w:left="567" w:hanging="567"/>
        <w:jc w:val="both"/>
        <w:rPr>
          <w:rFonts w:ascii="Arial" w:hAnsi="Arial" w:cs="Arial"/>
          <w:sz w:val="22"/>
          <w:szCs w:val="22"/>
        </w:rPr>
      </w:pPr>
      <w:r w:rsidRPr="00BE10CE">
        <w:rPr>
          <w:rFonts w:ascii="Arial" w:hAnsi="Arial" w:cs="Arial"/>
          <w:sz w:val="22"/>
          <w:szCs w:val="22"/>
        </w:rPr>
        <w:t>Odpovědnost stanovená v článku XI. odst. 1</w:t>
      </w:r>
      <w:r>
        <w:rPr>
          <w:rFonts w:ascii="Arial" w:hAnsi="Arial" w:cs="Arial"/>
          <w:sz w:val="22"/>
          <w:szCs w:val="22"/>
        </w:rPr>
        <w:t>1</w:t>
      </w:r>
      <w:r w:rsidRPr="00BE10CE">
        <w:rPr>
          <w:rFonts w:ascii="Arial" w:hAnsi="Arial" w:cs="Arial"/>
          <w:sz w:val="22"/>
          <w:szCs w:val="22"/>
        </w:rPr>
        <w:t>.1. této smlouvy je objektivní.</w:t>
      </w:r>
    </w:p>
    <w:p w:rsidR="00DB3008" w:rsidRPr="00AE558B" w:rsidRDefault="00DB3008" w:rsidP="00742EA6">
      <w:pPr>
        <w:jc w:val="both"/>
        <w:rPr>
          <w:rFonts w:ascii="Arial" w:hAnsi="Arial" w:cs="Arial"/>
          <w:b/>
          <w:sz w:val="10"/>
          <w:szCs w:val="10"/>
        </w:rPr>
      </w:pPr>
    </w:p>
    <w:p w:rsidR="00DB3008" w:rsidRPr="00BE10CE" w:rsidRDefault="00DB3008" w:rsidP="00BE10CE">
      <w:pPr>
        <w:numPr>
          <w:ilvl w:val="1"/>
          <w:numId w:val="24"/>
        </w:numPr>
        <w:tabs>
          <w:tab w:val="clear" w:pos="720"/>
          <w:tab w:val="num" w:pos="567"/>
        </w:tabs>
        <w:ind w:left="567" w:hanging="567"/>
        <w:jc w:val="both"/>
        <w:rPr>
          <w:rFonts w:ascii="Arial" w:hAnsi="Arial" w:cs="Arial"/>
          <w:sz w:val="22"/>
          <w:szCs w:val="22"/>
        </w:rPr>
      </w:pPr>
      <w:r>
        <w:rPr>
          <w:rFonts w:ascii="Arial" w:hAnsi="Arial" w:cs="Arial"/>
          <w:sz w:val="22"/>
          <w:szCs w:val="22"/>
        </w:rPr>
        <w:t>Dodava</w:t>
      </w:r>
      <w:r w:rsidRPr="00BE10CE">
        <w:rPr>
          <w:rFonts w:ascii="Arial" w:hAnsi="Arial" w:cs="Arial"/>
          <w:sz w:val="22"/>
          <w:szCs w:val="22"/>
        </w:rPr>
        <w:t xml:space="preserve">tel nese riziko odpovědnosti do doby řádného protokolárního předání </w:t>
      </w:r>
      <w:r>
        <w:rPr>
          <w:rFonts w:ascii="Arial" w:hAnsi="Arial" w:cs="Arial"/>
          <w:sz w:val="22"/>
          <w:szCs w:val="22"/>
        </w:rPr>
        <w:t>předmětu smlouvy</w:t>
      </w:r>
      <w:r w:rsidRPr="00BE10CE">
        <w:rPr>
          <w:rFonts w:ascii="Arial" w:hAnsi="Arial" w:cs="Arial"/>
          <w:sz w:val="22"/>
          <w:szCs w:val="22"/>
        </w:rPr>
        <w:t xml:space="preserve"> objednateli za nebezpečí škody vyvolané použitím věcí, přístrojů, strojů a zařízení jím opatřenými k provedení </w:t>
      </w:r>
      <w:r>
        <w:rPr>
          <w:rFonts w:ascii="Arial" w:hAnsi="Arial" w:cs="Arial"/>
          <w:sz w:val="22"/>
          <w:szCs w:val="22"/>
        </w:rPr>
        <w:t>předmětu plnění</w:t>
      </w:r>
      <w:r w:rsidRPr="00BE10CE">
        <w:rPr>
          <w:rFonts w:ascii="Arial" w:hAnsi="Arial" w:cs="Arial"/>
          <w:sz w:val="22"/>
          <w:szCs w:val="22"/>
        </w:rPr>
        <w:t xml:space="preserve"> či jeho části, které se z důvodu své povahy nemohou stát součástí či příslušenstvím díla a která jsou či byly použity k provedení díla.</w:t>
      </w:r>
    </w:p>
    <w:p w:rsidR="00DB3008" w:rsidRPr="00AE558B" w:rsidRDefault="00DB3008" w:rsidP="003A73F2">
      <w:pPr>
        <w:jc w:val="both"/>
        <w:rPr>
          <w:rFonts w:ascii="Arial" w:hAnsi="Arial" w:cs="Arial"/>
          <w:b/>
          <w:sz w:val="10"/>
          <w:szCs w:val="10"/>
        </w:rPr>
      </w:pPr>
    </w:p>
    <w:p w:rsidR="00DB3008" w:rsidRPr="00BE10CE" w:rsidRDefault="00DB3008" w:rsidP="00BE10CE">
      <w:pPr>
        <w:numPr>
          <w:ilvl w:val="1"/>
          <w:numId w:val="24"/>
        </w:numPr>
        <w:tabs>
          <w:tab w:val="clear" w:pos="720"/>
          <w:tab w:val="num" w:pos="567"/>
        </w:tabs>
        <w:ind w:left="567" w:hanging="567"/>
        <w:jc w:val="both"/>
        <w:rPr>
          <w:rFonts w:ascii="Arial" w:hAnsi="Arial" w:cs="Arial"/>
          <w:sz w:val="22"/>
          <w:szCs w:val="22"/>
        </w:rPr>
      </w:pPr>
      <w:r>
        <w:rPr>
          <w:rFonts w:ascii="Arial" w:hAnsi="Arial" w:cs="Arial"/>
          <w:sz w:val="22"/>
          <w:szCs w:val="22"/>
        </w:rPr>
        <w:t>Dodava</w:t>
      </w:r>
      <w:r w:rsidRPr="00BE10CE">
        <w:rPr>
          <w:rFonts w:ascii="Arial" w:hAnsi="Arial" w:cs="Arial"/>
          <w:sz w:val="22"/>
          <w:szCs w:val="22"/>
        </w:rPr>
        <w:t xml:space="preserve">tel nese riziko nebezpečí škody a jiná nebezpečí na všech věcech, které </w:t>
      </w:r>
      <w:r>
        <w:rPr>
          <w:rFonts w:ascii="Arial" w:hAnsi="Arial" w:cs="Arial"/>
          <w:sz w:val="22"/>
          <w:szCs w:val="22"/>
        </w:rPr>
        <w:t>dodavate</w:t>
      </w:r>
      <w:r w:rsidRPr="00BE10CE">
        <w:rPr>
          <w:rFonts w:ascii="Arial" w:hAnsi="Arial" w:cs="Arial"/>
          <w:sz w:val="22"/>
          <w:szCs w:val="22"/>
        </w:rPr>
        <w:t xml:space="preserve">l sám či objednatel opatřil za účelem provedení </w:t>
      </w:r>
      <w:r>
        <w:rPr>
          <w:rFonts w:ascii="Arial" w:hAnsi="Arial" w:cs="Arial"/>
          <w:sz w:val="22"/>
          <w:szCs w:val="22"/>
        </w:rPr>
        <w:t>předmětu smlouvy</w:t>
      </w:r>
      <w:r w:rsidRPr="00BE10CE">
        <w:rPr>
          <w:rFonts w:ascii="Arial" w:hAnsi="Arial" w:cs="Arial"/>
          <w:sz w:val="22"/>
          <w:szCs w:val="22"/>
        </w:rPr>
        <w:t xml:space="preserve"> či jeho části, a to od okamžiku jejich převzetí (</w:t>
      </w:r>
      <w:r>
        <w:rPr>
          <w:rFonts w:ascii="Arial" w:hAnsi="Arial" w:cs="Arial"/>
          <w:sz w:val="22"/>
          <w:szCs w:val="22"/>
        </w:rPr>
        <w:t>pořízen</w:t>
      </w:r>
      <w:r w:rsidRPr="00BE10CE">
        <w:rPr>
          <w:rFonts w:ascii="Arial" w:hAnsi="Arial" w:cs="Arial"/>
          <w:sz w:val="22"/>
          <w:szCs w:val="22"/>
        </w:rPr>
        <w:t xml:space="preserve">í) do doby předání </w:t>
      </w:r>
      <w:r>
        <w:rPr>
          <w:rFonts w:ascii="Arial" w:hAnsi="Arial" w:cs="Arial"/>
          <w:sz w:val="22"/>
          <w:szCs w:val="22"/>
        </w:rPr>
        <w:t>předmětu smlouvy</w:t>
      </w:r>
      <w:r w:rsidRPr="00BE10CE">
        <w:rPr>
          <w:rFonts w:ascii="Arial" w:hAnsi="Arial" w:cs="Arial"/>
          <w:sz w:val="22"/>
          <w:szCs w:val="22"/>
        </w:rPr>
        <w:t xml:space="preserve">, popř. u věcí, které je </w:t>
      </w:r>
      <w:r>
        <w:rPr>
          <w:rFonts w:ascii="Arial" w:hAnsi="Arial" w:cs="Arial"/>
          <w:sz w:val="22"/>
          <w:szCs w:val="22"/>
        </w:rPr>
        <w:t>dodva</w:t>
      </w:r>
      <w:r w:rsidRPr="00BE10CE">
        <w:rPr>
          <w:rFonts w:ascii="Arial" w:hAnsi="Arial" w:cs="Arial"/>
          <w:sz w:val="22"/>
          <w:szCs w:val="22"/>
        </w:rPr>
        <w:t xml:space="preserve">tel povinen vrátit, do doby jejich vrácení. </w:t>
      </w:r>
      <w:r>
        <w:rPr>
          <w:rFonts w:ascii="Arial" w:hAnsi="Arial" w:cs="Arial"/>
          <w:sz w:val="22"/>
          <w:szCs w:val="22"/>
        </w:rPr>
        <w:t>Dodava</w:t>
      </w:r>
      <w:r w:rsidRPr="00BE10CE">
        <w:rPr>
          <w:rFonts w:ascii="Arial" w:hAnsi="Arial" w:cs="Arial"/>
          <w:sz w:val="22"/>
          <w:szCs w:val="22"/>
        </w:rPr>
        <w:t>tel rovněž odpovídá objednateli ve smyslu ustanovení § 538 zákona č. 513/1991 Sb. – obchodního zákoníku, ve znění pozdějších předpisů, za škodu způsobenou jeho činností v souvislosti s plněním této smlouvy.</w:t>
      </w:r>
    </w:p>
    <w:p w:rsidR="00DB3008" w:rsidRPr="00AE558B" w:rsidRDefault="00DB3008" w:rsidP="003A73F2">
      <w:pPr>
        <w:jc w:val="both"/>
        <w:rPr>
          <w:rFonts w:ascii="Arial" w:hAnsi="Arial" w:cs="Arial"/>
          <w:b/>
          <w:sz w:val="10"/>
          <w:szCs w:val="10"/>
        </w:rPr>
      </w:pPr>
    </w:p>
    <w:p w:rsidR="00DB3008" w:rsidRPr="00BE10CE" w:rsidRDefault="00DB3008" w:rsidP="00BE10CE">
      <w:pPr>
        <w:numPr>
          <w:ilvl w:val="1"/>
          <w:numId w:val="24"/>
        </w:numPr>
        <w:tabs>
          <w:tab w:val="clear" w:pos="720"/>
          <w:tab w:val="num" w:pos="567"/>
        </w:tabs>
        <w:ind w:left="567" w:hanging="567"/>
        <w:jc w:val="both"/>
        <w:rPr>
          <w:rFonts w:ascii="Arial" w:hAnsi="Arial" w:cs="Arial"/>
          <w:sz w:val="22"/>
          <w:szCs w:val="22"/>
        </w:rPr>
      </w:pPr>
      <w:r>
        <w:rPr>
          <w:rFonts w:ascii="Arial" w:hAnsi="Arial" w:cs="Arial"/>
          <w:sz w:val="22"/>
          <w:szCs w:val="22"/>
        </w:rPr>
        <w:t>Objednatel</w:t>
      </w:r>
      <w:r w:rsidRPr="00BE10CE">
        <w:rPr>
          <w:rFonts w:ascii="Arial" w:hAnsi="Arial" w:cs="Arial"/>
          <w:sz w:val="22"/>
          <w:szCs w:val="22"/>
        </w:rPr>
        <w:t xml:space="preserve"> je vlastníkem </w:t>
      </w:r>
      <w:r>
        <w:rPr>
          <w:rFonts w:ascii="Arial" w:hAnsi="Arial" w:cs="Arial"/>
          <w:sz w:val="22"/>
          <w:szCs w:val="22"/>
        </w:rPr>
        <w:t>předmětu smlouvy</w:t>
      </w:r>
      <w:r w:rsidRPr="00BE10CE">
        <w:rPr>
          <w:rFonts w:ascii="Arial" w:hAnsi="Arial" w:cs="Arial"/>
          <w:sz w:val="22"/>
          <w:szCs w:val="22"/>
        </w:rPr>
        <w:t xml:space="preserve"> a všech věcí, které zhotovitel opatřil k provedení </w:t>
      </w:r>
      <w:r>
        <w:rPr>
          <w:rFonts w:ascii="Arial" w:hAnsi="Arial" w:cs="Arial"/>
          <w:sz w:val="22"/>
          <w:szCs w:val="22"/>
        </w:rPr>
        <w:t>předmětu plnění</w:t>
      </w:r>
      <w:r w:rsidRPr="00BE10CE">
        <w:rPr>
          <w:rFonts w:ascii="Arial" w:hAnsi="Arial" w:cs="Arial"/>
          <w:sz w:val="22"/>
          <w:szCs w:val="22"/>
        </w:rPr>
        <w:t xml:space="preserve"> od okamžiku jejich </w:t>
      </w:r>
      <w:r>
        <w:rPr>
          <w:rFonts w:ascii="Arial" w:hAnsi="Arial" w:cs="Arial"/>
          <w:sz w:val="22"/>
          <w:szCs w:val="22"/>
        </w:rPr>
        <w:t>řádného předání a převzetí</w:t>
      </w:r>
      <w:r w:rsidRPr="00BE10CE">
        <w:rPr>
          <w:rFonts w:ascii="Arial" w:hAnsi="Arial" w:cs="Arial"/>
          <w:sz w:val="22"/>
          <w:szCs w:val="22"/>
        </w:rPr>
        <w:t xml:space="preserve">. Při uzavírání smluvních vztahů ohledně koupě věci, kterou </w:t>
      </w:r>
      <w:r>
        <w:rPr>
          <w:rFonts w:ascii="Arial" w:hAnsi="Arial" w:cs="Arial"/>
          <w:sz w:val="22"/>
          <w:szCs w:val="22"/>
        </w:rPr>
        <w:t>dodava</w:t>
      </w:r>
      <w:r w:rsidRPr="00BE10CE">
        <w:rPr>
          <w:rFonts w:ascii="Arial" w:hAnsi="Arial" w:cs="Arial"/>
          <w:sz w:val="22"/>
          <w:szCs w:val="22"/>
        </w:rPr>
        <w:t xml:space="preserve">tel opatřuje k provedení </w:t>
      </w:r>
      <w:r>
        <w:rPr>
          <w:rFonts w:ascii="Arial" w:hAnsi="Arial" w:cs="Arial"/>
          <w:sz w:val="22"/>
          <w:szCs w:val="22"/>
        </w:rPr>
        <w:t>předmětu plnění</w:t>
      </w:r>
      <w:r w:rsidRPr="00BE10CE">
        <w:rPr>
          <w:rFonts w:ascii="Arial" w:hAnsi="Arial" w:cs="Arial"/>
          <w:sz w:val="22"/>
          <w:szCs w:val="22"/>
        </w:rPr>
        <w:t>, není zhotovitel oprávněn sjednat výhradu ve smyslu ustanovení § 445 zákona č. 513/1991 Sb. – obchodního zákoníku, ve znění pozdějších předpisů.</w:t>
      </w:r>
    </w:p>
    <w:p w:rsidR="00DB3008" w:rsidRPr="00AE558B" w:rsidRDefault="00DB3008" w:rsidP="003A73F2">
      <w:pPr>
        <w:jc w:val="both"/>
        <w:rPr>
          <w:rFonts w:ascii="Arial" w:hAnsi="Arial" w:cs="Arial"/>
          <w:b/>
          <w:sz w:val="10"/>
          <w:szCs w:val="10"/>
        </w:rPr>
      </w:pPr>
    </w:p>
    <w:p w:rsidR="00DB3008" w:rsidRPr="00BE10CE" w:rsidRDefault="00DB3008" w:rsidP="00BE10CE">
      <w:pPr>
        <w:numPr>
          <w:ilvl w:val="1"/>
          <w:numId w:val="24"/>
        </w:numPr>
        <w:tabs>
          <w:tab w:val="clear" w:pos="720"/>
          <w:tab w:val="num" w:pos="567"/>
        </w:tabs>
        <w:ind w:left="567" w:hanging="567"/>
        <w:jc w:val="both"/>
        <w:rPr>
          <w:rFonts w:ascii="Arial" w:hAnsi="Arial" w:cs="Arial"/>
          <w:sz w:val="22"/>
          <w:szCs w:val="22"/>
        </w:rPr>
      </w:pPr>
      <w:r w:rsidRPr="00BE10CE">
        <w:rPr>
          <w:rFonts w:ascii="Arial" w:hAnsi="Arial" w:cs="Arial"/>
          <w:sz w:val="22"/>
          <w:szCs w:val="22"/>
        </w:rPr>
        <w:t xml:space="preserve">Veškeré věci, podklady a další doklady, které byly objednatelem </w:t>
      </w:r>
      <w:r>
        <w:rPr>
          <w:rFonts w:ascii="Arial" w:hAnsi="Arial" w:cs="Arial"/>
          <w:sz w:val="22"/>
          <w:szCs w:val="22"/>
        </w:rPr>
        <w:t>dodavat</w:t>
      </w:r>
      <w:r w:rsidRPr="00BE10CE">
        <w:rPr>
          <w:rFonts w:ascii="Arial" w:hAnsi="Arial" w:cs="Arial"/>
          <w:sz w:val="22"/>
          <w:szCs w:val="22"/>
        </w:rPr>
        <w:t xml:space="preserve">eli předány a nestaly se součástí </w:t>
      </w:r>
      <w:r>
        <w:rPr>
          <w:rFonts w:ascii="Arial" w:hAnsi="Arial" w:cs="Arial"/>
          <w:sz w:val="22"/>
          <w:szCs w:val="22"/>
        </w:rPr>
        <w:t>předmětu plnění</w:t>
      </w:r>
      <w:r w:rsidRPr="00BE10CE">
        <w:rPr>
          <w:rFonts w:ascii="Arial" w:hAnsi="Arial" w:cs="Arial"/>
          <w:sz w:val="22"/>
          <w:szCs w:val="22"/>
        </w:rPr>
        <w:t xml:space="preserve">, zůstávají ve vlastnictví objednatele, resp. objednatel zůstává osobou oprávněnou k jejich zpětnému převzetí. </w:t>
      </w:r>
      <w:r>
        <w:rPr>
          <w:rFonts w:ascii="Arial" w:hAnsi="Arial" w:cs="Arial"/>
          <w:sz w:val="22"/>
          <w:szCs w:val="22"/>
        </w:rPr>
        <w:t>Dodava</w:t>
      </w:r>
      <w:r w:rsidRPr="00BE10CE">
        <w:rPr>
          <w:rFonts w:ascii="Arial" w:hAnsi="Arial" w:cs="Arial"/>
          <w:sz w:val="22"/>
          <w:szCs w:val="22"/>
        </w:rPr>
        <w:t xml:space="preserve">tel je objednateli povinen tyto věci, podklady či ostatní doklady vrátit na výzvu objednatele, a to nejpozději ke dni řádného předání </w:t>
      </w:r>
      <w:r>
        <w:rPr>
          <w:rFonts w:ascii="Arial" w:hAnsi="Arial" w:cs="Arial"/>
          <w:sz w:val="22"/>
          <w:szCs w:val="22"/>
        </w:rPr>
        <w:t>předmětu plnění</w:t>
      </w:r>
      <w:r w:rsidRPr="00BE10CE">
        <w:rPr>
          <w:rFonts w:ascii="Arial" w:hAnsi="Arial" w:cs="Arial"/>
          <w:sz w:val="22"/>
          <w:szCs w:val="22"/>
        </w:rPr>
        <w:t xml:space="preserve">, s výjimkou těch, které prokazatelně a oprávněně spotřeboval k naplnění svých závazků z této smlouvy. </w:t>
      </w:r>
    </w:p>
    <w:p w:rsidR="00DB3008" w:rsidRPr="00165831" w:rsidRDefault="00DB3008" w:rsidP="00CD2E67">
      <w:pPr>
        <w:rPr>
          <w:rFonts w:ascii="Arial" w:hAnsi="Arial" w:cs="Arial"/>
          <w:b/>
          <w:sz w:val="16"/>
          <w:szCs w:val="16"/>
        </w:rPr>
      </w:pPr>
    </w:p>
    <w:p w:rsidR="00DB3008" w:rsidRPr="00BE10CE" w:rsidRDefault="00DB3008" w:rsidP="004B1F6F">
      <w:pPr>
        <w:jc w:val="both"/>
        <w:rPr>
          <w:rFonts w:ascii="Arial" w:hAnsi="Arial" w:cs="Arial"/>
          <w:b/>
          <w:sz w:val="22"/>
          <w:szCs w:val="22"/>
        </w:rPr>
      </w:pPr>
    </w:p>
    <w:p w:rsidR="00DB3008" w:rsidRPr="00AE558B" w:rsidRDefault="00DB3008" w:rsidP="00ED45F5">
      <w:pPr>
        <w:jc w:val="center"/>
        <w:rPr>
          <w:rFonts w:ascii="Arial" w:hAnsi="Arial" w:cs="Arial"/>
          <w:b/>
        </w:rPr>
      </w:pPr>
      <w:r w:rsidRPr="00AE558B">
        <w:rPr>
          <w:rFonts w:ascii="Arial" w:hAnsi="Arial" w:cs="Arial"/>
          <w:b/>
        </w:rPr>
        <w:t>X</w:t>
      </w:r>
      <w:r>
        <w:rPr>
          <w:rFonts w:ascii="Arial" w:hAnsi="Arial" w:cs="Arial"/>
          <w:b/>
        </w:rPr>
        <w:t>I</w:t>
      </w:r>
      <w:r w:rsidRPr="00AE558B">
        <w:rPr>
          <w:rFonts w:ascii="Arial" w:hAnsi="Arial" w:cs="Arial"/>
          <w:b/>
        </w:rPr>
        <w:t>I.  Pojištění</w:t>
      </w:r>
    </w:p>
    <w:p w:rsidR="00DB3008" w:rsidRPr="00AE558B" w:rsidRDefault="00DB3008" w:rsidP="004B1F6F">
      <w:pPr>
        <w:jc w:val="center"/>
        <w:rPr>
          <w:rFonts w:ascii="Arial" w:hAnsi="Arial" w:cs="Arial"/>
          <w:b/>
          <w:caps/>
          <w:sz w:val="22"/>
          <w:szCs w:val="22"/>
        </w:rPr>
      </w:pPr>
    </w:p>
    <w:p w:rsidR="00DB3008" w:rsidRPr="00AE558B" w:rsidRDefault="00DB3008" w:rsidP="003A73F2">
      <w:pPr>
        <w:numPr>
          <w:ilvl w:val="1"/>
          <w:numId w:val="26"/>
        </w:numPr>
        <w:tabs>
          <w:tab w:val="clear" w:pos="720"/>
          <w:tab w:val="num" w:pos="567"/>
        </w:tabs>
        <w:ind w:left="567" w:hanging="567"/>
        <w:jc w:val="both"/>
        <w:rPr>
          <w:rFonts w:ascii="Arial" w:hAnsi="Arial" w:cs="Arial"/>
          <w:sz w:val="22"/>
          <w:szCs w:val="22"/>
        </w:rPr>
      </w:pPr>
      <w:r>
        <w:rPr>
          <w:rFonts w:ascii="Arial" w:hAnsi="Arial" w:cs="Arial"/>
          <w:sz w:val="22"/>
          <w:szCs w:val="22"/>
        </w:rPr>
        <w:t>Dodava</w:t>
      </w:r>
      <w:r w:rsidRPr="00BE10CE">
        <w:rPr>
          <w:rFonts w:ascii="Arial" w:hAnsi="Arial" w:cs="Arial"/>
          <w:sz w:val="22"/>
          <w:szCs w:val="22"/>
        </w:rPr>
        <w:t>tel</w:t>
      </w:r>
      <w:r w:rsidRPr="00AE558B">
        <w:rPr>
          <w:rFonts w:ascii="Arial" w:hAnsi="Arial" w:cs="Arial"/>
          <w:sz w:val="22"/>
          <w:szCs w:val="22"/>
        </w:rPr>
        <w:t xml:space="preserve"> prohlašuje, že je pojištěn pro provádění </w:t>
      </w:r>
      <w:r>
        <w:rPr>
          <w:rFonts w:ascii="Arial" w:hAnsi="Arial" w:cs="Arial"/>
          <w:sz w:val="22"/>
          <w:szCs w:val="22"/>
        </w:rPr>
        <w:t>předmětu smlouvy</w:t>
      </w:r>
      <w:r w:rsidRPr="00AE558B">
        <w:rPr>
          <w:rFonts w:ascii="Arial" w:hAnsi="Arial" w:cs="Arial"/>
          <w:sz w:val="22"/>
          <w:szCs w:val="22"/>
        </w:rPr>
        <w:t xml:space="preserve">, pojistnou smlouvou pro případ pojistné události související s prováděním </w:t>
      </w:r>
      <w:r>
        <w:rPr>
          <w:rFonts w:ascii="Arial" w:hAnsi="Arial" w:cs="Arial"/>
          <w:sz w:val="22"/>
          <w:szCs w:val="22"/>
        </w:rPr>
        <w:t>předmětu smlouvy</w:t>
      </w:r>
      <w:r w:rsidRPr="00AE558B">
        <w:rPr>
          <w:rFonts w:ascii="Arial" w:hAnsi="Arial" w:cs="Arial"/>
          <w:sz w:val="22"/>
          <w:szCs w:val="22"/>
        </w:rPr>
        <w:t>, a to zejména a minimálně v rozsahu:</w:t>
      </w:r>
    </w:p>
    <w:p w:rsidR="00DB3008" w:rsidRPr="00AE558B" w:rsidRDefault="00DB3008" w:rsidP="00731CDB">
      <w:pPr>
        <w:ind w:left="709"/>
        <w:jc w:val="both"/>
        <w:rPr>
          <w:rFonts w:ascii="Arial" w:hAnsi="Arial" w:cs="Arial"/>
          <w:b/>
          <w:sz w:val="10"/>
          <w:szCs w:val="10"/>
        </w:rPr>
      </w:pPr>
    </w:p>
    <w:p w:rsidR="00DB3008" w:rsidRPr="009F058F" w:rsidRDefault="00DB3008" w:rsidP="009F058F">
      <w:pPr>
        <w:numPr>
          <w:ilvl w:val="1"/>
          <w:numId w:val="12"/>
        </w:numPr>
        <w:tabs>
          <w:tab w:val="clear" w:pos="1800"/>
          <w:tab w:val="num" w:pos="1134"/>
        </w:tabs>
        <w:suppressAutoHyphens w:val="0"/>
        <w:ind w:left="1134" w:hanging="283"/>
        <w:jc w:val="both"/>
        <w:rPr>
          <w:rFonts w:ascii="Arial" w:hAnsi="Arial" w:cs="Arial"/>
          <w:sz w:val="22"/>
          <w:szCs w:val="22"/>
        </w:rPr>
      </w:pPr>
      <w:r w:rsidRPr="009F058F">
        <w:rPr>
          <w:rFonts w:ascii="Arial" w:hAnsi="Arial" w:cs="Arial"/>
          <w:sz w:val="22"/>
          <w:szCs w:val="22"/>
        </w:rPr>
        <w:t>pojištění dodávek a pr</w:t>
      </w:r>
      <w:r>
        <w:rPr>
          <w:rFonts w:ascii="Arial" w:hAnsi="Arial" w:cs="Arial"/>
          <w:sz w:val="22"/>
          <w:szCs w:val="22"/>
        </w:rPr>
        <w:t>a</w:t>
      </w:r>
      <w:r w:rsidRPr="009F058F">
        <w:rPr>
          <w:rFonts w:ascii="Arial" w:hAnsi="Arial" w:cs="Arial"/>
          <w:sz w:val="22"/>
          <w:szCs w:val="22"/>
        </w:rPr>
        <w:t>c</w:t>
      </w:r>
      <w:r>
        <w:rPr>
          <w:rFonts w:ascii="Arial" w:hAnsi="Arial" w:cs="Arial"/>
          <w:sz w:val="22"/>
          <w:szCs w:val="22"/>
        </w:rPr>
        <w:t>í</w:t>
      </w:r>
      <w:r w:rsidRPr="009F058F">
        <w:rPr>
          <w:rFonts w:ascii="Arial" w:hAnsi="Arial" w:cs="Arial"/>
          <w:sz w:val="22"/>
          <w:szCs w:val="22"/>
        </w:rPr>
        <w:t xml:space="preserve"> (plnění) </w:t>
      </w:r>
      <w:r>
        <w:rPr>
          <w:rFonts w:ascii="Arial" w:hAnsi="Arial" w:cs="Arial"/>
          <w:sz w:val="22"/>
          <w:szCs w:val="22"/>
        </w:rPr>
        <w:t>dodava</w:t>
      </w:r>
      <w:r w:rsidRPr="009F058F">
        <w:rPr>
          <w:rFonts w:ascii="Arial" w:hAnsi="Arial" w:cs="Arial"/>
          <w:sz w:val="22"/>
          <w:szCs w:val="22"/>
        </w:rPr>
        <w:t xml:space="preserve">tele dle této smlouvy proti obvyklým rizikům jako jsou zejména krádež, živelná pohroma, poškození nebo zničení, a to jak </w:t>
      </w:r>
      <w:r>
        <w:rPr>
          <w:rFonts w:ascii="Arial" w:hAnsi="Arial" w:cs="Arial"/>
          <w:sz w:val="22"/>
          <w:szCs w:val="22"/>
        </w:rPr>
        <w:t>v místě plnění</w:t>
      </w:r>
      <w:r w:rsidRPr="009F058F">
        <w:rPr>
          <w:rFonts w:ascii="Arial" w:hAnsi="Arial" w:cs="Arial"/>
          <w:sz w:val="22"/>
          <w:szCs w:val="22"/>
        </w:rPr>
        <w:t xml:space="preserve">, tak i v místech, kde jsou jednotlivé věci a zařízení, které tvoří předmět </w:t>
      </w:r>
      <w:r>
        <w:rPr>
          <w:rFonts w:ascii="Arial" w:hAnsi="Arial" w:cs="Arial"/>
          <w:sz w:val="22"/>
          <w:szCs w:val="22"/>
        </w:rPr>
        <w:t>plnění</w:t>
      </w:r>
      <w:r w:rsidRPr="009F058F">
        <w:rPr>
          <w:rFonts w:ascii="Arial" w:hAnsi="Arial" w:cs="Arial"/>
          <w:sz w:val="22"/>
          <w:szCs w:val="22"/>
        </w:rPr>
        <w:t xml:space="preserve"> uskladněny či montovány, a to na hodnotu pojistné události odpovídající minimálně ceně za provedení díla, a</w:t>
      </w:r>
    </w:p>
    <w:p w:rsidR="00DB3008" w:rsidRPr="009F058F" w:rsidRDefault="00DB3008" w:rsidP="009F058F">
      <w:pPr>
        <w:numPr>
          <w:ilvl w:val="1"/>
          <w:numId w:val="12"/>
        </w:numPr>
        <w:tabs>
          <w:tab w:val="clear" w:pos="1800"/>
          <w:tab w:val="num" w:pos="1134"/>
        </w:tabs>
        <w:suppressAutoHyphens w:val="0"/>
        <w:ind w:left="1134" w:hanging="283"/>
        <w:jc w:val="both"/>
        <w:rPr>
          <w:rFonts w:ascii="Arial" w:hAnsi="Arial" w:cs="Arial"/>
          <w:sz w:val="22"/>
          <w:szCs w:val="22"/>
        </w:rPr>
      </w:pPr>
      <w:r w:rsidRPr="009F058F">
        <w:rPr>
          <w:rFonts w:ascii="Arial" w:hAnsi="Arial" w:cs="Arial"/>
          <w:sz w:val="22"/>
          <w:szCs w:val="22"/>
        </w:rPr>
        <w:t xml:space="preserve"> pojištění odpovědnosti za škody způsobené činností </w:t>
      </w:r>
      <w:r>
        <w:rPr>
          <w:rFonts w:ascii="Arial" w:hAnsi="Arial" w:cs="Arial"/>
          <w:sz w:val="22"/>
          <w:szCs w:val="22"/>
        </w:rPr>
        <w:t>dodava</w:t>
      </w:r>
      <w:r w:rsidRPr="009F058F">
        <w:rPr>
          <w:rFonts w:ascii="Arial" w:hAnsi="Arial" w:cs="Arial"/>
          <w:sz w:val="22"/>
          <w:szCs w:val="22"/>
        </w:rPr>
        <w:t>tele při provádění díla,</w:t>
      </w:r>
      <w:r>
        <w:rPr>
          <w:rFonts w:ascii="Arial" w:hAnsi="Arial" w:cs="Arial"/>
          <w:sz w:val="22"/>
          <w:szCs w:val="22"/>
        </w:rPr>
        <w:t xml:space="preserve"> </w:t>
      </w:r>
      <w:r w:rsidRPr="009F058F">
        <w:rPr>
          <w:rFonts w:ascii="Arial" w:hAnsi="Arial" w:cs="Arial"/>
          <w:sz w:val="22"/>
          <w:szCs w:val="22"/>
        </w:rPr>
        <w:t>a to na hodnotu pojistné události minimálně 1 000 000 Kč (slovy: jedenmilionkorunčeských).</w:t>
      </w:r>
    </w:p>
    <w:p w:rsidR="00DB3008" w:rsidRPr="00AE558B" w:rsidRDefault="00DB3008" w:rsidP="00731CDB">
      <w:pPr>
        <w:ind w:left="709"/>
        <w:jc w:val="both"/>
        <w:rPr>
          <w:rFonts w:ascii="Arial" w:hAnsi="Arial" w:cs="Arial"/>
          <w:b/>
          <w:sz w:val="10"/>
          <w:szCs w:val="10"/>
        </w:rPr>
      </w:pPr>
    </w:p>
    <w:p w:rsidR="00DB3008" w:rsidRPr="00AE558B" w:rsidRDefault="00DB3008" w:rsidP="00991541">
      <w:pPr>
        <w:ind w:left="567"/>
        <w:jc w:val="both"/>
        <w:rPr>
          <w:rFonts w:ascii="Arial" w:hAnsi="Arial" w:cs="Arial"/>
          <w:sz w:val="22"/>
          <w:szCs w:val="22"/>
        </w:rPr>
      </w:pPr>
      <w:r w:rsidRPr="00AE558B">
        <w:rPr>
          <w:rFonts w:ascii="Arial" w:hAnsi="Arial" w:cs="Arial"/>
          <w:sz w:val="22"/>
          <w:szCs w:val="22"/>
        </w:rPr>
        <w:t xml:space="preserve">Ve smyslu skutečností výše uvedených tak </w:t>
      </w:r>
      <w:r>
        <w:rPr>
          <w:rFonts w:ascii="Arial" w:hAnsi="Arial" w:cs="Arial"/>
          <w:sz w:val="22"/>
          <w:szCs w:val="22"/>
        </w:rPr>
        <w:t>dodava</w:t>
      </w:r>
      <w:r w:rsidRPr="009F058F">
        <w:rPr>
          <w:rFonts w:ascii="Arial" w:hAnsi="Arial" w:cs="Arial"/>
          <w:sz w:val="22"/>
          <w:szCs w:val="22"/>
        </w:rPr>
        <w:t>tel</w:t>
      </w:r>
      <w:r w:rsidRPr="00AE558B">
        <w:rPr>
          <w:rFonts w:ascii="Arial" w:hAnsi="Arial" w:cs="Arial"/>
          <w:sz w:val="22"/>
          <w:szCs w:val="22"/>
        </w:rPr>
        <w:t xml:space="preserve"> má sjednáno nebo sjedná pojištění na krytí rizik poškození, případně zničení budovaného díla systémem „ALL RISK“, a to až do výše </w:t>
      </w:r>
      <w:r>
        <w:rPr>
          <w:rFonts w:ascii="Arial" w:hAnsi="Arial" w:cs="Arial"/>
          <w:sz w:val="22"/>
          <w:szCs w:val="22"/>
        </w:rPr>
        <w:t>sjednané c</w:t>
      </w:r>
      <w:r w:rsidRPr="00AE558B">
        <w:rPr>
          <w:rFonts w:ascii="Arial" w:hAnsi="Arial" w:cs="Arial"/>
          <w:sz w:val="22"/>
          <w:szCs w:val="22"/>
        </w:rPr>
        <w:t xml:space="preserve">eny za provedení </w:t>
      </w:r>
      <w:r>
        <w:rPr>
          <w:rFonts w:ascii="Arial" w:hAnsi="Arial" w:cs="Arial"/>
          <w:sz w:val="22"/>
          <w:szCs w:val="22"/>
        </w:rPr>
        <w:t>předmětu smlouvy</w:t>
      </w:r>
      <w:r w:rsidRPr="00AE558B">
        <w:rPr>
          <w:rFonts w:ascii="Arial" w:hAnsi="Arial" w:cs="Arial"/>
          <w:sz w:val="22"/>
          <w:szCs w:val="22"/>
        </w:rPr>
        <w:t xml:space="preserve">. Dále má sjednáno nebo sjedná pojištění odpovědnosti za škody vzniklé jinému v souvislosti s realizací </w:t>
      </w:r>
      <w:r>
        <w:rPr>
          <w:rFonts w:ascii="Arial" w:hAnsi="Arial" w:cs="Arial"/>
          <w:sz w:val="22"/>
          <w:szCs w:val="22"/>
        </w:rPr>
        <w:t>předmětu smlouvy</w:t>
      </w:r>
      <w:r w:rsidRPr="00AE558B">
        <w:rPr>
          <w:rFonts w:ascii="Arial" w:hAnsi="Arial" w:cs="Arial"/>
          <w:sz w:val="22"/>
          <w:szCs w:val="22"/>
        </w:rPr>
        <w:t xml:space="preserve">. Pojištění musí krýt rizika vyplývající z činnosti všech účastníků </w:t>
      </w:r>
      <w:r>
        <w:rPr>
          <w:rFonts w:ascii="Arial" w:hAnsi="Arial" w:cs="Arial"/>
          <w:sz w:val="22"/>
          <w:szCs w:val="22"/>
        </w:rPr>
        <w:t>na realizaci předmětu smlouvy</w:t>
      </w:r>
      <w:r w:rsidRPr="00AE558B">
        <w:rPr>
          <w:rFonts w:ascii="Arial" w:hAnsi="Arial" w:cs="Arial"/>
          <w:sz w:val="22"/>
          <w:szCs w:val="22"/>
        </w:rPr>
        <w:t>, včetně subdodavatelů.</w:t>
      </w:r>
    </w:p>
    <w:p w:rsidR="00DB3008" w:rsidRPr="00AE558B" w:rsidRDefault="00DB3008" w:rsidP="00731CDB">
      <w:pPr>
        <w:ind w:left="709"/>
        <w:jc w:val="both"/>
        <w:rPr>
          <w:rFonts w:ascii="Arial" w:hAnsi="Arial" w:cs="Arial"/>
          <w:b/>
          <w:sz w:val="10"/>
          <w:szCs w:val="10"/>
        </w:rPr>
      </w:pPr>
    </w:p>
    <w:p w:rsidR="00DB3008" w:rsidRPr="00AE558B" w:rsidRDefault="00DB3008" w:rsidP="00991541">
      <w:pPr>
        <w:numPr>
          <w:ilvl w:val="1"/>
          <w:numId w:val="26"/>
        </w:numPr>
        <w:tabs>
          <w:tab w:val="clear" w:pos="720"/>
          <w:tab w:val="num" w:pos="567"/>
        </w:tabs>
        <w:ind w:left="567" w:hanging="567"/>
        <w:jc w:val="both"/>
        <w:rPr>
          <w:rFonts w:ascii="Arial" w:hAnsi="Arial" w:cs="Arial"/>
          <w:sz w:val="22"/>
          <w:szCs w:val="22"/>
        </w:rPr>
      </w:pPr>
      <w:r>
        <w:rPr>
          <w:rFonts w:ascii="Arial" w:hAnsi="Arial" w:cs="Arial"/>
          <w:sz w:val="22"/>
          <w:szCs w:val="22"/>
        </w:rPr>
        <w:t>Dodava</w:t>
      </w:r>
      <w:r w:rsidRPr="00BE10CE">
        <w:rPr>
          <w:rFonts w:ascii="Arial" w:hAnsi="Arial" w:cs="Arial"/>
          <w:sz w:val="22"/>
          <w:szCs w:val="22"/>
        </w:rPr>
        <w:t>tel</w:t>
      </w:r>
      <w:r w:rsidRPr="00AE558B">
        <w:rPr>
          <w:rFonts w:ascii="Arial" w:hAnsi="Arial" w:cs="Arial"/>
          <w:sz w:val="22"/>
          <w:szCs w:val="22"/>
        </w:rPr>
        <w:t xml:space="preserve"> se zavazuje řádně a včas plnit veškeré závazky z těchto pojistných smluv pro něj plynoucí a udržovat pojištění dle ustanovení článku XI</w:t>
      </w:r>
      <w:r>
        <w:rPr>
          <w:rFonts w:ascii="Arial" w:hAnsi="Arial" w:cs="Arial"/>
          <w:sz w:val="22"/>
          <w:szCs w:val="22"/>
        </w:rPr>
        <w:t>I</w:t>
      </w:r>
      <w:r w:rsidRPr="00AE558B">
        <w:rPr>
          <w:rFonts w:ascii="Arial" w:hAnsi="Arial" w:cs="Arial"/>
          <w:sz w:val="22"/>
          <w:szCs w:val="22"/>
        </w:rPr>
        <w:t>. odst. 1</w:t>
      </w:r>
      <w:r>
        <w:rPr>
          <w:rFonts w:ascii="Arial" w:hAnsi="Arial" w:cs="Arial"/>
          <w:sz w:val="22"/>
          <w:szCs w:val="22"/>
        </w:rPr>
        <w:t>2</w:t>
      </w:r>
      <w:r w:rsidRPr="00AE558B">
        <w:rPr>
          <w:rFonts w:ascii="Arial" w:hAnsi="Arial" w:cs="Arial"/>
          <w:sz w:val="22"/>
          <w:szCs w:val="22"/>
        </w:rPr>
        <w:t xml:space="preserve">.1. této smlouvy po celou dobu </w:t>
      </w:r>
      <w:r>
        <w:rPr>
          <w:rFonts w:ascii="Arial" w:hAnsi="Arial" w:cs="Arial"/>
          <w:sz w:val="22"/>
          <w:szCs w:val="22"/>
        </w:rPr>
        <w:t>realizace předmětu smlouvy</w:t>
      </w:r>
      <w:r w:rsidRPr="00AE558B">
        <w:rPr>
          <w:rFonts w:ascii="Arial" w:hAnsi="Arial" w:cs="Arial"/>
          <w:sz w:val="22"/>
          <w:szCs w:val="22"/>
        </w:rPr>
        <w:t>.</w:t>
      </w:r>
    </w:p>
    <w:p w:rsidR="00DB3008" w:rsidRPr="00165831" w:rsidRDefault="00DB3008" w:rsidP="00CD2E67">
      <w:pPr>
        <w:rPr>
          <w:rFonts w:ascii="Arial" w:hAnsi="Arial" w:cs="Arial"/>
          <w:b/>
          <w:sz w:val="16"/>
          <w:szCs w:val="16"/>
        </w:rPr>
      </w:pPr>
    </w:p>
    <w:p w:rsidR="00DB3008" w:rsidRPr="00AE558B" w:rsidRDefault="00DB3008" w:rsidP="004726BF">
      <w:pPr>
        <w:pStyle w:val="Heading6"/>
        <w:jc w:val="center"/>
        <w:rPr>
          <w:rFonts w:ascii="Arial" w:hAnsi="Arial" w:cs="Arial"/>
          <w:sz w:val="24"/>
          <w:szCs w:val="24"/>
        </w:rPr>
      </w:pPr>
      <w:r w:rsidRPr="00AE558B">
        <w:rPr>
          <w:rFonts w:ascii="Arial" w:hAnsi="Arial" w:cs="Arial"/>
          <w:sz w:val="24"/>
          <w:szCs w:val="24"/>
        </w:rPr>
        <w:t>X</w:t>
      </w:r>
      <w:r>
        <w:rPr>
          <w:rFonts w:ascii="Arial" w:hAnsi="Arial" w:cs="Arial"/>
          <w:sz w:val="24"/>
          <w:szCs w:val="24"/>
        </w:rPr>
        <w:t>III</w:t>
      </w:r>
      <w:r w:rsidRPr="00AE558B">
        <w:rPr>
          <w:rFonts w:ascii="Arial" w:hAnsi="Arial" w:cs="Arial"/>
          <w:sz w:val="24"/>
          <w:szCs w:val="24"/>
        </w:rPr>
        <w:t>.  Platební styk</w:t>
      </w:r>
    </w:p>
    <w:p w:rsidR="00DB3008" w:rsidRPr="00AE558B" w:rsidRDefault="00DB3008" w:rsidP="004B1F6F">
      <w:pPr>
        <w:rPr>
          <w:rFonts w:ascii="Arial" w:hAnsi="Arial" w:cs="Arial"/>
          <w:sz w:val="22"/>
          <w:szCs w:val="22"/>
        </w:rPr>
      </w:pPr>
    </w:p>
    <w:p w:rsidR="00DB3008" w:rsidRDefault="00DB3008" w:rsidP="00991541">
      <w:pPr>
        <w:numPr>
          <w:ilvl w:val="1"/>
          <w:numId w:val="27"/>
        </w:numPr>
        <w:tabs>
          <w:tab w:val="clear" w:pos="720"/>
          <w:tab w:val="num" w:pos="567"/>
        </w:tabs>
        <w:ind w:left="567" w:hanging="567"/>
        <w:jc w:val="both"/>
        <w:rPr>
          <w:rFonts w:ascii="Arial" w:hAnsi="Arial" w:cs="Arial"/>
          <w:sz w:val="22"/>
          <w:szCs w:val="22"/>
        </w:rPr>
      </w:pPr>
      <w:r>
        <w:rPr>
          <w:rFonts w:ascii="Arial" w:hAnsi="Arial" w:cs="Arial"/>
          <w:sz w:val="22"/>
          <w:szCs w:val="22"/>
        </w:rPr>
        <w:t>V</w:t>
      </w:r>
      <w:r w:rsidRPr="00AE558B">
        <w:rPr>
          <w:rFonts w:ascii="Arial" w:hAnsi="Arial" w:cs="Arial"/>
          <w:sz w:val="22"/>
          <w:szCs w:val="22"/>
        </w:rPr>
        <w:t>eškeré platby mezi smluvními stranami, uskutečněné na základě této smlouvy, budou probíhat bezhotovostně prostřednictvím účtů uvedených v záhlaví této smlouvy, nevyplývá-li z některého ustanovení této smlouvy jinak.</w:t>
      </w:r>
    </w:p>
    <w:p w:rsidR="00DB3008" w:rsidRPr="00AE558B" w:rsidRDefault="00DB3008" w:rsidP="00991541">
      <w:pPr>
        <w:ind w:left="709"/>
        <w:jc w:val="both"/>
        <w:rPr>
          <w:rFonts w:ascii="Arial" w:hAnsi="Arial" w:cs="Arial"/>
          <w:b/>
          <w:sz w:val="10"/>
          <w:szCs w:val="10"/>
        </w:rPr>
      </w:pPr>
    </w:p>
    <w:p w:rsidR="00DB3008" w:rsidRDefault="00DB3008" w:rsidP="00991541">
      <w:pPr>
        <w:numPr>
          <w:ilvl w:val="1"/>
          <w:numId w:val="27"/>
        </w:numPr>
        <w:tabs>
          <w:tab w:val="clear" w:pos="720"/>
          <w:tab w:val="num" w:pos="567"/>
        </w:tabs>
        <w:ind w:left="567" w:hanging="567"/>
        <w:jc w:val="both"/>
        <w:rPr>
          <w:rFonts w:ascii="Arial" w:hAnsi="Arial" w:cs="Arial"/>
          <w:sz w:val="22"/>
          <w:szCs w:val="22"/>
        </w:rPr>
      </w:pPr>
      <w:r w:rsidRPr="00AE558B">
        <w:rPr>
          <w:rFonts w:ascii="Arial" w:hAnsi="Arial" w:cs="Arial"/>
          <w:sz w:val="22"/>
          <w:szCs w:val="22"/>
        </w:rPr>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DB3008" w:rsidRPr="00AE558B" w:rsidRDefault="00DB3008" w:rsidP="00991541">
      <w:pPr>
        <w:ind w:left="709"/>
        <w:jc w:val="both"/>
        <w:rPr>
          <w:rFonts w:ascii="Arial" w:hAnsi="Arial" w:cs="Arial"/>
          <w:b/>
          <w:sz w:val="10"/>
          <w:szCs w:val="10"/>
        </w:rPr>
      </w:pPr>
    </w:p>
    <w:p w:rsidR="00DB3008" w:rsidRPr="00AE558B" w:rsidRDefault="00DB3008" w:rsidP="00991541">
      <w:pPr>
        <w:numPr>
          <w:ilvl w:val="1"/>
          <w:numId w:val="27"/>
        </w:numPr>
        <w:tabs>
          <w:tab w:val="clear" w:pos="720"/>
          <w:tab w:val="num" w:pos="567"/>
        </w:tabs>
        <w:ind w:left="567" w:hanging="567"/>
        <w:jc w:val="both"/>
        <w:rPr>
          <w:rFonts w:ascii="Arial" w:hAnsi="Arial" w:cs="Arial"/>
          <w:sz w:val="22"/>
          <w:szCs w:val="22"/>
        </w:rPr>
      </w:pPr>
      <w:r w:rsidRPr="00AE558B">
        <w:rPr>
          <w:rFonts w:ascii="Arial" w:hAnsi="Arial" w:cs="Arial"/>
          <w:sz w:val="22"/>
          <w:szCs w:val="22"/>
        </w:rPr>
        <w:t>Smluvní strany se dohodly, že v případě změny bankovního spojení uvedeného v záhlaví této smlouvy, budou písemné informovat o této skutečnosti bez zbytečného odkladu druhou smluvní stranu.</w:t>
      </w:r>
    </w:p>
    <w:p w:rsidR="00DB3008" w:rsidRPr="00165831" w:rsidRDefault="00DB3008" w:rsidP="00CD2E67">
      <w:pPr>
        <w:rPr>
          <w:rFonts w:ascii="Arial" w:hAnsi="Arial" w:cs="Arial"/>
          <w:b/>
          <w:sz w:val="16"/>
          <w:szCs w:val="16"/>
        </w:rPr>
      </w:pPr>
    </w:p>
    <w:p w:rsidR="00DB3008" w:rsidRPr="00AE558B" w:rsidRDefault="00DB3008" w:rsidP="004726BF">
      <w:pPr>
        <w:pStyle w:val="Heading6"/>
        <w:jc w:val="center"/>
        <w:rPr>
          <w:rFonts w:ascii="Arial" w:hAnsi="Arial" w:cs="Arial"/>
          <w:sz w:val="24"/>
          <w:szCs w:val="24"/>
        </w:rPr>
      </w:pPr>
      <w:r w:rsidRPr="00AE558B">
        <w:rPr>
          <w:rFonts w:ascii="Arial" w:hAnsi="Arial" w:cs="Arial"/>
          <w:sz w:val="24"/>
          <w:szCs w:val="24"/>
        </w:rPr>
        <w:t>X</w:t>
      </w:r>
      <w:r>
        <w:rPr>
          <w:rFonts w:ascii="Arial" w:hAnsi="Arial" w:cs="Arial"/>
          <w:sz w:val="24"/>
          <w:szCs w:val="24"/>
        </w:rPr>
        <w:t>I</w:t>
      </w:r>
      <w:r w:rsidRPr="00AE558B">
        <w:rPr>
          <w:rFonts w:ascii="Arial" w:hAnsi="Arial" w:cs="Arial"/>
          <w:sz w:val="24"/>
          <w:szCs w:val="24"/>
        </w:rPr>
        <w:t>V. Oprávněné osoby</w:t>
      </w:r>
    </w:p>
    <w:p w:rsidR="00DB3008" w:rsidRPr="00AE558B" w:rsidRDefault="00DB3008" w:rsidP="004B1F6F">
      <w:pPr>
        <w:ind w:left="1425"/>
        <w:rPr>
          <w:rFonts w:ascii="Arial" w:hAnsi="Arial" w:cs="Arial"/>
          <w:sz w:val="22"/>
          <w:szCs w:val="22"/>
        </w:rPr>
      </w:pPr>
    </w:p>
    <w:p w:rsidR="00DB3008" w:rsidRPr="008F1641" w:rsidRDefault="00DB3008" w:rsidP="00E74259">
      <w:pPr>
        <w:numPr>
          <w:ilvl w:val="1"/>
          <w:numId w:val="28"/>
        </w:numPr>
        <w:tabs>
          <w:tab w:val="clear" w:pos="480"/>
        </w:tabs>
        <w:ind w:left="567" w:hanging="567"/>
        <w:jc w:val="both"/>
        <w:rPr>
          <w:rFonts w:ascii="Arial" w:hAnsi="Arial" w:cs="Arial"/>
          <w:sz w:val="22"/>
          <w:szCs w:val="22"/>
        </w:rPr>
      </w:pPr>
      <w:r w:rsidRPr="008F1641">
        <w:rPr>
          <w:rFonts w:ascii="Arial" w:hAnsi="Arial" w:cs="Arial"/>
          <w:sz w:val="22"/>
          <w:szCs w:val="22"/>
        </w:rPr>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DB3008" w:rsidRPr="00AE558B" w:rsidRDefault="00DB3008" w:rsidP="00991541">
      <w:pPr>
        <w:ind w:left="709"/>
        <w:jc w:val="both"/>
        <w:rPr>
          <w:rFonts w:ascii="Arial" w:hAnsi="Arial" w:cs="Arial"/>
          <w:b/>
          <w:sz w:val="10"/>
          <w:szCs w:val="10"/>
        </w:rPr>
      </w:pPr>
    </w:p>
    <w:p w:rsidR="00DB3008" w:rsidRPr="008F1641" w:rsidRDefault="00DB3008" w:rsidP="00E74259">
      <w:pPr>
        <w:numPr>
          <w:ilvl w:val="1"/>
          <w:numId w:val="28"/>
        </w:numPr>
        <w:tabs>
          <w:tab w:val="clear" w:pos="480"/>
        </w:tabs>
        <w:ind w:left="567" w:hanging="567"/>
        <w:jc w:val="both"/>
        <w:rPr>
          <w:rFonts w:ascii="Arial" w:hAnsi="Arial" w:cs="Arial"/>
          <w:sz w:val="22"/>
          <w:szCs w:val="22"/>
        </w:rPr>
      </w:pPr>
      <w:r w:rsidRPr="008F1641">
        <w:rPr>
          <w:rFonts w:ascii="Arial" w:hAnsi="Arial" w:cs="Arial"/>
          <w:sz w:val="22"/>
          <w:szCs w:val="22"/>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u každé z níže uvedených kategorií. Je-li oprávněnou osobou osoba právnická, může za ni jednat pouze jedna osoba fyzická. </w:t>
      </w:r>
    </w:p>
    <w:p w:rsidR="00DB3008" w:rsidRPr="00AE558B" w:rsidRDefault="00DB3008" w:rsidP="00991541">
      <w:pPr>
        <w:ind w:left="709"/>
        <w:jc w:val="both"/>
        <w:rPr>
          <w:rFonts w:ascii="Arial" w:hAnsi="Arial" w:cs="Arial"/>
          <w:b/>
          <w:sz w:val="10"/>
          <w:szCs w:val="10"/>
        </w:rPr>
      </w:pPr>
    </w:p>
    <w:p w:rsidR="00DB3008" w:rsidRPr="00B34525" w:rsidRDefault="00DB3008" w:rsidP="008F1641">
      <w:pPr>
        <w:numPr>
          <w:ilvl w:val="1"/>
          <w:numId w:val="28"/>
        </w:numPr>
        <w:tabs>
          <w:tab w:val="clear" w:pos="480"/>
        </w:tabs>
        <w:ind w:left="567" w:hanging="567"/>
        <w:jc w:val="both"/>
        <w:rPr>
          <w:rFonts w:ascii="Arial" w:hAnsi="Arial" w:cs="Arial"/>
          <w:sz w:val="22"/>
          <w:szCs w:val="22"/>
        </w:rPr>
      </w:pPr>
      <w:r w:rsidRPr="00B34525">
        <w:rPr>
          <w:rFonts w:ascii="Arial" w:hAnsi="Arial" w:cs="Arial"/>
          <w:sz w:val="22"/>
          <w:szCs w:val="22"/>
        </w:rPr>
        <w:t xml:space="preserve">Oprávněné osoby objednatele se všeobecnou působností mohou za objednatele jednat ve všech věcech v rámci této smlouvy. </w:t>
      </w:r>
    </w:p>
    <w:p w:rsidR="00DB3008" w:rsidRPr="00AE558B" w:rsidRDefault="00DB3008" w:rsidP="00991541">
      <w:pPr>
        <w:ind w:left="709"/>
        <w:jc w:val="both"/>
        <w:rPr>
          <w:rFonts w:ascii="Arial" w:hAnsi="Arial" w:cs="Arial"/>
          <w:b/>
          <w:sz w:val="10"/>
          <w:szCs w:val="10"/>
        </w:rPr>
      </w:pPr>
    </w:p>
    <w:p w:rsidR="00DB3008" w:rsidRPr="00B34525" w:rsidRDefault="00DB3008" w:rsidP="008F1641">
      <w:pPr>
        <w:numPr>
          <w:ilvl w:val="1"/>
          <w:numId w:val="28"/>
        </w:numPr>
        <w:tabs>
          <w:tab w:val="clear" w:pos="480"/>
        </w:tabs>
        <w:ind w:left="567" w:hanging="567"/>
        <w:jc w:val="both"/>
        <w:rPr>
          <w:rFonts w:ascii="Arial" w:hAnsi="Arial" w:cs="Arial"/>
          <w:sz w:val="22"/>
          <w:szCs w:val="22"/>
        </w:rPr>
      </w:pPr>
      <w:r w:rsidRPr="00B34525">
        <w:rPr>
          <w:rFonts w:ascii="Arial" w:hAnsi="Arial" w:cs="Arial"/>
          <w:sz w:val="22"/>
          <w:szCs w:val="22"/>
        </w:rPr>
        <w:t>Oprávněné osoby objednatele se všeobecnou působností:</w:t>
      </w:r>
    </w:p>
    <w:p w:rsidR="00DB3008" w:rsidRPr="00B34525" w:rsidRDefault="00DB3008" w:rsidP="004B1F6F">
      <w:pPr>
        <w:pStyle w:val="BodyText21"/>
        <w:widowControl/>
        <w:ind w:firstLine="708"/>
        <w:rPr>
          <w:rFonts w:ascii="Arial" w:hAnsi="Arial" w:cs="Arial"/>
          <w:szCs w:val="22"/>
        </w:rPr>
      </w:pPr>
      <w:r w:rsidRPr="00B34525">
        <w:rPr>
          <w:rFonts w:ascii="Arial" w:hAnsi="Arial" w:cs="Arial"/>
          <w:szCs w:val="22"/>
        </w:rPr>
        <w:t xml:space="preserve">RNDr. Jiří Widž, ředitel školy, tel. 359 807 301, mobil 739 322 477, </w:t>
      </w:r>
    </w:p>
    <w:p w:rsidR="00DB3008" w:rsidRPr="00B34525" w:rsidRDefault="00DB3008" w:rsidP="004B1F6F">
      <w:pPr>
        <w:pStyle w:val="BodyText21"/>
        <w:widowControl/>
        <w:ind w:firstLine="708"/>
        <w:rPr>
          <w:rFonts w:ascii="Arial" w:hAnsi="Arial" w:cs="Arial"/>
          <w:szCs w:val="22"/>
        </w:rPr>
      </w:pPr>
      <w:r w:rsidRPr="00B34525">
        <w:rPr>
          <w:rFonts w:ascii="Arial" w:hAnsi="Arial" w:cs="Arial"/>
          <w:szCs w:val="22"/>
        </w:rPr>
        <w:t xml:space="preserve">e-mail: </w:t>
      </w:r>
      <w:hyperlink r:id="rId11" w:history="1">
        <w:r w:rsidRPr="00B34525">
          <w:rPr>
            <w:rStyle w:val="Hyperlink"/>
            <w:rFonts w:ascii="Arial" w:hAnsi="Arial" w:cs="Arial"/>
            <w:color w:val="auto"/>
            <w:szCs w:val="22"/>
            <w:u w:val="none"/>
          </w:rPr>
          <w:t>jiri.widz@gymso.cz</w:t>
        </w:r>
      </w:hyperlink>
    </w:p>
    <w:p w:rsidR="00DB3008" w:rsidRPr="00AE558B" w:rsidRDefault="00DB3008" w:rsidP="00991541">
      <w:pPr>
        <w:ind w:left="709"/>
        <w:jc w:val="both"/>
        <w:rPr>
          <w:rFonts w:ascii="Arial" w:hAnsi="Arial" w:cs="Arial"/>
          <w:b/>
          <w:sz w:val="10"/>
          <w:szCs w:val="10"/>
        </w:rPr>
      </w:pPr>
    </w:p>
    <w:p w:rsidR="00DB3008" w:rsidRPr="00B34525" w:rsidRDefault="00DB3008" w:rsidP="00B34525">
      <w:pPr>
        <w:numPr>
          <w:ilvl w:val="1"/>
          <w:numId w:val="28"/>
        </w:numPr>
        <w:tabs>
          <w:tab w:val="clear" w:pos="480"/>
        </w:tabs>
        <w:ind w:left="567" w:hanging="567"/>
        <w:jc w:val="both"/>
        <w:rPr>
          <w:rFonts w:ascii="Arial" w:hAnsi="Arial" w:cs="Arial"/>
          <w:sz w:val="22"/>
          <w:szCs w:val="22"/>
        </w:rPr>
      </w:pPr>
      <w:r w:rsidRPr="00B34525">
        <w:rPr>
          <w:rFonts w:ascii="Arial" w:hAnsi="Arial" w:cs="Arial"/>
          <w:sz w:val="22"/>
          <w:szCs w:val="22"/>
        </w:rPr>
        <w:t xml:space="preserve">Oprávněné osoby objednatele </w:t>
      </w:r>
      <w:r>
        <w:rPr>
          <w:rFonts w:ascii="Arial" w:hAnsi="Arial" w:cs="Arial"/>
          <w:sz w:val="22"/>
          <w:szCs w:val="22"/>
        </w:rPr>
        <w:t>pro administraci zadávacího řízení</w:t>
      </w:r>
      <w:r w:rsidRPr="00B34525">
        <w:rPr>
          <w:rFonts w:ascii="Arial" w:hAnsi="Arial" w:cs="Arial"/>
          <w:sz w:val="22"/>
          <w:szCs w:val="22"/>
        </w:rPr>
        <w:t xml:space="preserve"> </w:t>
      </w:r>
      <w:r>
        <w:rPr>
          <w:rFonts w:ascii="Arial" w:hAnsi="Arial" w:cs="Arial"/>
          <w:sz w:val="22"/>
          <w:szCs w:val="22"/>
        </w:rPr>
        <w:t xml:space="preserve">a </w:t>
      </w:r>
      <w:r w:rsidRPr="00B34525">
        <w:rPr>
          <w:rFonts w:ascii="Arial" w:hAnsi="Arial" w:cs="Arial"/>
          <w:sz w:val="22"/>
          <w:szCs w:val="22"/>
        </w:rPr>
        <w:t>ve věcech technických:</w:t>
      </w:r>
    </w:p>
    <w:p w:rsidR="00DB3008" w:rsidRPr="00B34525" w:rsidRDefault="00DB3008" w:rsidP="004B1F6F">
      <w:pPr>
        <w:pStyle w:val="BodyText21"/>
        <w:widowControl/>
        <w:ind w:left="709"/>
        <w:rPr>
          <w:rFonts w:ascii="Arial" w:hAnsi="Arial" w:cs="Arial"/>
          <w:szCs w:val="22"/>
        </w:rPr>
      </w:pPr>
      <w:r w:rsidRPr="00B34525">
        <w:rPr>
          <w:rFonts w:ascii="Arial" w:hAnsi="Arial" w:cs="Arial"/>
          <w:szCs w:val="22"/>
        </w:rPr>
        <w:t xml:space="preserve">Ladislav Zoubek, správce budov, tel. 359 807 307, mobil 739 322 478, </w:t>
      </w:r>
    </w:p>
    <w:p w:rsidR="00DB3008" w:rsidRPr="00B34525" w:rsidRDefault="00DB3008" w:rsidP="004B1F6F">
      <w:pPr>
        <w:pStyle w:val="BodyText21"/>
        <w:widowControl/>
        <w:ind w:left="709"/>
        <w:rPr>
          <w:rFonts w:ascii="Arial" w:hAnsi="Arial" w:cs="Arial"/>
          <w:szCs w:val="22"/>
        </w:rPr>
      </w:pPr>
      <w:r w:rsidRPr="00B34525">
        <w:rPr>
          <w:rFonts w:ascii="Arial" w:hAnsi="Arial" w:cs="Arial"/>
          <w:szCs w:val="22"/>
        </w:rPr>
        <w:t>e-mail: ladislav.ladislav.zoubek@gymso.cz</w:t>
      </w:r>
    </w:p>
    <w:p w:rsidR="00DB3008" w:rsidRPr="00AE558B" w:rsidRDefault="00DB3008" w:rsidP="00991541">
      <w:pPr>
        <w:ind w:left="709"/>
        <w:jc w:val="both"/>
        <w:rPr>
          <w:rFonts w:ascii="Arial" w:hAnsi="Arial" w:cs="Arial"/>
          <w:b/>
          <w:sz w:val="10"/>
          <w:szCs w:val="10"/>
        </w:rPr>
      </w:pPr>
    </w:p>
    <w:p w:rsidR="00DB3008" w:rsidRPr="00B34525" w:rsidRDefault="00DB3008" w:rsidP="00B34525">
      <w:pPr>
        <w:numPr>
          <w:ilvl w:val="1"/>
          <w:numId w:val="28"/>
        </w:numPr>
        <w:tabs>
          <w:tab w:val="clear" w:pos="480"/>
        </w:tabs>
        <w:ind w:left="567" w:hanging="567"/>
        <w:jc w:val="both"/>
        <w:rPr>
          <w:rFonts w:ascii="Arial" w:hAnsi="Arial" w:cs="Arial"/>
          <w:sz w:val="22"/>
          <w:szCs w:val="22"/>
        </w:rPr>
      </w:pPr>
      <w:r w:rsidRPr="00B34525">
        <w:rPr>
          <w:rFonts w:ascii="Arial" w:hAnsi="Arial" w:cs="Arial"/>
          <w:sz w:val="22"/>
          <w:szCs w:val="22"/>
        </w:rPr>
        <w:t>Oprávněné osoby zhotovitele se všeobecnou působností:</w:t>
      </w:r>
    </w:p>
    <w:p w:rsidR="00DB3008" w:rsidRPr="00B34525" w:rsidRDefault="00DB3008" w:rsidP="004726BF">
      <w:pPr>
        <w:pStyle w:val="BodyText21"/>
        <w:widowControl/>
        <w:ind w:left="993" w:hanging="284"/>
        <w:rPr>
          <w:rFonts w:ascii="Arial" w:hAnsi="Arial" w:cs="Arial"/>
          <w:szCs w:val="22"/>
        </w:rPr>
      </w:pPr>
      <w:r w:rsidRPr="00B34525">
        <w:rPr>
          <w:rFonts w:ascii="Arial" w:hAnsi="Arial" w:cs="Arial"/>
          <w:szCs w:val="22"/>
        </w:rPr>
        <w:t>a)</w:t>
      </w:r>
      <w:r w:rsidRPr="00B34525">
        <w:rPr>
          <w:rFonts w:ascii="Arial" w:hAnsi="Arial" w:cs="Arial"/>
          <w:szCs w:val="22"/>
        </w:rPr>
        <w:tab/>
        <w:t>…………………………………………………………………………..</w:t>
      </w:r>
    </w:p>
    <w:p w:rsidR="00DB3008" w:rsidRPr="00AE558B" w:rsidRDefault="00DB3008" w:rsidP="00991541">
      <w:pPr>
        <w:ind w:left="709"/>
        <w:jc w:val="both"/>
        <w:rPr>
          <w:rFonts w:ascii="Arial" w:hAnsi="Arial" w:cs="Arial"/>
          <w:b/>
          <w:sz w:val="10"/>
          <w:szCs w:val="10"/>
        </w:rPr>
      </w:pPr>
    </w:p>
    <w:p w:rsidR="00DB3008" w:rsidRPr="00B34525" w:rsidRDefault="00DB3008" w:rsidP="00B34525">
      <w:pPr>
        <w:numPr>
          <w:ilvl w:val="1"/>
          <w:numId w:val="28"/>
        </w:numPr>
        <w:tabs>
          <w:tab w:val="clear" w:pos="480"/>
        </w:tabs>
        <w:ind w:left="567" w:hanging="567"/>
        <w:jc w:val="both"/>
        <w:rPr>
          <w:rFonts w:ascii="Arial" w:hAnsi="Arial" w:cs="Arial"/>
          <w:sz w:val="22"/>
          <w:szCs w:val="22"/>
        </w:rPr>
      </w:pPr>
      <w:r w:rsidRPr="00B34525">
        <w:rPr>
          <w:rFonts w:ascii="Arial" w:hAnsi="Arial" w:cs="Arial"/>
          <w:sz w:val="22"/>
          <w:szCs w:val="22"/>
        </w:rPr>
        <w:t>Oprávněné osoby zhotovitele ve věcech technických:</w:t>
      </w:r>
    </w:p>
    <w:p w:rsidR="00DB3008" w:rsidRPr="00AE558B" w:rsidRDefault="00DB3008" w:rsidP="00991541">
      <w:pPr>
        <w:ind w:left="709"/>
        <w:jc w:val="both"/>
        <w:rPr>
          <w:rFonts w:ascii="Arial" w:hAnsi="Arial" w:cs="Arial"/>
          <w:b/>
          <w:sz w:val="10"/>
          <w:szCs w:val="10"/>
        </w:rPr>
      </w:pPr>
    </w:p>
    <w:p w:rsidR="00DB3008" w:rsidRPr="00B34525" w:rsidRDefault="00DB3008" w:rsidP="004726BF">
      <w:pPr>
        <w:pStyle w:val="BodyText21"/>
        <w:widowControl/>
        <w:ind w:left="993" w:hanging="284"/>
        <w:rPr>
          <w:rFonts w:ascii="Arial" w:hAnsi="Arial" w:cs="Arial"/>
          <w:szCs w:val="22"/>
        </w:rPr>
      </w:pPr>
      <w:r w:rsidRPr="00B34525">
        <w:rPr>
          <w:rFonts w:ascii="Arial" w:hAnsi="Arial" w:cs="Arial"/>
          <w:szCs w:val="22"/>
        </w:rPr>
        <w:t>a)</w:t>
      </w:r>
      <w:r w:rsidRPr="00B34525">
        <w:rPr>
          <w:rFonts w:ascii="Arial" w:hAnsi="Arial" w:cs="Arial"/>
          <w:szCs w:val="22"/>
        </w:rPr>
        <w:tab/>
        <w:t>…………………………………………………………………………..</w:t>
      </w:r>
    </w:p>
    <w:p w:rsidR="00DB3008" w:rsidRPr="00AE558B" w:rsidRDefault="00DB3008" w:rsidP="00991541">
      <w:pPr>
        <w:ind w:left="709"/>
        <w:jc w:val="both"/>
        <w:rPr>
          <w:rFonts w:ascii="Arial" w:hAnsi="Arial" w:cs="Arial"/>
          <w:b/>
          <w:sz w:val="10"/>
          <w:szCs w:val="10"/>
        </w:rPr>
      </w:pPr>
    </w:p>
    <w:p w:rsidR="00DB3008" w:rsidRPr="00B34525" w:rsidRDefault="00DB3008" w:rsidP="004726BF">
      <w:pPr>
        <w:pStyle w:val="BodyText21"/>
        <w:widowControl/>
        <w:ind w:left="993" w:hanging="284"/>
        <w:rPr>
          <w:rFonts w:ascii="Arial" w:hAnsi="Arial" w:cs="Arial"/>
          <w:szCs w:val="22"/>
        </w:rPr>
      </w:pPr>
      <w:r w:rsidRPr="00B34525">
        <w:rPr>
          <w:rFonts w:ascii="Arial" w:hAnsi="Arial" w:cs="Arial"/>
          <w:szCs w:val="22"/>
        </w:rPr>
        <w:t>b)</w:t>
      </w:r>
      <w:r w:rsidRPr="00B34525">
        <w:rPr>
          <w:rFonts w:ascii="Arial" w:hAnsi="Arial" w:cs="Arial"/>
          <w:szCs w:val="22"/>
        </w:rPr>
        <w:tab/>
        <w:t>…………………………………………………………………………..</w:t>
      </w:r>
    </w:p>
    <w:p w:rsidR="00DB3008" w:rsidRPr="00B34525" w:rsidRDefault="00DB3008" w:rsidP="004B1F6F">
      <w:pPr>
        <w:pStyle w:val="BodyText21"/>
        <w:widowControl/>
        <w:ind w:firstLine="708"/>
        <w:rPr>
          <w:rFonts w:ascii="Arial" w:hAnsi="Arial" w:cs="Arial"/>
          <w:szCs w:val="22"/>
        </w:rPr>
      </w:pPr>
    </w:p>
    <w:p w:rsidR="00DB3008" w:rsidRPr="000B0572" w:rsidRDefault="00DB3008" w:rsidP="004B1F6F">
      <w:pPr>
        <w:pStyle w:val="Heading1"/>
        <w:jc w:val="center"/>
        <w:rPr>
          <w:sz w:val="24"/>
          <w:szCs w:val="24"/>
        </w:rPr>
      </w:pPr>
      <w:r w:rsidRPr="000B0572">
        <w:rPr>
          <w:sz w:val="24"/>
          <w:szCs w:val="24"/>
        </w:rPr>
        <w:t>XV. Závěrečná ustanovení</w:t>
      </w:r>
    </w:p>
    <w:p w:rsidR="00DB3008" w:rsidRPr="00AE558B" w:rsidRDefault="00DB3008" w:rsidP="0092768C">
      <w:pPr>
        <w:rPr>
          <w:rFonts w:ascii="Arial" w:hAnsi="Arial" w:cs="Arial"/>
          <w:sz w:val="22"/>
          <w:szCs w:val="22"/>
        </w:rPr>
      </w:pPr>
    </w:p>
    <w:p w:rsidR="00DB3008" w:rsidRPr="00010C24" w:rsidRDefault="00DB3008" w:rsidP="00EA477B">
      <w:pPr>
        <w:pStyle w:val="BodyTextIndent3"/>
        <w:numPr>
          <w:ilvl w:val="1"/>
          <w:numId w:val="29"/>
        </w:numPr>
        <w:jc w:val="both"/>
        <w:rPr>
          <w:rFonts w:ascii="Arial" w:hAnsi="Arial" w:cs="Arial"/>
          <w:sz w:val="22"/>
          <w:szCs w:val="22"/>
        </w:rPr>
      </w:pPr>
      <w:r w:rsidRPr="00010C24">
        <w:rPr>
          <w:rFonts w:ascii="Arial" w:hAnsi="Arial" w:cs="Arial"/>
          <w:sz w:val="22"/>
          <w:szCs w:val="22"/>
        </w:rPr>
        <w:t>Tato smlouva nabývá platnosti a účinnosti v den jejího podpisu oprávněnými zástupci obou smluvních stran.</w:t>
      </w:r>
    </w:p>
    <w:p w:rsidR="00DB3008" w:rsidRPr="00010C24" w:rsidRDefault="00DB3008" w:rsidP="007B299C">
      <w:pPr>
        <w:pStyle w:val="BodyTextIndent3"/>
        <w:numPr>
          <w:ilvl w:val="1"/>
          <w:numId w:val="29"/>
        </w:numPr>
        <w:jc w:val="both"/>
        <w:rPr>
          <w:rFonts w:ascii="Arial" w:hAnsi="Arial" w:cs="Arial"/>
          <w:sz w:val="22"/>
          <w:szCs w:val="22"/>
        </w:rPr>
      </w:pPr>
      <w:r>
        <w:rPr>
          <w:rFonts w:ascii="Arial" w:hAnsi="Arial" w:cs="Arial"/>
          <w:sz w:val="22"/>
          <w:szCs w:val="22"/>
        </w:rPr>
        <w:t>Dodava</w:t>
      </w:r>
      <w:r w:rsidRPr="00BE10CE">
        <w:rPr>
          <w:rFonts w:ascii="Arial" w:hAnsi="Arial" w:cs="Arial"/>
          <w:sz w:val="22"/>
          <w:szCs w:val="22"/>
        </w:rPr>
        <w:t>tel</w:t>
      </w:r>
      <w:r w:rsidRPr="00010C24">
        <w:rPr>
          <w:rFonts w:ascii="Arial" w:hAnsi="Arial" w:cs="Arial"/>
          <w:sz w:val="22"/>
          <w:szCs w:val="22"/>
        </w:rPr>
        <w:t xml:space="preserve"> je zavázán povinností umožnit osobám oprávněným k výkonu kontroly projektu,           z něhož je zakázka hrazena, provést kontrolu dokladů souvisejících s plněním zakázky, a to po dobu danou právními předpisy ČR k jejich archivaci (zákon č. 563/1991 Sb., o účetnictví,                 a zákon č. 235/2004 Sb., o dani z přidané hodnoty). Zejména se jedná o poskytovatele, MPSV, MF, NKÚ, EK, Evropský účetní dvůr.</w:t>
      </w:r>
    </w:p>
    <w:p w:rsidR="00DB3008" w:rsidRPr="00010C24" w:rsidRDefault="00DB3008" w:rsidP="00371E2A">
      <w:pPr>
        <w:pStyle w:val="BodyTextIndent3"/>
        <w:numPr>
          <w:ilvl w:val="1"/>
          <w:numId w:val="29"/>
        </w:numPr>
        <w:jc w:val="both"/>
        <w:rPr>
          <w:rFonts w:ascii="Arial" w:hAnsi="Arial" w:cs="Arial"/>
          <w:sz w:val="22"/>
          <w:szCs w:val="22"/>
        </w:rPr>
      </w:pPr>
      <w:r>
        <w:rPr>
          <w:rFonts w:ascii="Arial" w:hAnsi="Arial" w:cs="Arial"/>
          <w:sz w:val="22"/>
          <w:szCs w:val="22"/>
        </w:rPr>
        <w:t>Dodava</w:t>
      </w:r>
      <w:r w:rsidRPr="00BE10CE">
        <w:rPr>
          <w:rFonts w:ascii="Arial" w:hAnsi="Arial" w:cs="Arial"/>
          <w:sz w:val="22"/>
          <w:szCs w:val="22"/>
        </w:rPr>
        <w:t>tel</w:t>
      </w:r>
      <w:r w:rsidRPr="00010C24">
        <w:rPr>
          <w:rFonts w:ascii="Arial" w:hAnsi="Arial" w:cs="Arial"/>
          <w:sz w:val="22"/>
          <w:szCs w:val="22"/>
        </w:rPr>
        <w:t xml:space="preserve"> je povinen uchovávat originál smlouvy včetně jejích případných dodatků a příloh, veškeré originály účetních dokladů a originály dalších dokumentů souvisejících se zakázkou minimálně do roku 2025 (pokud český právní řád nestanoví lhůtu delší). Výše uvedené dokumenty a účetní doklady budou uchovány způsobem uvedeným v zákoně č. 563/1991 Sb.,  o účetnictví, ve znění pozdějších předpisů, v zákoně č. 499/2004 Sb., o archivnictví a spisové službě a o změně některých zákonů, ve znění pozdějších předpisů a v souladu s dalšími platnými právními předpisy ČR.</w:t>
      </w:r>
      <w:r w:rsidRPr="00010C24">
        <w:rPr>
          <w:rFonts w:ascii="Arial" w:hAnsi="Arial" w:cs="Arial"/>
          <w:snapToGrid w:val="0"/>
          <w:sz w:val="22"/>
          <w:szCs w:val="22"/>
        </w:rPr>
        <w:t xml:space="preserve"> Ve smlouvách uzavíraných s případnými partnery                           a subdodavateli zaváže prodávající touto povinností i partnery a subdodavatele</w:t>
      </w:r>
      <w:r w:rsidRPr="00010C24">
        <w:rPr>
          <w:rFonts w:ascii="Arial" w:hAnsi="Arial" w:cs="Arial"/>
          <w:bCs/>
          <w:sz w:val="22"/>
          <w:szCs w:val="22"/>
        </w:rPr>
        <w:t xml:space="preserve">. </w:t>
      </w:r>
    </w:p>
    <w:p w:rsidR="00DB3008" w:rsidRPr="00010C24" w:rsidRDefault="00DB3008" w:rsidP="004B7139">
      <w:pPr>
        <w:pStyle w:val="BodyTextIndent3"/>
        <w:numPr>
          <w:ilvl w:val="1"/>
          <w:numId w:val="29"/>
        </w:numPr>
        <w:jc w:val="both"/>
        <w:rPr>
          <w:rFonts w:ascii="Arial" w:hAnsi="Arial" w:cs="Arial"/>
          <w:sz w:val="22"/>
          <w:szCs w:val="22"/>
        </w:rPr>
      </w:pPr>
      <w:r w:rsidRPr="00010C24">
        <w:rPr>
          <w:rFonts w:ascii="Arial" w:hAnsi="Arial" w:cs="Arial"/>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DB3008" w:rsidRPr="00010C24" w:rsidRDefault="00DB3008" w:rsidP="004B7139">
      <w:pPr>
        <w:pStyle w:val="BodyTextIndent3"/>
        <w:numPr>
          <w:ilvl w:val="1"/>
          <w:numId w:val="29"/>
        </w:numPr>
        <w:jc w:val="both"/>
        <w:rPr>
          <w:rFonts w:ascii="Arial" w:hAnsi="Arial" w:cs="Arial"/>
          <w:sz w:val="22"/>
          <w:szCs w:val="22"/>
        </w:rPr>
      </w:pPr>
      <w:r w:rsidRPr="00010C24">
        <w:rPr>
          <w:rFonts w:ascii="Arial" w:hAnsi="Arial" w:cs="Arial"/>
          <w:sz w:val="22"/>
          <w:szCs w:val="22"/>
        </w:rPr>
        <w:t xml:space="preserve">Smlouva je vyhotovena ve třech stejnopisech, z nichž jeden obdrží </w:t>
      </w:r>
      <w:r>
        <w:rPr>
          <w:rFonts w:ascii="Arial" w:hAnsi="Arial" w:cs="Arial"/>
          <w:sz w:val="22"/>
          <w:szCs w:val="22"/>
        </w:rPr>
        <w:t>dodava</w:t>
      </w:r>
      <w:r w:rsidRPr="00010C24">
        <w:rPr>
          <w:rFonts w:ascii="Arial" w:hAnsi="Arial" w:cs="Arial"/>
          <w:sz w:val="22"/>
          <w:szCs w:val="22"/>
        </w:rPr>
        <w:t xml:space="preserve">tel a dva objednatel. Každý stejnopis této smlouvy má právní sílu originálu. </w:t>
      </w:r>
    </w:p>
    <w:p w:rsidR="00DB3008" w:rsidRPr="00010C24" w:rsidRDefault="00DB3008" w:rsidP="004B7139">
      <w:pPr>
        <w:pStyle w:val="BodyTextIndent3"/>
        <w:numPr>
          <w:ilvl w:val="1"/>
          <w:numId w:val="29"/>
        </w:numPr>
        <w:jc w:val="both"/>
        <w:rPr>
          <w:rFonts w:ascii="Arial" w:hAnsi="Arial" w:cs="Arial"/>
          <w:sz w:val="22"/>
          <w:szCs w:val="22"/>
        </w:rPr>
      </w:pPr>
      <w:r w:rsidRPr="00010C24">
        <w:rPr>
          <w:rFonts w:ascii="Arial" w:hAnsi="Arial" w:cs="Arial"/>
          <w:sz w:val="22"/>
          <w:szCs w:val="22"/>
        </w:rPr>
        <w:t>V případě neplatnosti nebo neúčinnosti některého ustanovení této smlouvy nebudou dotčena ostatní ustanovení této smlouvy.</w:t>
      </w:r>
    </w:p>
    <w:p w:rsidR="00DB3008" w:rsidRPr="00010C24" w:rsidRDefault="00DB3008" w:rsidP="004B7139">
      <w:pPr>
        <w:pStyle w:val="BodyTextIndent3"/>
        <w:numPr>
          <w:ilvl w:val="1"/>
          <w:numId w:val="29"/>
        </w:numPr>
        <w:jc w:val="both"/>
        <w:rPr>
          <w:rFonts w:ascii="Arial" w:hAnsi="Arial" w:cs="Arial"/>
          <w:sz w:val="22"/>
          <w:szCs w:val="22"/>
        </w:rPr>
      </w:pPr>
      <w:r w:rsidRPr="00010C24">
        <w:rPr>
          <w:rFonts w:ascii="Arial" w:hAnsi="Arial" w:cs="Arial"/>
          <w:sz w:val="22"/>
          <w:szCs w:val="22"/>
        </w:rPr>
        <w:t>Smluvní strany této smlouvy se dohodly, že tuto smlouvu uzavírají dle zákona č. 513/1991 Sb. – obchodního zákoníku, ve znění pozdějších předpisů a právní vztahy, založené touto smlouvou se budou řídit právním řádem České republiky.</w:t>
      </w:r>
    </w:p>
    <w:p w:rsidR="00DB3008" w:rsidRPr="00010C24" w:rsidRDefault="00DB3008" w:rsidP="004B7139">
      <w:pPr>
        <w:pStyle w:val="BodyTextIndent3"/>
        <w:numPr>
          <w:ilvl w:val="1"/>
          <w:numId w:val="29"/>
        </w:numPr>
        <w:jc w:val="both"/>
        <w:rPr>
          <w:rFonts w:ascii="Arial" w:hAnsi="Arial" w:cs="Arial"/>
          <w:sz w:val="22"/>
          <w:szCs w:val="22"/>
        </w:rPr>
      </w:pPr>
      <w:r w:rsidRPr="00010C24">
        <w:rPr>
          <w:rFonts w:ascii="Arial" w:hAnsi="Arial" w:cs="Arial"/>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p>
    <w:p w:rsidR="00DB3008" w:rsidRPr="00010C24" w:rsidRDefault="00DB3008" w:rsidP="004B7139">
      <w:pPr>
        <w:pStyle w:val="BodyTextIndent3"/>
        <w:numPr>
          <w:ilvl w:val="1"/>
          <w:numId w:val="29"/>
        </w:numPr>
        <w:jc w:val="both"/>
        <w:rPr>
          <w:rFonts w:ascii="Arial" w:hAnsi="Arial" w:cs="Arial"/>
          <w:sz w:val="22"/>
          <w:szCs w:val="22"/>
        </w:rPr>
      </w:pPr>
      <w:r w:rsidRPr="00010C24">
        <w:rPr>
          <w:rFonts w:ascii="Arial" w:hAnsi="Arial" w:cs="Arial"/>
          <w:sz w:val="22"/>
          <w:szCs w:val="22"/>
        </w:rPr>
        <w:t>Smluvní strany se dohodly, že právní vztahy založené touto smlouvou se ve smyslu ustanovení § 262 zákona č. 513/1991 Sb. – obchodního zákoníku, ve znění pozdějších předpisů, budou řídit ustanoveními zákona č. 513/1991 Sb. – obchodního zákoníku, ve znění pozdějších předpisů.</w:t>
      </w:r>
    </w:p>
    <w:p w:rsidR="00DB3008" w:rsidRPr="00010C24" w:rsidRDefault="00DB3008" w:rsidP="004B7139">
      <w:pPr>
        <w:pStyle w:val="BodyTextIndent3"/>
        <w:numPr>
          <w:ilvl w:val="1"/>
          <w:numId w:val="29"/>
        </w:numPr>
        <w:jc w:val="both"/>
        <w:rPr>
          <w:rFonts w:ascii="Arial" w:hAnsi="Arial" w:cs="Arial"/>
          <w:sz w:val="22"/>
          <w:szCs w:val="22"/>
        </w:rPr>
      </w:pPr>
      <w:r w:rsidRPr="00010C24">
        <w:rPr>
          <w:rFonts w:ascii="Arial" w:hAnsi="Arial" w:cs="Arial"/>
          <w:sz w:val="22"/>
          <w:szCs w:val="22"/>
        </w:rPr>
        <w:t xml:space="preserve">Nedílnou součást této smlouvy tvoří jako přílohy této smlouvy: </w:t>
      </w:r>
    </w:p>
    <w:p w:rsidR="00DB3008" w:rsidRPr="00863BC2" w:rsidRDefault="00DB3008" w:rsidP="004B7139">
      <w:pPr>
        <w:ind w:left="709"/>
        <w:jc w:val="both"/>
        <w:rPr>
          <w:rFonts w:ascii="Arial" w:hAnsi="Arial" w:cs="Arial"/>
          <w:sz w:val="20"/>
          <w:szCs w:val="20"/>
        </w:rPr>
      </w:pPr>
      <w:r w:rsidRPr="00863BC2">
        <w:rPr>
          <w:rFonts w:ascii="Arial" w:hAnsi="Arial" w:cs="Arial"/>
          <w:sz w:val="20"/>
          <w:szCs w:val="20"/>
        </w:rPr>
        <w:t xml:space="preserve">Příloha č. 1 : </w:t>
      </w:r>
      <w:r w:rsidRPr="00863BC2">
        <w:rPr>
          <w:rFonts w:ascii="Arial" w:hAnsi="Arial" w:cs="Arial"/>
          <w:sz w:val="20"/>
          <w:szCs w:val="20"/>
        </w:rPr>
        <w:tab/>
        <w:t>Zadávací dokumentace na veřejnou zakázku (výzva k podání nabídky)</w:t>
      </w:r>
    </w:p>
    <w:p w:rsidR="00DB3008" w:rsidRPr="00863BC2" w:rsidRDefault="00DB3008" w:rsidP="004B7139">
      <w:pPr>
        <w:ind w:left="709"/>
        <w:jc w:val="both"/>
        <w:rPr>
          <w:rFonts w:ascii="Arial" w:hAnsi="Arial" w:cs="Arial"/>
          <w:sz w:val="20"/>
          <w:szCs w:val="20"/>
        </w:rPr>
      </w:pPr>
      <w:r w:rsidRPr="00863BC2">
        <w:rPr>
          <w:rFonts w:ascii="Arial" w:hAnsi="Arial" w:cs="Arial"/>
          <w:sz w:val="20"/>
          <w:szCs w:val="20"/>
        </w:rPr>
        <w:t xml:space="preserve">Příloha č. 2 : </w:t>
      </w:r>
      <w:r w:rsidRPr="00863BC2">
        <w:rPr>
          <w:rFonts w:ascii="Arial" w:hAnsi="Arial" w:cs="Arial"/>
          <w:sz w:val="20"/>
          <w:szCs w:val="20"/>
        </w:rPr>
        <w:tab/>
        <w:t xml:space="preserve">Poučení zhotovitele o zajištění BOZP, PO a povinnostech při stavebních, </w:t>
      </w:r>
    </w:p>
    <w:p w:rsidR="00DB3008" w:rsidRPr="00863BC2" w:rsidRDefault="00DB3008" w:rsidP="004B7139">
      <w:pPr>
        <w:ind w:left="1417" w:firstLine="707"/>
        <w:jc w:val="both"/>
        <w:rPr>
          <w:rFonts w:ascii="Arial" w:hAnsi="Arial" w:cs="Arial"/>
          <w:sz w:val="20"/>
          <w:szCs w:val="20"/>
        </w:rPr>
      </w:pPr>
      <w:r w:rsidRPr="00863BC2">
        <w:rPr>
          <w:rFonts w:ascii="Arial" w:hAnsi="Arial" w:cs="Arial"/>
          <w:sz w:val="20"/>
          <w:szCs w:val="20"/>
        </w:rPr>
        <w:t xml:space="preserve">udržovacích a podobných pracích prováděných v objektech Gymnázia </w:t>
      </w:r>
    </w:p>
    <w:p w:rsidR="00DB3008" w:rsidRPr="00863BC2" w:rsidRDefault="00DB3008" w:rsidP="004B7139">
      <w:pPr>
        <w:ind w:left="1417" w:firstLine="707"/>
        <w:jc w:val="both"/>
        <w:rPr>
          <w:rFonts w:ascii="Arial" w:hAnsi="Arial" w:cs="Arial"/>
          <w:sz w:val="20"/>
          <w:szCs w:val="20"/>
        </w:rPr>
      </w:pPr>
      <w:r w:rsidRPr="00863BC2">
        <w:rPr>
          <w:rFonts w:ascii="Arial" w:hAnsi="Arial" w:cs="Arial"/>
          <w:sz w:val="20"/>
          <w:szCs w:val="20"/>
        </w:rPr>
        <w:t>Sokolov a Krajského vzdělávacího centra</w:t>
      </w:r>
    </w:p>
    <w:p w:rsidR="00DB3008" w:rsidRPr="00ED7E28" w:rsidRDefault="00DB3008" w:rsidP="0021469D">
      <w:pPr>
        <w:ind w:left="709"/>
        <w:jc w:val="both"/>
        <w:rPr>
          <w:rFonts w:ascii="Arial" w:hAnsi="Arial" w:cs="Arial"/>
          <w:b/>
          <w:sz w:val="10"/>
          <w:szCs w:val="10"/>
        </w:rPr>
      </w:pPr>
    </w:p>
    <w:p w:rsidR="00DB3008" w:rsidRPr="00010C24" w:rsidRDefault="00DB3008" w:rsidP="00010C24">
      <w:pPr>
        <w:pStyle w:val="BodyTextIndent3"/>
        <w:numPr>
          <w:ilvl w:val="1"/>
          <w:numId w:val="29"/>
        </w:numPr>
        <w:jc w:val="both"/>
        <w:rPr>
          <w:rFonts w:ascii="Arial" w:hAnsi="Arial" w:cs="Arial"/>
          <w:sz w:val="22"/>
          <w:szCs w:val="22"/>
        </w:rPr>
      </w:pPr>
      <w:r w:rsidRPr="00010C24">
        <w:rPr>
          <w:rFonts w:ascii="Arial" w:hAnsi="Arial" w:cs="Arial"/>
          <w:sz w:val="22"/>
          <w:szCs w:val="22"/>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DB3008" w:rsidRDefault="00DB3008" w:rsidP="004B1F6F">
      <w:pPr>
        <w:jc w:val="both"/>
        <w:rPr>
          <w:rFonts w:ascii="Arial" w:hAnsi="Arial" w:cs="Arial"/>
          <w:sz w:val="10"/>
          <w:szCs w:val="10"/>
        </w:rPr>
      </w:pPr>
    </w:p>
    <w:p w:rsidR="00DB3008" w:rsidRPr="00ED7E28" w:rsidRDefault="00DB3008" w:rsidP="004B1F6F">
      <w:pPr>
        <w:jc w:val="both"/>
        <w:rPr>
          <w:rFonts w:ascii="Arial" w:hAnsi="Arial" w:cs="Arial"/>
          <w:sz w:val="10"/>
          <w:szCs w:val="10"/>
        </w:rPr>
      </w:pPr>
    </w:p>
    <w:tbl>
      <w:tblPr>
        <w:tblW w:w="9774" w:type="dxa"/>
        <w:tblInd w:w="354" w:type="dxa"/>
        <w:tblLayout w:type="fixed"/>
        <w:tblCellMar>
          <w:left w:w="70" w:type="dxa"/>
          <w:right w:w="70" w:type="dxa"/>
        </w:tblCellMar>
        <w:tblLook w:val="0000"/>
      </w:tblPr>
      <w:tblGrid>
        <w:gridCol w:w="4606"/>
        <w:gridCol w:w="567"/>
        <w:gridCol w:w="4601"/>
      </w:tblGrid>
      <w:tr w:rsidR="00DB3008" w:rsidRPr="00AE558B" w:rsidTr="00ED7E28">
        <w:tc>
          <w:tcPr>
            <w:tcW w:w="4606" w:type="dxa"/>
          </w:tcPr>
          <w:p w:rsidR="00DB3008" w:rsidRDefault="00DB3008" w:rsidP="004B1F6F">
            <w:pPr>
              <w:widowControl w:val="0"/>
              <w:tabs>
                <w:tab w:val="left" w:pos="9072"/>
              </w:tabs>
              <w:ind w:right="283"/>
              <w:jc w:val="both"/>
              <w:rPr>
                <w:rFonts w:ascii="Arial" w:hAnsi="Arial" w:cs="Arial"/>
                <w:snapToGrid w:val="0"/>
              </w:rPr>
            </w:pPr>
            <w:r w:rsidRPr="00AE558B">
              <w:rPr>
                <w:rFonts w:ascii="Arial" w:hAnsi="Arial" w:cs="Arial"/>
                <w:snapToGrid w:val="0"/>
                <w:sz w:val="22"/>
                <w:szCs w:val="22"/>
              </w:rPr>
              <w:t>V …………………….. dne: ……… 2013</w:t>
            </w:r>
          </w:p>
          <w:p w:rsidR="00DB3008" w:rsidRDefault="00DB3008" w:rsidP="004B1F6F">
            <w:pPr>
              <w:widowControl w:val="0"/>
              <w:tabs>
                <w:tab w:val="left" w:pos="9072"/>
              </w:tabs>
              <w:ind w:right="283"/>
              <w:jc w:val="both"/>
              <w:rPr>
                <w:rFonts w:ascii="Arial" w:hAnsi="Arial" w:cs="Arial"/>
                <w:snapToGrid w:val="0"/>
              </w:rPr>
            </w:pPr>
          </w:p>
          <w:p w:rsidR="00DB3008" w:rsidRDefault="00DB3008" w:rsidP="004B1F6F">
            <w:pPr>
              <w:widowControl w:val="0"/>
              <w:tabs>
                <w:tab w:val="left" w:pos="9072"/>
              </w:tabs>
              <w:ind w:right="283"/>
              <w:jc w:val="both"/>
              <w:rPr>
                <w:rFonts w:ascii="Arial" w:hAnsi="Arial" w:cs="Arial"/>
                <w:snapToGrid w:val="0"/>
              </w:rPr>
            </w:pPr>
            <w:r w:rsidRPr="00AE558B">
              <w:rPr>
                <w:rFonts w:ascii="Arial" w:hAnsi="Arial" w:cs="Arial"/>
                <w:snapToGrid w:val="0"/>
                <w:sz w:val="22"/>
                <w:szCs w:val="22"/>
              </w:rPr>
              <w:t xml:space="preserve">Za zhotovitele: </w:t>
            </w:r>
          </w:p>
          <w:p w:rsidR="00DB3008" w:rsidRDefault="00DB3008" w:rsidP="004B1F6F">
            <w:pPr>
              <w:widowControl w:val="0"/>
              <w:tabs>
                <w:tab w:val="left" w:pos="9072"/>
              </w:tabs>
              <w:ind w:right="283"/>
              <w:jc w:val="both"/>
              <w:rPr>
                <w:rFonts w:ascii="Arial" w:hAnsi="Arial" w:cs="Arial"/>
                <w:snapToGrid w:val="0"/>
              </w:rPr>
            </w:pPr>
          </w:p>
          <w:p w:rsidR="00DB3008" w:rsidRPr="00AE558B" w:rsidRDefault="00DB3008" w:rsidP="004B1F6F">
            <w:pPr>
              <w:widowControl w:val="0"/>
              <w:tabs>
                <w:tab w:val="left" w:pos="9072"/>
              </w:tabs>
              <w:ind w:right="283"/>
              <w:jc w:val="both"/>
              <w:rPr>
                <w:rFonts w:ascii="Arial" w:hAnsi="Arial" w:cs="Arial"/>
                <w:snapToGrid w:val="0"/>
              </w:rPr>
            </w:pPr>
          </w:p>
          <w:p w:rsidR="00DB3008" w:rsidRPr="00AE558B" w:rsidRDefault="00DB3008" w:rsidP="004B1F6F">
            <w:pPr>
              <w:widowControl w:val="0"/>
              <w:tabs>
                <w:tab w:val="left" w:pos="9072"/>
              </w:tabs>
              <w:ind w:right="283"/>
              <w:jc w:val="center"/>
              <w:rPr>
                <w:rFonts w:ascii="Arial" w:hAnsi="Arial" w:cs="Arial"/>
                <w:snapToGrid w:val="0"/>
              </w:rPr>
            </w:pPr>
            <w:r w:rsidRPr="00AE558B">
              <w:rPr>
                <w:rFonts w:ascii="Arial" w:hAnsi="Arial" w:cs="Arial"/>
                <w:snapToGrid w:val="0"/>
                <w:sz w:val="22"/>
                <w:szCs w:val="22"/>
              </w:rPr>
              <w:t>……………………………………..</w:t>
            </w:r>
          </w:p>
          <w:p w:rsidR="00DB3008" w:rsidRPr="00AE558B" w:rsidRDefault="00DB3008" w:rsidP="004B1F6F">
            <w:pPr>
              <w:widowControl w:val="0"/>
              <w:tabs>
                <w:tab w:val="left" w:pos="9072"/>
              </w:tabs>
              <w:ind w:right="283"/>
              <w:jc w:val="center"/>
              <w:rPr>
                <w:rFonts w:ascii="Arial" w:hAnsi="Arial" w:cs="Arial"/>
                <w:snapToGrid w:val="0"/>
              </w:rPr>
            </w:pPr>
            <w:r w:rsidRPr="00AE558B">
              <w:rPr>
                <w:rFonts w:ascii="Arial" w:hAnsi="Arial" w:cs="Arial"/>
                <w:sz w:val="22"/>
                <w:szCs w:val="22"/>
              </w:rPr>
              <w:t>za zhotovitele</w:t>
            </w:r>
          </w:p>
        </w:tc>
        <w:tc>
          <w:tcPr>
            <w:tcW w:w="567" w:type="dxa"/>
          </w:tcPr>
          <w:p w:rsidR="00DB3008" w:rsidRPr="00AE558B" w:rsidRDefault="00DB3008" w:rsidP="004B1F6F">
            <w:pPr>
              <w:widowControl w:val="0"/>
              <w:tabs>
                <w:tab w:val="left" w:pos="9072"/>
              </w:tabs>
              <w:ind w:right="283"/>
              <w:jc w:val="both"/>
              <w:rPr>
                <w:rFonts w:ascii="Arial" w:hAnsi="Arial" w:cs="Arial"/>
                <w:snapToGrid w:val="0"/>
              </w:rPr>
            </w:pPr>
          </w:p>
        </w:tc>
        <w:tc>
          <w:tcPr>
            <w:tcW w:w="4601" w:type="dxa"/>
          </w:tcPr>
          <w:p w:rsidR="00DB3008" w:rsidRDefault="00DB3008" w:rsidP="004B1F6F">
            <w:pPr>
              <w:widowControl w:val="0"/>
              <w:tabs>
                <w:tab w:val="left" w:pos="9072"/>
              </w:tabs>
              <w:ind w:right="283"/>
              <w:jc w:val="both"/>
              <w:rPr>
                <w:rFonts w:ascii="Arial" w:hAnsi="Arial" w:cs="Arial"/>
                <w:snapToGrid w:val="0"/>
              </w:rPr>
            </w:pPr>
            <w:r w:rsidRPr="00AE558B">
              <w:rPr>
                <w:rFonts w:ascii="Arial" w:hAnsi="Arial" w:cs="Arial"/>
                <w:snapToGrid w:val="0"/>
                <w:sz w:val="22"/>
                <w:szCs w:val="22"/>
              </w:rPr>
              <w:t>V Sokolově dne: …</w:t>
            </w:r>
            <w:r>
              <w:rPr>
                <w:rFonts w:ascii="Arial" w:hAnsi="Arial" w:cs="Arial"/>
                <w:snapToGrid w:val="0"/>
                <w:sz w:val="22"/>
                <w:szCs w:val="22"/>
              </w:rPr>
              <w:t>…</w:t>
            </w:r>
            <w:r w:rsidRPr="00AE558B">
              <w:rPr>
                <w:rFonts w:ascii="Arial" w:hAnsi="Arial" w:cs="Arial"/>
                <w:snapToGrid w:val="0"/>
                <w:sz w:val="22"/>
                <w:szCs w:val="22"/>
              </w:rPr>
              <w:t>…… 2013</w:t>
            </w:r>
          </w:p>
          <w:p w:rsidR="00DB3008" w:rsidRDefault="00DB3008" w:rsidP="004B1F6F">
            <w:pPr>
              <w:widowControl w:val="0"/>
              <w:tabs>
                <w:tab w:val="left" w:pos="9072"/>
              </w:tabs>
              <w:ind w:right="283"/>
              <w:jc w:val="both"/>
              <w:rPr>
                <w:rFonts w:ascii="Arial" w:hAnsi="Arial" w:cs="Arial"/>
                <w:snapToGrid w:val="0"/>
              </w:rPr>
            </w:pPr>
          </w:p>
          <w:p w:rsidR="00DB3008" w:rsidRDefault="00DB3008" w:rsidP="004B1F6F">
            <w:pPr>
              <w:widowControl w:val="0"/>
              <w:tabs>
                <w:tab w:val="left" w:pos="9072"/>
              </w:tabs>
              <w:ind w:right="283"/>
              <w:jc w:val="both"/>
              <w:rPr>
                <w:rFonts w:ascii="Arial" w:hAnsi="Arial" w:cs="Arial"/>
                <w:snapToGrid w:val="0"/>
              </w:rPr>
            </w:pPr>
            <w:r w:rsidRPr="00AE558B">
              <w:rPr>
                <w:rFonts w:ascii="Arial" w:hAnsi="Arial" w:cs="Arial"/>
                <w:snapToGrid w:val="0"/>
                <w:sz w:val="22"/>
                <w:szCs w:val="22"/>
              </w:rPr>
              <w:t xml:space="preserve">Za objednatele: </w:t>
            </w:r>
          </w:p>
          <w:p w:rsidR="00DB3008" w:rsidRDefault="00DB3008" w:rsidP="004B1F6F">
            <w:pPr>
              <w:widowControl w:val="0"/>
              <w:tabs>
                <w:tab w:val="left" w:pos="9072"/>
              </w:tabs>
              <w:ind w:right="283"/>
              <w:jc w:val="both"/>
              <w:rPr>
                <w:rFonts w:ascii="Arial" w:hAnsi="Arial" w:cs="Arial"/>
                <w:snapToGrid w:val="0"/>
              </w:rPr>
            </w:pPr>
          </w:p>
          <w:p w:rsidR="00DB3008" w:rsidRPr="00AE558B" w:rsidRDefault="00DB3008" w:rsidP="004B1F6F">
            <w:pPr>
              <w:widowControl w:val="0"/>
              <w:tabs>
                <w:tab w:val="left" w:pos="9072"/>
              </w:tabs>
              <w:ind w:right="283"/>
              <w:jc w:val="both"/>
              <w:rPr>
                <w:rFonts w:ascii="Arial" w:hAnsi="Arial" w:cs="Arial"/>
                <w:snapToGrid w:val="0"/>
              </w:rPr>
            </w:pPr>
          </w:p>
          <w:p w:rsidR="00DB3008" w:rsidRPr="00AE558B" w:rsidRDefault="00DB3008" w:rsidP="004B1F6F">
            <w:pPr>
              <w:widowControl w:val="0"/>
              <w:tabs>
                <w:tab w:val="left" w:pos="9072"/>
              </w:tabs>
              <w:ind w:right="283"/>
              <w:jc w:val="center"/>
              <w:rPr>
                <w:rFonts w:ascii="Arial" w:hAnsi="Arial" w:cs="Arial"/>
                <w:snapToGrid w:val="0"/>
              </w:rPr>
            </w:pPr>
            <w:r w:rsidRPr="00AE558B">
              <w:rPr>
                <w:rFonts w:ascii="Arial" w:hAnsi="Arial" w:cs="Arial"/>
                <w:snapToGrid w:val="0"/>
                <w:sz w:val="22"/>
                <w:szCs w:val="22"/>
              </w:rPr>
              <w:t>……………………………………..</w:t>
            </w:r>
          </w:p>
          <w:p w:rsidR="00DB3008" w:rsidRDefault="00DB3008" w:rsidP="004B1F6F">
            <w:pPr>
              <w:widowControl w:val="0"/>
              <w:tabs>
                <w:tab w:val="left" w:pos="9072"/>
              </w:tabs>
              <w:ind w:right="283"/>
              <w:jc w:val="center"/>
              <w:rPr>
                <w:rFonts w:ascii="Arial" w:hAnsi="Arial" w:cs="Arial"/>
                <w:snapToGrid w:val="0"/>
              </w:rPr>
            </w:pPr>
            <w:r w:rsidRPr="00AE558B">
              <w:rPr>
                <w:rFonts w:ascii="Arial" w:hAnsi="Arial" w:cs="Arial"/>
                <w:snapToGrid w:val="0"/>
                <w:sz w:val="22"/>
                <w:szCs w:val="22"/>
              </w:rPr>
              <w:t>RNDr. Jiří Widž</w:t>
            </w:r>
            <w:r>
              <w:rPr>
                <w:rFonts w:ascii="Arial" w:hAnsi="Arial" w:cs="Arial"/>
                <w:snapToGrid w:val="0"/>
                <w:sz w:val="22"/>
                <w:szCs w:val="22"/>
              </w:rPr>
              <w:t xml:space="preserve">, </w:t>
            </w:r>
          </w:p>
          <w:p w:rsidR="00DB3008" w:rsidRPr="00AE558B" w:rsidRDefault="00DB3008" w:rsidP="004B1F6F">
            <w:pPr>
              <w:widowControl w:val="0"/>
              <w:tabs>
                <w:tab w:val="left" w:pos="9072"/>
              </w:tabs>
              <w:ind w:right="283"/>
              <w:jc w:val="center"/>
              <w:rPr>
                <w:rFonts w:ascii="Arial" w:hAnsi="Arial" w:cs="Arial"/>
                <w:snapToGrid w:val="0"/>
              </w:rPr>
            </w:pPr>
            <w:r w:rsidRPr="00AE558B">
              <w:rPr>
                <w:rFonts w:ascii="Arial" w:hAnsi="Arial" w:cs="Arial"/>
                <w:snapToGrid w:val="0"/>
                <w:sz w:val="22"/>
                <w:szCs w:val="22"/>
              </w:rPr>
              <w:t>ředitel školy</w:t>
            </w:r>
          </w:p>
        </w:tc>
      </w:tr>
    </w:tbl>
    <w:p w:rsidR="00DB3008" w:rsidRPr="00AE558B" w:rsidRDefault="00DB3008" w:rsidP="000B0572"/>
    <w:sectPr w:rsidR="00DB3008" w:rsidRPr="00AE558B" w:rsidSect="00EB305E">
      <w:footerReference w:type="default" r:id="rId12"/>
      <w:footerReference w:type="first" r:id="rId13"/>
      <w:footnotePr>
        <w:pos w:val="beneathText"/>
      </w:footnotePr>
      <w:pgSz w:w="11905" w:h="16837"/>
      <w:pgMar w:top="709" w:right="848" w:bottom="1135"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008" w:rsidRDefault="00DB3008">
      <w:r>
        <w:separator/>
      </w:r>
    </w:p>
  </w:endnote>
  <w:endnote w:type="continuationSeparator" w:id="0">
    <w:p w:rsidR="00DB3008" w:rsidRDefault="00DB3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08" w:rsidRDefault="00DB3008" w:rsidP="007123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B3008" w:rsidRDefault="00DB30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08" w:rsidRDefault="00DB3008" w:rsidP="007123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DB3008" w:rsidRDefault="00DB30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008" w:rsidRDefault="00DB3008">
      <w:r>
        <w:separator/>
      </w:r>
    </w:p>
  </w:footnote>
  <w:footnote w:type="continuationSeparator" w:id="0">
    <w:p w:rsidR="00DB3008" w:rsidRDefault="00DB3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4">
    <w:nsid w:val="00000004"/>
    <w:multiLevelType w:val="singleLevel"/>
    <w:tmpl w:val="00000004"/>
    <w:name w:val="WW8Num4"/>
    <w:lvl w:ilvl="0">
      <w:start w:val="1"/>
      <w:numFmt w:val="bullet"/>
      <w:lvlText w:val=""/>
      <w:lvlJc w:val="left"/>
      <w:pPr>
        <w:tabs>
          <w:tab w:val="num" w:pos="360"/>
        </w:tabs>
        <w:ind w:left="360" w:hanging="360"/>
      </w:pPr>
      <w:rPr>
        <w:rFonts w:ascii="Wingdings" w:hAnsi="Wingdings"/>
      </w:rPr>
    </w:lvl>
  </w:abstractNum>
  <w:abstractNum w:abstractNumId="5">
    <w:nsid w:val="00000005"/>
    <w:multiLevelType w:val="singleLevel"/>
    <w:tmpl w:val="00000005"/>
    <w:name w:val="WW8Num5"/>
    <w:lvl w:ilvl="0">
      <w:start w:val="1"/>
      <w:numFmt w:val="bullet"/>
      <w:lvlText w:val=""/>
      <w:lvlJc w:val="left"/>
      <w:pPr>
        <w:tabs>
          <w:tab w:val="num" w:pos="360"/>
        </w:tabs>
        <w:ind w:left="360" w:hanging="360"/>
      </w:pPr>
      <w:rPr>
        <w:rFonts w:ascii="Wingdings" w:hAnsi="Wingdings"/>
      </w:rPr>
    </w:lvl>
  </w:abstractNum>
  <w:abstractNum w:abstractNumId="6">
    <w:nsid w:val="00000006"/>
    <w:multiLevelType w:val="multilevel"/>
    <w:tmpl w:val="00000006"/>
    <w:name w:val="WW8Num6"/>
    <w:lvl w:ilvl="0">
      <w:start w:val="1"/>
      <w:numFmt w:val="lowerLetter"/>
      <w:lvlText w:val="%1)"/>
      <w:lvlJc w:val="left"/>
      <w:pPr>
        <w:tabs>
          <w:tab w:val="num" w:pos="360"/>
        </w:tabs>
        <w:ind w:left="360" w:hanging="360"/>
      </w:pPr>
      <w:rPr>
        <w:rFonts w:cs="Times New Roman"/>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980"/>
        </w:tabs>
        <w:ind w:left="1980" w:hanging="360"/>
      </w:pPr>
      <w:rPr>
        <w:rFonts w:ascii="Times New Roman" w:hAnsi="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8">
    <w:nsid w:val="00000008"/>
    <w:multiLevelType w:val="singleLevel"/>
    <w:tmpl w:val="00000008"/>
    <w:name w:val="WW8Num9"/>
    <w:lvl w:ilvl="0">
      <w:start w:val="1"/>
      <w:numFmt w:val="bullet"/>
      <w:lvlText w:val=""/>
      <w:lvlJc w:val="left"/>
      <w:pPr>
        <w:tabs>
          <w:tab w:val="num" w:pos="360"/>
        </w:tabs>
        <w:ind w:left="360" w:hanging="360"/>
      </w:pPr>
      <w:rPr>
        <w:rFonts w:ascii="Symbol" w:hAnsi="Symbol"/>
        <w:b/>
      </w:rPr>
    </w:lvl>
  </w:abstractNum>
  <w:abstractNum w:abstractNumId="9">
    <w:nsid w:val="027E504C"/>
    <w:multiLevelType w:val="multilevel"/>
    <w:tmpl w:val="F0CA3EB0"/>
    <w:lvl w:ilvl="0">
      <w:start w:val="1"/>
      <w:numFmt w:val="decimal"/>
      <w:lvlText w:val="%1."/>
      <w:lvlJc w:val="left"/>
      <w:pPr>
        <w:tabs>
          <w:tab w:val="num" w:pos="360"/>
        </w:tabs>
        <w:ind w:left="360" w:hanging="360"/>
      </w:pPr>
      <w:rPr>
        <w:rFonts w:cs="Times New Roman"/>
      </w:rPr>
    </w:lvl>
    <w:lvl w:ilvl="1">
      <w:start w:val="2"/>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0">
    <w:nsid w:val="0810063C"/>
    <w:multiLevelType w:val="multilevel"/>
    <w:tmpl w:val="9EBAB2F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0F556587"/>
    <w:multiLevelType w:val="hybridMultilevel"/>
    <w:tmpl w:val="C07E4720"/>
    <w:lvl w:ilvl="0" w:tplc="14EC0752">
      <w:start w:val="1"/>
      <w:numFmt w:val="decimal"/>
      <w:lvlText w:val="6.%1."/>
      <w:lvlJc w:val="left"/>
      <w:pPr>
        <w:tabs>
          <w:tab w:val="num" w:pos="624"/>
        </w:tabs>
        <w:ind w:left="624" w:hanging="624"/>
      </w:pPr>
      <w:rPr>
        <w:rFonts w:cs="Times New Roman" w:hint="default"/>
        <w:b w:val="0"/>
        <w:i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109F4ECE"/>
    <w:multiLevelType w:val="hybridMultilevel"/>
    <w:tmpl w:val="60E21222"/>
    <w:lvl w:ilvl="0" w:tplc="B75245BE">
      <w:start w:val="1"/>
      <w:numFmt w:val="decimal"/>
      <w:lvlText w:val="3.%1."/>
      <w:lvlJc w:val="left"/>
      <w:pPr>
        <w:tabs>
          <w:tab w:val="num" w:pos="624"/>
        </w:tabs>
        <w:ind w:left="624" w:hanging="624"/>
      </w:pPr>
      <w:rPr>
        <w:rFonts w:cs="Times New Roman" w:hint="default"/>
        <w:b w:val="0"/>
        <w:i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13375411"/>
    <w:multiLevelType w:val="multilevel"/>
    <w:tmpl w:val="AB9C246A"/>
    <w:lvl w:ilvl="0">
      <w:start w:val="1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14245645"/>
    <w:multiLevelType w:val="multilevel"/>
    <w:tmpl w:val="9B98A306"/>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1469413F"/>
    <w:multiLevelType w:val="multilevel"/>
    <w:tmpl w:val="9FD40758"/>
    <w:lvl w:ilvl="0">
      <w:start w:val="1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16881A5A"/>
    <w:multiLevelType w:val="hybridMultilevel"/>
    <w:tmpl w:val="406AA8A2"/>
    <w:lvl w:ilvl="0" w:tplc="E46EDFE0">
      <w:start w:val="4"/>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27547D50"/>
    <w:multiLevelType w:val="multilevel"/>
    <w:tmpl w:val="1C9ABC96"/>
    <w:lvl w:ilvl="0">
      <w:start w:val="17"/>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sz w:val="22"/>
        <w:szCs w:val="22"/>
      </w:rPr>
    </w:lvl>
    <w:lvl w:ilvl="2">
      <w:start w:val="1"/>
      <w:numFmt w:val="decimal"/>
      <w:lvlText w:val="%1.%2.%3."/>
      <w:lvlJc w:val="left"/>
      <w:pPr>
        <w:tabs>
          <w:tab w:val="num" w:pos="705"/>
        </w:tabs>
        <w:ind w:left="705" w:hanging="705"/>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080"/>
        </w:tabs>
        <w:ind w:left="1080" w:hanging="1080"/>
      </w:pPr>
      <w:rPr>
        <w:rFonts w:cs="Times New Roman" w:hint="default"/>
      </w:rPr>
    </w:lvl>
  </w:abstractNum>
  <w:abstractNum w:abstractNumId="18">
    <w:nsid w:val="2C822CE2"/>
    <w:multiLevelType w:val="multilevel"/>
    <w:tmpl w:val="074401B4"/>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2D136502"/>
    <w:multiLevelType w:val="hybridMultilevel"/>
    <w:tmpl w:val="33909FCA"/>
    <w:lvl w:ilvl="0" w:tplc="7898D6EC">
      <w:start w:val="12"/>
      <w:numFmt w:val="decimal"/>
      <w:lvlText w:val="%1."/>
      <w:lvlJc w:val="left"/>
      <w:pPr>
        <w:tabs>
          <w:tab w:val="num" w:pos="360"/>
        </w:tabs>
        <w:ind w:left="340" w:hanging="340"/>
      </w:pPr>
      <w:rPr>
        <w:rFonts w:cs="Times New Roman" w:hint="default"/>
      </w:rPr>
    </w:lvl>
    <w:lvl w:ilvl="1" w:tplc="520ACF46">
      <w:start w:val="1"/>
      <w:numFmt w:val="decimal"/>
      <w:lvlText w:val="%2)"/>
      <w:lvlJc w:val="left"/>
      <w:pPr>
        <w:ind w:left="1440" w:hanging="360"/>
      </w:pPr>
      <w:rPr>
        <w:rFonts w:cs="Times New Roman" w:hint="default"/>
      </w:rPr>
    </w:lvl>
    <w:lvl w:ilvl="2" w:tplc="71309DC0">
      <w:start w:val="1"/>
      <w:numFmt w:val="lowerLetter"/>
      <w:lvlText w:val="%3)"/>
      <w:lvlJc w:val="left"/>
      <w:pPr>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2F5341E2"/>
    <w:multiLevelType w:val="multilevel"/>
    <w:tmpl w:val="9C4A60BC"/>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333076D3"/>
    <w:multiLevelType w:val="hybridMultilevel"/>
    <w:tmpl w:val="DDA6ACC8"/>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3EEE7492"/>
    <w:multiLevelType w:val="multilevel"/>
    <w:tmpl w:val="C68A3452"/>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42492557"/>
    <w:multiLevelType w:val="multilevel"/>
    <w:tmpl w:val="5E38EC60"/>
    <w:lvl w:ilvl="0">
      <w:start w:val="14"/>
      <w:numFmt w:val="decimal"/>
      <w:lvlText w:val="%1."/>
      <w:lvlJc w:val="left"/>
      <w:pPr>
        <w:tabs>
          <w:tab w:val="num" w:pos="480"/>
        </w:tabs>
        <w:ind w:left="480" w:hanging="480"/>
      </w:pPr>
      <w:rPr>
        <w:rFonts w:ascii="Arial" w:hAnsi="Arial" w:cs="Arial" w:hint="default"/>
        <w:sz w:val="22"/>
      </w:rPr>
    </w:lvl>
    <w:lvl w:ilvl="1">
      <w:start w:val="1"/>
      <w:numFmt w:val="decimal"/>
      <w:lvlText w:val="%1.%2."/>
      <w:lvlJc w:val="left"/>
      <w:pPr>
        <w:tabs>
          <w:tab w:val="num" w:pos="480"/>
        </w:tabs>
        <w:ind w:left="480" w:hanging="480"/>
      </w:pPr>
      <w:rPr>
        <w:rFonts w:ascii="Arial" w:hAnsi="Arial" w:cs="Arial" w:hint="default"/>
        <w:sz w:val="22"/>
      </w:rPr>
    </w:lvl>
    <w:lvl w:ilvl="2">
      <w:start w:val="1"/>
      <w:numFmt w:val="decimal"/>
      <w:lvlText w:val="%1.%2.%3."/>
      <w:lvlJc w:val="left"/>
      <w:pPr>
        <w:tabs>
          <w:tab w:val="num" w:pos="720"/>
        </w:tabs>
        <w:ind w:left="720" w:hanging="720"/>
      </w:pPr>
      <w:rPr>
        <w:rFonts w:ascii="Arial" w:hAnsi="Arial" w:cs="Arial" w:hint="default"/>
        <w:sz w:val="22"/>
      </w:rPr>
    </w:lvl>
    <w:lvl w:ilvl="3">
      <w:start w:val="1"/>
      <w:numFmt w:val="decimal"/>
      <w:lvlText w:val="%1.%2.%3.%4."/>
      <w:lvlJc w:val="left"/>
      <w:pPr>
        <w:tabs>
          <w:tab w:val="num" w:pos="720"/>
        </w:tabs>
        <w:ind w:left="720" w:hanging="720"/>
      </w:pPr>
      <w:rPr>
        <w:rFonts w:ascii="Arial" w:hAnsi="Arial" w:cs="Arial" w:hint="default"/>
        <w:sz w:val="22"/>
      </w:rPr>
    </w:lvl>
    <w:lvl w:ilvl="4">
      <w:start w:val="1"/>
      <w:numFmt w:val="decimal"/>
      <w:lvlText w:val="%1.%2.%3.%4.%5."/>
      <w:lvlJc w:val="left"/>
      <w:pPr>
        <w:tabs>
          <w:tab w:val="num" w:pos="1080"/>
        </w:tabs>
        <w:ind w:left="1080" w:hanging="1080"/>
      </w:pPr>
      <w:rPr>
        <w:rFonts w:ascii="Arial" w:hAnsi="Arial" w:cs="Arial" w:hint="default"/>
        <w:sz w:val="22"/>
      </w:rPr>
    </w:lvl>
    <w:lvl w:ilvl="5">
      <w:start w:val="1"/>
      <w:numFmt w:val="decimal"/>
      <w:lvlText w:val="%1.%2.%3.%4.%5.%6."/>
      <w:lvlJc w:val="left"/>
      <w:pPr>
        <w:tabs>
          <w:tab w:val="num" w:pos="1080"/>
        </w:tabs>
        <w:ind w:left="1080" w:hanging="1080"/>
      </w:pPr>
      <w:rPr>
        <w:rFonts w:ascii="Arial" w:hAnsi="Arial" w:cs="Arial" w:hint="default"/>
        <w:sz w:val="22"/>
      </w:rPr>
    </w:lvl>
    <w:lvl w:ilvl="6">
      <w:start w:val="1"/>
      <w:numFmt w:val="decimal"/>
      <w:lvlText w:val="%1.%2.%3.%4.%5.%6.%7."/>
      <w:lvlJc w:val="left"/>
      <w:pPr>
        <w:tabs>
          <w:tab w:val="num" w:pos="1440"/>
        </w:tabs>
        <w:ind w:left="1440" w:hanging="1440"/>
      </w:pPr>
      <w:rPr>
        <w:rFonts w:ascii="Arial" w:hAnsi="Arial" w:cs="Arial" w:hint="default"/>
        <w:sz w:val="22"/>
      </w:rPr>
    </w:lvl>
    <w:lvl w:ilvl="7">
      <w:start w:val="1"/>
      <w:numFmt w:val="decimal"/>
      <w:lvlText w:val="%1.%2.%3.%4.%5.%6.%7.%8."/>
      <w:lvlJc w:val="left"/>
      <w:pPr>
        <w:tabs>
          <w:tab w:val="num" w:pos="1440"/>
        </w:tabs>
        <w:ind w:left="1440" w:hanging="1440"/>
      </w:pPr>
      <w:rPr>
        <w:rFonts w:ascii="Arial" w:hAnsi="Arial" w:cs="Arial" w:hint="default"/>
        <w:sz w:val="22"/>
      </w:rPr>
    </w:lvl>
    <w:lvl w:ilvl="8">
      <w:start w:val="1"/>
      <w:numFmt w:val="decimal"/>
      <w:lvlText w:val="%1.%2.%3.%4.%5.%6.%7.%8.%9."/>
      <w:lvlJc w:val="left"/>
      <w:pPr>
        <w:tabs>
          <w:tab w:val="num" w:pos="1800"/>
        </w:tabs>
        <w:ind w:left="1800" w:hanging="1800"/>
      </w:pPr>
      <w:rPr>
        <w:rFonts w:ascii="Arial" w:hAnsi="Arial" w:cs="Arial" w:hint="default"/>
        <w:sz w:val="22"/>
      </w:rPr>
    </w:lvl>
  </w:abstractNum>
  <w:abstractNum w:abstractNumId="24">
    <w:nsid w:val="42562268"/>
    <w:multiLevelType w:val="hybridMultilevel"/>
    <w:tmpl w:val="ABC8AC32"/>
    <w:lvl w:ilvl="0" w:tplc="23EA400C">
      <w:start w:val="1"/>
      <w:numFmt w:val="decimal"/>
      <w:lvlText w:val="5.%1."/>
      <w:lvlJc w:val="left"/>
      <w:pPr>
        <w:tabs>
          <w:tab w:val="num" w:pos="624"/>
        </w:tabs>
        <w:ind w:left="624" w:hanging="624"/>
      </w:pPr>
      <w:rPr>
        <w:rFonts w:cs="Times New Roman" w:hint="default"/>
        <w:b w:val="0"/>
        <w:i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4B276BD6"/>
    <w:multiLevelType w:val="hybridMultilevel"/>
    <w:tmpl w:val="6AB045EA"/>
    <w:lvl w:ilvl="0" w:tplc="818654D2">
      <w:start w:val="1"/>
      <w:numFmt w:val="decimal"/>
      <w:lvlText w:val="11.%1."/>
      <w:lvlJc w:val="left"/>
      <w:pPr>
        <w:tabs>
          <w:tab w:val="num" w:pos="567"/>
        </w:tabs>
        <w:ind w:left="567" w:hanging="567"/>
      </w:pPr>
      <w:rPr>
        <w:rFonts w:cs="Times New Roman" w:hint="default"/>
        <w:b w:val="0"/>
        <w:i w:val="0"/>
        <w:color w:val="auto"/>
      </w:rPr>
    </w:lvl>
    <w:lvl w:ilvl="1" w:tplc="ACBAF49C">
      <w:start w:val="1"/>
      <w:numFmt w:val="lowerRoman"/>
      <w:lvlText w:val="(%2)"/>
      <w:lvlJc w:val="left"/>
      <w:pPr>
        <w:tabs>
          <w:tab w:val="num" w:pos="1800"/>
        </w:tabs>
        <w:ind w:left="1800" w:hanging="72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4B38794C"/>
    <w:multiLevelType w:val="hybridMultilevel"/>
    <w:tmpl w:val="79D205E2"/>
    <w:lvl w:ilvl="0" w:tplc="CE947F56">
      <w:start w:val="1"/>
      <w:numFmt w:val="decimal"/>
      <w:lvlText w:val="4.%1."/>
      <w:lvlJc w:val="left"/>
      <w:pPr>
        <w:tabs>
          <w:tab w:val="num" w:pos="624"/>
        </w:tabs>
        <w:ind w:left="624" w:hanging="624"/>
      </w:pPr>
      <w:rPr>
        <w:rFonts w:cs="Times New Roman" w:hint="default"/>
        <w:b w:val="0"/>
        <w:i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4F2915DF"/>
    <w:multiLevelType w:val="multilevel"/>
    <w:tmpl w:val="8288193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0C83F6E"/>
    <w:multiLevelType w:val="multilevel"/>
    <w:tmpl w:val="4E06BB1E"/>
    <w:lvl w:ilvl="0">
      <w:start w:val="1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4FA2FD1"/>
    <w:multiLevelType w:val="hybridMultilevel"/>
    <w:tmpl w:val="4E488E74"/>
    <w:lvl w:ilvl="0" w:tplc="4CF6FF52">
      <w:start w:val="1"/>
      <w:numFmt w:val="decimal"/>
      <w:lvlText w:val="2.%1."/>
      <w:lvlJc w:val="left"/>
      <w:pPr>
        <w:tabs>
          <w:tab w:val="num" w:pos="624"/>
        </w:tabs>
        <w:ind w:left="624" w:hanging="624"/>
      </w:pPr>
      <w:rPr>
        <w:rFonts w:cs="Times New Roman" w:hint="default"/>
        <w:b w:val="0"/>
        <w:i w:val="0"/>
        <w:color w:val="auto"/>
      </w:rPr>
    </w:lvl>
    <w:lvl w:ilvl="1" w:tplc="9DCE9274">
      <w:start w:val="2"/>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62454794"/>
    <w:multiLevelType w:val="multilevel"/>
    <w:tmpl w:val="824AC804"/>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69151159"/>
    <w:multiLevelType w:val="hybridMultilevel"/>
    <w:tmpl w:val="C4DE2C60"/>
    <w:lvl w:ilvl="0" w:tplc="A8963586">
      <w:start w:val="1"/>
      <w:numFmt w:val="decimal"/>
      <w:lvlText w:val="1.%1."/>
      <w:lvlJc w:val="left"/>
      <w:pPr>
        <w:tabs>
          <w:tab w:val="num" w:pos="624"/>
        </w:tabs>
        <w:ind w:left="624" w:hanging="624"/>
      </w:pPr>
      <w:rPr>
        <w:rFonts w:cs="Times New Roman" w:hint="default"/>
        <w:b w:val="0"/>
        <w:i w:val="0"/>
        <w:color w:val="auto"/>
      </w:rPr>
    </w:lvl>
    <w:lvl w:ilvl="1" w:tplc="04050019">
      <w:start w:val="1"/>
      <w:numFmt w:val="lowerLetter"/>
      <w:lvlText w:val="%2."/>
      <w:lvlJc w:val="left"/>
      <w:pPr>
        <w:tabs>
          <w:tab w:val="num" w:pos="1440"/>
        </w:tabs>
        <w:ind w:left="1440" w:hanging="360"/>
      </w:pPr>
      <w:rPr>
        <w:rFonts w:cs="Times New Roman"/>
      </w:rPr>
    </w:lvl>
    <w:lvl w:ilvl="2" w:tplc="AC863FDE">
      <w:start w:val="1"/>
      <w:numFmt w:val="decimal"/>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6FCB2128"/>
    <w:multiLevelType w:val="multilevel"/>
    <w:tmpl w:val="8864D06A"/>
    <w:lvl w:ilvl="0">
      <w:start w:val="1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360"/>
        </w:tabs>
        <w:ind w:left="360" w:hanging="360"/>
      </w:pPr>
      <w:rPr>
        <w:rFonts w:cs="Times New Roman" w:hint="default"/>
      </w:rPr>
    </w:lvl>
    <w:lvl w:ilvl="3">
      <w:start w:val="1"/>
      <w:numFmt w:val="decimal"/>
      <w:lvlText w:val="%1.%2.%3.%4."/>
      <w:lvlJc w:val="left"/>
      <w:pPr>
        <w:tabs>
          <w:tab w:val="num" w:pos="360"/>
        </w:tabs>
        <w:ind w:left="360" w:hanging="36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720"/>
        </w:tabs>
        <w:ind w:left="720" w:hanging="720"/>
      </w:pPr>
      <w:rPr>
        <w:rFonts w:cs="Times New Roman" w:hint="default"/>
      </w:rPr>
    </w:lvl>
    <w:lvl w:ilvl="7">
      <w:start w:val="1"/>
      <w:numFmt w:val="decimal"/>
      <w:lvlText w:val="%1.%2.%3.%4.%5.%6.%7.%8."/>
      <w:lvlJc w:val="left"/>
      <w:pPr>
        <w:tabs>
          <w:tab w:val="num" w:pos="720"/>
        </w:tabs>
        <w:ind w:left="720" w:hanging="720"/>
      </w:pPr>
      <w:rPr>
        <w:rFonts w:cs="Times New Roman" w:hint="default"/>
      </w:rPr>
    </w:lvl>
    <w:lvl w:ilvl="8">
      <w:start w:val="1"/>
      <w:numFmt w:val="decimal"/>
      <w:lvlText w:val="%1.%2.%3.%4.%5.%6.%7.%8.%9."/>
      <w:lvlJc w:val="left"/>
      <w:pPr>
        <w:tabs>
          <w:tab w:val="num" w:pos="720"/>
        </w:tabs>
        <w:ind w:left="720" w:hanging="720"/>
      </w:pPr>
      <w:rPr>
        <w:rFonts w:cs="Times New Roman" w:hint="default"/>
      </w:rPr>
    </w:lvl>
  </w:abstractNum>
  <w:abstractNum w:abstractNumId="33">
    <w:nsid w:val="765A2B83"/>
    <w:multiLevelType w:val="hybridMultilevel"/>
    <w:tmpl w:val="053662AC"/>
    <w:lvl w:ilvl="0" w:tplc="46B61320">
      <w:numFmt w:val="bullet"/>
      <w:lvlText w:val="-"/>
      <w:lvlJc w:val="left"/>
      <w:pPr>
        <w:tabs>
          <w:tab w:val="num" w:pos="360"/>
        </w:tabs>
        <w:ind w:left="36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B3021ED"/>
    <w:multiLevelType w:val="multilevel"/>
    <w:tmpl w:val="54FA5174"/>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5"/>
  </w:num>
  <w:num w:numId="2">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3">
    <w:abstractNumId w:val="9"/>
  </w:num>
  <w:num w:numId="4">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5">
    <w:abstractNumId w:val="19"/>
  </w:num>
  <w:num w:numId="6">
    <w:abstractNumId w:val="31"/>
  </w:num>
  <w:num w:numId="7">
    <w:abstractNumId w:val="29"/>
  </w:num>
  <w:num w:numId="8">
    <w:abstractNumId w:val="12"/>
  </w:num>
  <w:num w:numId="9">
    <w:abstractNumId w:val="26"/>
  </w:num>
  <w:num w:numId="10">
    <w:abstractNumId w:val="24"/>
  </w:num>
  <w:num w:numId="11">
    <w:abstractNumId w:val="11"/>
  </w:num>
  <w:num w:numId="12">
    <w:abstractNumId w:val="25"/>
  </w:num>
  <w:num w:numId="13">
    <w:abstractNumId w:val="32"/>
  </w:num>
  <w:num w:numId="14">
    <w:abstractNumId w:val="15"/>
  </w:num>
  <w:num w:numId="15">
    <w:abstractNumId w:val="33"/>
  </w:num>
  <w:num w:numId="16">
    <w:abstractNumId w:val="21"/>
  </w:num>
  <w:num w:numId="17">
    <w:abstractNumId w:val="17"/>
  </w:num>
  <w:num w:numId="18">
    <w:abstractNumId w:val="16"/>
  </w:num>
  <w:num w:numId="19">
    <w:abstractNumId w:val="14"/>
  </w:num>
  <w:num w:numId="20">
    <w:abstractNumId w:val="27"/>
  </w:num>
  <w:num w:numId="21">
    <w:abstractNumId w:val="10"/>
  </w:num>
  <w:num w:numId="22">
    <w:abstractNumId w:val="20"/>
  </w:num>
  <w:num w:numId="23">
    <w:abstractNumId w:val="30"/>
  </w:num>
  <w:num w:numId="24">
    <w:abstractNumId w:val="13"/>
  </w:num>
  <w:num w:numId="25">
    <w:abstractNumId w:val="34"/>
  </w:num>
  <w:num w:numId="26">
    <w:abstractNumId w:val="22"/>
  </w:num>
  <w:num w:numId="27">
    <w:abstractNumId w:val="18"/>
  </w:num>
  <w:num w:numId="28">
    <w:abstractNumId w:val="23"/>
  </w:num>
  <w:num w:numId="29">
    <w:abstractNumId w:val="2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cumentProtection w:edit="readOnly" w:enforcement="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2340"/>
    <w:rsid w:val="00000419"/>
    <w:rsid w:val="00000EFB"/>
    <w:rsid w:val="000013FA"/>
    <w:rsid w:val="000014A3"/>
    <w:rsid w:val="00003C03"/>
    <w:rsid w:val="00003F4E"/>
    <w:rsid w:val="00005375"/>
    <w:rsid w:val="000058CB"/>
    <w:rsid w:val="00006835"/>
    <w:rsid w:val="00007DE6"/>
    <w:rsid w:val="00010C24"/>
    <w:rsid w:val="000111DB"/>
    <w:rsid w:val="00011C65"/>
    <w:rsid w:val="000134F9"/>
    <w:rsid w:val="00017160"/>
    <w:rsid w:val="0002065E"/>
    <w:rsid w:val="00020ABE"/>
    <w:rsid w:val="00020C74"/>
    <w:rsid w:val="00020F88"/>
    <w:rsid w:val="00021898"/>
    <w:rsid w:val="00021F58"/>
    <w:rsid w:val="00024469"/>
    <w:rsid w:val="00026EE3"/>
    <w:rsid w:val="000275E8"/>
    <w:rsid w:val="000306F4"/>
    <w:rsid w:val="00032826"/>
    <w:rsid w:val="00032DCC"/>
    <w:rsid w:val="00033AF7"/>
    <w:rsid w:val="000342F0"/>
    <w:rsid w:val="00035A03"/>
    <w:rsid w:val="00036A5C"/>
    <w:rsid w:val="00037343"/>
    <w:rsid w:val="0003744A"/>
    <w:rsid w:val="000374B9"/>
    <w:rsid w:val="000374DA"/>
    <w:rsid w:val="000377B9"/>
    <w:rsid w:val="000412EE"/>
    <w:rsid w:val="00041F62"/>
    <w:rsid w:val="00042362"/>
    <w:rsid w:val="000428C2"/>
    <w:rsid w:val="0004606A"/>
    <w:rsid w:val="00046A02"/>
    <w:rsid w:val="000522F2"/>
    <w:rsid w:val="000528B7"/>
    <w:rsid w:val="000547EE"/>
    <w:rsid w:val="00054B53"/>
    <w:rsid w:val="000559DF"/>
    <w:rsid w:val="00055D43"/>
    <w:rsid w:val="000578F1"/>
    <w:rsid w:val="00057F34"/>
    <w:rsid w:val="00060974"/>
    <w:rsid w:val="00061232"/>
    <w:rsid w:val="000621BF"/>
    <w:rsid w:val="00065FC4"/>
    <w:rsid w:val="0006676E"/>
    <w:rsid w:val="00066C5F"/>
    <w:rsid w:val="00066F6B"/>
    <w:rsid w:val="0006700F"/>
    <w:rsid w:val="00067923"/>
    <w:rsid w:val="000720C5"/>
    <w:rsid w:val="00072168"/>
    <w:rsid w:val="00072C05"/>
    <w:rsid w:val="000803BF"/>
    <w:rsid w:val="00083559"/>
    <w:rsid w:val="000858B7"/>
    <w:rsid w:val="00085BD0"/>
    <w:rsid w:val="000905F7"/>
    <w:rsid w:val="000912EC"/>
    <w:rsid w:val="00091A81"/>
    <w:rsid w:val="0009396D"/>
    <w:rsid w:val="00094431"/>
    <w:rsid w:val="00095D10"/>
    <w:rsid w:val="000A0DA8"/>
    <w:rsid w:val="000A3EC1"/>
    <w:rsid w:val="000A3F8B"/>
    <w:rsid w:val="000A406D"/>
    <w:rsid w:val="000A77CC"/>
    <w:rsid w:val="000B0572"/>
    <w:rsid w:val="000B0E67"/>
    <w:rsid w:val="000B2B8D"/>
    <w:rsid w:val="000B3071"/>
    <w:rsid w:val="000B553C"/>
    <w:rsid w:val="000B554B"/>
    <w:rsid w:val="000B579F"/>
    <w:rsid w:val="000B6C45"/>
    <w:rsid w:val="000C13E3"/>
    <w:rsid w:val="000C62E4"/>
    <w:rsid w:val="000C78C9"/>
    <w:rsid w:val="000C7A4D"/>
    <w:rsid w:val="000D34B5"/>
    <w:rsid w:val="000D562F"/>
    <w:rsid w:val="000D5A42"/>
    <w:rsid w:val="000D63DA"/>
    <w:rsid w:val="000D697D"/>
    <w:rsid w:val="000D6D0D"/>
    <w:rsid w:val="000D7858"/>
    <w:rsid w:val="000E0F1B"/>
    <w:rsid w:val="000E108F"/>
    <w:rsid w:val="000E1878"/>
    <w:rsid w:val="000E451B"/>
    <w:rsid w:val="000E4E97"/>
    <w:rsid w:val="000E58AE"/>
    <w:rsid w:val="000E5AA1"/>
    <w:rsid w:val="000E7364"/>
    <w:rsid w:val="000E760D"/>
    <w:rsid w:val="000E7FBF"/>
    <w:rsid w:val="000F010C"/>
    <w:rsid w:val="000F07D3"/>
    <w:rsid w:val="000F0899"/>
    <w:rsid w:val="000F0986"/>
    <w:rsid w:val="000F0E9E"/>
    <w:rsid w:val="000F2217"/>
    <w:rsid w:val="000F239E"/>
    <w:rsid w:val="000F3628"/>
    <w:rsid w:val="000F4CAF"/>
    <w:rsid w:val="000F6E9F"/>
    <w:rsid w:val="00100B76"/>
    <w:rsid w:val="00100F7F"/>
    <w:rsid w:val="001026AD"/>
    <w:rsid w:val="001036BB"/>
    <w:rsid w:val="00104463"/>
    <w:rsid w:val="00104799"/>
    <w:rsid w:val="001052E3"/>
    <w:rsid w:val="00106A55"/>
    <w:rsid w:val="00110931"/>
    <w:rsid w:val="00111350"/>
    <w:rsid w:val="00112897"/>
    <w:rsid w:val="00113752"/>
    <w:rsid w:val="001146C5"/>
    <w:rsid w:val="00114AF3"/>
    <w:rsid w:val="00115815"/>
    <w:rsid w:val="001177BF"/>
    <w:rsid w:val="00117A5A"/>
    <w:rsid w:val="00117C4E"/>
    <w:rsid w:val="00117F83"/>
    <w:rsid w:val="00120CFD"/>
    <w:rsid w:val="0012175F"/>
    <w:rsid w:val="00122633"/>
    <w:rsid w:val="00122E0F"/>
    <w:rsid w:val="0012373F"/>
    <w:rsid w:val="00125826"/>
    <w:rsid w:val="00125DB5"/>
    <w:rsid w:val="001304BB"/>
    <w:rsid w:val="001313F0"/>
    <w:rsid w:val="0013160B"/>
    <w:rsid w:val="00132336"/>
    <w:rsid w:val="0013315E"/>
    <w:rsid w:val="00135186"/>
    <w:rsid w:val="00135A47"/>
    <w:rsid w:val="00135C5D"/>
    <w:rsid w:val="00135F66"/>
    <w:rsid w:val="00136990"/>
    <w:rsid w:val="0013760F"/>
    <w:rsid w:val="001379E6"/>
    <w:rsid w:val="00137A6C"/>
    <w:rsid w:val="00137CDD"/>
    <w:rsid w:val="00137E6B"/>
    <w:rsid w:val="00140087"/>
    <w:rsid w:val="00141067"/>
    <w:rsid w:val="001439AB"/>
    <w:rsid w:val="001456F0"/>
    <w:rsid w:val="0014605C"/>
    <w:rsid w:val="001469B4"/>
    <w:rsid w:val="00147B92"/>
    <w:rsid w:val="001502C6"/>
    <w:rsid w:val="00151AF7"/>
    <w:rsid w:val="001533A0"/>
    <w:rsid w:val="0015355B"/>
    <w:rsid w:val="00153EF9"/>
    <w:rsid w:val="00154EB5"/>
    <w:rsid w:val="001555FF"/>
    <w:rsid w:val="00155748"/>
    <w:rsid w:val="0015597D"/>
    <w:rsid w:val="00160E2E"/>
    <w:rsid w:val="00162485"/>
    <w:rsid w:val="0016342B"/>
    <w:rsid w:val="00163F78"/>
    <w:rsid w:val="00164A42"/>
    <w:rsid w:val="00165831"/>
    <w:rsid w:val="00172210"/>
    <w:rsid w:val="00172FA2"/>
    <w:rsid w:val="00173C81"/>
    <w:rsid w:val="00174660"/>
    <w:rsid w:val="001803CE"/>
    <w:rsid w:val="00183EB7"/>
    <w:rsid w:val="00184591"/>
    <w:rsid w:val="00184AC5"/>
    <w:rsid w:val="00185B10"/>
    <w:rsid w:val="00185B24"/>
    <w:rsid w:val="001870B8"/>
    <w:rsid w:val="00187982"/>
    <w:rsid w:val="00187E24"/>
    <w:rsid w:val="001912C3"/>
    <w:rsid w:val="00191437"/>
    <w:rsid w:val="00191BD3"/>
    <w:rsid w:val="00193670"/>
    <w:rsid w:val="00193CC7"/>
    <w:rsid w:val="00194697"/>
    <w:rsid w:val="00194D81"/>
    <w:rsid w:val="0019542C"/>
    <w:rsid w:val="0019575F"/>
    <w:rsid w:val="00196C16"/>
    <w:rsid w:val="001974B8"/>
    <w:rsid w:val="0019772A"/>
    <w:rsid w:val="00197A59"/>
    <w:rsid w:val="001A0335"/>
    <w:rsid w:val="001A079B"/>
    <w:rsid w:val="001A2743"/>
    <w:rsid w:val="001A30C0"/>
    <w:rsid w:val="001A33BF"/>
    <w:rsid w:val="001A43FA"/>
    <w:rsid w:val="001A5E4B"/>
    <w:rsid w:val="001B0267"/>
    <w:rsid w:val="001B08D0"/>
    <w:rsid w:val="001B1117"/>
    <w:rsid w:val="001B1A3B"/>
    <w:rsid w:val="001B457C"/>
    <w:rsid w:val="001B4EC8"/>
    <w:rsid w:val="001B5AC4"/>
    <w:rsid w:val="001B60A9"/>
    <w:rsid w:val="001B65FE"/>
    <w:rsid w:val="001C0E8C"/>
    <w:rsid w:val="001C255C"/>
    <w:rsid w:val="001C2567"/>
    <w:rsid w:val="001C2FA0"/>
    <w:rsid w:val="001C2FCF"/>
    <w:rsid w:val="001C3930"/>
    <w:rsid w:val="001C4394"/>
    <w:rsid w:val="001C4A41"/>
    <w:rsid w:val="001C4E5D"/>
    <w:rsid w:val="001C5782"/>
    <w:rsid w:val="001C580C"/>
    <w:rsid w:val="001C6230"/>
    <w:rsid w:val="001C68A3"/>
    <w:rsid w:val="001C7324"/>
    <w:rsid w:val="001C766E"/>
    <w:rsid w:val="001D0319"/>
    <w:rsid w:val="001D045C"/>
    <w:rsid w:val="001D0C50"/>
    <w:rsid w:val="001D119D"/>
    <w:rsid w:val="001D2319"/>
    <w:rsid w:val="001D2930"/>
    <w:rsid w:val="001D3832"/>
    <w:rsid w:val="001D3D97"/>
    <w:rsid w:val="001D44B6"/>
    <w:rsid w:val="001D46C3"/>
    <w:rsid w:val="001D66C3"/>
    <w:rsid w:val="001D6CE2"/>
    <w:rsid w:val="001D7B24"/>
    <w:rsid w:val="001E1439"/>
    <w:rsid w:val="001E2880"/>
    <w:rsid w:val="001E43F7"/>
    <w:rsid w:val="001E55B9"/>
    <w:rsid w:val="001E62B0"/>
    <w:rsid w:val="001F145D"/>
    <w:rsid w:val="001F28A0"/>
    <w:rsid w:val="001F2B86"/>
    <w:rsid w:val="001F2FA2"/>
    <w:rsid w:val="001F312B"/>
    <w:rsid w:val="001F3CB4"/>
    <w:rsid w:val="001F490E"/>
    <w:rsid w:val="001F655A"/>
    <w:rsid w:val="001F655B"/>
    <w:rsid w:val="0020083E"/>
    <w:rsid w:val="00200D5A"/>
    <w:rsid w:val="002014CF"/>
    <w:rsid w:val="002035C8"/>
    <w:rsid w:val="00203AC3"/>
    <w:rsid w:val="002055FB"/>
    <w:rsid w:val="00205E57"/>
    <w:rsid w:val="00206C71"/>
    <w:rsid w:val="00206EBB"/>
    <w:rsid w:val="00206F76"/>
    <w:rsid w:val="0020750B"/>
    <w:rsid w:val="002106D8"/>
    <w:rsid w:val="00211810"/>
    <w:rsid w:val="00211BA4"/>
    <w:rsid w:val="00211DCD"/>
    <w:rsid w:val="00212AC9"/>
    <w:rsid w:val="0021469D"/>
    <w:rsid w:val="0021675D"/>
    <w:rsid w:val="00216861"/>
    <w:rsid w:val="00217BC3"/>
    <w:rsid w:val="002210B7"/>
    <w:rsid w:val="00221644"/>
    <w:rsid w:val="00221E6C"/>
    <w:rsid w:val="00224AC5"/>
    <w:rsid w:val="00224D5D"/>
    <w:rsid w:val="00225A22"/>
    <w:rsid w:val="00225D5E"/>
    <w:rsid w:val="00227DA1"/>
    <w:rsid w:val="00230315"/>
    <w:rsid w:val="00231B53"/>
    <w:rsid w:val="00232F34"/>
    <w:rsid w:val="002370CE"/>
    <w:rsid w:val="0023711F"/>
    <w:rsid w:val="00237BBA"/>
    <w:rsid w:val="00240152"/>
    <w:rsid w:val="00241042"/>
    <w:rsid w:val="00241AF2"/>
    <w:rsid w:val="002447AB"/>
    <w:rsid w:val="00244965"/>
    <w:rsid w:val="00245068"/>
    <w:rsid w:val="00245A10"/>
    <w:rsid w:val="00245D09"/>
    <w:rsid w:val="00246899"/>
    <w:rsid w:val="0024770D"/>
    <w:rsid w:val="002478AD"/>
    <w:rsid w:val="0025519A"/>
    <w:rsid w:val="00257D4B"/>
    <w:rsid w:val="00261948"/>
    <w:rsid w:val="00262B70"/>
    <w:rsid w:val="00263C31"/>
    <w:rsid w:val="002648C5"/>
    <w:rsid w:val="002658D8"/>
    <w:rsid w:val="0026596F"/>
    <w:rsid w:val="002666F7"/>
    <w:rsid w:val="002675DA"/>
    <w:rsid w:val="00267AC8"/>
    <w:rsid w:val="00270FE2"/>
    <w:rsid w:val="00271D2A"/>
    <w:rsid w:val="0027256D"/>
    <w:rsid w:val="00272CC4"/>
    <w:rsid w:val="002735FA"/>
    <w:rsid w:val="0027420E"/>
    <w:rsid w:val="00275356"/>
    <w:rsid w:val="0028015B"/>
    <w:rsid w:val="002812BD"/>
    <w:rsid w:val="00282A87"/>
    <w:rsid w:val="00283538"/>
    <w:rsid w:val="00285FD2"/>
    <w:rsid w:val="00286957"/>
    <w:rsid w:val="00286992"/>
    <w:rsid w:val="002870F5"/>
    <w:rsid w:val="0028722B"/>
    <w:rsid w:val="0028770A"/>
    <w:rsid w:val="00287AA4"/>
    <w:rsid w:val="0029034E"/>
    <w:rsid w:val="002908EF"/>
    <w:rsid w:val="00293149"/>
    <w:rsid w:val="00294F88"/>
    <w:rsid w:val="002953CC"/>
    <w:rsid w:val="00295CD7"/>
    <w:rsid w:val="00296CEA"/>
    <w:rsid w:val="00296FDA"/>
    <w:rsid w:val="00297DF0"/>
    <w:rsid w:val="002A0B82"/>
    <w:rsid w:val="002A0BA5"/>
    <w:rsid w:val="002A206B"/>
    <w:rsid w:val="002A2AE3"/>
    <w:rsid w:val="002A3087"/>
    <w:rsid w:val="002A34E3"/>
    <w:rsid w:val="002A34F9"/>
    <w:rsid w:val="002A4718"/>
    <w:rsid w:val="002A5CF7"/>
    <w:rsid w:val="002B110F"/>
    <w:rsid w:val="002B1C24"/>
    <w:rsid w:val="002B21D3"/>
    <w:rsid w:val="002B6DEF"/>
    <w:rsid w:val="002B7CF4"/>
    <w:rsid w:val="002C05C5"/>
    <w:rsid w:val="002C40BB"/>
    <w:rsid w:val="002C4FD5"/>
    <w:rsid w:val="002C56BF"/>
    <w:rsid w:val="002C7971"/>
    <w:rsid w:val="002D102D"/>
    <w:rsid w:val="002D1040"/>
    <w:rsid w:val="002D228B"/>
    <w:rsid w:val="002D364F"/>
    <w:rsid w:val="002D4643"/>
    <w:rsid w:val="002D47A9"/>
    <w:rsid w:val="002D4F34"/>
    <w:rsid w:val="002D52C6"/>
    <w:rsid w:val="002D5841"/>
    <w:rsid w:val="002D58FE"/>
    <w:rsid w:val="002D5FA2"/>
    <w:rsid w:val="002E017E"/>
    <w:rsid w:val="002E0EF8"/>
    <w:rsid w:val="002E1AA6"/>
    <w:rsid w:val="002E2FB6"/>
    <w:rsid w:val="002E3700"/>
    <w:rsid w:val="002E3B44"/>
    <w:rsid w:val="002E46B1"/>
    <w:rsid w:val="002E53FA"/>
    <w:rsid w:val="002E5FF7"/>
    <w:rsid w:val="002F0653"/>
    <w:rsid w:val="002F1876"/>
    <w:rsid w:val="002F196D"/>
    <w:rsid w:val="002F2616"/>
    <w:rsid w:val="002F4FCA"/>
    <w:rsid w:val="002F61B3"/>
    <w:rsid w:val="002F66E2"/>
    <w:rsid w:val="002F76F9"/>
    <w:rsid w:val="002F79D4"/>
    <w:rsid w:val="00301D92"/>
    <w:rsid w:val="003029FC"/>
    <w:rsid w:val="003046CD"/>
    <w:rsid w:val="00304FB4"/>
    <w:rsid w:val="00305CAC"/>
    <w:rsid w:val="00306167"/>
    <w:rsid w:val="00306227"/>
    <w:rsid w:val="00307D72"/>
    <w:rsid w:val="00310A80"/>
    <w:rsid w:val="003132F9"/>
    <w:rsid w:val="003140B4"/>
    <w:rsid w:val="00314114"/>
    <w:rsid w:val="00314FB6"/>
    <w:rsid w:val="00317D5F"/>
    <w:rsid w:val="003202F1"/>
    <w:rsid w:val="003212FA"/>
    <w:rsid w:val="00321721"/>
    <w:rsid w:val="0032358B"/>
    <w:rsid w:val="003235F9"/>
    <w:rsid w:val="003268CF"/>
    <w:rsid w:val="003271A2"/>
    <w:rsid w:val="00330F2D"/>
    <w:rsid w:val="00332053"/>
    <w:rsid w:val="00332E5B"/>
    <w:rsid w:val="003333A7"/>
    <w:rsid w:val="00337A21"/>
    <w:rsid w:val="00340C8C"/>
    <w:rsid w:val="0034252F"/>
    <w:rsid w:val="00342FF5"/>
    <w:rsid w:val="00344E00"/>
    <w:rsid w:val="00345537"/>
    <w:rsid w:val="00345581"/>
    <w:rsid w:val="00346743"/>
    <w:rsid w:val="003477A1"/>
    <w:rsid w:val="0034787E"/>
    <w:rsid w:val="003478D3"/>
    <w:rsid w:val="003507EF"/>
    <w:rsid w:val="00355562"/>
    <w:rsid w:val="00355B78"/>
    <w:rsid w:val="00357A97"/>
    <w:rsid w:val="00357C53"/>
    <w:rsid w:val="00360596"/>
    <w:rsid w:val="00360762"/>
    <w:rsid w:val="0036290D"/>
    <w:rsid w:val="00364749"/>
    <w:rsid w:val="003654E6"/>
    <w:rsid w:val="003656E5"/>
    <w:rsid w:val="003659EC"/>
    <w:rsid w:val="00365A7F"/>
    <w:rsid w:val="00365BF1"/>
    <w:rsid w:val="00367621"/>
    <w:rsid w:val="0037197E"/>
    <w:rsid w:val="00371E2A"/>
    <w:rsid w:val="003757FF"/>
    <w:rsid w:val="00376741"/>
    <w:rsid w:val="00376CBC"/>
    <w:rsid w:val="00376D2B"/>
    <w:rsid w:val="003772F2"/>
    <w:rsid w:val="00377E39"/>
    <w:rsid w:val="00381D85"/>
    <w:rsid w:val="00381E63"/>
    <w:rsid w:val="00381F6A"/>
    <w:rsid w:val="003825A0"/>
    <w:rsid w:val="003825A3"/>
    <w:rsid w:val="003833B5"/>
    <w:rsid w:val="00383E85"/>
    <w:rsid w:val="00384B1E"/>
    <w:rsid w:val="0038509A"/>
    <w:rsid w:val="003851FB"/>
    <w:rsid w:val="003865BE"/>
    <w:rsid w:val="003868A6"/>
    <w:rsid w:val="00386B23"/>
    <w:rsid w:val="00386B47"/>
    <w:rsid w:val="00386DD0"/>
    <w:rsid w:val="00390A25"/>
    <w:rsid w:val="00391991"/>
    <w:rsid w:val="00394081"/>
    <w:rsid w:val="003940A6"/>
    <w:rsid w:val="003949A4"/>
    <w:rsid w:val="003960A9"/>
    <w:rsid w:val="00396ECB"/>
    <w:rsid w:val="003A24DB"/>
    <w:rsid w:val="003A3085"/>
    <w:rsid w:val="003A3135"/>
    <w:rsid w:val="003A3912"/>
    <w:rsid w:val="003A395B"/>
    <w:rsid w:val="003A4298"/>
    <w:rsid w:val="003A6667"/>
    <w:rsid w:val="003A73F2"/>
    <w:rsid w:val="003A7B9E"/>
    <w:rsid w:val="003B0B97"/>
    <w:rsid w:val="003B1757"/>
    <w:rsid w:val="003B25CA"/>
    <w:rsid w:val="003B3912"/>
    <w:rsid w:val="003C35E6"/>
    <w:rsid w:val="003C55FC"/>
    <w:rsid w:val="003C5BBE"/>
    <w:rsid w:val="003C60DE"/>
    <w:rsid w:val="003C7E41"/>
    <w:rsid w:val="003D1331"/>
    <w:rsid w:val="003D2C86"/>
    <w:rsid w:val="003D32DD"/>
    <w:rsid w:val="003D53FB"/>
    <w:rsid w:val="003D57F5"/>
    <w:rsid w:val="003E00EC"/>
    <w:rsid w:val="003E0619"/>
    <w:rsid w:val="003E12D3"/>
    <w:rsid w:val="003E133F"/>
    <w:rsid w:val="003E1386"/>
    <w:rsid w:val="003E1F64"/>
    <w:rsid w:val="003E347E"/>
    <w:rsid w:val="003E3503"/>
    <w:rsid w:val="003E3CAE"/>
    <w:rsid w:val="003E551B"/>
    <w:rsid w:val="003E5753"/>
    <w:rsid w:val="003E5F20"/>
    <w:rsid w:val="003E6DC9"/>
    <w:rsid w:val="003E77C0"/>
    <w:rsid w:val="003E7C1F"/>
    <w:rsid w:val="003F0001"/>
    <w:rsid w:val="003F0E6F"/>
    <w:rsid w:val="003F28A3"/>
    <w:rsid w:val="003F710D"/>
    <w:rsid w:val="0040004C"/>
    <w:rsid w:val="00400A07"/>
    <w:rsid w:val="00400A83"/>
    <w:rsid w:val="00406570"/>
    <w:rsid w:val="00406BA4"/>
    <w:rsid w:val="00410BF4"/>
    <w:rsid w:val="004118C7"/>
    <w:rsid w:val="00411E77"/>
    <w:rsid w:val="004120C8"/>
    <w:rsid w:val="00412354"/>
    <w:rsid w:val="00413115"/>
    <w:rsid w:val="004148D3"/>
    <w:rsid w:val="00416339"/>
    <w:rsid w:val="004164DB"/>
    <w:rsid w:val="004165BC"/>
    <w:rsid w:val="004166B9"/>
    <w:rsid w:val="00421019"/>
    <w:rsid w:val="00421183"/>
    <w:rsid w:val="00421AB8"/>
    <w:rsid w:val="00421CE5"/>
    <w:rsid w:val="00421E38"/>
    <w:rsid w:val="00423DD8"/>
    <w:rsid w:val="00425613"/>
    <w:rsid w:val="00426A11"/>
    <w:rsid w:val="004330C4"/>
    <w:rsid w:val="004336E7"/>
    <w:rsid w:val="00434364"/>
    <w:rsid w:val="00434712"/>
    <w:rsid w:val="004357EC"/>
    <w:rsid w:val="00435FB3"/>
    <w:rsid w:val="004401EB"/>
    <w:rsid w:val="00440500"/>
    <w:rsid w:val="004433A0"/>
    <w:rsid w:val="00446AEC"/>
    <w:rsid w:val="00451092"/>
    <w:rsid w:val="00451432"/>
    <w:rsid w:val="00451510"/>
    <w:rsid w:val="00451A2E"/>
    <w:rsid w:val="00451BB0"/>
    <w:rsid w:val="00452492"/>
    <w:rsid w:val="0045329C"/>
    <w:rsid w:val="00453BC1"/>
    <w:rsid w:val="004558D9"/>
    <w:rsid w:val="00455B4D"/>
    <w:rsid w:val="00457174"/>
    <w:rsid w:val="00457732"/>
    <w:rsid w:val="0046002C"/>
    <w:rsid w:val="00460CD8"/>
    <w:rsid w:val="00461338"/>
    <w:rsid w:val="00463B77"/>
    <w:rsid w:val="004642F0"/>
    <w:rsid w:val="0046578C"/>
    <w:rsid w:val="00466DA8"/>
    <w:rsid w:val="0046749D"/>
    <w:rsid w:val="00470FEA"/>
    <w:rsid w:val="004710F8"/>
    <w:rsid w:val="00472157"/>
    <w:rsid w:val="004726BF"/>
    <w:rsid w:val="00472C55"/>
    <w:rsid w:val="00473ECE"/>
    <w:rsid w:val="004748B8"/>
    <w:rsid w:val="004748E5"/>
    <w:rsid w:val="00477FAE"/>
    <w:rsid w:val="00480E03"/>
    <w:rsid w:val="004824C7"/>
    <w:rsid w:val="0048250E"/>
    <w:rsid w:val="00483D4F"/>
    <w:rsid w:val="004852E9"/>
    <w:rsid w:val="00485A7C"/>
    <w:rsid w:val="004863B2"/>
    <w:rsid w:val="00491B8E"/>
    <w:rsid w:val="00492949"/>
    <w:rsid w:val="00492B69"/>
    <w:rsid w:val="00493E4B"/>
    <w:rsid w:val="0049504A"/>
    <w:rsid w:val="00495C47"/>
    <w:rsid w:val="00496F63"/>
    <w:rsid w:val="004970A9"/>
    <w:rsid w:val="00497AAA"/>
    <w:rsid w:val="004A13A5"/>
    <w:rsid w:val="004A1A67"/>
    <w:rsid w:val="004A2CD2"/>
    <w:rsid w:val="004A4D98"/>
    <w:rsid w:val="004A5A49"/>
    <w:rsid w:val="004A65AA"/>
    <w:rsid w:val="004A7F5E"/>
    <w:rsid w:val="004B1F6F"/>
    <w:rsid w:val="004B2082"/>
    <w:rsid w:val="004B21F4"/>
    <w:rsid w:val="004B255D"/>
    <w:rsid w:val="004B3570"/>
    <w:rsid w:val="004B3DC9"/>
    <w:rsid w:val="004B3E45"/>
    <w:rsid w:val="004B6773"/>
    <w:rsid w:val="004B687A"/>
    <w:rsid w:val="004B7139"/>
    <w:rsid w:val="004B7532"/>
    <w:rsid w:val="004C013C"/>
    <w:rsid w:val="004C0A73"/>
    <w:rsid w:val="004C1072"/>
    <w:rsid w:val="004C1C73"/>
    <w:rsid w:val="004C1F21"/>
    <w:rsid w:val="004C2A05"/>
    <w:rsid w:val="004C2FE7"/>
    <w:rsid w:val="004C40B2"/>
    <w:rsid w:val="004C79D7"/>
    <w:rsid w:val="004D00E2"/>
    <w:rsid w:val="004D1167"/>
    <w:rsid w:val="004D1277"/>
    <w:rsid w:val="004D3B8D"/>
    <w:rsid w:val="004D3C1C"/>
    <w:rsid w:val="004D5156"/>
    <w:rsid w:val="004D5466"/>
    <w:rsid w:val="004E0F7D"/>
    <w:rsid w:val="004E0FDE"/>
    <w:rsid w:val="004E1186"/>
    <w:rsid w:val="004E1D98"/>
    <w:rsid w:val="004E322F"/>
    <w:rsid w:val="004E39F0"/>
    <w:rsid w:val="004E3EEE"/>
    <w:rsid w:val="004E4597"/>
    <w:rsid w:val="004E4705"/>
    <w:rsid w:val="004E4F0E"/>
    <w:rsid w:val="004E5F38"/>
    <w:rsid w:val="004E7A6F"/>
    <w:rsid w:val="004E7A71"/>
    <w:rsid w:val="004F158C"/>
    <w:rsid w:val="004F20A7"/>
    <w:rsid w:val="004F416C"/>
    <w:rsid w:val="004F4A11"/>
    <w:rsid w:val="005025B8"/>
    <w:rsid w:val="005029D6"/>
    <w:rsid w:val="005032F2"/>
    <w:rsid w:val="00503F0B"/>
    <w:rsid w:val="00504F07"/>
    <w:rsid w:val="005061A0"/>
    <w:rsid w:val="0050628A"/>
    <w:rsid w:val="00506970"/>
    <w:rsid w:val="005105C3"/>
    <w:rsid w:val="00511817"/>
    <w:rsid w:val="00511A00"/>
    <w:rsid w:val="00511F24"/>
    <w:rsid w:val="00512105"/>
    <w:rsid w:val="00512472"/>
    <w:rsid w:val="00513EDD"/>
    <w:rsid w:val="00514097"/>
    <w:rsid w:val="00514A3E"/>
    <w:rsid w:val="00515D5C"/>
    <w:rsid w:val="00515EDE"/>
    <w:rsid w:val="005177FB"/>
    <w:rsid w:val="005202F9"/>
    <w:rsid w:val="005215DF"/>
    <w:rsid w:val="005218CA"/>
    <w:rsid w:val="005228C7"/>
    <w:rsid w:val="00522A03"/>
    <w:rsid w:val="00523467"/>
    <w:rsid w:val="005244D2"/>
    <w:rsid w:val="00524833"/>
    <w:rsid w:val="005257CC"/>
    <w:rsid w:val="00525D43"/>
    <w:rsid w:val="00531A02"/>
    <w:rsid w:val="0053426B"/>
    <w:rsid w:val="00534455"/>
    <w:rsid w:val="005345BC"/>
    <w:rsid w:val="00534DA4"/>
    <w:rsid w:val="005356B0"/>
    <w:rsid w:val="00535F21"/>
    <w:rsid w:val="00536376"/>
    <w:rsid w:val="005365C5"/>
    <w:rsid w:val="0053737E"/>
    <w:rsid w:val="0053772D"/>
    <w:rsid w:val="00537CB8"/>
    <w:rsid w:val="00540FED"/>
    <w:rsid w:val="00546455"/>
    <w:rsid w:val="00552297"/>
    <w:rsid w:val="00552981"/>
    <w:rsid w:val="0055325C"/>
    <w:rsid w:val="005535DC"/>
    <w:rsid w:val="00554C17"/>
    <w:rsid w:val="0055551D"/>
    <w:rsid w:val="00555A02"/>
    <w:rsid w:val="00555BF2"/>
    <w:rsid w:val="00557DC5"/>
    <w:rsid w:val="00561378"/>
    <w:rsid w:val="00562144"/>
    <w:rsid w:val="0056396B"/>
    <w:rsid w:val="00563E18"/>
    <w:rsid w:val="00570101"/>
    <w:rsid w:val="00570731"/>
    <w:rsid w:val="00570BF7"/>
    <w:rsid w:val="00571841"/>
    <w:rsid w:val="005718E6"/>
    <w:rsid w:val="00572653"/>
    <w:rsid w:val="00572FD3"/>
    <w:rsid w:val="005730B8"/>
    <w:rsid w:val="0057360D"/>
    <w:rsid w:val="00575329"/>
    <w:rsid w:val="0057662D"/>
    <w:rsid w:val="00577A91"/>
    <w:rsid w:val="00577AD3"/>
    <w:rsid w:val="0058059E"/>
    <w:rsid w:val="005811B1"/>
    <w:rsid w:val="005817C3"/>
    <w:rsid w:val="005832D9"/>
    <w:rsid w:val="005832DE"/>
    <w:rsid w:val="00583745"/>
    <w:rsid w:val="00583F0B"/>
    <w:rsid w:val="00584C66"/>
    <w:rsid w:val="00584ED4"/>
    <w:rsid w:val="00585C3E"/>
    <w:rsid w:val="005862B3"/>
    <w:rsid w:val="00591245"/>
    <w:rsid w:val="0059153B"/>
    <w:rsid w:val="00591F3C"/>
    <w:rsid w:val="00592023"/>
    <w:rsid w:val="00593FD7"/>
    <w:rsid w:val="00594CC2"/>
    <w:rsid w:val="00595BE5"/>
    <w:rsid w:val="00596104"/>
    <w:rsid w:val="005A084F"/>
    <w:rsid w:val="005A1420"/>
    <w:rsid w:val="005A1F1E"/>
    <w:rsid w:val="005A241A"/>
    <w:rsid w:val="005A35D8"/>
    <w:rsid w:val="005A375E"/>
    <w:rsid w:val="005B02D3"/>
    <w:rsid w:val="005B0A76"/>
    <w:rsid w:val="005B12D5"/>
    <w:rsid w:val="005B169A"/>
    <w:rsid w:val="005B2240"/>
    <w:rsid w:val="005B233E"/>
    <w:rsid w:val="005B356A"/>
    <w:rsid w:val="005B41ED"/>
    <w:rsid w:val="005B4AC3"/>
    <w:rsid w:val="005B69E6"/>
    <w:rsid w:val="005B7322"/>
    <w:rsid w:val="005B767B"/>
    <w:rsid w:val="005C0897"/>
    <w:rsid w:val="005C2D8C"/>
    <w:rsid w:val="005C4077"/>
    <w:rsid w:val="005C4B8C"/>
    <w:rsid w:val="005C5BC5"/>
    <w:rsid w:val="005C5F98"/>
    <w:rsid w:val="005C64B8"/>
    <w:rsid w:val="005C72DF"/>
    <w:rsid w:val="005D09E4"/>
    <w:rsid w:val="005D1B31"/>
    <w:rsid w:val="005D1BBB"/>
    <w:rsid w:val="005D6058"/>
    <w:rsid w:val="005D621D"/>
    <w:rsid w:val="005E4252"/>
    <w:rsid w:val="005E43DF"/>
    <w:rsid w:val="005E45D8"/>
    <w:rsid w:val="005E7A4C"/>
    <w:rsid w:val="005F025D"/>
    <w:rsid w:val="005F0699"/>
    <w:rsid w:val="005F0DF2"/>
    <w:rsid w:val="005F1568"/>
    <w:rsid w:val="005F25DB"/>
    <w:rsid w:val="005F3730"/>
    <w:rsid w:val="005F3D27"/>
    <w:rsid w:val="005F3DAC"/>
    <w:rsid w:val="005F415F"/>
    <w:rsid w:val="005F4466"/>
    <w:rsid w:val="005F4DE5"/>
    <w:rsid w:val="005F58C5"/>
    <w:rsid w:val="005F6263"/>
    <w:rsid w:val="005F67BE"/>
    <w:rsid w:val="006008E3"/>
    <w:rsid w:val="00601F37"/>
    <w:rsid w:val="00602AF6"/>
    <w:rsid w:val="00602E44"/>
    <w:rsid w:val="006040DE"/>
    <w:rsid w:val="0060651C"/>
    <w:rsid w:val="00606E73"/>
    <w:rsid w:val="00606F29"/>
    <w:rsid w:val="00607535"/>
    <w:rsid w:val="00607A79"/>
    <w:rsid w:val="006103EF"/>
    <w:rsid w:val="00610447"/>
    <w:rsid w:val="00611D90"/>
    <w:rsid w:val="006130A0"/>
    <w:rsid w:val="00614728"/>
    <w:rsid w:val="00614B28"/>
    <w:rsid w:val="006159D6"/>
    <w:rsid w:val="00617F8D"/>
    <w:rsid w:val="00620E4E"/>
    <w:rsid w:val="00622D96"/>
    <w:rsid w:val="00624D08"/>
    <w:rsid w:val="00625220"/>
    <w:rsid w:val="00625559"/>
    <w:rsid w:val="00625D51"/>
    <w:rsid w:val="00627933"/>
    <w:rsid w:val="00630E11"/>
    <w:rsid w:val="006312B9"/>
    <w:rsid w:val="00632A63"/>
    <w:rsid w:val="00634791"/>
    <w:rsid w:val="006351E6"/>
    <w:rsid w:val="00637A87"/>
    <w:rsid w:val="00637EA3"/>
    <w:rsid w:val="0064048E"/>
    <w:rsid w:val="00640912"/>
    <w:rsid w:val="00641C36"/>
    <w:rsid w:val="00641E0C"/>
    <w:rsid w:val="0064292C"/>
    <w:rsid w:val="00642B44"/>
    <w:rsid w:val="00642EE0"/>
    <w:rsid w:val="006461DA"/>
    <w:rsid w:val="0064798F"/>
    <w:rsid w:val="00651F31"/>
    <w:rsid w:val="00654CED"/>
    <w:rsid w:val="00660346"/>
    <w:rsid w:val="0066043C"/>
    <w:rsid w:val="0066124F"/>
    <w:rsid w:val="00661BE5"/>
    <w:rsid w:val="00662C84"/>
    <w:rsid w:val="0066323A"/>
    <w:rsid w:val="00664C2B"/>
    <w:rsid w:val="00673F3B"/>
    <w:rsid w:val="006742A4"/>
    <w:rsid w:val="00674EB3"/>
    <w:rsid w:val="00675FCD"/>
    <w:rsid w:val="00676DBF"/>
    <w:rsid w:val="00676F84"/>
    <w:rsid w:val="0067717C"/>
    <w:rsid w:val="0068081E"/>
    <w:rsid w:val="00680FF3"/>
    <w:rsid w:val="006826EE"/>
    <w:rsid w:val="00682A10"/>
    <w:rsid w:val="006832DF"/>
    <w:rsid w:val="006863A0"/>
    <w:rsid w:val="0068644A"/>
    <w:rsid w:val="00687FD5"/>
    <w:rsid w:val="0069061D"/>
    <w:rsid w:val="00691340"/>
    <w:rsid w:val="00692948"/>
    <w:rsid w:val="00695056"/>
    <w:rsid w:val="006954E7"/>
    <w:rsid w:val="006956EB"/>
    <w:rsid w:val="00695ADF"/>
    <w:rsid w:val="006964F4"/>
    <w:rsid w:val="00696802"/>
    <w:rsid w:val="00697BCF"/>
    <w:rsid w:val="006A0DE9"/>
    <w:rsid w:val="006A1389"/>
    <w:rsid w:val="006A1A35"/>
    <w:rsid w:val="006A374C"/>
    <w:rsid w:val="006A41FB"/>
    <w:rsid w:val="006A4748"/>
    <w:rsid w:val="006A4B35"/>
    <w:rsid w:val="006A5C12"/>
    <w:rsid w:val="006A7488"/>
    <w:rsid w:val="006A7DE0"/>
    <w:rsid w:val="006A7FC1"/>
    <w:rsid w:val="006B00E2"/>
    <w:rsid w:val="006B1729"/>
    <w:rsid w:val="006B3301"/>
    <w:rsid w:val="006B3368"/>
    <w:rsid w:val="006B77D9"/>
    <w:rsid w:val="006B7905"/>
    <w:rsid w:val="006C06DA"/>
    <w:rsid w:val="006C10FB"/>
    <w:rsid w:val="006C1943"/>
    <w:rsid w:val="006C2A2F"/>
    <w:rsid w:val="006C51F2"/>
    <w:rsid w:val="006C55B6"/>
    <w:rsid w:val="006C5971"/>
    <w:rsid w:val="006C65B3"/>
    <w:rsid w:val="006D016D"/>
    <w:rsid w:val="006D05BB"/>
    <w:rsid w:val="006D0606"/>
    <w:rsid w:val="006D0DD3"/>
    <w:rsid w:val="006D133C"/>
    <w:rsid w:val="006D24FC"/>
    <w:rsid w:val="006D2D64"/>
    <w:rsid w:val="006D2FBF"/>
    <w:rsid w:val="006D3A2D"/>
    <w:rsid w:val="006D620B"/>
    <w:rsid w:val="006D66E5"/>
    <w:rsid w:val="006D6DCB"/>
    <w:rsid w:val="006D7026"/>
    <w:rsid w:val="006E1C1D"/>
    <w:rsid w:val="006E2EF5"/>
    <w:rsid w:val="006E39AB"/>
    <w:rsid w:val="006E5503"/>
    <w:rsid w:val="006E5879"/>
    <w:rsid w:val="006E71D8"/>
    <w:rsid w:val="006E787D"/>
    <w:rsid w:val="006E7B2A"/>
    <w:rsid w:val="006F0127"/>
    <w:rsid w:val="006F17B4"/>
    <w:rsid w:val="006F19BC"/>
    <w:rsid w:val="006F27C6"/>
    <w:rsid w:val="006F3489"/>
    <w:rsid w:val="006F4786"/>
    <w:rsid w:val="006F54B3"/>
    <w:rsid w:val="006F63FC"/>
    <w:rsid w:val="006F70A9"/>
    <w:rsid w:val="0070166A"/>
    <w:rsid w:val="00701D75"/>
    <w:rsid w:val="00701E0D"/>
    <w:rsid w:val="00702836"/>
    <w:rsid w:val="00702867"/>
    <w:rsid w:val="00703700"/>
    <w:rsid w:val="00705360"/>
    <w:rsid w:val="00705608"/>
    <w:rsid w:val="007068D7"/>
    <w:rsid w:val="00706B32"/>
    <w:rsid w:val="00710618"/>
    <w:rsid w:val="00712340"/>
    <w:rsid w:val="0071323A"/>
    <w:rsid w:val="00713BF8"/>
    <w:rsid w:val="007155DD"/>
    <w:rsid w:val="00715815"/>
    <w:rsid w:val="007164EE"/>
    <w:rsid w:val="00717C4D"/>
    <w:rsid w:val="007202BC"/>
    <w:rsid w:val="00720761"/>
    <w:rsid w:val="00721C47"/>
    <w:rsid w:val="0072297E"/>
    <w:rsid w:val="00723590"/>
    <w:rsid w:val="00724607"/>
    <w:rsid w:val="007246B8"/>
    <w:rsid w:val="00725796"/>
    <w:rsid w:val="00725A8D"/>
    <w:rsid w:val="00726FA8"/>
    <w:rsid w:val="00731446"/>
    <w:rsid w:val="00731CDB"/>
    <w:rsid w:val="0073229D"/>
    <w:rsid w:val="00733183"/>
    <w:rsid w:val="00733869"/>
    <w:rsid w:val="007338E5"/>
    <w:rsid w:val="00733FFF"/>
    <w:rsid w:val="0073567A"/>
    <w:rsid w:val="00735941"/>
    <w:rsid w:val="007373DA"/>
    <w:rsid w:val="0073782F"/>
    <w:rsid w:val="00741D1E"/>
    <w:rsid w:val="00742EA6"/>
    <w:rsid w:val="00744AE6"/>
    <w:rsid w:val="007457E4"/>
    <w:rsid w:val="00745F25"/>
    <w:rsid w:val="00747FA6"/>
    <w:rsid w:val="0075119B"/>
    <w:rsid w:val="00753DE3"/>
    <w:rsid w:val="00753F95"/>
    <w:rsid w:val="0075484B"/>
    <w:rsid w:val="00755B35"/>
    <w:rsid w:val="00755B42"/>
    <w:rsid w:val="00756406"/>
    <w:rsid w:val="00756FE0"/>
    <w:rsid w:val="007579E1"/>
    <w:rsid w:val="00761233"/>
    <w:rsid w:val="0076166A"/>
    <w:rsid w:val="007636D6"/>
    <w:rsid w:val="00765141"/>
    <w:rsid w:val="00765C82"/>
    <w:rsid w:val="00771300"/>
    <w:rsid w:val="00772622"/>
    <w:rsid w:val="00775F76"/>
    <w:rsid w:val="0077694F"/>
    <w:rsid w:val="00777114"/>
    <w:rsid w:val="007773B5"/>
    <w:rsid w:val="0077768D"/>
    <w:rsid w:val="00783173"/>
    <w:rsid w:val="0078331A"/>
    <w:rsid w:val="007838F3"/>
    <w:rsid w:val="00783FEF"/>
    <w:rsid w:val="007840F8"/>
    <w:rsid w:val="007844B8"/>
    <w:rsid w:val="00784723"/>
    <w:rsid w:val="00784A03"/>
    <w:rsid w:val="00785CDA"/>
    <w:rsid w:val="00785FF1"/>
    <w:rsid w:val="0078622E"/>
    <w:rsid w:val="00786A02"/>
    <w:rsid w:val="007905EA"/>
    <w:rsid w:val="00790A39"/>
    <w:rsid w:val="0079490F"/>
    <w:rsid w:val="007950B1"/>
    <w:rsid w:val="007952AD"/>
    <w:rsid w:val="0079630B"/>
    <w:rsid w:val="007A04A7"/>
    <w:rsid w:val="007A057C"/>
    <w:rsid w:val="007A5454"/>
    <w:rsid w:val="007A65F7"/>
    <w:rsid w:val="007A6AD7"/>
    <w:rsid w:val="007B0EAC"/>
    <w:rsid w:val="007B1C64"/>
    <w:rsid w:val="007B1D7A"/>
    <w:rsid w:val="007B22E2"/>
    <w:rsid w:val="007B299C"/>
    <w:rsid w:val="007B2AAB"/>
    <w:rsid w:val="007B2F65"/>
    <w:rsid w:val="007B367A"/>
    <w:rsid w:val="007B3E46"/>
    <w:rsid w:val="007B5318"/>
    <w:rsid w:val="007B5514"/>
    <w:rsid w:val="007B5B5F"/>
    <w:rsid w:val="007B7A81"/>
    <w:rsid w:val="007C06FA"/>
    <w:rsid w:val="007C190B"/>
    <w:rsid w:val="007C1A2B"/>
    <w:rsid w:val="007C1F01"/>
    <w:rsid w:val="007C2127"/>
    <w:rsid w:val="007C338F"/>
    <w:rsid w:val="007C3B64"/>
    <w:rsid w:val="007C5063"/>
    <w:rsid w:val="007C7B20"/>
    <w:rsid w:val="007D0152"/>
    <w:rsid w:val="007D0BF8"/>
    <w:rsid w:val="007D24D9"/>
    <w:rsid w:val="007D2DB9"/>
    <w:rsid w:val="007D544B"/>
    <w:rsid w:val="007D69E9"/>
    <w:rsid w:val="007E0410"/>
    <w:rsid w:val="007E3DC0"/>
    <w:rsid w:val="007E4596"/>
    <w:rsid w:val="007E5EA9"/>
    <w:rsid w:val="007E666A"/>
    <w:rsid w:val="007E704D"/>
    <w:rsid w:val="007E7395"/>
    <w:rsid w:val="007F051E"/>
    <w:rsid w:val="007F534A"/>
    <w:rsid w:val="007F553A"/>
    <w:rsid w:val="007F7C9F"/>
    <w:rsid w:val="008000E8"/>
    <w:rsid w:val="008007FB"/>
    <w:rsid w:val="00801157"/>
    <w:rsid w:val="00801421"/>
    <w:rsid w:val="008017D0"/>
    <w:rsid w:val="00801981"/>
    <w:rsid w:val="0080263F"/>
    <w:rsid w:val="00802B0B"/>
    <w:rsid w:val="0080311B"/>
    <w:rsid w:val="008031B1"/>
    <w:rsid w:val="00803480"/>
    <w:rsid w:val="00803837"/>
    <w:rsid w:val="00805C97"/>
    <w:rsid w:val="0080699F"/>
    <w:rsid w:val="00812D96"/>
    <w:rsid w:val="00812EC2"/>
    <w:rsid w:val="00813BE6"/>
    <w:rsid w:val="0081547A"/>
    <w:rsid w:val="00816495"/>
    <w:rsid w:val="0082050D"/>
    <w:rsid w:val="008222B5"/>
    <w:rsid w:val="00823641"/>
    <w:rsid w:val="00823A96"/>
    <w:rsid w:val="00823D8B"/>
    <w:rsid w:val="00824066"/>
    <w:rsid w:val="00824C9B"/>
    <w:rsid w:val="00825042"/>
    <w:rsid w:val="00825C0C"/>
    <w:rsid w:val="00827284"/>
    <w:rsid w:val="00827E0E"/>
    <w:rsid w:val="00831939"/>
    <w:rsid w:val="00831975"/>
    <w:rsid w:val="00831A8A"/>
    <w:rsid w:val="00832040"/>
    <w:rsid w:val="008332A3"/>
    <w:rsid w:val="008346E0"/>
    <w:rsid w:val="00834D5F"/>
    <w:rsid w:val="00835A00"/>
    <w:rsid w:val="00836EBE"/>
    <w:rsid w:val="008378B3"/>
    <w:rsid w:val="008402E3"/>
    <w:rsid w:val="008403D3"/>
    <w:rsid w:val="008405AA"/>
    <w:rsid w:val="0084214D"/>
    <w:rsid w:val="00842556"/>
    <w:rsid w:val="00842AF6"/>
    <w:rsid w:val="00842CF6"/>
    <w:rsid w:val="00843D7A"/>
    <w:rsid w:val="00844A22"/>
    <w:rsid w:val="00844E9A"/>
    <w:rsid w:val="00845085"/>
    <w:rsid w:val="0084533C"/>
    <w:rsid w:val="00845535"/>
    <w:rsid w:val="0084641D"/>
    <w:rsid w:val="00850237"/>
    <w:rsid w:val="00850ED9"/>
    <w:rsid w:val="008514F2"/>
    <w:rsid w:val="00854473"/>
    <w:rsid w:val="008575AA"/>
    <w:rsid w:val="0086201D"/>
    <w:rsid w:val="008628A9"/>
    <w:rsid w:val="00862B22"/>
    <w:rsid w:val="00863BC2"/>
    <w:rsid w:val="0086471B"/>
    <w:rsid w:val="00864D5F"/>
    <w:rsid w:val="00865248"/>
    <w:rsid w:val="00865B21"/>
    <w:rsid w:val="0086657D"/>
    <w:rsid w:val="0086673A"/>
    <w:rsid w:val="00870F0D"/>
    <w:rsid w:val="008717C3"/>
    <w:rsid w:val="008719E0"/>
    <w:rsid w:val="00872870"/>
    <w:rsid w:val="00874949"/>
    <w:rsid w:val="0087496E"/>
    <w:rsid w:val="00874E00"/>
    <w:rsid w:val="008773E1"/>
    <w:rsid w:val="00877612"/>
    <w:rsid w:val="00877747"/>
    <w:rsid w:val="00880065"/>
    <w:rsid w:val="00880B7F"/>
    <w:rsid w:val="008811CC"/>
    <w:rsid w:val="008814AE"/>
    <w:rsid w:val="00882A10"/>
    <w:rsid w:val="00883AFC"/>
    <w:rsid w:val="00886452"/>
    <w:rsid w:val="00887B2F"/>
    <w:rsid w:val="00887F4F"/>
    <w:rsid w:val="008906A4"/>
    <w:rsid w:val="00891213"/>
    <w:rsid w:val="00892B03"/>
    <w:rsid w:val="008931C8"/>
    <w:rsid w:val="0089375C"/>
    <w:rsid w:val="00894940"/>
    <w:rsid w:val="008A0593"/>
    <w:rsid w:val="008A0BBB"/>
    <w:rsid w:val="008A1028"/>
    <w:rsid w:val="008A13A1"/>
    <w:rsid w:val="008A1980"/>
    <w:rsid w:val="008A3672"/>
    <w:rsid w:val="008A3FEF"/>
    <w:rsid w:val="008A4819"/>
    <w:rsid w:val="008B050E"/>
    <w:rsid w:val="008B0A28"/>
    <w:rsid w:val="008B0ABC"/>
    <w:rsid w:val="008B315D"/>
    <w:rsid w:val="008B3740"/>
    <w:rsid w:val="008B4052"/>
    <w:rsid w:val="008B4166"/>
    <w:rsid w:val="008B46C0"/>
    <w:rsid w:val="008B53D6"/>
    <w:rsid w:val="008B5AF0"/>
    <w:rsid w:val="008B6A55"/>
    <w:rsid w:val="008B76C2"/>
    <w:rsid w:val="008C0956"/>
    <w:rsid w:val="008C0C0F"/>
    <w:rsid w:val="008C0E1E"/>
    <w:rsid w:val="008C1DBC"/>
    <w:rsid w:val="008C2399"/>
    <w:rsid w:val="008C2447"/>
    <w:rsid w:val="008C2907"/>
    <w:rsid w:val="008C2B77"/>
    <w:rsid w:val="008C2D21"/>
    <w:rsid w:val="008C469B"/>
    <w:rsid w:val="008C5872"/>
    <w:rsid w:val="008C5F66"/>
    <w:rsid w:val="008C6001"/>
    <w:rsid w:val="008C6C8F"/>
    <w:rsid w:val="008C7450"/>
    <w:rsid w:val="008C7EA6"/>
    <w:rsid w:val="008D19E0"/>
    <w:rsid w:val="008D35B6"/>
    <w:rsid w:val="008D4717"/>
    <w:rsid w:val="008D4996"/>
    <w:rsid w:val="008D4BA7"/>
    <w:rsid w:val="008E1E37"/>
    <w:rsid w:val="008E2AEC"/>
    <w:rsid w:val="008E36B3"/>
    <w:rsid w:val="008E3853"/>
    <w:rsid w:val="008E389F"/>
    <w:rsid w:val="008E4C76"/>
    <w:rsid w:val="008E5328"/>
    <w:rsid w:val="008E736F"/>
    <w:rsid w:val="008F0A30"/>
    <w:rsid w:val="008F122A"/>
    <w:rsid w:val="008F1641"/>
    <w:rsid w:val="008F2280"/>
    <w:rsid w:val="008F3669"/>
    <w:rsid w:val="008F368F"/>
    <w:rsid w:val="008F4312"/>
    <w:rsid w:val="008F48EE"/>
    <w:rsid w:val="008F5F77"/>
    <w:rsid w:val="008F7FB1"/>
    <w:rsid w:val="0090161C"/>
    <w:rsid w:val="009037A3"/>
    <w:rsid w:val="00903BDA"/>
    <w:rsid w:val="00906B2B"/>
    <w:rsid w:val="0091056F"/>
    <w:rsid w:val="00910948"/>
    <w:rsid w:val="00910F65"/>
    <w:rsid w:val="009123AE"/>
    <w:rsid w:val="009149C1"/>
    <w:rsid w:val="00915A28"/>
    <w:rsid w:val="0091650A"/>
    <w:rsid w:val="00916977"/>
    <w:rsid w:val="00916F14"/>
    <w:rsid w:val="009176A6"/>
    <w:rsid w:val="0092093E"/>
    <w:rsid w:val="00922946"/>
    <w:rsid w:val="0092417D"/>
    <w:rsid w:val="0092580C"/>
    <w:rsid w:val="00925FE4"/>
    <w:rsid w:val="0092768C"/>
    <w:rsid w:val="0093053B"/>
    <w:rsid w:val="00930AFC"/>
    <w:rsid w:val="00930D09"/>
    <w:rsid w:val="0093394E"/>
    <w:rsid w:val="0093483B"/>
    <w:rsid w:val="009348D9"/>
    <w:rsid w:val="0094086F"/>
    <w:rsid w:val="00941379"/>
    <w:rsid w:val="00941E70"/>
    <w:rsid w:val="00943D50"/>
    <w:rsid w:val="009443C1"/>
    <w:rsid w:val="00946C4E"/>
    <w:rsid w:val="00947777"/>
    <w:rsid w:val="009513BE"/>
    <w:rsid w:val="009543C0"/>
    <w:rsid w:val="0095469D"/>
    <w:rsid w:val="00954D58"/>
    <w:rsid w:val="00956296"/>
    <w:rsid w:val="009565F6"/>
    <w:rsid w:val="009603C6"/>
    <w:rsid w:val="00961229"/>
    <w:rsid w:val="00962BF9"/>
    <w:rsid w:val="00962ED8"/>
    <w:rsid w:val="00964CAF"/>
    <w:rsid w:val="009656E9"/>
    <w:rsid w:val="00965BCF"/>
    <w:rsid w:val="009668BD"/>
    <w:rsid w:val="0096726D"/>
    <w:rsid w:val="009678C2"/>
    <w:rsid w:val="00967BE9"/>
    <w:rsid w:val="00967DEF"/>
    <w:rsid w:val="0097055C"/>
    <w:rsid w:val="00971907"/>
    <w:rsid w:val="0097195B"/>
    <w:rsid w:val="00972146"/>
    <w:rsid w:val="009744EC"/>
    <w:rsid w:val="00974588"/>
    <w:rsid w:val="00974CB1"/>
    <w:rsid w:val="00974D3C"/>
    <w:rsid w:val="0097634D"/>
    <w:rsid w:val="0097676E"/>
    <w:rsid w:val="00980DB8"/>
    <w:rsid w:val="00984F14"/>
    <w:rsid w:val="009854BD"/>
    <w:rsid w:val="009854CD"/>
    <w:rsid w:val="00985BF8"/>
    <w:rsid w:val="0098740E"/>
    <w:rsid w:val="00987ECF"/>
    <w:rsid w:val="00990028"/>
    <w:rsid w:val="00991541"/>
    <w:rsid w:val="00991B19"/>
    <w:rsid w:val="009920D7"/>
    <w:rsid w:val="009926CC"/>
    <w:rsid w:val="009939E3"/>
    <w:rsid w:val="00994CF8"/>
    <w:rsid w:val="009957FF"/>
    <w:rsid w:val="009969E2"/>
    <w:rsid w:val="00996EE7"/>
    <w:rsid w:val="009A30EA"/>
    <w:rsid w:val="009A4086"/>
    <w:rsid w:val="009A40FA"/>
    <w:rsid w:val="009A497A"/>
    <w:rsid w:val="009A4E01"/>
    <w:rsid w:val="009A4F5D"/>
    <w:rsid w:val="009A5E0C"/>
    <w:rsid w:val="009A74F1"/>
    <w:rsid w:val="009A77D6"/>
    <w:rsid w:val="009B14D8"/>
    <w:rsid w:val="009B1C40"/>
    <w:rsid w:val="009B6624"/>
    <w:rsid w:val="009B7B77"/>
    <w:rsid w:val="009C17BB"/>
    <w:rsid w:val="009C328E"/>
    <w:rsid w:val="009C36CD"/>
    <w:rsid w:val="009C3AD6"/>
    <w:rsid w:val="009C49E1"/>
    <w:rsid w:val="009C520F"/>
    <w:rsid w:val="009C5C32"/>
    <w:rsid w:val="009C5E3B"/>
    <w:rsid w:val="009C5FC7"/>
    <w:rsid w:val="009C699E"/>
    <w:rsid w:val="009D1372"/>
    <w:rsid w:val="009D3BC9"/>
    <w:rsid w:val="009D3D7A"/>
    <w:rsid w:val="009D4058"/>
    <w:rsid w:val="009D4115"/>
    <w:rsid w:val="009D54F1"/>
    <w:rsid w:val="009D5FC4"/>
    <w:rsid w:val="009D652F"/>
    <w:rsid w:val="009D779C"/>
    <w:rsid w:val="009D7E78"/>
    <w:rsid w:val="009E03E0"/>
    <w:rsid w:val="009E069F"/>
    <w:rsid w:val="009E1EF3"/>
    <w:rsid w:val="009E1F4F"/>
    <w:rsid w:val="009E290B"/>
    <w:rsid w:val="009E3DA6"/>
    <w:rsid w:val="009E3F93"/>
    <w:rsid w:val="009E4CBE"/>
    <w:rsid w:val="009E513A"/>
    <w:rsid w:val="009E5DC8"/>
    <w:rsid w:val="009E792B"/>
    <w:rsid w:val="009F058F"/>
    <w:rsid w:val="009F0C44"/>
    <w:rsid w:val="009F162D"/>
    <w:rsid w:val="009F5785"/>
    <w:rsid w:val="009F5F24"/>
    <w:rsid w:val="009F6612"/>
    <w:rsid w:val="009F710F"/>
    <w:rsid w:val="009F7CFA"/>
    <w:rsid w:val="009F7F1C"/>
    <w:rsid w:val="00A00331"/>
    <w:rsid w:val="00A03B19"/>
    <w:rsid w:val="00A03F47"/>
    <w:rsid w:val="00A0419C"/>
    <w:rsid w:val="00A04691"/>
    <w:rsid w:val="00A0481F"/>
    <w:rsid w:val="00A04A51"/>
    <w:rsid w:val="00A04E35"/>
    <w:rsid w:val="00A05202"/>
    <w:rsid w:val="00A05526"/>
    <w:rsid w:val="00A05687"/>
    <w:rsid w:val="00A10058"/>
    <w:rsid w:val="00A10BEB"/>
    <w:rsid w:val="00A13CD4"/>
    <w:rsid w:val="00A15091"/>
    <w:rsid w:val="00A15C45"/>
    <w:rsid w:val="00A16E41"/>
    <w:rsid w:val="00A17175"/>
    <w:rsid w:val="00A17B1F"/>
    <w:rsid w:val="00A17CA8"/>
    <w:rsid w:val="00A20542"/>
    <w:rsid w:val="00A20641"/>
    <w:rsid w:val="00A21AC5"/>
    <w:rsid w:val="00A23F49"/>
    <w:rsid w:val="00A24790"/>
    <w:rsid w:val="00A257E7"/>
    <w:rsid w:val="00A25B31"/>
    <w:rsid w:val="00A25D09"/>
    <w:rsid w:val="00A274A4"/>
    <w:rsid w:val="00A32199"/>
    <w:rsid w:val="00A3381E"/>
    <w:rsid w:val="00A33841"/>
    <w:rsid w:val="00A34AF8"/>
    <w:rsid w:val="00A3519E"/>
    <w:rsid w:val="00A36D1F"/>
    <w:rsid w:val="00A36D3A"/>
    <w:rsid w:val="00A3750E"/>
    <w:rsid w:val="00A4155A"/>
    <w:rsid w:val="00A41796"/>
    <w:rsid w:val="00A41A43"/>
    <w:rsid w:val="00A420A1"/>
    <w:rsid w:val="00A42A39"/>
    <w:rsid w:val="00A43087"/>
    <w:rsid w:val="00A43D17"/>
    <w:rsid w:val="00A43FBF"/>
    <w:rsid w:val="00A44F02"/>
    <w:rsid w:val="00A450FB"/>
    <w:rsid w:val="00A470A2"/>
    <w:rsid w:val="00A47111"/>
    <w:rsid w:val="00A471F0"/>
    <w:rsid w:val="00A475BB"/>
    <w:rsid w:val="00A5001B"/>
    <w:rsid w:val="00A52ECE"/>
    <w:rsid w:val="00A5325A"/>
    <w:rsid w:val="00A543D6"/>
    <w:rsid w:val="00A54E90"/>
    <w:rsid w:val="00A55BC2"/>
    <w:rsid w:val="00A570D6"/>
    <w:rsid w:val="00A5714A"/>
    <w:rsid w:val="00A5792A"/>
    <w:rsid w:val="00A579F3"/>
    <w:rsid w:val="00A57C0D"/>
    <w:rsid w:val="00A57D98"/>
    <w:rsid w:val="00A57F6A"/>
    <w:rsid w:val="00A60A81"/>
    <w:rsid w:val="00A60D2F"/>
    <w:rsid w:val="00A64A6B"/>
    <w:rsid w:val="00A66AAF"/>
    <w:rsid w:val="00A66AD7"/>
    <w:rsid w:val="00A66D87"/>
    <w:rsid w:val="00A674EB"/>
    <w:rsid w:val="00A70E5B"/>
    <w:rsid w:val="00A7172B"/>
    <w:rsid w:val="00A7183F"/>
    <w:rsid w:val="00A71970"/>
    <w:rsid w:val="00A71C2A"/>
    <w:rsid w:val="00A751D2"/>
    <w:rsid w:val="00A76B3D"/>
    <w:rsid w:val="00A773A2"/>
    <w:rsid w:val="00A7789E"/>
    <w:rsid w:val="00A813C8"/>
    <w:rsid w:val="00A81736"/>
    <w:rsid w:val="00A81AE4"/>
    <w:rsid w:val="00A823F5"/>
    <w:rsid w:val="00A84183"/>
    <w:rsid w:val="00A8597F"/>
    <w:rsid w:val="00A865B9"/>
    <w:rsid w:val="00A86A5E"/>
    <w:rsid w:val="00A86FE7"/>
    <w:rsid w:val="00A90B3D"/>
    <w:rsid w:val="00A917F4"/>
    <w:rsid w:val="00A934AE"/>
    <w:rsid w:val="00A93667"/>
    <w:rsid w:val="00A95CB2"/>
    <w:rsid w:val="00A96C2F"/>
    <w:rsid w:val="00A97C54"/>
    <w:rsid w:val="00AA084C"/>
    <w:rsid w:val="00AA0927"/>
    <w:rsid w:val="00AA19B1"/>
    <w:rsid w:val="00AA2BA6"/>
    <w:rsid w:val="00AA2C21"/>
    <w:rsid w:val="00AA5F65"/>
    <w:rsid w:val="00AA628D"/>
    <w:rsid w:val="00AA7CB0"/>
    <w:rsid w:val="00AA7E7A"/>
    <w:rsid w:val="00AB0801"/>
    <w:rsid w:val="00AB0E93"/>
    <w:rsid w:val="00AB19D1"/>
    <w:rsid w:val="00AB27A5"/>
    <w:rsid w:val="00AB2F44"/>
    <w:rsid w:val="00AB3EA1"/>
    <w:rsid w:val="00AB4A7B"/>
    <w:rsid w:val="00AB67F2"/>
    <w:rsid w:val="00AB704B"/>
    <w:rsid w:val="00AC3DD0"/>
    <w:rsid w:val="00AC503C"/>
    <w:rsid w:val="00AC6BDE"/>
    <w:rsid w:val="00AC70F3"/>
    <w:rsid w:val="00AC77AC"/>
    <w:rsid w:val="00AD06E3"/>
    <w:rsid w:val="00AD15BF"/>
    <w:rsid w:val="00AD6DD5"/>
    <w:rsid w:val="00AE30E0"/>
    <w:rsid w:val="00AE558B"/>
    <w:rsid w:val="00AE5B09"/>
    <w:rsid w:val="00AE71CA"/>
    <w:rsid w:val="00AE7D1E"/>
    <w:rsid w:val="00AF0D07"/>
    <w:rsid w:val="00AF0DD7"/>
    <w:rsid w:val="00AF1211"/>
    <w:rsid w:val="00AF2F08"/>
    <w:rsid w:val="00AF3807"/>
    <w:rsid w:val="00AF4C8E"/>
    <w:rsid w:val="00AF5C06"/>
    <w:rsid w:val="00AF5F23"/>
    <w:rsid w:val="00AF60B0"/>
    <w:rsid w:val="00B015D2"/>
    <w:rsid w:val="00B02126"/>
    <w:rsid w:val="00B02EBB"/>
    <w:rsid w:val="00B02FAA"/>
    <w:rsid w:val="00B03DA6"/>
    <w:rsid w:val="00B07672"/>
    <w:rsid w:val="00B10E4F"/>
    <w:rsid w:val="00B11FB7"/>
    <w:rsid w:val="00B12184"/>
    <w:rsid w:val="00B124E4"/>
    <w:rsid w:val="00B1330F"/>
    <w:rsid w:val="00B135DF"/>
    <w:rsid w:val="00B13682"/>
    <w:rsid w:val="00B14315"/>
    <w:rsid w:val="00B144F7"/>
    <w:rsid w:val="00B1487A"/>
    <w:rsid w:val="00B16A3A"/>
    <w:rsid w:val="00B1793A"/>
    <w:rsid w:val="00B17E50"/>
    <w:rsid w:val="00B227FA"/>
    <w:rsid w:val="00B2296F"/>
    <w:rsid w:val="00B24866"/>
    <w:rsid w:val="00B26383"/>
    <w:rsid w:val="00B266C7"/>
    <w:rsid w:val="00B3191D"/>
    <w:rsid w:val="00B31E9B"/>
    <w:rsid w:val="00B33419"/>
    <w:rsid w:val="00B3428F"/>
    <w:rsid w:val="00B34525"/>
    <w:rsid w:val="00B346F5"/>
    <w:rsid w:val="00B34F3A"/>
    <w:rsid w:val="00B36728"/>
    <w:rsid w:val="00B369AA"/>
    <w:rsid w:val="00B3721F"/>
    <w:rsid w:val="00B37575"/>
    <w:rsid w:val="00B406D8"/>
    <w:rsid w:val="00B417C6"/>
    <w:rsid w:val="00B42EC7"/>
    <w:rsid w:val="00B436B6"/>
    <w:rsid w:val="00B43CAE"/>
    <w:rsid w:val="00B45AFC"/>
    <w:rsid w:val="00B51A4D"/>
    <w:rsid w:val="00B540B4"/>
    <w:rsid w:val="00B56010"/>
    <w:rsid w:val="00B579A5"/>
    <w:rsid w:val="00B57E5A"/>
    <w:rsid w:val="00B64CD9"/>
    <w:rsid w:val="00B66A23"/>
    <w:rsid w:val="00B671FE"/>
    <w:rsid w:val="00B70E93"/>
    <w:rsid w:val="00B70F9C"/>
    <w:rsid w:val="00B7100E"/>
    <w:rsid w:val="00B723E6"/>
    <w:rsid w:val="00B724B7"/>
    <w:rsid w:val="00B74CD0"/>
    <w:rsid w:val="00B760D0"/>
    <w:rsid w:val="00B76576"/>
    <w:rsid w:val="00B76AB6"/>
    <w:rsid w:val="00B775B4"/>
    <w:rsid w:val="00B83C57"/>
    <w:rsid w:val="00B84BF7"/>
    <w:rsid w:val="00B85556"/>
    <w:rsid w:val="00B8588D"/>
    <w:rsid w:val="00B85C95"/>
    <w:rsid w:val="00B85CB5"/>
    <w:rsid w:val="00B865A5"/>
    <w:rsid w:val="00B90824"/>
    <w:rsid w:val="00B9218F"/>
    <w:rsid w:val="00B922AC"/>
    <w:rsid w:val="00B9296E"/>
    <w:rsid w:val="00B93259"/>
    <w:rsid w:val="00B93E78"/>
    <w:rsid w:val="00B94328"/>
    <w:rsid w:val="00B96361"/>
    <w:rsid w:val="00B966B1"/>
    <w:rsid w:val="00BA10AF"/>
    <w:rsid w:val="00BA24E1"/>
    <w:rsid w:val="00BA357D"/>
    <w:rsid w:val="00BA3935"/>
    <w:rsid w:val="00BA41F9"/>
    <w:rsid w:val="00BA42DF"/>
    <w:rsid w:val="00BB00D1"/>
    <w:rsid w:val="00BB0693"/>
    <w:rsid w:val="00BB0B51"/>
    <w:rsid w:val="00BB0EAF"/>
    <w:rsid w:val="00BB1165"/>
    <w:rsid w:val="00BB18CE"/>
    <w:rsid w:val="00BB7C9F"/>
    <w:rsid w:val="00BC0F9C"/>
    <w:rsid w:val="00BC15E4"/>
    <w:rsid w:val="00BC2A0C"/>
    <w:rsid w:val="00BC3098"/>
    <w:rsid w:val="00BC3713"/>
    <w:rsid w:val="00BC3928"/>
    <w:rsid w:val="00BC663A"/>
    <w:rsid w:val="00BC7620"/>
    <w:rsid w:val="00BD1CB5"/>
    <w:rsid w:val="00BD2C14"/>
    <w:rsid w:val="00BD3390"/>
    <w:rsid w:val="00BD357D"/>
    <w:rsid w:val="00BD3F48"/>
    <w:rsid w:val="00BD3F63"/>
    <w:rsid w:val="00BD59DF"/>
    <w:rsid w:val="00BD6873"/>
    <w:rsid w:val="00BD77C3"/>
    <w:rsid w:val="00BE02F5"/>
    <w:rsid w:val="00BE0A79"/>
    <w:rsid w:val="00BE10CE"/>
    <w:rsid w:val="00BE2C3D"/>
    <w:rsid w:val="00BE36C1"/>
    <w:rsid w:val="00BE68B6"/>
    <w:rsid w:val="00BE7A9F"/>
    <w:rsid w:val="00BE7ADA"/>
    <w:rsid w:val="00BF038C"/>
    <w:rsid w:val="00BF1044"/>
    <w:rsid w:val="00BF1EF8"/>
    <w:rsid w:val="00BF293C"/>
    <w:rsid w:val="00BF43A8"/>
    <w:rsid w:val="00BF58BE"/>
    <w:rsid w:val="00BF5EDC"/>
    <w:rsid w:val="00BF5FD1"/>
    <w:rsid w:val="00BF6A51"/>
    <w:rsid w:val="00C00581"/>
    <w:rsid w:val="00C02455"/>
    <w:rsid w:val="00C03042"/>
    <w:rsid w:val="00C032D5"/>
    <w:rsid w:val="00C0408D"/>
    <w:rsid w:val="00C05679"/>
    <w:rsid w:val="00C0641C"/>
    <w:rsid w:val="00C105BD"/>
    <w:rsid w:val="00C12E79"/>
    <w:rsid w:val="00C1471F"/>
    <w:rsid w:val="00C1573B"/>
    <w:rsid w:val="00C16081"/>
    <w:rsid w:val="00C16630"/>
    <w:rsid w:val="00C21B25"/>
    <w:rsid w:val="00C22536"/>
    <w:rsid w:val="00C22B12"/>
    <w:rsid w:val="00C2324E"/>
    <w:rsid w:val="00C23CF8"/>
    <w:rsid w:val="00C23F64"/>
    <w:rsid w:val="00C24334"/>
    <w:rsid w:val="00C2651D"/>
    <w:rsid w:val="00C27186"/>
    <w:rsid w:val="00C30327"/>
    <w:rsid w:val="00C30B35"/>
    <w:rsid w:val="00C314FA"/>
    <w:rsid w:val="00C3243C"/>
    <w:rsid w:val="00C32875"/>
    <w:rsid w:val="00C3552A"/>
    <w:rsid w:val="00C35F47"/>
    <w:rsid w:val="00C3696D"/>
    <w:rsid w:val="00C4096C"/>
    <w:rsid w:val="00C41070"/>
    <w:rsid w:val="00C42B4B"/>
    <w:rsid w:val="00C42E85"/>
    <w:rsid w:val="00C43983"/>
    <w:rsid w:val="00C43D40"/>
    <w:rsid w:val="00C44B1F"/>
    <w:rsid w:val="00C44D2B"/>
    <w:rsid w:val="00C46889"/>
    <w:rsid w:val="00C47A20"/>
    <w:rsid w:val="00C5043E"/>
    <w:rsid w:val="00C51835"/>
    <w:rsid w:val="00C5212C"/>
    <w:rsid w:val="00C52B03"/>
    <w:rsid w:val="00C52E6E"/>
    <w:rsid w:val="00C53BEA"/>
    <w:rsid w:val="00C53C65"/>
    <w:rsid w:val="00C552A2"/>
    <w:rsid w:val="00C5540B"/>
    <w:rsid w:val="00C5567C"/>
    <w:rsid w:val="00C56445"/>
    <w:rsid w:val="00C56459"/>
    <w:rsid w:val="00C6054F"/>
    <w:rsid w:val="00C6199B"/>
    <w:rsid w:val="00C62BEC"/>
    <w:rsid w:val="00C63516"/>
    <w:rsid w:val="00C63975"/>
    <w:rsid w:val="00C644ED"/>
    <w:rsid w:val="00C6461D"/>
    <w:rsid w:val="00C6531A"/>
    <w:rsid w:val="00C657EE"/>
    <w:rsid w:val="00C65E1F"/>
    <w:rsid w:val="00C67FD2"/>
    <w:rsid w:val="00C71136"/>
    <w:rsid w:val="00C71A6A"/>
    <w:rsid w:val="00C76579"/>
    <w:rsid w:val="00C77070"/>
    <w:rsid w:val="00C806FC"/>
    <w:rsid w:val="00C809EC"/>
    <w:rsid w:val="00C81619"/>
    <w:rsid w:val="00C826B8"/>
    <w:rsid w:val="00C82E33"/>
    <w:rsid w:val="00C84360"/>
    <w:rsid w:val="00C845DC"/>
    <w:rsid w:val="00C850E9"/>
    <w:rsid w:val="00C87AED"/>
    <w:rsid w:val="00C87BEB"/>
    <w:rsid w:val="00C90407"/>
    <w:rsid w:val="00C921BE"/>
    <w:rsid w:val="00C9294F"/>
    <w:rsid w:val="00C949ED"/>
    <w:rsid w:val="00C94C63"/>
    <w:rsid w:val="00C95D1B"/>
    <w:rsid w:val="00CA0009"/>
    <w:rsid w:val="00CA0518"/>
    <w:rsid w:val="00CA0E0B"/>
    <w:rsid w:val="00CA1073"/>
    <w:rsid w:val="00CA3070"/>
    <w:rsid w:val="00CA3BD9"/>
    <w:rsid w:val="00CA4689"/>
    <w:rsid w:val="00CA70B3"/>
    <w:rsid w:val="00CA742B"/>
    <w:rsid w:val="00CA7A49"/>
    <w:rsid w:val="00CB001F"/>
    <w:rsid w:val="00CB1822"/>
    <w:rsid w:val="00CB3E49"/>
    <w:rsid w:val="00CB74EB"/>
    <w:rsid w:val="00CB7AC9"/>
    <w:rsid w:val="00CC0C30"/>
    <w:rsid w:val="00CC3229"/>
    <w:rsid w:val="00CC361E"/>
    <w:rsid w:val="00CC70E3"/>
    <w:rsid w:val="00CC71CF"/>
    <w:rsid w:val="00CC7AC3"/>
    <w:rsid w:val="00CC7EED"/>
    <w:rsid w:val="00CD0CD5"/>
    <w:rsid w:val="00CD2E67"/>
    <w:rsid w:val="00CD3127"/>
    <w:rsid w:val="00CD5C78"/>
    <w:rsid w:val="00CD663B"/>
    <w:rsid w:val="00CE0D13"/>
    <w:rsid w:val="00CE0D38"/>
    <w:rsid w:val="00CE0D95"/>
    <w:rsid w:val="00CE15FD"/>
    <w:rsid w:val="00CE213E"/>
    <w:rsid w:val="00CE2337"/>
    <w:rsid w:val="00CE23D6"/>
    <w:rsid w:val="00CE494F"/>
    <w:rsid w:val="00CE4E7A"/>
    <w:rsid w:val="00CE7904"/>
    <w:rsid w:val="00CF03BC"/>
    <w:rsid w:val="00CF1248"/>
    <w:rsid w:val="00CF2F05"/>
    <w:rsid w:val="00CF3226"/>
    <w:rsid w:val="00CF5622"/>
    <w:rsid w:val="00CF6EBC"/>
    <w:rsid w:val="00CF7D76"/>
    <w:rsid w:val="00D00349"/>
    <w:rsid w:val="00D00F66"/>
    <w:rsid w:val="00D01243"/>
    <w:rsid w:val="00D0174D"/>
    <w:rsid w:val="00D01976"/>
    <w:rsid w:val="00D02601"/>
    <w:rsid w:val="00D02D56"/>
    <w:rsid w:val="00D0384F"/>
    <w:rsid w:val="00D056F5"/>
    <w:rsid w:val="00D06493"/>
    <w:rsid w:val="00D07878"/>
    <w:rsid w:val="00D1070A"/>
    <w:rsid w:val="00D1096B"/>
    <w:rsid w:val="00D11FAC"/>
    <w:rsid w:val="00D14E1F"/>
    <w:rsid w:val="00D15266"/>
    <w:rsid w:val="00D15C7F"/>
    <w:rsid w:val="00D16DE7"/>
    <w:rsid w:val="00D2067D"/>
    <w:rsid w:val="00D227F5"/>
    <w:rsid w:val="00D22AFE"/>
    <w:rsid w:val="00D230D3"/>
    <w:rsid w:val="00D2385F"/>
    <w:rsid w:val="00D25631"/>
    <w:rsid w:val="00D25CB1"/>
    <w:rsid w:val="00D25FDD"/>
    <w:rsid w:val="00D2639C"/>
    <w:rsid w:val="00D27A90"/>
    <w:rsid w:val="00D30D27"/>
    <w:rsid w:val="00D32DD7"/>
    <w:rsid w:val="00D34C2B"/>
    <w:rsid w:val="00D36836"/>
    <w:rsid w:val="00D40732"/>
    <w:rsid w:val="00D45717"/>
    <w:rsid w:val="00D457E6"/>
    <w:rsid w:val="00D46EC6"/>
    <w:rsid w:val="00D474C2"/>
    <w:rsid w:val="00D47C9E"/>
    <w:rsid w:val="00D51526"/>
    <w:rsid w:val="00D51934"/>
    <w:rsid w:val="00D51D29"/>
    <w:rsid w:val="00D54F20"/>
    <w:rsid w:val="00D55B5D"/>
    <w:rsid w:val="00D60DD3"/>
    <w:rsid w:val="00D6183B"/>
    <w:rsid w:val="00D61D9E"/>
    <w:rsid w:val="00D63B36"/>
    <w:rsid w:val="00D70010"/>
    <w:rsid w:val="00D70B33"/>
    <w:rsid w:val="00D7179B"/>
    <w:rsid w:val="00D71CE1"/>
    <w:rsid w:val="00D725B9"/>
    <w:rsid w:val="00D74BF6"/>
    <w:rsid w:val="00D7517B"/>
    <w:rsid w:val="00D76211"/>
    <w:rsid w:val="00D76458"/>
    <w:rsid w:val="00D771C7"/>
    <w:rsid w:val="00D775B0"/>
    <w:rsid w:val="00D7797B"/>
    <w:rsid w:val="00D77C21"/>
    <w:rsid w:val="00D81B21"/>
    <w:rsid w:val="00D81CCE"/>
    <w:rsid w:val="00D81F71"/>
    <w:rsid w:val="00D82893"/>
    <w:rsid w:val="00D83168"/>
    <w:rsid w:val="00D85B36"/>
    <w:rsid w:val="00D85EF8"/>
    <w:rsid w:val="00D863EB"/>
    <w:rsid w:val="00D86F02"/>
    <w:rsid w:val="00D90790"/>
    <w:rsid w:val="00D90FE5"/>
    <w:rsid w:val="00D91E4D"/>
    <w:rsid w:val="00D9205C"/>
    <w:rsid w:val="00D92E6C"/>
    <w:rsid w:val="00D95630"/>
    <w:rsid w:val="00D95BC5"/>
    <w:rsid w:val="00D95E79"/>
    <w:rsid w:val="00DA0827"/>
    <w:rsid w:val="00DA08C5"/>
    <w:rsid w:val="00DA11E9"/>
    <w:rsid w:val="00DA1928"/>
    <w:rsid w:val="00DA1B53"/>
    <w:rsid w:val="00DA308F"/>
    <w:rsid w:val="00DA40FA"/>
    <w:rsid w:val="00DA6291"/>
    <w:rsid w:val="00DA688D"/>
    <w:rsid w:val="00DA68E2"/>
    <w:rsid w:val="00DA7E88"/>
    <w:rsid w:val="00DB0C6B"/>
    <w:rsid w:val="00DB1731"/>
    <w:rsid w:val="00DB3008"/>
    <w:rsid w:val="00DB3386"/>
    <w:rsid w:val="00DB4A0C"/>
    <w:rsid w:val="00DB4C8B"/>
    <w:rsid w:val="00DB5822"/>
    <w:rsid w:val="00DB61D3"/>
    <w:rsid w:val="00DB6393"/>
    <w:rsid w:val="00DB70EA"/>
    <w:rsid w:val="00DB70F0"/>
    <w:rsid w:val="00DC0059"/>
    <w:rsid w:val="00DC0A4A"/>
    <w:rsid w:val="00DC2B0B"/>
    <w:rsid w:val="00DC302C"/>
    <w:rsid w:val="00DC3463"/>
    <w:rsid w:val="00DC3A59"/>
    <w:rsid w:val="00DC3A5E"/>
    <w:rsid w:val="00DC3A7B"/>
    <w:rsid w:val="00DC4261"/>
    <w:rsid w:val="00DC61DC"/>
    <w:rsid w:val="00DC640C"/>
    <w:rsid w:val="00DC6C26"/>
    <w:rsid w:val="00DD18E1"/>
    <w:rsid w:val="00DD37CD"/>
    <w:rsid w:val="00DD4609"/>
    <w:rsid w:val="00DD56E5"/>
    <w:rsid w:val="00DD64C7"/>
    <w:rsid w:val="00DD77A0"/>
    <w:rsid w:val="00DE1351"/>
    <w:rsid w:val="00DE31A1"/>
    <w:rsid w:val="00DE7B1E"/>
    <w:rsid w:val="00DF1E86"/>
    <w:rsid w:val="00DF24F9"/>
    <w:rsid w:val="00DF3A1A"/>
    <w:rsid w:val="00DF490B"/>
    <w:rsid w:val="00DF4965"/>
    <w:rsid w:val="00DF5A75"/>
    <w:rsid w:val="00DF5EEB"/>
    <w:rsid w:val="00E0167F"/>
    <w:rsid w:val="00E01F53"/>
    <w:rsid w:val="00E030C6"/>
    <w:rsid w:val="00E043A7"/>
    <w:rsid w:val="00E0457A"/>
    <w:rsid w:val="00E1162E"/>
    <w:rsid w:val="00E11819"/>
    <w:rsid w:val="00E17E9A"/>
    <w:rsid w:val="00E201D0"/>
    <w:rsid w:val="00E21218"/>
    <w:rsid w:val="00E22F87"/>
    <w:rsid w:val="00E2420F"/>
    <w:rsid w:val="00E243F5"/>
    <w:rsid w:val="00E2557D"/>
    <w:rsid w:val="00E30814"/>
    <w:rsid w:val="00E31B05"/>
    <w:rsid w:val="00E326F9"/>
    <w:rsid w:val="00E32F5E"/>
    <w:rsid w:val="00E35386"/>
    <w:rsid w:val="00E35436"/>
    <w:rsid w:val="00E3551A"/>
    <w:rsid w:val="00E35894"/>
    <w:rsid w:val="00E35D2A"/>
    <w:rsid w:val="00E35E01"/>
    <w:rsid w:val="00E404C9"/>
    <w:rsid w:val="00E41947"/>
    <w:rsid w:val="00E4337B"/>
    <w:rsid w:val="00E4403D"/>
    <w:rsid w:val="00E456B8"/>
    <w:rsid w:val="00E4571B"/>
    <w:rsid w:val="00E47A37"/>
    <w:rsid w:val="00E50617"/>
    <w:rsid w:val="00E52BEC"/>
    <w:rsid w:val="00E54359"/>
    <w:rsid w:val="00E56D63"/>
    <w:rsid w:val="00E57D13"/>
    <w:rsid w:val="00E6635A"/>
    <w:rsid w:val="00E6641B"/>
    <w:rsid w:val="00E66D54"/>
    <w:rsid w:val="00E67757"/>
    <w:rsid w:val="00E67EB3"/>
    <w:rsid w:val="00E70BFB"/>
    <w:rsid w:val="00E72291"/>
    <w:rsid w:val="00E72731"/>
    <w:rsid w:val="00E728A3"/>
    <w:rsid w:val="00E732D8"/>
    <w:rsid w:val="00E73C98"/>
    <w:rsid w:val="00E74259"/>
    <w:rsid w:val="00E74F7E"/>
    <w:rsid w:val="00E753B3"/>
    <w:rsid w:val="00E76A81"/>
    <w:rsid w:val="00E7713D"/>
    <w:rsid w:val="00E81242"/>
    <w:rsid w:val="00E837CE"/>
    <w:rsid w:val="00E8458E"/>
    <w:rsid w:val="00E84A11"/>
    <w:rsid w:val="00E856DD"/>
    <w:rsid w:val="00E87729"/>
    <w:rsid w:val="00E87C8C"/>
    <w:rsid w:val="00E91BD0"/>
    <w:rsid w:val="00E940B0"/>
    <w:rsid w:val="00EA15A5"/>
    <w:rsid w:val="00EA1FFC"/>
    <w:rsid w:val="00EA477B"/>
    <w:rsid w:val="00EA5B34"/>
    <w:rsid w:val="00EA5C73"/>
    <w:rsid w:val="00EA73BA"/>
    <w:rsid w:val="00EA7CED"/>
    <w:rsid w:val="00EA7EE5"/>
    <w:rsid w:val="00EB1A39"/>
    <w:rsid w:val="00EB2224"/>
    <w:rsid w:val="00EB270E"/>
    <w:rsid w:val="00EB305E"/>
    <w:rsid w:val="00EB3060"/>
    <w:rsid w:val="00EB5A33"/>
    <w:rsid w:val="00EB5B06"/>
    <w:rsid w:val="00EB612E"/>
    <w:rsid w:val="00EB6158"/>
    <w:rsid w:val="00EB673C"/>
    <w:rsid w:val="00EC1408"/>
    <w:rsid w:val="00EC20A1"/>
    <w:rsid w:val="00EC2439"/>
    <w:rsid w:val="00EC249F"/>
    <w:rsid w:val="00EC2AB1"/>
    <w:rsid w:val="00EC52E7"/>
    <w:rsid w:val="00EC65B4"/>
    <w:rsid w:val="00EC7360"/>
    <w:rsid w:val="00ED05E2"/>
    <w:rsid w:val="00ED2D15"/>
    <w:rsid w:val="00ED347B"/>
    <w:rsid w:val="00ED45F5"/>
    <w:rsid w:val="00ED62F5"/>
    <w:rsid w:val="00ED64AD"/>
    <w:rsid w:val="00ED7E28"/>
    <w:rsid w:val="00EE03B5"/>
    <w:rsid w:val="00EE0D13"/>
    <w:rsid w:val="00EE2070"/>
    <w:rsid w:val="00EE45B4"/>
    <w:rsid w:val="00EE6D99"/>
    <w:rsid w:val="00EF0B5F"/>
    <w:rsid w:val="00EF0D3B"/>
    <w:rsid w:val="00EF18A9"/>
    <w:rsid w:val="00EF1D7E"/>
    <w:rsid w:val="00EF394D"/>
    <w:rsid w:val="00EF5221"/>
    <w:rsid w:val="00EF574A"/>
    <w:rsid w:val="00EF6A3D"/>
    <w:rsid w:val="00EF7896"/>
    <w:rsid w:val="00F0038F"/>
    <w:rsid w:val="00F010F9"/>
    <w:rsid w:val="00F022AB"/>
    <w:rsid w:val="00F025FA"/>
    <w:rsid w:val="00F02D53"/>
    <w:rsid w:val="00F037CE"/>
    <w:rsid w:val="00F04ADC"/>
    <w:rsid w:val="00F04FC1"/>
    <w:rsid w:val="00F04FFE"/>
    <w:rsid w:val="00F05668"/>
    <w:rsid w:val="00F059A6"/>
    <w:rsid w:val="00F065BA"/>
    <w:rsid w:val="00F0691D"/>
    <w:rsid w:val="00F10031"/>
    <w:rsid w:val="00F10264"/>
    <w:rsid w:val="00F10559"/>
    <w:rsid w:val="00F11DBF"/>
    <w:rsid w:val="00F11EDC"/>
    <w:rsid w:val="00F124FF"/>
    <w:rsid w:val="00F127D2"/>
    <w:rsid w:val="00F147BE"/>
    <w:rsid w:val="00F14FE6"/>
    <w:rsid w:val="00F16918"/>
    <w:rsid w:val="00F21A95"/>
    <w:rsid w:val="00F226CD"/>
    <w:rsid w:val="00F2341F"/>
    <w:rsid w:val="00F2484D"/>
    <w:rsid w:val="00F25D32"/>
    <w:rsid w:val="00F26C64"/>
    <w:rsid w:val="00F305F3"/>
    <w:rsid w:val="00F31262"/>
    <w:rsid w:val="00F312CC"/>
    <w:rsid w:val="00F31305"/>
    <w:rsid w:val="00F34CC2"/>
    <w:rsid w:val="00F3511B"/>
    <w:rsid w:val="00F3541B"/>
    <w:rsid w:val="00F37673"/>
    <w:rsid w:val="00F37B6A"/>
    <w:rsid w:val="00F4008E"/>
    <w:rsid w:val="00F40832"/>
    <w:rsid w:val="00F40B58"/>
    <w:rsid w:val="00F419E5"/>
    <w:rsid w:val="00F42B4C"/>
    <w:rsid w:val="00F44949"/>
    <w:rsid w:val="00F45652"/>
    <w:rsid w:val="00F50223"/>
    <w:rsid w:val="00F5096E"/>
    <w:rsid w:val="00F5132D"/>
    <w:rsid w:val="00F51754"/>
    <w:rsid w:val="00F533BD"/>
    <w:rsid w:val="00F5420F"/>
    <w:rsid w:val="00F54EAB"/>
    <w:rsid w:val="00F562C0"/>
    <w:rsid w:val="00F571C3"/>
    <w:rsid w:val="00F5734E"/>
    <w:rsid w:val="00F6045D"/>
    <w:rsid w:val="00F60BDC"/>
    <w:rsid w:val="00F619A3"/>
    <w:rsid w:val="00F61B89"/>
    <w:rsid w:val="00F62B91"/>
    <w:rsid w:val="00F63E14"/>
    <w:rsid w:val="00F63E79"/>
    <w:rsid w:val="00F64DC4"/>
    <w:rsid w:val="00F6559E"/>
    <w:rsid w:val="00F65981"/>
    <w:rsid w:val="00F65A5F"/>
    <w:rsid w:val="00F66016"/>
    <w:rsid w:val="00F661B0"/>
    <w:rsid w:val="00F6682B"/>
    <w:rsid w:val="00F672A6"/>
    <w:rsid w:val="00F70B51"/>
    <w:rsid w:val="00F71407"/>
    <w:rsid w:val="00F71B63"/>
    <w:rsid w:val="00F71B74"/>
    <w:rsid w:val="00F71C70"/>
    <w:rsid w:val="00F724BF"/>
    <w:rsid w:val="00F726F3"/>
    <w:rsid w:val="00F73FFF"/>
    <w:rsid w:val="00F74566"/>
    <w:rsid w:val="00F745A7"/>
    <w:rsid w:val="00F74C25"/>
    <w:rsid w:val="00F76872"/>
    <w:rsid w:val="00F77ADE"/>
    <w:rsid w:val="00F80499"/>
    <w:rsid w:val="00F80B36"/>
    <w:rsid w:val="00F81884"/>
    <w:rsid w:val="00F8202F"/>
    <w:rsid w:val="00F82C16"/>
    <w:rsid w:val="00F82CE9"/>
    <w:rsid w:val="00F836C8"/>
    <w:rsid w:val="00F84152"/>
    <w:rsid w:val="00F84B2D"/>
    <w:rsid w:val="00F86917"/>
    <w:rsid w:val="00F91006"/>
    <w:rsid w:val="00F92121"/>
    <w:rsid w:val="00F93A31"/>
    <w:rsid w:val="00F95377"/>
    <w:rsid w:val="00F95575"/>
    <w:rsid w:val="00F95D5B"/>
    <w:rsid w:val="00F9677C"/>
    <w:rsid w:val="00F96B4B"/>
    <w:rsid w:val="00F97D96"/>
    <w:rsid w:val="00FA0017"/>
    <w:rsid w:val="00FA09DD"/>
    <w:rsid w:val="00FA1C0B"/>
    <w:rsid w:val="00FA2221"/>
    <w:rsid w:val="00FA2C57"/>
    <w:rsid w:val="00FA3E2F"/>
    <w:rsid w:val="00FA562B"/>
    <w:rsid w:val="00FA6A03"/>
    <w:rsid w:val="00FB0254"/>
    <w:rsid w:val="00FB1D7E"/>
    <w:rsid w:val="00FB3E35"/>
    <w:rsid w:val="00FB453E"/>
    <w:rsid w:val="00FB5B00"/>
    <w:rsid w:val="00FB62A6"/>
    <w:rsid w:val="00FB6E50"/>
    <w:rsid w:val="00FB736F"/>
    <w:rsid w:val="00FC0109"/>
    <w:rsid w:val="00FC062C"/>
    <w:rsid w:val="00FC0DCD"/>
    <w:rsid w:val="00FC34A9"/>
    <w:rsid w:val="00FC459D"/>
    <w:rsid w:val="00FC7C7C"/>
    <w:rsid w:val="00FD070E"/>
    <w:rsid w:val="00FD15D2"/>
    <w:rsid w:val="00FD1656"/>
    <w:rsid w:val="00FD2656"/>
    <w:rsid w:val="00FD2993"/>
    <w:rsid w:val="00FD415D"/>
    <w:rsid w:val="00FD6CA8"/>
    <w:rsid w:val="00FE044C"/>
    <w:rsid w:val="00FE1523"/>
    <w:rsid w:val="00FE435C"/>
    <w:rsid w:val="00FE44A3"/>
    <w:rsid w:val="00FE5E13"/>
    <w:rsid w:val="00FE6EE9"/>
    <w:rsid w:val="00FE75DA"/>
    <w:rsid w:val="00FF10BD"/>
    <w:rsid w:val="00FF3003"/>
    <w:rsid w:val="00FF3C58"/>
    <w:rsid w:val="00FF4C15"/>
    <w:rsid w:val="00FF69C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FDD"/>
    <w:pPr>
      <w:suppressAutoHyphens/>
    </w:pPr>
    <w:rPr>
      <w:sz w:val="24"/>
      <w:szCs w:val="24"/>
      <w:lang w:eastAsia="ar-SA"/>
    </w:rPr>
  </w:style>
  <w:style w:type="paragraph" w:styleId="Heading1">
    <w:name w:val="heading 1"/>
    <w:basedOn w:val="Normal"/>
    <w:next w:val="Normal"/>
    <w:link w:val="Heading1Char"/>
    <w:uiPriority w:val="99"/>
    <w:qFormat/>
    <w:rsid w:val="00D25FDD"/>
    <w:pPr>
      <w:keepNext/>
      <w:spacing w:before="240" w:after="60"/>
      <w:outlineLvl w:val="0"/>
    </w:pPr>
    <w:rPr>
      <w:rFonts w:ascii="Arial" w:hAnsi="Arial" w:cs="Arial"/>
      <w:b/>
      <w:bCs/>
      <w:kern w:val="1"/>
      <w:sz w:val="32"/>
      <w:szCs w:val="32"/>
    </w:rPr>
  </w:style>
  <w:style w:type="paragraph" w:styleId="Heading3">
    <w:name w:val="heading 3"/>
    <w:basedOn w:val="Normal"/>
    <w:next w:val="Normal"/>
    <w:link w:val="Heading3Char"/>
    <w:uiPriority w:val="99"/>
    <w:qFormat/>
    <w:rsid w:val="00D25FD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25FDD"/>
    <w:pPr>
      <w:keepNext/>
      <w:spacing w:before="240" w:after="60"/>
      <w:outlineLvl w:val="3"/>
    </w:pPr>
    <w:rPr>
      <w:b/>
      <w:bCs/>
      <w:sz w:val="28"/>
      <w:szCs w:val="28"/>
    </w:rPr>
  </w:style>
  <w:style w:type="paragraph" w:styleId="Heading5">
    <w:name w:val="heading 5"/>
    <w:basedOn w:val="Normal"/>
    <w:next w:val="Normal"/>
    <w:link w:val="Heading5Char"/>
    <w:uiPriority w:val="99"/>
    <w:qFormat/>
    <w:rsid w:val="00D25FDD"/>
    <w:pPr>
      <w:spacing w:before="240" w:after="60"/>
      <w:outlineLvl w:val="4"/>
    </w:pPr>
    <w:rPr>
      <w:b/>
      <w:bCs/>
      <w:i/>
      <w:iCs/>
      <w:sz w:val="26"/>
      <w:szCs w:val="26"/>
    </w:rPr>
  </w:style>
  <w:style w:type="paragraph" w:styleId="Heading6">
    <w:name w:val="heading 6"/>
    <w:basedOn w:val="Normal"/>
    <w:next w:val="Normal"/>
    <w:link w:val="Heading6Char"/>
    <w:uiPriority w:val="99"/>
    <w:qFormat/>
    <w:rsid w:val="00D25FDD"/>
    <w:pPr>
      <w:spacing w:before="240" w:after="60"/>
      <w:outlineLvl w:val="5"/>
    </w:pPr>
    <w:rPr>
      <w:rFonts w:ascii="Calibri" w:hAnsi="Calibri"/>
      <w:b/>
      <w:bCs/>
      <w:sz w:val="22"/>
      <w:szCs w:val="22"/>
    </w:rPr>
  </w:style>
  <w:style w:type="paragraph" w:styleId="Heading8">
    <w:name w:val="heading 8"/>
    <w:basedOn w:val="Normal"/>
    <w:next w:val="Normal"/>
    <w:link w:val="Heading8Char"/>
    <w:uiPriority w:val="99"/>
    <w:qFormat/>
    <w:rsid w:val="00D25FDD"/>
    <w:pPr>
      <w:spacing w:before="240" w:after="60"/>
      <w:outlineLvl w:val="7"/>
    </w:pPr>
    <w:rPr>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Standardnpsmoodstavce2"/>
    <w:link w:val="Heading1"/>
    <w:uiPriority w:val="99"/>
    <w:locked/>
    <w:rsid w:val="00D25FDD"/>
    <w:rPr>
      <w:rFonts w:ascii="Cambria" w:hAnsi="Cambria" w:cs="Times New Roman"/>
      <w:b/>
      <w:bCs/>
      <w:kern w:val="1"/>
      <w:sz w:val="32"/>
      <w:szCs w:val="32"/>
      <w:lang w:eastAsia="ar-SA" w:bidi="ar-SA"/>
    </w:rPr>
  </w:style>
  <w:style w:type="character" w:customStyle="1" w:styleId="Heading3Char">
    <w:name w:val="Heading 3 Char"/>
    <w:basedOn w:val="Standardnpsmoodstavce2"/>
    <w:link w:val="Heading3"/>
    <w:uiPriority w:val="99"/>
    <w:locked/>
    <w:rsid w:val="00D25FDD"/>
    <w:rPr>
      <w:rFonts w:ascii="Cambria" w:hAnsi="Cambria" w:cs="Times New Roman"/>
      <w:b/>
      <w:bCs/>
      <w:sz w:val="26"/>
      <w:szCs w:val="26"/>
      <w:lang w:eastAsia="ar-SA" w:bidi="ar-SA"/>
    </w:rPr>
  </w:style>
  <w:style w:type="character" w:customStyle="1" w:styleId="Heading4Char">
    <w:name w:val="Heading 4 Char"/>
    <w:basedOn w:val="Standardnpsmoodstavce2"/>
    <w:link w:val="Heading4"/>
    <w:uiPriority w:val="99"/>
    <w:locked/>
    <w:rsid w:val="00D25FDD"/>
    <w:rPr>
      <w:rFonts w:ascii="Calibri" w:hAnsi="Calibri" w:cs="Times New Roman"/>
      <w:b/>
      <w:bCs/>
      <w:sz w:val="28"/>
      <w:szCs w:val="28"/>
      <w:lang w:eastAsia="ar-SA" w:bidi="ar-SA"/>
    </w:rPr>
  </w:style>
  <w:style w:type="character" w:customStyle="1" w:styleId="Heading5Char">
    <w:name w:val="Heading 5 Char"/>
    <w:basedOn w:val="Standardnpsmoodstavce2"/>
    <w:link w:val="Heading5"/>
    <w:uiPriority w:val="99"/>
    <w:locked/>
    <w:rsid w:val="00D25FDD"/>
    <w:rPr>
      <w:rFonts w:ascii="Calibri" w:hAnsi="Calibri" w:cs="Times New Roman"/>
      <w:b/>
      <w:bCs/>
      <w:i/>
      <w:iCs/>
      <w:sz w:val="26"/>
      <w:szCs w:val="26"/>
      <w:lang w:eastAsia="ar-SA" w:bidi="ar-SA"/>
    </w:rPr>
  </w:style>
  <w:style w:type="character" w:customStyle="1" w:styleId="Heading6Char">
    <w:name w:val="Heading 6 Char"/>
    <w:basedOn w:val="Standardnpsmoodstavce2"/>
    <w:link w:val="Heading6"/>
    <w:uiPriority w:val="99"/>
    <w:locked/>
    <w:rsid w:val="00D25FDD"/>
    <w:rPr>
      <w:rFonts w:ascii="Calibri" w:hAnsi="Calibri" w:cs="Times New Roman"/>
      <w:b/>
      <w:bCs/>
      <w:lang w:eastAsia="ar-SA" w:bidi="ar-SA"/>
    </w:rPr>
  </w:style>
  <w:style w:type="character" w:customStyle="1" w:styleId="Heading8Char">
    <w:name w:val="Heading 8 Char"/>
    <w:basedOn w:val="Standardnpsmoodstavce2"/>
    <w:link w:val="Heading8"/>
    <w:uiPriority w:val="99"/>
    <w:locked/>
    <w:rsid w:val="00D25FDD"/>
    <w:rPr>
      <w:rFonts w:ascii="Calibri" w:hAnsi="Calibri" w:cs="Times New Roman"/>
      <w:i/>
      <w:iCs/>
      <w:sz w:val="24"/>
      <w:szCs w:val="24"/>
      <w:lang w:eastAsia="ar-SA" w:bidi="ar-SA"/>
    </w:rPr>
  </w:style>
  <w:style w:type="paragraph" w:styleId="BalloonText">
    <w:name w:val="Balloon Text"/>
    <w:basedOn w:val="Normal"/>
    <w:link w:val="BalloonTextChar"/>
    <w:uiPriority w:val="99"/>
    <w:rsid w:val="00D25FDD"/>
    <w:rPr>
      <w:rFonts w:ascii="Tahoma" w:hAnsi="Tahoma" w:cs="Tahoma"/>
      <w:sz w:val="16"/>
      <w:szCs w:val="16"/>
    </w:rPr>
  </w:style>
  <w:style w:type="character" w:customStyle="1" w:styleId="BalloonTextChar">
    <w:name w:val="Balloon Text Char"/>
    <w:basedOn w:val="DefaultParagraphFont"/>
    <w:link w:val="BalloonText"/>
    <w:uiPriority w:val="99"/>
    <w:locked/>
    <w:rsid w:val="00D25FDD"/>
    <w:rPr>
      <w:rFonts w:cs="Times New Roman"/>
      <w:sz w:val="2"/>
      <w:lang w:eastAsia="ar-SA" w:bidi="ar-SA"/>
    </w:rPr>
  </w:style>
  <w:style w:type="character" w:customStyle="1" w:styleId="WW8Num1z0">
    <w:name w:val="WW8Num1z0"/>
    <w:uiPriority w:val="99"/>
    <w:rsid w:val="00D25FDD"/>
  </w:style>
  <w:style w:type="character" w:customStyle="1" w:styleId="WW8Num2z0">
    <w:name w:val="WW8Num2z0"/>
    <w:uiPriority w:val="99"/>
    <w:rsid w:val="00D25FDD"/>
    <w:rPr>
      <w:rFonts w:ascii="Wingdings" w:hAnsi="Wingdings"/>
    </w:rPr>
  </w:style>
  <w:style w:type="character" w:customStyle="1" w:styleId="WW8Num3z0">
    <w:name w:val="WW8Num3z0"/>
    <w:uiPriority w:val="99"/>
    <w:rsid w:val="00D25FDD"/>
    <w:rPr>
      <w:rFonts w:ascii="Wingdings" w:hAnsi="Wingdings"/>
    </w:rPr>
  </w:style>
  <w:style w:type="character" w:customStyle="1" w:styleId="WW8Num4z0">
    <w:name w:val="WW8Num4z0"/>
    <w:uiPriority w:val="99"/>
    <w:rsid w:val="00D25FDD"/>
    <w:rPr>
      <w:rFonts w:ascii="Wingdings" w:hAnsi="Wingdings"/>
    </w:rPr>
  </w:style>
  <w:style w:type="character" w:customStyle="1" w:styleId="WW8Num5z0">
    <w:name w:val="WW8Num5z0"/>
    <w:uiPriority w:val="99"/>
    <w:rsid w:val="00D25FDD"/>
    <w:rPr>
      <w:rFonts w:ascii="Symbol" w:hAnsi="Symbol"/>
    </w:rPr>
  </w:style>
  <w:style w:type="character" w:customStyle="1" w:styleId="WW8Num6z1">
    <w:name w:val="WW8Num6z1"/>
    <w:uiPriority w:val="99"/>
    <w:rsid w:val="00D25FDD"/>
    <w:rPr>
      <w:rFonts w:ascii="Symbol" w:hAnsi="Symbol"/>
    </w:rPr>
  </w:style>
  <w:style w:type="character" w:customStyle="1" w:styleId="WW8Num6z2">
    <w:name w:val="WW8Num6z2"/>
    <w:uiPriority w:val="99"/>
    <w:rsid w:val="00D25FDD"/>
    <w:rPr>
      <w:rFonts w:ascii="Times New Roman" w:hAnsi="Times New Roman"/>
    </w:rPr>
  </w:style>
  <w:style w:type="character" w:customStyle="1" w:styleId="WW8Num7z0">
    <w:name w:val="WW8Num7z0"/>
    <w:uiPriority w:val="99"/>
    <w:rsid w:val="00D25FDD"/>
    <w:rPr>
      <w:rFonts w:ascii="Wingdings" w:hAnsi="Wingdings"/>
    </w:rPr>
  </w:style>
  <w:style w:type="character" w:customStyle="1" w:styleId="Absatz-Standardschriftart">
    <w:name w:val="Absatz-Standardschriftart"/>
    <w:uiPriority w:val="99"/>
    <w:rsid w:val="00D25FDD"/>
  </w:style>
  <w:style w:type="character" w:customStyle="1" w:styleId="Standardnpsmoodstavce4">
    <w:name w:val="Standardní písmo odstavce4"/>
    <w:uiPriority w:val="99"/>
    <w:rsid w:val="00D25FDD"/>
  </w:style>
  <w:style w:type="character" w:customStyle="1" w:styleId="Standardnpsmoodstavce3">
    <w:name w:val="Standardní písmo odstavce3"/>
    <w:uiPriority w:val="99"/>
    <w:rsid w:val="00D25FDD"/>
  </w:style>
  <w:style w:type="character" w:customStyle="1" w:styleId="WW8Num6z0">
    <w:name w:val="WW8Num6z0"/>
    <w:uiPriority w:val="99"/>
    <w:rsid w:val="00D25FDD"/>
    <w:rPr>
      <w:rFonts w:ascii="Symbol" w:hAnsi="Symbol"/>
    </w:rPr>
  </w:style>
  <w:style w:type="character" w:customStyle="1" w:styleId="WW8Num8z0">
    <w:name w:val="WW8Num8z0"/>
    <w:uiPriority w:val="99"/>
    <w:rsid w:val="00D25FDD"/>
    <w:rPr>
      <w:rFonts w:ascii="Times New Roman" w:hAnsi="Times New Roman"/>
    </w:rPr>
  </w:style>
  <w:style w:type="character" w:customStyle="1" w:styleId="WW8Num9z0">
    <w:name w:val="WW8Num9z0"/>
    <w:uiPriority w:val="99"/>
    <w:rsid w:val="00D25FDD"/>
    <w:rPr>
      <w:b/>
    </w:rPr>
  </w:style>
  <w:style w:type="character" w:customStyle="1" w:styleId="WW8Num10z0">
    <w:name w:val="WW8Num10z0"/>
    <w:uiPriority w:val="99"/>
    <w:rsid w:val="00D25FDD"/>
    <w:rPr>
      <w:rFonts w:ascii="Symbol" w:hAnsi="Symbol"/>
    </w:rPr>
  </w:style>
  <w:style w:type="character" w:customStyle="1" w:styleId="WW8Num10z1">
    <w:name w:val="WW8Num10z1"/>
    <w:uiPriority w:val="99"/>
    <w:rsid w:val="00D25FDD"/>
    <w:rPr>
      <w:rFonts w:ascii="Courier New" w:hAnsi="Courier New"/>
    </w:rPr>
  </w:style>
  <w:style w:type="character" w:customStyle="1" w:styleId="WW8Num10z2">
    <w:name w:val="WW8Num10z2"/>
    <w:uiPriority w:val="99"/>
    <w:rsid w:val="00D25FDD"/>
    <w:rPr>
      <w:rFonts w:ascii="Wingdings" w:hAnsi="Wingdings"/>
    </w:rPr>
  </w:style>
  <w:style w:type="character" w:customStyle="1" w:styleId="WW8Num10z3">
    <w:name w:val="WW8Num10z3"/>
    <w:uiPriority w:val="99"/>
    <w:rsid w:val="00D25FDD"/>
    <w:rPr>
      <w:rFonts w:ascii="Symbol" w:hAnsi="Symbol"/>
    </w:rPr>
  </w:style>
  <w:style w:type="character" w:customStyle="1" w:styleId="WW8Num11z0">
    <w:name w:val="WW8Num11z0"/>
    <w:uiPriority w:val="99"/>
    <w:rsid w:val="00D25FDD"/>
    <w:rPr>
      <w:rFonts w:ascii="Symbol" w:hAnsi="Symbol"/>
    </w:rPr>
  </w:style>
  <w:style w:type="character" w:customStyle="1" w:styleId="WW8Num11z1">
    <w:name w:val="WW8Num11z1"/>
    <w:uiPriority w:val="99"/>
    <w:rsid w:val="00D25FDD"/>
    <w:rPr>
      <w:rFonts w:ascii="Courier New" w:hAnsi="Courier New"/>
    </w:rPr>
  </w:style>
  <w:style w:type="character" w:customStyle="1" w:styleId="WW8Num11z2">
    <w:name w:val="WW8Num11z2"/>
    <w:uiPriority w:val="99"/>
    <w:rsid w:val="00D25FDD"/>
    <w:rPr>
      <w:rFonts w:ascii="Wingdings" w:hAnsi="Wingdings"/>
    </w:rPr>
  </w:style>
  <w:style w:type="character" w:customStyle="1" w:styleId="WW8Num11z3">
    <w:name w:val="WW8Num11z3"/>
    <w:uiPriority w:val="99"/>
    <w:rsid w:val="00D25FDD"/>
    <w:rPr>
      <w:rFonts w:ascii="Symbol" w:hAnsi="Symbol"/>
    </w:rPr>
  </w:style>
  <w:style w:type="character" w:customStyle="1" w:styleId="WW8Num12z0">
    <w:name w:val="WW8Num12z0"/>
    <w:uiPriority w:val="99"/>
    <w:rsid w:val="00D25FDD"/>
    <w:rPr>
      <w:rFonts w:ascii="Symbol" w:hAnsi="Symbol"/>
    </w:rPr>
  </w:style>
  <w:style w:type="character" w:customStyle="1" w:styleId="WW8Num12z1">
    <w:name w:val="WW8Num12z1"/>
    <w:uiPriority w:val="99"/>
    <w:rsid w:val="00D25FDD"/>
    <w:rPr>
      <w:rFonts w:ascii="Courier New" w:hAnsi="Courier New"/>
    </w:rPr>
  </w:style>
  <w:style w:type="character" w:customStyle="1" w:styleId="WW8Num12z2">
    <w:name w:val="WW8Num12z2"/>
    <w:uiPriority w:val="99"/>
    <w:rsid w:val="00D25FDD"/>
    <w:rPr>
      <w:rFonts w:ascii="Wingdings" w:hAnsi="Wingdings"/>
    </w:rPr>
  </w:style>
  <w:style w:type="character" w:customStyle="1" w:styleId="WW8Num13z0">
    <w:name w:val="WW8Num13z0"/>
    <w:uiPriority w:val="99"/>
    <w:rsid w:val="00D25FDD"/>
    <w:rPr>
      <w:rFonts w:ascii="Wingdings" w:hAnsi="Wingdings"/>
    </w:rPr>
  </w:style>
  <w:style w:type="character" w:customStyle="1" w:styleId="WW8Num13z1">
    <w:name w:val="WW8Num13z1"/>
    <w:uiPriority w:val="99"/>
    <w:rsid w:val="00D25FDD"/>
    <w:rPr>
      <w:rFonts w:ascii="Courier New" w:hAnsi="Courier New"/>
    </w:rPr>
  </w:style>
  <w:style w:type="character" w:customStyle="1" w:styleId="WW8Num14z1">
    <w:name w:val="WW8Num14z1"/>
    <w:uiPriority w:val="99"/>
    <w:rsid w:val="00D25FDD"/>
    <w:rPr>
      <w:rFonts w:ascii="Courier New" w:hAnsi="Courier New"/>
    </w:rPr>
  </w:style>
  <w:style w:type="character" w:customStyle="1" w:styleId="WW8Num14z2">
    <w:name w:val="WW8Num14z2"/>
    <w:uiPriority w:val="99"/>
    <w:rsid w:val="00D25FDD"/>
    <w:rPr>
      <w:rFonts w:ascii="Times New Roman" w:hAnsi="Times New Roman"/>
    </w:rPr>
  </w:style>
  <w:style w:type="character" w:customStyle="1" w:styleId="WW8Num15z0">
    <w:name w:val="WW8Num15z0"/>
    <w:uiPriority w:val="99"/>
    <w:rsid w:val="00D25FDD"/>
    <w:rPr>
      <w:rFonts w:ascii="Wingdings" w:hAnsi="Wingdings"/>
    </w:rPr>
  </w:style>
  <w:style w:type="character" w:customStyle="1" w:styleId="WW8Num15z1">
    <w:name w:val="WW8Num15z1"/>
    <w:uiPriority w:val="99"/>
    <w:rsid w:val="00D25FDD"/>
    <w:rPr>
      <w:rFonts w:ascii="Courier New" w:hAnsi="Courier New"/>
    </w:rPr>
  </w:style>
  <w:style w:type="character" w:customStyle="1" w:styleId="WW8Num15z2">
    <w:name w:val="WW8Num15z2"/>
    <w:uiPriority w:val="99"/>
    <w:rsid w:val="00D25FDD"/>
    <w:rPr>
      <w:rFonts w:ascii="Wingdings" w:hAnsi="Wingdings"/>
    </w:rPr>
  </w:style>
  <w:style w:type="character" w:customStyle="1" w:styleId="WW8Num16z0">
    <w:name w:val="WW8Num16z0"/>
    <w:uiPriority w:val="99"/>
    <w:rsid w:val="00D25FDD"/>
    <w:rPr>
      <w:rFonts w:ascii="Wingdings" w:hAnsi="Wingdings"/>
    </w:rPr>
  </w:style>
  <w:style w:type="character" w:customStyle="1" w:styleId="WW8Num16z1">
    <w:name w:val="WW8Num16z1"/>
    <w:uiPriority w:val="99"/>
    <w:rsid w:val="00D25FDD"/>
    <w:rPr>
      <w:rFonts w:ascii="Courier New" w:hAnsi="Courier New"/>
    </w:rPr>
  </w:style>
  <w:style w:type="character" w:customStyle="1" w:styleId="WW8Num16z2">
    <w:name w:val="WW8Num16z2"/>
    <w:uiPriority w:val="99"/>
    <w:rsid w:val="00D25FDD"/>
    <w:rPr>
      <w:rFonts w:ascii="Wingdings" w:hAnsi="Wingdings"/>
    </w:rPr>
  </w:style>
  <w:style w:type="character" w:customStyle="1" w:styleId="WW8NumSt12z0">
    <w:name w:val="WW8NumSt12z0"/>
    <w:uiPriority w:val="99"/>
    <w:rsid w:val="00D25FDD"/>
    <w:rPr>
      <w:rFonts w:ascii="Symbol" w:hAnsi="Symbol"/>
    </w:rPr>
  </w:style>
  <w:style w:type="character" w:customStyle="1" w:styleId="Standardnpsmoodstavce2">
    <w:name w:val="Standardní písmo odstavce2"/>
    <w:uiPriority w:val="99"/>
    <w:rsid w:val="00D25FDD"/>
  </w:style>
  <w:style w:type="character" w:customStyle="1" w:styleId="WW8Num7z1">
    <w:name w:val="WW8Num7z1"/>
    <w:uiPriority w:val="99"/>
    <w:rsid w:val="00D25FDD"/>
    <w:rPr>
      <w:rFonts w:ascii="Courier New" w:hAnsi="Courier New"/>
    </w:rPr>
  </w:style>
  <w:style w:type="character" w:customStyle="1" w:styleId="WW8Num7z3">
    <w:name w:val="WW8Num7z3"/>
    <w:uiPriority w:val="99"/>
    <w:rsid w:val="00D25FDD"/>
    <w:rPr>
      <w:rFonts w:ascii="Symbol" w:hAnsi="Symbol"/>
    </w:rPr>
  </w:style>
  <w:style w:type="character" w:customStyle="1" w:styleId="WW8Num8z1">
    <w:name w:val="WW8Num8z1"/>
    <w:uiPriority w:val="99"/>
    <w:rsid w:val="00D25FDD"/>
    <w:rPr>
      <w:rFonts w:ascii="Courier New" w:hAnsi="Courier New"/>
    </w:rPr>
  </w:style>
  <w:style w:type="character" w:customStyle="1" w:styleId="WW8Num8z2">
    <w:name w:val="WW8Num8z2"/>
    <w:uiPriority w:val="99"/>
    <w:rsid w:val="00D25FDD"/>
    <w:rPr>
      <w:rFonts w:ascii="Wingdings" w:hAnsi="Wingdings"/>
    </w:rPr>
  </w:style>
  <w:style w:type="character" w:customStyle="1" w:styleId="WW8Num8z3">
    <w:name w:val="WW8Num8z3"/>
    <w:uiPriority w:val="99"/>
    <w:rsid w:val="00D25FDD"/>
    <w:rPr>
      <w:rFonts w:ascii="Symbol" w:hAnsi="Symbol"/>
    </w:rPr>
  </w:style>
  <w:style w:type="character" w:customStyle="1" w:styleId="WW8Num13z3">
    <w:name w:val="WW8Num13z3"/>
    <w:uiPriority w:val="99"/>
    <w:rsid w:val="00D25FDD"/>
    <w:rPr>
      <w:rFonts w:ascii="Symbol" w:hAnsi="Symbol"/>
    </w:rPr>
  </w:style>
  <w:style w:type="character" w:customStyle="1" w:styleId="WW8Num14z0">
    <w:name w:val="WW8Num14z0"/>
    <w:uiPriority w:val="99"/>
    <w:rsid w:val="00D25FDD"/>
    <w:rPr>
      <w:rFonts w:ascii="Wingdings" w:hAnsi="Wingdings"/>
    </w:rPr>
  </w:style>
  <w:style w:type="character" w:customStyle="1" w:styleId="WW8Num14z3">
    <w:name w:val="WW8Num14z3"/>
    <w:uiPriority w:val="99"/>
    <w:rsid w:val="00D25FDD"/>
    <w:rPr>
      <w:rFonts w:ascii="Symbol" w:hAnsi="Symbol"/>
    </w:rPr>
  </w:style>
  <w:style w:type="character" w:customStyle="1" w:styleId="WW8Num15z3">
    <w:name w:val="WW8Num15z3"/>
    <w:uiPriority w:val="99"/>
    <w:rsid w:val="00D25FDD"/>
    <w:rPr>
      <w:rFonts w:ascii="Symbol" w:hAnsi="Symbol"/>
    </w:rPr>
  </w:style>
  <w:style w:type="character" w:customStyle="1" w:styleId="WW8Num16z3">
    <w:name w:val="WW8Num16z3"/>
    <w:uiPriority w:val="99"/>
    <w:rsid w:val="00D25FDD"/>
    <w:rPr>
      <w:rFonts w:ascii="Symbol" w:hAnsi="Symbol"/>
    </w:rPr>
  </w:style>
  <w:style w:type="character" w:customStyle="1" w:styleId="WW8Num17z0">
    <w:name w:val="WW8Num17z0"/>
    <w:uiPriority w:val="99"/>
    <w:rsid w:val="00D25FDD"/>
    <w:rPr>
      <w:rFonts w:ascii="Wingdings" w:hAnsi="Wingdings"/>
    </w:rPr>
  </w:style>
  <w:style w:type="character" w:customStyle="1" w:styleId="WW8Num17z1">
    <w:name w:val="WW8Num17z1"/>
    <w:uiPriority w:val="99"/>
    <w:rsid w:val="00D25FDD"/>
    <w:rPr>
      <w:rFonts w:ascii="Symbol" w:hAnsi="Symbol"/>
    </w:rPr>
  </w:style>
  <w:style w:type="character" w:customStyle="1" w:styleId="WW8Num17z4">
    <w:name w:val="WW8Num17z4"/>
    <w:uiPriority w:val="99"/>
    <w:rsid w:val="00D25FDD"/>
    <w:rPr>
      <w:rFonts w:ascii="Courier New" w:hAnsi="Courier New"/>
    </w:rPr>
  </w:style>
  <w:style w:type="character" w:customStyle="1" w:styleId="WW8Num18z0">
    <w:name w:val="WW8Num18z0"/>
    <w:uiPriority w:val="99"/>
    <w:rsid w:val="00D25FDD"/>
    <w:rPr>
      <w:rFonts w:ascii="Wingdings" w:hAnsi="Wingdings"/>
    </w:rPr>
  </w:style>
  <w:style w:type="character" w:customStyle="1" w:styleId="WW8Num18z1">
    <w:name w:val="WW8Num18z1"/>
    <w:uiPriority w:val="99"/>
    <w:rsid w:val="00D25FDD"/>
    <w:rPr>
      <w:rFonts w:ascii="Courier New" w:hAnsi="Courier New"/>
    </w:rPr>
  </w:style>
  <w:style w:type="character" w:customStyle="1" w:styleId="WW8Num18z3">
    <w:name w:val="WW8Num18z3"/>
    <w:uiPriority w:val="99"/>
    <w:rsid w:val="00D25FDD"/>
    <w:rPr>
      <w:rFonts w:ascii="Symbol" w:hAnsi="Symbol"/>
    </w:rPr>
  </w:style>
  <w:style w:type="character" w:customStyle="1" w:styleId="Standardnpsmoodstavce1">
    <w:name w:val="Standardní písmo odstavce1"/>
    <w:uiPriority w:val="99"/>
    <w:rsid w:val="00D25FDD"/>
  </w:style>
  <w:style w:type="character" w:styleId="Hyperlink">
    <w:name w:val="Hyperlink"/>
    <w:basedOn w:val="Standardnpsmoodstavce1"/>
    <w:uiPriority w:val="99"/>
    <w:rsid w:val="00D25FDD"/>
    <w:rPr>
      <w:rFonts w:cs="Times New Roman"/>
      <w:color w:val="0000FF"/>
      <w:u w:val="single"/>
    </w:rPr>
  </w:style>
  <w:style w:type="character" w:styleId="Strong">
    <w:name w:val="Strong"/>
    <w:basedOn w:val="Standardnpsmoodstavce1"/>
    <w:uiPriority w:val="99"/>
    <w:qFormat/>
    <w:rsid w:val="00D25FDD"/>
    <w:rPr>
      <w:rFonts w:cs="Times New Roman"/>
      <w:b/>
      <w:bCs/>
    </w:rPr>
  </w:style>
  <w:style w:type="character" w:styleId="Emphasis">
    <w:name w:val="Emphasis"/>
    <w:basedOn w:val="Standardnpsmoodstavce1"/>
    <w:uiPriority w:val="99"/>
    <w:qFormat/>
    <w:rsid w:val="00D25FDD"/>
    <w:rPr>
      <w:rFonts w:cs="Times New Roman"/>
      <w:i/>
      <w:iCs/>
    </w:rPr>
  </w:style>
  <w:style w:type="character" w:customStyle="1" w:styleId="CharChar1">
    <w:name w:val="Char Char1"/>
    <w:basedOn w:val="Standardnpsmoodstavce1"/>
    <w:uiPriority w:val="99"/>
    <w:rsid w:val="00D25FDD"/>
    <w:rPr>
      <w:rFonts w:cs="Times New Roman"/>
      <w:sz w:val="24"/>
      <w:szCs w:val="24"/>
      <w:lang w:val="cs-CZ" w:eastAsia="ar-SA" w:bidi="ar-SA"/>
    </w:rPr>
  </w:style>
  <w:style w:type="character" w:customStyle="1" w:styleId="BodyTextChar">
    <w:name w:val="Body Text Char"/>
    <w:basedOn w:val="Standardnpsmoodstavce2"/>
    <w:uiPriority w:val="99"/>
    <w:rsid w:val="00D25FDD"/>
    <w:rPr>
      <w:rFonts w:cs="Times New Roman"/>
      <w:sz w:val="24"/>
      <w:szCs w:val="24"/>
      <w:lang w:eastAsia="ar-SA" w:bidi="ar-SA"/>
    </w:rPr>
  </w:style>
  <w:style w:type="character" w:customStyle="1" w:styleId="HeaderChar">
    <w:name w:val="Header Char"/>
    <w:basedOn w:val="Standardnpsmoodstavce2"/>
    <w:uiPriority w:val="99"/>
    <w:rsid w:val="00D25FDD"/>
    <w:rPr>
      <w:rFonts w:cs="Times New Roman"/>
      <w:sz w:val="24"/>
      <w:szCs w:val="24"/>
      <w:lang w:eastAsia="ar-SA" w:bidi="ar-SA"/>
    </w:rPr>
  </w:style>
  <w:style w:type="character" w:customStyle="1" w:styleId="BodyTextIndentChar">
    <w:name w:val="Body Text Indent Char"/>
    <w:basedOn w:val="Standardnpsmoodstavce2"/>
    <w:uiPriority w:val="99"/>
    <w:rsid w:val="00D25FDD"/>
    <w:rPr>
      <w:rFonts w:cs="Times New Roman"/>
      <w:sz w:val="24"/>
      <w:szCs w:val="24"/>
      <w:lang w:eastAsia="ar-SA" w:bidi="ar-SA"/>
    </w:rPr>
  </w:style>
  <w:style w:type="character" w:customStyle="1" w:styleId="FooterChar">
    <w:name w:val="Footer Char"/>
    <w:basedOn w:val="Standardnpsmoodstavce2"/>
    <w:uiPriority w:val="99"/>
    <w:rsid w:val="00D25FDD"/>
    <w:rPr>
      <w:rFonts w:cs="Times New Roman"/>
      <w:sz w:val="24"/>
      <w:szCs w:val="24"/>
      <w:lang w:eastAsia="ar-SA" w:bidi="ar-SA"/>
    </w:rPr>
  </w:style>
  <w:style w:type="character" w:customStyle="1" w:styleId="Odkaznakoment1">
    <w:name w:val="Odkaz na komentář1"/>
    <w:basedOn w:val="Standardnpsmoodstavce2"/>
    <w:uiPriority w:val="99"/>
    <w:rsid w:val="00D25FDD"/>
    <w:rPr>
      <w:rFonts w:cs="Times New Roman"/>
      <w:sz w:val="16"/>
      <w:szCs w:val="16"/>
    </w:rPr>
  </w:style>
  <w:style w:type="character" w:customStyle="1" w:styleId="CommentTextChar">
    <w:name w:val="Comment Text Char"/>
    <w:basedOn w:val="Standardnpsmoodstavce2"/>
    <w:uiPriority w:val="99"/>
    <w:rsid w:val="00D25FDD"/>
    <w:rPr>
      <w:rFonts w:cs="Times New Roman"/>
      <w:sz w:val="20"/>
      <w:szCs w:val="20"/>
      <w:lang w:eastAsia="ar-SA" w:bidi="ar-SA"/>
    </w:rPr>
  </w:style>
  <w:style w:type="character" w:customStyle="1" w:styleId="CommentSubjectChar">
    <w:name w:val="Comment Subject Char"/>
    <w:basedOn w:val="CommentTextChar"/>
    <w:uiPriority w:val="99"/>
    <w:rsid w:val="00D25FDD"/>
    <w:rPr>
      <w:b/>
      <w:bCs/>
    </w:rPr>
  </w:style>
  <w:style w:type="character" w:customStyle="1" w:styleId="paramtitle">
    <w:name w:val="param_title"/>
    <w:basedOn w:val="Standardnpsmoodstavce1"/>
    <w:uiPriority w:val="99"/>
    <w:rsid w:val="00D25FDD"/>
    <w:rPr>
      <w:rFonts w:cs="Times New Roman"/>
    </w:rPr>
  </w:style>
  <w:style w:type="character" w:styleId="PageNumber">
    <w:name w:val="page number"/>
    <w:basedOn w:val="Standardnpsmoodstavce4"/>
    <w:uiPriority w:val="99"/>
    <w:rsid w:val="00D25FDD"/>
    <w:rPr>
      <w:rFonts w:cs="Times New Roman"/>
    </w:rPr>
  </w:style>
  <w:style w:type="character" w:customStyle="1" w:styleId="WW8Num9z1">
    <w:name w:val="WW8Num9z1"/>
    <w:uiPriority w:val="99"/>
    <w:rsid w:val="00D25FDD"/>
    <w:rPr>
      <w:rFonts w:ascii="Courier New" w:hAnsi="Courier New"/>
    </w:rPr>
  </w:style>
  <w:style w:type="character" w:customStyle="1" w:styleId="WW8Num9z2">
    <w:name w:val="WW8Num9z2"/>
    <w:uiPriority w:val="99"/>
    <w:rsid w:val="00D25FDD"/>
    <w:rPr>
      <w:rFonts w:ascii="Wingdings" w:hAnsi="Wingdings"/>
    </w:rPr>
  </w:style>
  <w:style w:type="paragraph" w:customStyle="1" w:styleId="Nadpis">
    <w:name w:val="Nadpis"/>
    <w:basedOn w:val="Normal"/>
    <w:next w:val="BodyText"/>
    <w:uiPriority w:val="99"/>
    <w:rsid w:val="00D25FDD"/>
    <w:pPr>
      <w:keepNext/>
      <w:spacing w:before="240" w:after="120"/>
    </w:pPr>
    <w:rPr>
      <w:rFonts w:ascii="Arial" w:hAnsi="Arial" w:cs="Tahoma"/>
      <w:sz w:val="28"/>
      <w:szCs w:val="28"/>
    </w:rPr>
  </w:style>
  <w:style w:type="paragraph" w:styleId="BodyText">
    <w:name w:val="Body Text"/>
    <w:basedOn w:val="Normal"/>
    <w:link w:val="BodyTextChar1"/>
    <w:uiPriority w:val="99"/>
    <w:rsid w:val="00D25FDD"/>
    <w:pPr>
      <w:spacing w:after="120"/>
    </w:pPr>
  </w:style>
  <w:style w:type="character" w:customStyle="1" w:styleId="BodyTextChar1">
    <w:name w:val="Body Text Char1"/>
    <w:basedOn w:val="DefaultParagraphFont"/>
    <w:link w:val="BodyText"/>
    <w:uiPriority w:val="99"/>
    <w:semiHidden/>
    <w:locked/>
    <w:rsid w:val="00864D5F"/>
    <w:rPr>
      <w:rFonts w:cs="Times New Roman"/>
      <w:sz w:val="24"/>
      <w:szCs w:val="24"/>
      <w:lang w:eastAsia="ar-SA" w:bidi="ar-SA"/>
    </w:rPr>
  </w:style>
  <w:style w:type="paragraph" w:styleId="List">
    <w:name w:val="List"/>
    <w:basedOn w:val="BodyText"/>
    <w:uiPriority w:val="99"/>
    <w:rsid w:val="00D25FDD"/>
    <w:rPr>
      <w:rFonts w:cs="Tahoma"/>
    </w:rPr>
  </w:style>
  <w:style w:type="paragraph" w:customStyle="1" w:styleId="Popisek">
    <w:name w:val="Popisek"/>
    <w:basedOn w:val="Normal"/>
    <w:uiPriority w:val="99"/>
    <w:rsid w:val="00D25FDD"/>
    <w:pPr>
      <w:suppressLineNumbers/>
      <w:spacing w:before="120" w:after="120"/>
    </w:pPr>
    <w:rPr>
      <w:rFonts w:cs="Tahoma"/>
      <w:i/>
      <w:iCs/>
    </w:rPr>
  </w:style>
  <w:style w:type="paragraph" w:customStyle="1" w:styleId="Rejstk">
    <w:name w:val="Rejstřík"/>
    <w:basedOn w:val="Normal"/>
    <w:uiPriority w:val="99"/>
    <w:rsid w:val="00D25FDD"/>
    <w:pPr>
      <w:suppressLineNumbers/>
    </w:pPr>
    <w:rPr>
      <w:rFonts w:cs="Tahoma"/>
    </w:rPr>
  </w:style>
  <w:style w:type="paragraph" w:customStyle="1" w:styleId="StylNormlndkovnjednoduch">
    <w:name w:val="Styl Norm‡ln’ + Řádkování:  jednoduché"/>
    <w:basedOn w:val="Normal"/>
    <w:uiPriority w:val="99"/>
    <w:rsid w:val="00D25FDD"/>
    <w:pPr>
      <w:widowControl w:val="0"/>
      <w:overflowPunct w:val="0"/>
      <w:autoSpaceDE w:val="0"/>
      <w:spacing w:before="120"/>
      <w:jc w:val="both"/>
      <w:textAlignment w:val="baseline"/>
    </w:pPr>
  </w:style>
  <w:style w:type="paragraph" w:styleId="Header">
    <w:name w:val="header"/>
    <w:basedOn w:val="Normal"/>
    <w:link w:val="HeaderChar1"/>
    <w:uiPriority w:val="99"/>
    <w:rsid w:val="00D25FDD"/>
    <w:pPr>
      <w:tabs>
        <w:tab w:val="center" w:pos="4536"/>
        <w:tab w:val="right" w:pos="9072"/>
      </w:tabs>
    </w:pPr>
    <w:rPr>
      <w:sz w:val="20"/>
      <w:szCs w:val="20"/>
    </w:rPr>
  </w:style>
  <w:style w:type="character" w:customStyle="1" w:styleId="HeaderChar1">
    <w:name w:val="Header Char1"/>
    <w:basedOn w:val="DefaultParagraphFont"/>
    <w:link w:val="Header"/>
    <w:uiPriority w:val="99"/>
    <w:semiHidden/>
    <w:locked/>
    <w:rsid w:val="00864D5F"/>
    <w:rPr>
      <w:rFonts w:cs="Times New Roman"/>
      <w:sz w:val="24"/>
      <w:szCs w:val="24"/>
      <w:lang w:eastAsia="ar-SA" w:bidi="ar-SA"/>
    </w:rPr>
  </w:style>
  <w:style w:type="paragraph" w:styleId="BodyTextIndent">
    <w:name w:val="Body Text Indent"/>
    <w:basedOn w:val="Normal"/>
    <w:link w:val="BodyTextIndentChar1"/>
    <w:uiPriority w:val="99"/>
    <w:rsid w:val="00D25FDD"/>
    <w:pPr>
      <w:ind w:left="1068"/>
      <w:jc w:val="both"/>
    </w:pPr>
  </w:style>
  <w:style w:type="character" w:customStyle="1" w:styleId="BodyTextIndentChar1">
    <w:name w:val="Body Text Indent Char1"/>
    <w:basedOn w:val="DefaultParagraphFont"/>
    <w:link w:val="BodyTextIndent"/>
    <w:uiPriority w:val="99"/>
    <w:semiHidden/>
    <w:locked/>
    <w:rsid w:val="00864D5F"/>
    <w:rPr>
      <w:rFonts w:cs="Times New Roman"/>
      <w:sz w:val="24"/>
      <w:szCs w:val="24"/>
      <w:lang w:eastAsia="ar-SA" w:bidi="ar-SA"/>
    </w:rPr>
  </w:style>
  <w:style w:type="paragraph" w:customStyle="1" w:styleId="Zkladntext21">
    <w:name w:val="Základní text 21"/>
    <w:basedOn w:val="Normal"/>
    <w:uiPriority w:val="99"/>
    <w:rsid w:val="00D25FDD"/>
    <w:pPr>
      <w:jc w:val="both"/>
    </w:pPr>
  </w:style>
  <w:style w:type="paragraph" w:customStyle="1" w:styleId="Zkladntext31">
    <w:name w:val="Základní text 31"/>
    <w:basedOn w:val="Normal"/>
    <w:uiPriority w:val="99"/>
    <w:rsid w:val="00D25FDD"/>
    <w:pPr>
      <w:jc w:val="both"/>
    </w:pPr>
    <w:rPr>
      <w:b/>
      <w:sz w:val="28"/>
    </w:rPr>
  </w:style>
  <w:style w:type="paragraph" w:customStyle="1" w:styleId="Zkladntextodsazen31">
    <w:name w:val="Základní text odsazený 31"/>
    <w:basedOn w:val="Normal"/>
    <w:uiPriority w:val="99"/>
    <w:rsid w:val="00D25FDD"/>
    <w:pPr>
      <w:ind w:left="340"/>
      <w:jc w:val="both"/>
    </w:pPr>
    <w:rPr>
      <w:sz w:val="20"/>
    </w:rPr>
  </w:style>
  <w:style w:type="paragraph" w:styleId="Footer">
    <w:name w:val="footer"/>
    <w:basedOn w:val="Normal"/>
    <w:link w:val="FooterChar1"/>
    <w:uiPriority w:val="99"/>
    <w:rsid w:val="00D25FDD"/>
    <w:pPr>
      <w:tabs>
        <w:tab w:val="center" w:pos="4536"/>
        <w:tab w:val="right" w:pos="9072"/>
      </w:tabs>
    </w:pPr>
  </w:style>
  <w:style w:type="character" w:customStyle="1" w:styleId="FooterChar1">
    <w:name w:val="Footer Char1"/>
    <w:basedOn w:val="DefaultParagraphFont"/>
    <w:link w:val="Footer"/>
    <w:uiPriority w:val="99"/>
    <w:semiHidden/>
    <w:locked/>
    <w:rsid w:val="00864D5F"/>
    <w:rPr>
      <w:rFonts w:cs="Times New Roman"/>
      <w:sz w:val="24"/>
      <w:szCs w:val="24"/>
      <w:lang w:eastAsia="ar-SA" w:bidi="ar-SA"/>
    </w:rPr>
  </w:style>
  <w:style w:type="paragraph" w:customStyle="1" w:styleId="Obsahtabulky">
    <w:name w:val="Obsah tabulky"/>
    <w:basedOn w:val="Normal"/>
    <w:uiPriority w:val="99"/>
    <w:rsid w:val="00D25FDD"/>
    <w:pPr>
      <w:suppressLineNumbers/>
    </w:pPr>
  </w:style>
  <w:style w:type="paragraph" w:customStyle="1" w:styleId="Nadpistabulky">
    <w:name w:val="Nadpis tabulky"/>
    <w:basedOn w:val="Obsahtabulky"/>
    <w:uiPriority w:val="99"/>
    <w:rsid w:val="00D25FDD"/>
    <w:pPr>
      <w:jc w:val="center"/>
    </w:pPr>
    <w:rPr>
      <w:b/>
      <w:bCs/>
    </w:rPr>
  </w:style>
  <w:style w:type="character" w:customStyle="1" w:styleId="BalloonTextChar1">
    <w:name w:val="Balloon Text Char1"/>
    <w:basedOn w:val="DefaultParagraphFont"/>
    <w:link w:val="BalloonText"/>
    <w:uiPriority w:val="99"/>
    <w:semiHidden/>
    <w:locked/>
    <w:rsid w:val="00864D5F"/>
    <w:rPr>
      <w:rFonts w:cs="Times New Roman"/>
      <w:sz w:val="2"/>
      <w:lang w:eastAsia="ar-SA" w:bidi="ar-SA"/>
    </w:rPr>
  </w:style>
  <w:style w:type="paragraph" w:customStyle="1" w:styleId="Textkomente1">
    <w:name w:val="Text komentáře1"/>
    <w:basedOn w:val="Normal"/>
    <w:uiPriority w:val="99"/>
    <w:rsid w:val="00D25FDD"/>
    <w:rPr>
      <w:sz w:val="20"/>
      <w:szCs w:val="20"/>
    </w:rPr>
  </w:style>
  <w:style w:type="paragraph" w:styleId="CommentText">
    <w:name w:val="annotation text"/>
    <w:basedOn w:val="Normal"/>
    <w:link w:val="CommentTextChar1"/>
    <w:uiPriority w:val="99"/>
    <w:rsid w:val="00BD3390"/>
    <w:rPr>
      <w:sz w:val="20"/>
      <w:szCs w:val="20"/>
    </w:rPr>
  </w:style>
  <w:style w:type="character" w:customStyle="1" w:styleId="CommentTextChar1">
    <w:name w:val="Comment Text Char1"/>
    <w:basedOn w:val="DefaultParagraphFont"/>
    <w:link w:val="CommentText"/>
    <w:uiPriority w:val="99"/>
    <w:locked/>
    <w:rsid w:val="00BD3390"/>
    <w:rPr>
      <w:rFonts w:cs="Times New Roman"/>
      <w:lang w:eastAsia="ar-SA" w:bidi="ar-SA"/>
    </w:rPr>
  </w:style>
  <w:style w:type="paragraph" w:styleId="CommentSubject">
    <w:name w:val="annotation subject"/>
    <w:basedOn w:val="Textkomente1"/>
    <w:next w:val="Textkomente1"/>
    <w:link w:val="CommentSubjectChar1"/>
    <w:uiPriority w:val="99"/>
    <w:rsid w:val="00D25FDD"/>
    <w:rPr>
      <w:b/>
      <w:bCs/>
    </w:rPr>
  </w:style>
  <w:style w:type="character" w:customStyle="1" w:styleId="CommentSubjectChar1">
    <w:name w:val="Comment Subject Char1"/>
    <w:basedOn w:val="CommentTextChar1"/>
    <w:link w:val="CommentSubject"/>
    <w:uiPriority w:val="99"/>
    <w:semiHidden/>
    <w:locked/>
    <w:rsid w:val="00864D5F"/>
    <w:rPr>
      <w:b/>
      <w:bCs/>
      <w:sz w:val="20"/>
      <w:szCs w:val="20"/>
    </w:rPr>
  </w:style>
  <w:style w:type="paragraph" w:customStyle="1" w:styleId="Obsahrmce">
    <w:name w:val="Obsah rámce"/>
    <w:basedOn w:val="BodyText"/>
    <w:uiPriority w:val="99"/>
    <w:rsid w:val="00D25FDD"/>
  </w:style>
  <w:style w:type="paragraph" w:styleId="BodyText2">
    <w:name w:val="Body Text 2"/>
    <w:basedOn w:val="Normal"/>
    <w:link w:val="BodyText2Char"/>
    <w:uiPriority w:val="99"/>
    <w:rsid w:val="006956EB"/>
    <w:pPr>
      <w:spacing w:after="120" w:line="480" w:lineRule="auto"/>
    </w:pPr>
  </w:style>
  <w:style w:type="character" w:customStyle="1" w:styleId="BodyText2Char">
    <w:name w:val="Body Text 2 Char"/>
    <w:basedOn w:val="DefaultParagraphFont"/>
    <w:link w:val="BodyText2"/>
    <w:uiPriority w:val="99"/>
    <w:semiHidden/>
    <w:locked/>
    <w:rsid w:val="00864D5F"/>
    <w:rPr>
      <w:rFonts w:cs="Times New Roman"/>
      <w:sz w:val="24"/>
      <w:szCs w:val="24"/>
      <w:lang w:eastAsia="ar-SA" w:bidi="ar-SA"/>
    </w:rPr>
  </w:style>
  <w:style w:type="paragraph" w:styleId="BodyText3">
    <w:name w:val="Body Text 3"/>
    <w:basedOn w:val="Normal"/>
    <w:link w:val="BodyText3Char"/>
    <w:uiPriority w:val="99"/>
    <w:rsid w:val="00E0457A"/>
    <w:pPr>
      <w:spacing w:after="120"/>
    </w:pPr>
    <w:rPr>
      <w:sz w:val="16"/>
      <w:szCs w:val="16"/>
    </w:rPr>
  </w:style>
  <w:style w:type="character" w:customStyle="1" w:styleId="BodyText3Char">
    <w:name w:val="Body Text 3 Char"/>
    <w:basedOn w:val="DefaultParagraphFont"/>
    <w:link w:val="BodyText3"/>
    <w:uiPriority w:val="99"/>
    <w:semiHidden/>
    <w:locked/>
    <w:rsid w:val="00864D5F"/>
    <w:rPr>
      <w:rFonts w:cs="Times New Roman"/>
      <w:sz w:val="16"/>
      <w:szCs w:val="16"/>
      <w:lang w:eastAsia="ar-SA" w:bidi="ar-SA"/>
    </w:rPr>
  </w:style>
  <w:style w:type="paragraph" w:styleId="NormalWeb">
    <w:name w:val="Normal (Web)"/>
    <w:basedOn w:val="Normal"/>
    <w:uiPriority w:val="99"/>
    <w:rsid w:val="002447AB"/>
    <w:pPr>
      <w:suppressAutoHyphens w:val="0"/>
      <w:spacing w:before="100" w:beforeAutospacing="1" w:after="100" w:afterAutospacing="1"/>
    </w:pPr>
    <w:rPr>
      <w:lang w:eastAsia="cs-CZ"/>
    </w:rPr>
  </w:style>
  <w:style w:type="paragraph" w:customStyle="1" w:styleId="Styl3">
    <w:name w:val="Styl3"/>
    <w:basedOn w:val="Normal"/>
    <w:uiPriority w:val="99"/>
    <w:rsid w:val="00CD0CD5"/>
    <w:pPr>
      <w:tabs>
        <w:tab w:val="left" w:pos="284"/>
      </w:tabs>
      <w:suppressAutoHyphens w:val="0"/>
      <w:ind w:left="567"/>
      <w:jc w:val="both"/>
    </w:pPr>
    <w:rPr>
      <w:lang w:eastAsia="cs-CZ"/>
    </w:rPr>
  </w:style>
  <w:style w:type="character" w:styleId="CommentReference">
    <w:name w:val="annotation reference"/>
    <w:basedOn w:val="DefaultParagraphFont"/>
    <w:uiPriority w:val="99"/>
    <w:rsid w:val="00BD3390"/>
    <w:rPr>
      <w:rFonts w:cs="Times New Roman"/>
      <w:sz w:val="16"/>
      <w:szCs w:val="16"/>
    </w:rPr>
  </w:style>
  <w:style w:type="paragraph" w:customStyle="1" w:styleId="Default">
    <w:name w:val="Default"/>
    <w:uiPriority w:val="99"/>
    <w:rsid w:val="000E108F"/>
    <w:pPr>
      <w:autoSpaceDE w:val="0"/>
      <w:autoSpaceDN w:val="0"/>
      <w:adjustRightInd w:val="0"/>
    </w:pPr>
    <w:rPr>
      <w:color w:val="000000"/>
      <w:sz w:val="24"/>
      <w:szCs w:val="24"/>
    </w:rPr>
  </w:style>
  <w:style w:type="paragraph" w:styleId="BodyTextIndent3">
    <w:name w:val="Body Text Indent 3"/>
    <w:basedOn w:val="Normal"/>
    <w:link w:val="BodyTextIndent3Char"/>
    <w:uiPriority w:val="99"/>
    <w:rsid w:val="004B1F6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628A9"/>
    <w:rPr>
      <w:rFonts w:cs="Times New Roman"/>
      <w:sz w:val="16"/>
      <w:szCs w:val="16"/>
      <w:lang w:eastAsia="ar-SA" w:bidi="ar-SA"/>
    </w:rPr>
  </w:style>
  <w:style w:type="paragraph" w:customStyle="1" w:styleId="BodyText21">
    <w:name w:val="Body Text 21"/>
    <w:basedOn w:val="Normal"/>
    <w:uiPriority w:val="99"/>
    <w:rsid w:val="004B1F6F"/>
    <w:pPr>
      <w:widowControl w:val="0"/>
      <w:suppressAutoHyphens w:val="0"/>
      <w:jc w:val="both"/>
    </w:pPr>
    <w:rPr>
      <w:sz w:val="22"/>
      <w:szCs w:val="20"/>
      <w:lang w:eastAsia="cs-CZ"/>
    </w:rPr>
  </w:style>
  <w:style w:type="character" w:customStyle="1" w:styleId="StyleArial11ptPatternClearwhite">
    <w:name w:val="Style Arial 11 pt Pattern: Clear (white)"/>
    <w:basedOn w:val="DefaultParagraphFont"/>
    <w:uiPriority w:val="99"/>
    <w:rsid w:val="004B1F6F"/>
    <w:rPr>
      <w:rFonts w:ascii="Arial" w:hAnsi="Arial" w:cs="Times New Roman"/>
      <w:sz w:val="22"/>
      <w:shd w:val="clear" w:color="auto" w:fill="FFFF00"/>
    </w:rPr>
  </w:style>
  <w:style w:type="character" w:customStyle="1" w:styleId="datalabelstring">
    <w:name w:val="datalabel string"/>
    <w:basedOn w:val="DefaultParagraphFont"/>
    <w:uiPriority w:val="99"/>
    <w:rsid w:val="00DC0A4A"/>
    <w:rPr>
      <w:rFonts w:cs="Times New Roman"/>
    </w:rPr>
  </w:style>
  <w:style w:type="paragraph" w:styleId="FootnoteText">
    <w:name w:val="footnote text"/>
    <w:aliases w:val="Schriftart: 9 pt,Schriftart: 10 pt,Schriftart: 8 pt,Text poznámky pod čiarou 007,Footnote"/>
    <w:basedOn w:val="Normal"/>
    <w:link w:val="FootnoteTextChar1"/>
    <w:uiPriority w:val="99"/>
    <w:semiHidden/>
    <w:rsid w:val="00225D5E"/>
    <w:pPr>
      <w:suppressAutoHyphens w:val="0"/>
    </w:pPr>
    <w:rPr>
      <w:sz w:val="20"/>
      <w:szCs w:val="20"/>
      <w:lang w:eastAsia="cs-CZ"/>
    </w:rPr>
  </w:style>
  <w:style w:type="character" w:customStyle="1" w:styleId="FootnoteTextChar">
    <w:name w:val="Footnote Text Char"/>
    <w:aliases w:val="Schriftart: 9 pt Char,Schriftart: 10 pt Char,Schriftart: 8 pt Char,Text poznámky pod čiarou 007 Char,Footnote Char"/>
    <w:basedOn w:val="DefaultParagraphFont"/>
    <w:link w:val="FootnoteText"/>
    <w:uiPriority w:val="99"/>
    <w:semiHidden/>
    <w:locked/>
    <w:rsid w:val="00A43D17"/>
    <w:rPr>
      <w:rFonts w:cs="Times New Roman"/>
      <w:sz w:val="20"/>
      <w:szCs w:val="20"/>
      <w:lang w:eastAsia="ar-SA" w:bidi="ar-SA"/>
    </w:rPr>
  </w:style>
  <w:style w:type="character" w:customStyle="1" w:styleId="FootnoteTextChar1">
    <w:name w:val="Footnote Text Char1"/>
    <w:aliases w:val="Schriftart: 9 pt Char1,Schriftart: 10 pt Char1,Schriftart: 8 pt Char1,Text poznámky pod čiarou 007 Char1,Footnote Char1"/>
    <w:basedOn w:val="DefaultParagraphFont"/>
    <w:link w:val="FootnoteText"/>
    <w:uiPriority w:val="99"/>
    <w:semiHidden/>
    <w:locked/>
    <w:rsid w:val="00225D5E"/>
    <w:rPr>
      <w:rFonts w:cs="Times New Roman"/>
      <w:lang w:val="cs-CZ" w:eastAsia="cs-CZ" w:bidi="ar-SA"/>
    </w:rPr>
  </w:style>
  <w:style w:type="character" w:customStyle="1" w:styleId="CharChar">
    <w:name w:val="Char Char"/>
    <w:basedOn w:val="DefaultParagraphFont"/>
    <w:uiPriority w:val="99"/>
    <w:semiHidden/>
    <w:rsid w:val="004B2082"/>
    <w:rPr>
      <w:rFonts w:cs="Times New Roman"/>
      <w:sz w:val="24"/>
      <w:szCs w:val="24"/>
      <w:lang w:val="cs-CZ" w:eastAsia="cs-CZ" w:bidi="ar-SA"/>
    </w:rPr>
  </w:style>
  <w:style w:type="character" w:styleId="FootnoteReference">
    <w:name w:val="footnote reference"/>
    <w:basedOn w:val="DefaultParagraphFont"/>
    <w:uiPriority w:val="99"/>
    <w:rsid w:val="000374DA"/>
    <w:rPr>
      <w:rFonts w:cs="Times New Roman"/>
    </w:rPr>
  </w:style>
  <w:style w:type="paragraph" w:customStyle="1" w:styleId="Headline2proSbornk">
    <w:name w:val="Headline 2 pro Sborník"/>
    <w:basedOn w:val="Title"/>
    <w:uiPriority w:val="99"/>
    <w:rsid w:val="002A0BA5"/>
    <w:pPr>
      <w:suppressAutoHyphens w:val="0"/>
      <w:spacing w:after="240"/>
    </w:pPr>
    <w:rPr>
      <w:rFonts w:ascii="Times New Roman" w:hAnsi="Times New Roman" w:cs="Times New Roman"/>
      <w:lang w:eastAsia="cs-CZ"/>
    </w:rPr>
  </w:style>
  <w:style w:type="paragraph" w:styleId="Title">
    <w:name w:val="Title"/>
    <w:basedOn w:val="Normal"/>
    <w:link w:val="TitleChar"/>
    <w:uiPriority w:val="99"/>
    <w:qFormat/>
    <w:locked/>
    <w:rsid w:val="002A0BA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3940A6"/>
    <w:rPr>
      <w:rFonts w:ascii="Cambria" w:hAnsi="Cambria" w:cs="Times New Roman"/>
      <w:b/>
      <w:bCs/>
      <w:kern w:val="28"/>
      <w:sz w:val="32"/>
      <w:szCs w:val="32"/>
      <w:lang w:eastAsia="ar-SA" w:bidi="ar-SA"/>
    </w:rPr>
  </w:style>
  <w:style w:type="character" w:styleId="FollowedHyperlink">
    <w:name w:val="FollowedHyperlink"/>
    <w:basedOn w:val="DefaultParagraphFont"/>
    <w:uiPriority w:val="99"/>
    <w:rsid w:val="001C2FC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405687034">
      <w:marLeft w:val="0"/>
      <w:marRight w:val="0"/>
      <w:marTop w:val="0"/>
      <w:marBottom w:val="0"/>
      <w:divBdr>
        <w:top w:val="none" w:sz="0" w:space="0" w:color="auto"/>
        <w:left w:val="none" w:sz="0" w:space="0" w:color="auto"/>
        <w:bottom w:val="none" w:sz="0" w:space="0" w:color="auto"/>
        <w:right w:val="none" w:sz="0" w:space="0" w:color="auto"/>
      </w:divBdr>
      <w:divsChild>
        <w:div w:id="405687033">
          <w:marLeft w:val="0"/>
          <w:marRight w:val="0"/>
          <w:marTop w:val="0"/>
          <w:marBottom w:val="0"/>
          <w:divBdr>
            <w:top w:val="none" w:sz="0" w:space="0" w:color="auto"/>
            <w:left w:val="none" w:sz="0" w:space="0" w:color="auto"/>
            <w:bottom w:val="none" w:sz="0" w:space="0" w:color="auto"/>
            <w:right w:val="none" w:sz="0" w:space="0" w:color="auto"/>
          </w:divBdr>
          <w:divsChild>
            <w:div w:id="405687038">
              <w:marLeft w:val="0"/>
              <w:marRight w:val="0"/>
              <w:marTop w:val="0"/>
              <w:marBottom w:val="0"/>
              <w:divBdr>
                <w:top w:val="none" w:sz="0" w:space="0" w:color="auto"/>
                <w:left w:val="none" w:sz="0" w:space="0" w:color="auto"/>
                <w:bottom w:val="none" w:sz="0" w:space="0" w:color="auto"/>
                <w:right w:val="none" w:sz="0" w:space="0" w:color="auto"/>
              </w:divBdr>
              <w:divsChild>
                <w:div w:id="405687035">
                  <w:marLeft w:val="0"/>
                  <w:marRight w:val="0"/>
                  <w:marTop w:val="0"/>
                  <w:marBottom w:val="0"/>
                  <w:divBdr>
                    <w:top w:val="none" w:sz="0" w:space="0" w:color="auto"/>
                    <w:left w:val="none" w:sz="0" w:space="0" w:color="auto"/>
                    <w:bottom w:val="none" w:sz="0" w:space="0" w:color="auto"/>
                    <w:right w:val="none" w:sz="0" w:space="0" w:color="auto"/>
                  </w:divBdr>
                  <w:divsChild>
                    <w:div w:id="405687027">
                      <w:marLeft w:val="0"/>
                      <w:marRight w:val="0"/>
                      <w:marTop w:val="0"/>
                      <w:marBottom w:val="0"/>
                      <w:divBdr>
                        <w:top w:val="none" w:sz="0" w:space="0" w:color="auto"/>
                        <w:left w:val="none" w:sz="0" w:space="0" w:color="auto"/>
                        <w:bottom w:val="none" w:sz="0" w:space="0" w:color="auto"/>
                        <w:right w:val="none" w:sz="0" w:space="0" w:color="auto"/>
                      </w:divBdr>
                      <w:divsChild>
                        <w:div w:id="40568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687037">
      <w:marLeft w:val="0"/>
      <w:marRight w:val="0"/>
      <w:marTop w:val="0"/>
      <w:marBottom w:val="0"/>
      <w:divBdr>
        <w:top w:val="none" w:sz="0" w:space="0" w:color="auto"/>
        <w:left w:val="none" w:sz="0" w:space="0" w:color="auto"/>
        <w:bottom w:val="none" w:sz="0" w:space="0" w:color="auto"/>
        <w:right w:val="none" w:sz="0" w:space="0" w:color="auto"/>
      </w:divBdr>
      <w:divsChild>
        <w:div w:id="405687030">
          <w:marLeft w:val="0"/>
          <w:marRight w:val="0"/>
          <w:marTop w:val="0"/>
          <w:marBottom w:val="0"/>
          <w:divBdr>
            <w:top w:val="none" w:sz="0" w:space="0" w:color="auto"/>
            <w:left w:val="none" w:sz="0" w:space="0" w:color="auto"/>
            <w:bottom w:val="none" w:sz="0" w:space="0" w:color="auto"/>
            <w:right w:val="none" w:sz="0" w:space="0" w:color="auto"/>
          </w:divBdr>
          <w:divsChild>
            <w:div w:id="405687031">
              <w:marLeft w:val="0"/>
              <w:marRight w:val="0"/>
              <w:marTop w:val="0"/>
              <w:marBottom w:val="0"/>
              <w:divBdr>
                <w:top w:val="none" w:sz="0" w:space="0" w:color="auto"/>
                <w:left w:val="none" w:sz="0" w:space="0" w:color="auto"/>
                <w:bottom w:val="none" w:sz="0" w:space="0" w:color="auto"/>
                <w:right w:val="none" w:sz="0" w:space="0" w:color="auto"/>
              </w:divBdr>
              <w:divsChild>
                <w:div w:id="405687026">
                  <w:marLeft w:val="0"/>
                  <w:marRight w:val="0"/>
                  <w:marTop w:val="0"/>
                  <w:marBottom w:val="0"/>
                  <w:divBdr>
                    <w:top w:val="none" w:sz="0" w:space="0" w:color="auto"/>
                    <w:left w:val="none" w:sz="0" w:space="0" w:color="auto"/>
                    <w:bottom w:val="none" w:sz="0" w:space="0" w:color="auto"/>
                    <w:right w:val="none" w:sz="0" w:space="0" w:color="auto"/>
                  </w:divBdr>
                  <w:divsChild>
                    <w:div w:id="405687028">
                      <w:marLeft w:val="0"/>
                      <w:marRight w:val="0"/>
                      <w:marTop w:val="0"/>
                      <w:marBottom w:val="0"/>
                      <w:divBdr>
                        <w:top w:val="none" w:sz="0" w:space="0" w:color="auto"/>
                        <w:left w:val="none" w:sz="0" w:space="0" w:color="auto"/>
                        <w:bottom w:val="none" w:sz="0" w:space="0" w:color="auto"/>
                        <w:right w:val="none" w:sz="0" w:space="0" w:color="auto"/>
                      </w:divBdr>
                      <w:divsChild>
                        <w:div w:id="405687032">
                          <w:marLeft w:val="0"/>
                          <w:marRight w:val="0"/>
                          <w:marTop w:val="0"/>
                          <w:marBottom w:val="0"/>
                          <w:divBdr>
                            <w:top w:val="none" w:sz="0" w:space="0" w:color="auto"/>
                            <w:left w:val="none" w:sz="0" w:space="0" w:color="auto"/>
                            <w:bottom w:val="none" w:sz="0" w:space="0" w:color="auto"/>
                            <w:right w:val="none" w:sz="0" w:space="0" w:color="auto"/>
                          </w:divBdr>
                          <w:divsChild>
                            <w:div w:id="4056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687039">
      <w:marLeft w:val="0"/>
      <w:marRight w:val="0"/>
      <w:marTop w:val="0"/>
      <w:marBottom w:val="0"/>
      <w:divBdr>
        <w:top w:val="none" w:sz="0" w:space="0" w:color="auto"/>
        <w:left w:val="none" w:sz="0" w:space="0" w:color="auto"/>
        <w:bottom w:val="none" w:sz="0" w:space="0" w:color="auto"/>
        <w:right w:val="none" w:sz="0" w:space="0" w:color="auto"/>
      </w:divBdr>
    </w:div>
    <w:div w:id="405687040">
      <w:marLeft w:val="0"/>
      <w:marRight w:val="0"/>
      <w:marTop w:val="0"/>
      <w:marBottom w:val="0"/>
      <w:divBdr>
        <w:top w:val="none" w:sz="0" w:space="0" w:color="auto"/>
        <w:left w:val="none" w:sz="0" w:space="0" w:color="auto"/>
        <w:bottom w:val="none" w:sz="0" w:space="0" w:color="auto"/>
        <w:right w:val="none" w:sz="0" w:space="0" w:color="auto"/>
      </w:divBdr>
    </w:div>
    <w:div w:id="405687041">
      <w:marLeft w:val="0"/>
      <w:marRight w:val="0"/>
      <w:marTop w:val="0"/>
      <w:marBottom w:val="0"/>
      <w:divBdr>
        <w:top w:val="none" w:sz="0" w:space="0" w:color="auto"/>
        <w:left w:val="none" w:sz="0" w:space="0" w:color="auto"/>
        <w:bottom w:val="none" w:sz="0" w:space="0" w:color="auto"/>
        <w:right w:val="none" w:sz="0" w:space="0" w:color="auto"/>
      </w:divBdr>
    </w:div>
    <w:div w:id="405687042">
      <w:marLeft w:val="0"/>
      <w:marRight w:val="0"/>
      <w:marTop w:val="0"/>
      <w:marBottom w:val="0"/>
      <w:divBdr>
        <w:top w:val="none" w:sz="0" w:space="0" w:color="auto"/>
        <w:left w:val="none" w:sz="0" w:space="0" w:color="auto"/>
        <w:bottom w:val="none" w:sz="0" w:space="0" w:color="auto"/>
        <w:right w:val="none" w:sz="0" w:space="0" w:color="auto"/>
      </w:divBdr>
    </w:div>
    <w:div w:id="405687043">
      <w:marLeft w:val="0"/>
      <w:marRight w:val="0"/>
      <w:marTop w:val="0"/>
      <w:marBottom w:val="0"/>
      <w:divBdr>
        <w:top w:val="none" w:sz="0" w:space="0" w:color="auto"/>
        <w:left w:val="none" w:sz="0" w:space="0" w:color="auto"/>
        <w:bottom w:val="none" w:sz="0" w:space="0" w:color="auto"/>
        <w:right w:val="none" w:sz="0" w:space="0" w:color="auto"/>
      </w:divBdr>
    </w:div>
    <w:div w:id="405687046">
      <w:marLeft w:val="0"/>
      <w:marRight w:val="0"/>
      <w:marTop w:val="0"/>
      <w:marBottom w:val="0"/>
      <w:divBdr>
        <w:top w:val="none" w:sz="0" w:space="0" w:color="auto"/>
        <w:left w:val="none" w:sz="0" w:space="0" w:color="auto"/>
        <w:bottom w:val="none" w:sz="0" w:space="0" w:color="auto"/>
        <w:right w:val="none" w:sz="0" w:space="0" w:color="auto"/>
      </w:divBdr>
      <w:divsChild>
        <w:div w:id="405687051">
          <w:marLeft w:val="0"/>
          <w:marRight w:val="0"/>
          <w:marTop w:val="0"/>
          <w:marBottom w:val="0"/>
          <w:divBdr>
            <w:top w:val="none" w:sz="0" w:space="0" w:color="auto"/>
            <w:left w:val="none" w:sz="0" w:space="0" w:color="auto"/>
            <w:bottom w:val="none" w:sz="0" w:space="0" w:color="auto"/>
            <w:right w:val="none" w:sz="0" w:space="0" w:color="auto"/>
          </w:divBdr>
          <w:divsChild>
            <w:div w:id="405687050">
              <w:marLeft w:val="0"/>
              <w:marRight w:val="0"/>
              <w:marTop w:val="8340"/>
              <w:marBottom w:val="0"/>
              <w:divBdr>
                <w:top w:val="none" w:sz="0" w:space="0" w:color="auto"/>
                <w:left w:val="none" w:sz="0" w:space="0" w:color="auto"/>
                <w:bottom w:val="none" w:sz="0" w:space="0" w:color="auto"/>
                <w:right w:val="none" w:sz="0" w:space="0" w:color="auto"/>
              </w:divBdr>
              <w:divsChild>
                <w:div w:id="405687047">
                  <w:marLeft w:val="0"/>
                  <w:marRight w:val="0"/>
                  <w:marTop w:val="0"/>
                  <w:marBottom w:val="0"/>
                  <w:divBdr>
                    <w:top w:val="none" w:sz="0" w:space="0" w:color="auto"/>
                    <w:left w:val="none" w:sz="0" w:space="0" w:color="auto"/>
                    <w:bottom w:val="none" w:sz="0" w:space="0" w:color="auto"/>
                    <w:right w:val="none" w:sz="0" w:space="0" w:color="auto"/>
                  </w:divBdr>
                  <w:divsChild>
                    <w:div w:id="40568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687052">
      <w:marLeft w:val="0"/>
      <w:marRight w:val="0"/>
      <w:marTop w:val="0"/>
      <w:marBottom w:val="0"/>
      <w:divBdr>
        <w:top w:val="none" w:sz="0" w:space="0" w:color="auto"/>
        <w:left w:val="none" w:sz="0" w:space="0" w:color="auto"/>
        <w:bottom w:val="none" w:sz="0" w:space="0" w:color="auto"/>
        <w:right w:val="none" w:sz="0" w:space="0" w:color="auto"/>
      </w:divBdr>
      <w:divsChild>
        <w:div w:id="405687053">
          <w:marLeft w:val="0"/>
          <w:marRight w:val="0"/>
          <w:marTop w:val="0"/>
          <w:marBottom w:val="0"/>
          <w:divBdr>
            <w:top w:val="none" w:sz="0" w:space="0" w:color="auto"/>
            <w:left w:val="none" w:sz="0" w:space="0" w:color="auto"/>
            <w:bottom w:val="none" w:sz="0" w:space="0" w:color="auto"/>
            <w:right w:val="none" w:sz="0" w:space="0" w:color="auto"/>
          </w:divBdr>
          <w:divsChild>
            <w:div w:id="405687045">
              <w:marLeft w:val="0"/>
              <w:marRight w:val="0"/>
              <w:marTop w:val="8340"/>
              <w:marBottom w:val="0"/>
              <w:divBdr>
                <w:top w:val="none" w:sz="0" w:space="0" w:color="auto"/>
                <w:left w:val="none" w:sz="0" w:space="0" w:color="auto"/>
                <w:bottom w:val="none" w:sz="0" w:space="0" w:color="auto"/>
                <w:right w:val="none" w:sz="0" w:space="0" w:color="auto"/>
              </w:divBdr>
              <w:divsChild>
                <w:div w:id="405687048">
                  <w:marLeft w:val="0"/>
                  <w:marRight w:val="0"/>
                  <w:marTop w:val="0"/>
                  <w:marBottom w:val="0"/>
                  <w:divBdr>
                    <w:top w:val="none" w:sz="0" w:space="0" w:color="auto"/>
                    <w:left w:val="none" w:sz="0" w:space="0" w:color="auto"/>
                    <w:bottom w:val="none" w:sz="0" w:space="0" w:color="auto"/>
                    <w:right w:val="none" w:sz="0" w:space="0" w:color="auto"/>
                  </w:divBdr>
                  <w:divsChild>
                    <w:div w:id="4056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dislav.zoubek@gymso.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idz@gyms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iri.widz@gymso.cz" TargetMode="External"/><Relationship Id="rId4" Type="http://schemas.openxmlformats.org/officeDocument/2006/relationships/webSettings" Target="webSettings.xml"/><Relationship Id="rId9" Type="http://schemas.openxmlformats.org/officeDocument/2006/relationships/hyperlink" Target="https://www.vhodne-uverejneni.cz/index.php?m=xenorders&amp;h=cpv&amp;a=maincodes&amp;mid=435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3420</TotalTime>
  <Pages>22</Pages>
  <Words>8849</Words>
  <Characters>-32766</Characters>
  <Application>Microsoft Office Outlook</Application>
  <DocSecurity>0</DocSecurity>
  <Lines>0</Lines>
  <Paragraphs>0</Paragraphs>
  <ScaleCrop>false</ScaleCrop>
  <Company>Apdm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Grunerova</dc:creator>
  <cp:keywords/>
  <dc:description/>
  <cp:lastModifiedBy>zoubek</cp:lastModifiedBy>
  <cp:revision>299</cp:revision>
  <cp:lastPrinted>2013-09-17T09:36:00Z</cp:lastPrinted>
  <dcterms:created xsi:type="dcterms:W3CDTF">2012-09-24T13:28:00Z</dcterms:created>
  <dcterms:modified xsi:type="dcterms:W3CDTF">2013-10-04T08:49:00Z</dcterms:modified>
</cp:coreProperties>
</file>