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FD096" w14:textId="77777777" w:rsidR="00915076" w:rsidRPr="00783F5C" w:rsidRDefault="00915076" w:rsidP="00915076">
      <w:pPr>
        <w:jc w:val="center"/>
        <w:rPr>
          <w:rFonts w:asciiTheme="minorHAnsi" w:hAnsiTheme="minorHAnsi" w:cstheme="minorHAnsi"/>
          <w:b/>
          <w:bCs/>
          <w:caps/>
          <w:kern w:val="1"/>
          <w:sz w:val="22"/>
          <w:szCs w:val="22"/>
        </w:rPr>
      </w:pPr>
      <w:r w:rsidRPr="00783F5C">
        <w:rPr>
          <w:rFonts w:asciiTheme="minorHAnsi" w:hAnsiTheme="minorHAnsi" w:cstheme="minorHAnsi"/>
          <w:b/>
          <w:bCs/>
          <w:caps/>
          <w:kern w:val="1"/>
          <w:sz w:val="22"/>
          <w:szCs w:val="22"/>
        </w:rPr>
        <w:t>smlouva</w:t>
      </w:r>
    </w:p>
    <w:p w14:paraId="7761DF9C" w14:textId="77777777" w:rsidR="00915076" w:rsidRPr="00783F5C" w:rsidRDefault="00915076"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 xml:space="preserve">o poskytnutí účelové podpory na řešení projektu výzkumu a vývoje </w:t>
      </w:r>
    </w:p>
    <w:p w14:paraId="00CC4AB4" w14:textId="74C4C3B8" w:rsidR="00915076" w:rsidRPr="006E2993" w:rsidRDefault="00915076" w:rsidP="00915076">
      <w:pPr>
        <w:keepNext/>
        <w:jc w:val="center"/>
        <w:rPr>
          <w:rFonts w:asciiTheme="minorHAnsi" w:hAnsiTheme="minorHAnsi" w:cstheme="minorHAnsi"/>
          <w:b/>
          <w:bCs/>
          <w:iCs/>
          <w:kern w:val="1"/>
          <w:sz w:val="22"/>
          <w:szCs w:val="22"/>
        </w:rPr>
      </w:pPr>
      <w:r w:rsidRPr="006E2993">
        <w:rPr>
          <w:rFonts w:asciiTheme="minorHAnsi" w:hAnsiTheme="minorHAnsi" w:cstheme="minorHAnsi"/>
          <w:b/>
          <w:bCs/>
          <w:kern w:val="1"/>
          <w:sz w:val="22"/>
          <w:szCs w:val="22"/>
        </w:rPr>
        <w:t>č</w:t>
      </w:r>
      <w:r w:rsidR="007F4BCE" w:rsidRPr="006E2993">
        <w:rPr>
          <w:rFonts w:asciiTheme="minorHAnsi" w:hAnsiTheme="minorHAnsi" w:cstheme="minorHAnsi"/>
          <w:b/>
          <w:bCs/>
          <w:kern w:val="1"/>
          <w:sz w:val="22"/>
          <w:szCs w:val="22"/>
        </w:rPr>
        <w:t>j</w:t>
      </w:r>
      <w:r w:rsidRPr="006E2993">
        <w:rPr>
          <w:rFonts w:asciiTheme="minorHAnsi" w:hAnsiTheme="minorHAnsi" w:cstheme="minorHAnsi"/>
          <w:b/>
          <w:bCs/>
          <w:kern w:val="1"/>
          <w:sz w:val="22"/>
          <w:szCs w:val="22"/>
        </w:rPr>
        <w:t xml:space="preserve">.: </w:t>
      </w:r>
      <w:r w:rsidR="00D7742F" w:rsidRPr="00D7742F">
        <w:rPr>
          <w:rFonts w:asciiTheme="minorHAnsi" w:hAnsiTheme="minorHAnsi" w:cstheme="minorHAnsi"/>
          <w:b/>
          <w:bCs/>
          <w:iCs/>
          <w:sz w:val="22"/>
          <w:szCs w:val="22"/>
        </w:rPr>
        <w:t>MSMT-</w:t>
      </w:r>
    </w:p>
    <w:p w14:paraId="385A8593" w14:textId="77777777" w:rsidR="00915076" w:rsidRPr="00783F5C" w:rsidRDefault="00915076" w:rsidP="00915076">
      <w:pPr>
        <w:keepNext/>
        <w:tabs>
          <w:tab w:val="left" w:pos="3227"/>
        </w:tabs>
        <w:rPr>
          <w:rFonts w:asciiTheme="minorHAnsi" w:hAnsiTheme="minorHAnsi" w:cstheme="minorHAnsi"/>
          <w:b/>
          <w:bCs/>
          <w:kern w:val="1"/>
          <w:sz w:val="22"/>
          <w:szCs w:val="22"/>
        </w:rPr>
      </w:pPr>
      <w:r w:rsidRPr="00783F5C">
        <w:rPr>
          <w:rFonts w:asciiTheme="minorHAnsi" w:hAnsiTheme="minorHAnsi" w:cstheme="minorHAnsi"/>
          <w:b/>
          <w:bCs/>
          <w:kern w:val="1"/>
          <w:sz w:val="22"/>
          <w:szCs w:val="22"/>
        </w:rPr>
        <w:tab/>
      </w:r>
    </w:p>
    <w:p w14:paraId="03C33C5D" w14:textId="2D5E56A2" w:rsidR="00915076" w:rsidRPr="00783F5C" w:rsidRDefault="00F9509E"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pod</w:t>
      </w:r>
      <w:r w:rsidR="00915076" w:rsidRPr="00783F5C">
        <w:rPr>
          <w:rFonts w:asciiTheme="minorHAnsi" w:hAnsiTheme="minorHAnsi" w:cstheme="minorHAnsi"/>
          <w:b/>
          <w:bCs/>
          <w:kern w:val="1"/>
          <w:sz w:val="22"/>
          <w:szCs w:val="22"/>
        </w:rPr>
        <w:t xml:space="preserve">programu </w:t>
      </w:r>
      <w:r w:rsidRPr="00783F5C">
        <w:rPr>
          <w:rFonts w:asciiTheme="minorHAnsi" w:hAnsiTheme="minorHAnsi" w:cstheme="minorHAnsi"/>
          <w:b/>
          <w:bCs/>
          <w:kern w:val="1"/>
          <w:sz w:val="22"/>
          <w:szCs w:val="22"/>
        </w:rPr>
        <w:t>INTER-</w:t>
      </w:r>
      <w:r w:rsidR="00546E1F">
        <w:rPr>
          <w:rFonts w:asciiTheme="minorHAnsi" w:hAnsiTheme="minorHAnsi" w:cstheme="minorHAnsi"/>
          <w:b/>
          <w:bCs/>
          <w:kern w:val="1"/>
          <w:sz w:val="22"/>
          <w:szCs w:val="22"/>
        </w:rPr>
        <w:t>ACTION</w:t>
      </w:r>
      <w:r w:rsidRPr="00783F5C">
        <w:rPr>
          <w:rFonts w:asciiTheme="minorHAnsi" w:hAnsiTheme="minorHAnsi" w:cstheme="minorHAnsi"/>
          <w:b/>
          <w:bCs/>
          <w:kern w:val="1"/>
          <w:sz w:val="22"/>
          <w:szCs w:val="22"/>
        </w:rPr>
        <w:t>, programu INTER-EXCELLENCE</w:t>
      </w:r>
      <w:r w:rsidR="00CC3681" w:rsidRPr="00783F5C">
        <w:rPr>
          <w:rFonts w:asciiTheme="minorHAnsi" w:hAnsiTheme="minorHAnsi" w:cstheme="minorHAnsi"/>
          <w:b/>
          <w:bCs/>
          <w:kern w:val="1"/>
          <w:sz w:val="22"/>
          <w:szCs w:val="22"/>
        </w:rPr>
        <w:t xml:space="preserve"> II</w:t>
      </w:r>
    </w:p>
    <w:p w14:paraId="73EF6033" w14:textId="77777777" w:rsidR="00915076" w:rsidRPr="00783F5C" w:rsidRDefault="00255FF8" w:rsidP="00915076">
      <w:pPr>
        <w:jc w:val="center"/>
        <w:rPr>
          <w:rFonts w:asciiTheme="minorHAnsi" w:hAnsiTheme="minorHAnsi" w:cstheme="minorHAnsi"/>
          <w:b/>
          <w:bCs/>
          <w:sz w:val="22"/>
          <w:szCs w:val="22"/>
        </w:rPr>
      </w:pPr>
      <w:r w:rsidRPr="00783F5C">
        <w:rPr>
          <w:rFonts w:asciiTheme="minorHAnsi" w:hAnsiTheme="minorHAnsi" w:cstheme="minorHAnsi"/>
          <w:b/>
          <w:bCs/>
          <w:sz w:val="22"/>
          <w:szCs w:val="22"/>
        </w:rPr>
        <w:t>(dále jen „</w:t>
      </w:r>
      <w:r w:rsidR="00CC3681" w:rsidRPr="00783F5C">
        <w:rPr>
          <w:rFonts w:asciiTheme="minorHAnsi" w:hAnsiTheme="minorHAnsi" w:cstheme="minorHAnsi"/>
          <w:b/>
          <w:bCs/>
          <w:sz w:val="22"/>
          <w:szCs w:val="22"/>
        </w:rPr>
        <w:t>s</w:t>
      </w:r>
      <w:r w:rsidR="00350453" w:rsidRPr="00783F5C">
        <w:rPr>
          <w:rFonts w:asciiTheme="minorHAnsi" w:hAnsiTheme="minorHAnsi" w:cstheme="minorHAnsi"/>
          <w:b/>
          <w:bCs/>
          <w:sz w:val="22"/>
          <w:szCs w:val="22"/>
        </w:rPr>
        <w:t>mlouva“)</w:t>
      </w:r>
    </w:p>
    <w:p w14:paraId="414A6902" w14:textId="77777777" w:rsidR="00915076" w:rsidRPr="00783F5C" w:rsidRDefault="00915076" w:rsidP="00915076">
      <w:pPr>
        <w:jc w:val="center"/>
        <w:rPr>
          <w:rFonts w:asciiTheme="minorHAnsi" w:hAnsiTheme="minorHAnsi" w:cstheme="minorHAnsi"/>
          <w:b/>
          <w:bCs/>
          <w:sz w:val="22"/>
          <w:szCs w:val="22"/>
        </w:rPr>
      </w:pPr>
    </w:p>
    <w:p w14:paraId="5EAB3B88"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Smluvní strany</w:t>
      </w:r>
    </w:p>
    <w:p w14:paraId="6A17A705" w14:textId="77777777" w:rsidR="0083012D" w:rsidRPr="00783F5C" w:rsidRDefault="0083012D" w:rsidP="00915076">
      <w:pPr>
        <w:rPr>
          <w:rFonts w:asciiTheme="minorHAnsi" w:hAnsiTheme="minorHAnsi" w:cstheme="minorHAnsi"/>
          <w:sz w:val="22"/>
          <w:szCs w:val="22"/>
        </w:rPr>
      </w:pPr>
    </w:p>
    <w:p w14:paraId="502C4284" w14:textId="77777777" w:rsidR="00EE62DC" w:rsidRPr="00CA4471" w:rsidRDefault="00EE62DC" w:rsidP="00EE62DC">
      <w:pPr>
        <w:rPr>
          <w:rFonts w:asciiTheme="minorHAnsi" w:hAnsiTheme="minorHAnsi" w:cstheme="minorHAnsi"/>
          <w:b/>
          <w:bCs/>
          <w:sz w:val="22"/>
          <w:szCs w:val="22"/>
        </w:rPr>
      </w:pPr>
      <w:r w:rsidRPr="00CA4471">
        <w:rPr>
          <w:rFonts w:asciiTheme="minorHAnsi" w:hAnsiTheme="minorHAnsi" w:cstheme="minorHAnsi"/>
          <w:b/>
          <w:bCs/>
          <w:sz w:val="22"/>
          <w:szCs w:val="22"/>
        </w:rPr>
        <w:t>Česká republika – Ministerstvo školství, mládeže a tělovýchovy</w:t>
      </w:r>
    </w:p>
    <w:p w14:paraId="4D00A349"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IČO: 00022985</w:t>
      </w:r>
    </w:p>
    <w:p w14:paraId="2C84FF7D"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se sídlem Karmelitská 529/5, 118 12 Praha 1,</w:t>
      </w:r>
    </w:p>
    <w:p w14:paraId="054A1B55" w14:textId="71A73319" w:rsidR="00EE62DC" w:rsidRPr="00CA4471" w:rsidRDefault="00CD17B7" w:rsidP="00EE62DC">
      <w:pPr>
        <w:rPr>
          <w:rFonts w:asciiTheme="minorHAnsi" w:hAnsiTheme="minorHAnsi" w:cstheme="minorHAnsi"/>
          <w:sz w:val="22"/>
          <w:szCs w:val="22"/>
        </w:rPr>
      </w:pPr>
      <w:r>
        <w:rPr>
          <w:rFonts w:asciiTheme="minorHAnsi" w:hAnsiTheme="minorHAnsi" w:cstheme="minorHAnsi"/>
          <w:sz w:val="22"/>
          <w:szCs w:val="22"/>
        </w:rPr>
        <w:t>jednající</w:t>
      </w:r>
      <w:r w:rsidR="00EE62DC" w:rsidRPr="00CA4471">
        <w:rPr>
          <w:rFonts w:asciiTheme="minorHAnsi" w:hAnsiTheme="minorHAnsi" w:cstheme="minorHAnsi"/>
          <w:sz w:val="22"/>
          <w:szCs w:val="22"/>
        </w:rPr>
        <w:t xml:space="preserve">: </w:t>
      </w:r>
    </w:p>
    <w:p w14:paraId="070732D8" w14:textId="77777777" w:rsidR="00EE62DC" w:rsidRPr="00CA4471" w:rsidRDefault="00EE62DC" w:rsidP="00EE62DC">
      <w:pPr>
        <w:jc w:val="both"/>
        <w:rPr>
          <w:rFonts w:asciiTheme="minorHAnsi" w:hAnsiTheme="minorHAnsi" w:cstheme="minorHAnsi"/>
          <w:b/>
          <w:sz w:val="22"/>
          <w:szCs w:val="22"/>
        </w:rPr>
      </w:pPr>
      <w:r w:rsidRPr="00CA4471">
        <w:rPr>
          <w:rFonts w:asciiTheme="minorHAnsi" w:hAnsiTheme="minorHAnsi" w:cstheme="minorHAnsi"/>
          <w:sz w:val="22"/>
          <w:szCs w:val="22"/>
        </w:rPr>
        <w:t xml:space="preserve">(dále jen „poskytovatel”)  </w:t>
      </w:r>
    </w:p>
    <w:p w14:paraId="3CB491D5" w14:textId="77777777" w:rsidR="00915076" w:rsidRPr="00256FCC" w:rsidRDefault="00915076" w:rsidP="00915076">
      <w:pPr>
        <w:spacing w:after="120"/>
        <w:jc w:val="center"/>
        <w:rPr>
          <w:rFonts w:asciiTheme="minorHAnsi" w:hAnsiTheme="minorHAnsi" w:cstheme="minorHAnsi"/>
          <w:b/>
          <w:sz w:val="22"/>
          <w:szCs w:val="22"/>
        </w:rPr>
      </w:pPr>
      <w:r w:rsidRPr="00256FCC">
        <w:rPr>
          <w:rFonts w:asciiTheme="minorHAnsi" w:hAnsiTheme="minorHAnsi" w:cstheme="minorHAnsi"/>
          <w:b/>
          <w:sz w:val="22"/>
          <w:szCs w:val="22"/>
        </w:rPr>
        <w:t>a</w:t>
      </w:r>
    </w:p>
    <w:p w14:paraId="41B2FD84" w14:textId="77777777" w:rsidR="00EE62DC" w:rsidRPr="00CA4471" w:rsidRDefault="00EE62DC" w:rsidP="00EE62DC">
      <w:pPr>
        <w:rPr>
          <w:rFonts w:asciiTheme="minorHAnsi" w:hAnsiTheme="minorHAnsi" w:cstheme="minorHAnsi"/>
          <w:b/>
          <w:bCs/>
          <w:sz w:val="22"/>
          <w:szCs w:val="22"/>
        </w:rPr>
      </w:pPr>
      <w:r w:rsidRPr="00CA4471">
        <w:rPr>
          <w:rFonts w:asciiTheme="minorHAnsi" w:hAnsiTheme="minorHAnsi" w:cstheme="minorHAnsi"/>
          <w:b/>
          <w:bCs/>
          <w:sz w:val="22"/>
          <w:szCs w:val="22"/>
        </w:rPr>
        <w:fldChar w:fldCharType="begin"/>
      </w:r>
      <w:r w:rsidRPr="00CA4471">
        <w:rPr>
          <w:rFonts w:asciiTheme="minorHAnsi" w:hAnsiTheme="minorHAnsi" w:cstheme="minorHAnsi"/>
          <w:b/>
          <w:bCs/>
          <w:sz w:val="22"/>
          <w:szCs w:val="22"/>
        </w:rPr>
        <w:instrText xml:space="preserve"> MERGEFIELD Příjemce </w:instrText>
      </w:r>
      <w:r w:rsidRPr="00CA4471">
        <w:rPr>
          <w:rFonts w:asciiTheme="minorHAnsi" w:hAnsiTheme="minorHAnsi" w:cstheme="minorHAnsi"/>
          <w:b/>
          <w:bCs/>
          <w:sz w:val="22"/>
          <w:szCs w:val="22"/>
        </w:rPr>
        <w:fldChar w:fldCharType="separate"/>
      </w:r>
      <w:r w:rsidRPr="00CA4471">
        <w:rPr>
          <w:rFonts w:asciiTheme="minorHAnsi" w:hAnsiTheme="minorHAnsi" w:cstheme="minorHAnsi"/>
          <w:b/>
          <w:bCs/>
          <w:noProof/>
          <w:sz w:val="22"/>
          <w:szCs w:val="22"/>
        </w:rPr>
        <w:t>«Příjemce»</w:t>
      </w:r>
      <w:r w:rsidRPr="00CA4471">
        <w:rPr>
          <w:rFonts w:asciiTheme="minorHAnsi" w:hAnsiTheme="minorHAnsi" w:cstheme="minorHAnsi"/>
          <w:b/>
          <w:bCs/>
          <w:sz w:val="22"/>
          <w:szCs w:val="22"/>
        </w:rPr>
        <w:fldChar w:fldCharType="end"/>
      </w:r>
    </w:p>
    <w:p w14:paraId="0AB4778A"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IČO: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IČO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«IČO»</w:t>
      </w:r>
      <w:r w:rsidRPr="00CA4471">
        <w:rPr>
          <w:rFonts w:asciiTheme="minorHAnsi" w:hAnsiTheme="minorHAnsi" w:cstheme="minorHAnsi"/>
          <w:sz w:val="22"/>
          <w:szCs w:val="22"/>
        </w:rPr>
        <w:fldChar w:fldCharType="end"/>
      </w:r>
    </w:p>
    <w:p w14:paraId="485AA0A8"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právní forma: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právní_forma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«právní_forma»</w:t>
      </w:r>
      <w:r w:rsidRPr="00CA4471">
        <w:rPr>
          <w:rFonts w:asciiTheme="minorHAnsi" w:hAnsiTheme="minorHAnsi" w:cstheme="minorHAnsi"/>
          <w:sz w:val="22"/>
          <w:szCs w:val="22"/>
        </w:rPr>
        <w:fldChar w:fldCharType="end"/>
      </w:r>
    </w:p>
    <w:p w14:paraId="57D2175C"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se sídlem: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se_sídlem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«se_sídlem»</w:t>
      </w:r>
      <w:r w:rsidRPr="00CA4471">
        <w:rPr>
          <w:rFonts w:asciiTheme="minorHAnsi" w:hAnsiTheme="minorHAnsi" w:cstheme="minorHAnsi"/>
          <w:sz w:val="22"/>
          <w:szCs w:val="22"/>
        </w:rPr>
        <w:fldChar w:fldCharType="end"/>
      </w:r>
    </w:p>
    <w:p w14:paraId="31D70575"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číslo účtu: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číslo_účtu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«číslo_účtu»</w:t>
      </w:r>
      <w:r w:rsidRPr="00CA4471">
        <w:rPr>
          <w:rFonts w:asciiTheme="minorHAnsi" w:hAnsiTheme="minorHAnsi" w:cstheme="minorHAnsi"/>
          <w:sz w:val="22"/>
          <w:szCs w:val="22"/>
        </w:rPr>
        <w:fldChar w:fldCharType="end"/>
      </w:r>
    </w:p>
    <w:p w14:paraId="20F91599" w14:textId="71F1052E" w:rsidR="00EE62DC" w:rsidRPr="00CA4471" w:rsidRDefault="00CD17B7" w:rsidP="00EE62DC">
      <w:pPr>
        <w:rPr>
          <w:rFonts w:asciiTheme="minorHAnsi" w:hAnsiTheme="minorHAnsi" w:cstheme="minorHAnsi"/>
          <w:bCs/>
          <w:sz w:val="22"/>
          <w:szCs w:val="22"/>
        </w:rPr>
      </w:pPr>
      <w:r>
        <w:rPr>
          <w:rFonts w:asciiTheme="minorHAnsi" w:hAnsiTheme="minorHAnsi" w:cstheme="minorHAnsi"/>
          <w:bCs/>
          <w:sz w:val="22"/>
          <w:szCs w:val="22"/>
        </w:rPr>
        <w:t>jednající</w:t>
      </w:r>
      <w:r w:rsidR="00EE62DC" w:rsidRPr="00CA4471">
        <w:rPr>
          <w:rFonts w:asciiTheme="minorHAnsi" w:hAnsiTheme="minorHAnsi" w:cstheme="minorHAnsi"/>
          <w:bCs/>
          <w:sz w:val="22"/>
          <w:szCs w:val="22"/>
        </w:rPr>
        <w:t xml:space="preserve">: </w:t>
      </w:r>
      <w:r w:rsidR="00EE62DC" w:rsidRPr="00CA4471">
        <w:rPr>
          <w:rFonts w:asciiTheme="minorHAnsi" w:hAnsiTheme="minorHAnsi" w:cstheme="minorHAnsi"/>
          <w:bCs/>
          <w:sz w:val="22"/>
          <w:szCs w:val="22"/>
        </w:rPr>
        <w:fldChar w:fldCharType="begin"/>
      </w:r>
      <w:r w:rsidR="00EE62DC" w:rsidRPr="00CA4471">
        <w:rPr>
          <w:rFonts w:asciiTheme="minorHAnsi" w:hAnsiTheme="minorHAnsi" w:cstheme="minorHAnsi"/>
          <w:bCs/>
          <w:sz w:val="22"/>
          <w:szCs w:val="22"/>
        </w:rPr>
        <w:instrText xml:space="preserve"> MERGEFIELD zastoupená </w:instrText>
      </w:r>
      <w:r w:rsidR="00EE62DC" w:rsidRPr="00CA4471">
        <w:rPr>
          <w:rFonts w:asciiTheme="minorHAnsi" w:hAnsiTheme="minorHAnsi" w:cstheme="minorHAnsi"/>
          <w:bCs/>
          <w:sz w:val="22"/>
          <w:szCs w:val="22"/>
        </w:rPr>
        <w:fldChar w:fldCharType="separate"/>
      </w:r>
      <w:r w:rsidR="00EE62DC" w:rsidRPr="00CA4471">
        <w:rPr>
          <w:rFonts w:asciiTheme="minorHAnsi" w:hAnsiTheme="minorHAnsi" w:cstheme="minorHAnsi"/>
          <w:bCs/>
          <w:noProof/>
          <w:sz w:val="22"/>
          <w:szCs w:val="22"/>
        </w:rPr>
        <w:t>«</w:t>
      </w:r>
      <w:r>
        <w:rPr>
          <w:rFonts w:asciiTheme="minorHAnsi" w:hAnsiTheme="minorHAnsi" w:cstheme="minorHAnsi"/>
          <w:bCs/>
          <w:noProof/>
          <w:sz w:val="22"/>
          <w:szCs w:val="22"/>
        </w:rPr>
        <w:t>jednající</w:t>
      </w:r>
      <w:r w:rsidR="00EE62DC" w:rsidRPr="00CA4471">
        <w:rPr>
          <w:rFonts w:asciiTheme="minorHAnsi" w:hAnsiTheme="minorHAnsi" w:cstheme="minorHAnsi"/>
          <w:bCs/>
          <w:noProof/>
          <w:sz w:val="22"/>
          <w:szCs w:val="22"/>
        </w:rPr>
        <w:t>»</w:t>
      </w:r>
      <w:r w:rsidR="00EE62DC" w:rsidRPr="00CA4471">
        <w:rPr>
          <w:rFonts w:asciiTheme="minorHAnsi" w:hAnsiTheme="minorHAnsi" w:cstheme="minorHAnsi"/>
          <w:bCs/>
          <w:sz w:val="22"/>
          <w:szCs w:val="22"/>
        </w:rPr>
        <w:fldChar w:fldCharType="end"/>
      </w:r>
    </w:p>
    <w:p w14:paraId="0EBE5BFC" w14:textId="041E8479"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(dále jen „příjemce“) </w:t>
      </w:r>
    </w:p>
    <w:p w14:paraId="6256EF1B" w14:textId="77777777" w:rsidR="00B9486C" w:rsidRDefault="00B9486C" w:rsidP="00915076">
      <w:pPr>
        <w:rPr>
          <w:rFonts w:asciiTheme="minorHAnsi" w:hAnsiTheme="minorHAnsi" w:cstheme="minorHAnsi"/>
          <w:sz w:val="22"/>
          <w:szCs w:val="22"/>
        </w:rPr>
      </w:pPr>
    </w:p>
    <w:p w14:paraId="5D2353A5" w14:textId="77777777" w:rsidR="000D1769" w:rsidRPr="00783F5C" w:rsidRDefault="000D1769" w:rsidP="00915076">
      <w:pPr>
        <w:rPr>
          <w:rFonts w:asciiTheme="minorHAnsi" w:hAnsiTheme="minorHAnsi" w:cstheme="minorHAnsi"/>
          <w:sz w:val="22"/>
          <w:szCs w:val="22"/>
        </w:rPr>
      </w:pPr>
    </w:p>
    <w:p w14:paraId="3C1FCA08" w14:textId="77777777" w:rsidR="00915076" w:rsidRPr="00783F5C" w:rsidRDefault="00B9486C" w:rsidP="00915076">
      <w:pPr>
        <w:rPr>
          <w:rFonts w:asciiTheme="minorHAnsi" w:hAnsiTheme="minorHAnsi" w:cstheme="minorHAnsi"/>
          <w:sz w:val="22"/>
          <w:szCs w:val="22"/>
        </w:rPr>
      </w:pPr>
      <w:r w:rsidRPr="00783F5C">
        <w:rPr>
          <w:rFonts w:asciiTheme="minorHAnsi" w:hAnsiTheme="minorHAnsi" w:cstheme="minorHAnsi"/>
          <w:sz w:val="22"/>
          <w:szCs w:val="22"/>
        </w:rPr>
        <w:t>(společně dále také jako „smluvní strany“)</w:t>
      </w:r>
    </w:p>
    <w:p w14:paraId="2A966BF9"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uzavírají</w:t>
      </w:r>
    </w:p>
    <w:p w14:paraId="67B90BD7" w14:textId="77777777" w:rsidR="00915076" w:rsidRPr="00783F5C" w:rsidRDefault="00915076" w:rsidP="00915076">
      <w:pPr>
        <w:jc w:val="center"/>
        <w:rPr>
          <w:rFonts w:asciiTheme="minorHAnsi" w:hAnsiTheme="minorHAnsi" w:cstheme="minorHAnsi"/>
          <w:sz w:val="22"/>
          <w:szCs w:val="22"/>
        </w:rPr>
      </w:pPr>
    </w:p>
    <w:p w14:paraId="410835E2" w14:textId="64E70BF5" w:rsidR="00980CA4" w:rsidRPr="00783F5C" w:rsidRDefault="00980CA4" w:rsidP="00980CA4">
      <w:pPr>
        <w:tabs>
          <w:tab w:val="left" w:pos="7655"/>
        </w:tabs>
        <w:jc w:val="both"/>
        <w:rPr>
          <w:rFonts w:asciiTheme="minorHAnsi" w:hAnsiTheme="minorHAnsi" w:cstheme="minorHAnsi"/>
          <w:sz w:val="22"/>
          <w:szCs w:val="22"/>
        </w:rPr>
      </w:pPr>
      <w:r w:rsidRPr="00783F5C">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w:t>
      </w:r>
      <w:r w:rsidRPr="00AC6E6A">
        <w:rPr>
          <w:rFonts w:asciiTheme="minorHAnsi" w:hAnsiTheme="minorHAnsi" w:cstheme="minorHAnsi"/>
          <w:sz w:val="22"/>
          <w:szCs w:val="22"/>
        </w:rPr>
        <w:t xml:space="preserve">experimentálního vývoje a inovací), ve znění pozdějších předpisů, (dále jen „zákon č. 130/2002 Sb.“), </w:t>
      </w:r>
      <w:r w:rsidR="00524B02" w:rsidRPr="00524B02">
        <w:rPr>
          <w:rFonts w:asciiTheme="minorHAnsi" w:hAnsiTheme="minorHAnsi" w:cstheme="minorHAnsi"/>
          <w:sz w:val="22"/>
          <w:szCs w:val="22"/>
        </w:rPr>
        <w:t>podle § 159 a následujících zákona č. 500/2004 Sb., správní řád</w:t>
      </w:r>
      <w:r w:rsidR="00EF3A82" w:rsidRPr="00AC6E6A">
        <w:rPr>
          <w:rFonts w:asciiTheme="minorHAnsi" w:hAnsiTheme="minorHAnsi" w:cstheme="minorHAnsi"/>
          <w:sz w:val="22"/>
          <w:szCs w:val="22"/>
        </w:rPr>
        <w:t xml:space="preserve">, </w:t>
      </w:r>
      <w:r w:rsidRPr="00AC6E6A">
        <w:rPr>
          <w:rFonts w:asciiTheme="minorHAnsi" w:hAnsiTheme="minorHAnsi" w:cstheme="minorHAnsi"/>
          <w:sz w:val="22"/>
          <w:szCs w:val="22"/>
        </w:rPr>
        <w:t xml:space="preserve">podle </w:t>
      </w:r>
      <w:r w:rsidR="00FC07BE" w:rsidRPr="00AC6E6A">
        <w:rPr>
          <w:rFonts w:asciiTheme="minorHAnsi" w:hAnsiTheme="minorHAnsi" w:cstheme="minorHAnsi"/>
          <w:sz w:val="22"/>
          <w:szCs w:val="22"/>
        </w:rPr>
        <w:t>ustanovení § 17</w:t>
      </w:r>
      <w:r w:rsidRPr="00AC6E6A">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w:t>
      </w:r>
      <w:r w:rsidR="009F106C">
        <w:rPr>
          <w:rFonts w:asciiTheme="minorHAnsi" w:hAnsiTheme="minorHAnsi" w:cstheme="minorHAnsi"/>
          <w:sz w:val="22"/>
          <w:szCs w:val="22"/>
        </w:rPr>
        <w:t xml:space="preserve"> </w:t>
      </w:r>
      <w:r w:rsidRPr="00AC6E6A">
        <w:rPr>
          <w:rFonts w:asciiTheme="minorHAnsi" w:hAnsiTheme="minorHAnsi" w:cstheme="minorHAnsi"/>
          <w:sz w:val="22"/>
          <w:szCs w:val="22"/>
        </w:rPr>
        <w:t xml:space="preserve">Nařízením Komise (EU) č. 651/2014 ze dne 17. června 2014, kterým se v souladu s články 107 a 108 Smlouvy </w:t>
      </w:r>
      <w:r w:rsidR="002E3655" w:rsidRPr="00AC6E6A">
        <w:rPr>
          <w:rFonts w:asciiTheme="minorHAnsi" w:hAnsiTheme="minorHAnsi" w:cstheme="minorHAnsi"/>
          <w:sz w:val="22"/>
          <w:szCs w:val="22"/>
        </w:rPr>
        <w:t>o fungování EU</w:t>
      </w:r>
      <w:r w:rsidR="00B00AA2"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prohlašují určité kategorie podpory za slučitelné s vnitřním trhem (dále jen „nařízení“), tuto </w:t>
      </w:r>
      <w:r w:rsidRPr="00783F5C">
        <w:rPr>
          <w:rFonts w:asciiTheme="minorHAnsi" w:hAnsiTheme="minorHAnsi" w:cstheme="minorHAnsi"/>
          <w:b/>
          <w:sz w:val="22"/>
          <w:szCs w:val="22"/>
        </w:rPr>
        <w:t>smlouvu</w:t>
      </w:r>
      <w:r w:rsidRPr="00783F5C">
        <w:rPr>
          <w:rFonts w:asciiTheme="minorHAnsi" w:hAnsiTheme="minorHAnsi" w:cstheme="minorHAnsi"/>
          <w:sz w:val="22"/>
          <w:szCs w:val="22"/>
        </w:rPr>
        <w:t xml:space="preserve">: </w:t>
      </w:r>
    </w:p>
    <w:p w14:paraId="730805D3" w14:textId="77777777" w:rsidR="00915076" w:rsidRPr="00783F5C" w:rsidRDefault="00915076" w:rsidP="00915076">
      <w:pPr>
        <w:tabs>
          <w:tab w:val="left" w:pos="7655"/>
        </w:tabs>
        <w:jc w:val="both"/>
        <w:rPr>
          <w:rFonts w:asciiTheme="minorHAnsi" w:hAnsiTheme="minorHAnsi" w:cstheme="minorHAnsi"/>
          <w:sz w:val="22"/>
          <w:szCs w:val="22"/>
        </w:rPr>
      </w:pPr>
    </w:p>
    <w:p w14:paraId="15D470FB" w14:textId="77777777" w:rsidR="00915076" w:rsidRPr="00783F5C"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11FF1472"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Předmět smlouvy</w:t>
      </w:r>
      <w:r w:rsidR="00350453" w:rsidRPr="00783F5C">
        <w:rPr>
          <w:rFonts w:asciiTheme="minorHAnsi" w:hAnsiTheme="minorHAnsi" w:cstheme="minorHAnsi"/>
          <w:sz w:val="22"/>
          <w:szCs w:val="22"/>
        </w:rPr>
        <w:t xml:space="preserve"> </w:t>
      </w:r>
    </w:p>
    <w:p w14:paraId="01C002EE" w14:textId="41503274" w:rsidR="00C0575D" w:rsidRPr="00256FCC" w:rsidRDefault="00980CA4" w:rsidP="00256FCC">
      <w:pPr>
        <w:pStyle w:val="Odstavecseseznamem"/>
        <w:numPr>
          <w:ilvl w:val="0"/>
          <w:numId w:val="2"/>
        </w:numPr>
        <w:tabs>
          <w:tab w:val="clear" w:pos="360"/>
          <w:tab w:val="left" w:pos="426"/>
        </w:tabs>
        <w:spacing w:before="240" w:after="120"/>
        <w:jc w:val="both"/>
        <w:rPr>
          <w:rFonts w:asciiTheme="minorHAnsi" w:hAnsiTheme="minorHAnsi" w:cstheme="minorHAnsi"/>
          <w:b/>
          <w:bCs/>
          <w:color w:val="FF0000"/>
          <w:sz w:val="22"/>
          <w:szCs w:val="22"/>
        </w:rPr>
      </w:pPr>
      <w:r w:rsidRPr="00783F5C">
        <w:rPr>
          <w:rFonts w:asciiTheme="minorHAnsi" w:hAnsiTheme="minorHAnsi" w:cstheme="minorHAnsi"/>
          <w:sz w:val="22"/>
          <w:szCs w:val="22"/>
        </w:rPr>
        <w:t>Předmětem této smlouvy je úprava práv a povinností poskytovatele a příjemce v</w:t>
      </w:r>
      <w:r w:rsidR="00A94D57">
        <w:rPr>
          <w:rFonts w:asciiTheme="minorHAnsi" w:hAnsiTheme="minorHAnsi" w:cstheme="minorHAnsi"/>
          <w:sz w:val="22"/>
          <w:szCs w:val="22"/>
        </w:rPr>
        <w:t xml:space="preserve"> </w:t>
      </w:r>
      <w:r w:rsidRPr="00783F5C">
        <w:rPr>
          <w:rFonts w:asciiTheme="minorHAnsi" w:hAnsiTheme="minorHAnsi" w:cstheme="minorHAnsi"/>
          <w:sz w:val="22"/>
          <w:szCs w:val="22"/>
        </w:rPr>
        <w:t>souvislosti s účelovou podporou</w:t>
      </w:r>
      <w:r w:rsidR="00230D87" w:rsidRPr="00783F5C">
        <w:rPr>
          <w:rFonts w:asciiTheme="minorHAnsi" w:hAnsiTheme="minorHAnsi" w:cstheme="minorHAnsi"/>
          <w:sz w:val="22"/>
          <w:szCs w:val="22"/>
        </w:rPr>
        <w:t>,</w:t>
      </w:r>
      <w:r w:rsidRPr="00783F5C">
        <w:rPr>
          <w:rFonts w:asciiTheme="minorHAnsi" w:hAnsiTheme="minorHAnsi" w:cstheme="minorHAnsi"/>
          <w:sz w:val="22"/>
          <w:szCs w:val="22"/>
        </w:rPr>
        <w:t xml:space="preserve"> poskytnutou podle </w:t>
      </w:r>
      <w:r w:rsidRPr="00783F5C">
        <w:rPr>
          <w:rFonts w:asciiTheme="minorHAnsi" w:hAnsiTheme="minorHAnsi" w:cstheme="minorHAnsi"/>
          <w:sz w:val="22"/>
          <w:szCs w:val="22"/>
          <w:shd w:val="clear" w:color="auto" w:fill="FFFFFF" w:themeFill="background1"/>
        </w:rPr>
        <w:t xml:space="preserve">§ 4 odst. 1 písm. e) zákona č. 130/2002 Sb. </w:t>
      </w:r>
      <w:r w:rsidRPr="00783F5C">
        <w:rPr>
          <w:rFonts w:asciiTheme="minorHAnsi" w:hAnsiTheme="minorHAnsi" w:cstheme="minorHAnsi"/>
          <w:sz w:val="22"/>
          <w:szCs w:val="22"/>
        </w:rPr>
        <w:t>ze státního rozpočtu na</w:t>
      </w:r>
      <w:r w:rsidR="00A94D57">
        <w:rPr>
          <w:rFonts w:asciiTheme="minorHAnsi" w:hAnsiTheme="minorHAnsi" w:cstheme="minorHAnsi"/>
          <w:sz w:val="22"/>
          <w:szCs w:val="22"/>
        </w:rPr>
        <w:t xml:space="preserve"> </w:t>
      </w:r>
      <w:r w:rsidRPr="00783F5C">
        <w:rPr>
          <w:rFonts w:asciiTheme="minorHAnsi" w:hAnsiTheme="minorHAnsi" w:cstheme="minorHAnsi"/>
          <w:sz w:val="22"/>
          <w:szCs w:val="22"/>
        </w:rPr>
        <w:t xml:space="preserve">řešení </w:t>
      </w:r>
      <w:r w:rsidRPr="0034126A">
        <w:rPr>
          <w:rFonts w:asciiTheme="minorHAnsi" w:hAnsiTheme="minorHAnsi" w:cstheme="minorHAnsi"/>
          <w:sz w:val="22"/>
          <w:szCs w:val="22"/>
        </w:rPr>
        <w:t xml:space="preserve">projektu výzkumu, vývoje a inovací s identifikačním kódem </w:t>
      </w:r>
      <w:r w:rsidR="00374690" w:rsidRPr="0034126A">
        <w:rPr>
          <w:rFonts w:asciiTheme="minorHAnsi" w:hAnsiTheme="minorHAnsi" w:cstheme="minorHAnsi"/>
          <w:b/>
          <w:sz w:val="22"/>
          <w:szCs w:val="22"/>
        </w:rPr>
        <w:fldChar w:fldCharType="begin"/>
      </w:r>
      <w:r w:rsidR="00374690" w:rsidRPr="0034126A">
        <w:rPr>
          <w:rFonts w:asciiTheme="minorHAnsi" w:hAnsiTheme="minorHAnsi" w:cstheme="minorHAnsi"/>
          <w:b/>
          <w:sz w:val="22"/>
          <w:szCs w:val="22"/>
        </w:rPr>
        <w:instrText xml:space="preserve"> MERGEFIELD kód_projektu </w:instrText>
      </w:r>
      <w:r w:rsidR="00374690" w:rsidRPr="0034126A">
        <w:rPr>
          <w:rFonts w:asciiTheme="minorHAnsi" w:hAnsiTheme="minorHAnsi" w:cstheme="minorHAnsi"/>
          <w:b/>
          <w:sz w:val="22"/>
          <w:szCs w:val="22"/>
        </w:rPr>
        <w:fldChar w:fldCharType="separate"/>
      </w:r>
      <w:r w:rsidR="00EA0BFD" w:rsidRPr="0034126A">
        <w:rPr>
          <w:rFonts w:asciiTheme="minorHAnsi" w:hAnsiTheme="minorHAnsi" w:cstheme="minorHAnsi"/>
          <w:b/>
          <w:noProof/>
          <w:sz w:val="22"/>
          <w:szCs w:val="22"/>
        </w:rPr>
        <w:t>LU</w:t>
      </w:r>
      <w:r w:rsidR="00546E1F">
        <w:rPr>
          <w:rFonts w:asciiTheme="minorHAnsi" w:hAnsiTheme="minorHAnsi" w:cstheme="minorHAnsi"/>
          <w:b/>
          <w:noProof/>
          <w:sz w:val="22"/>
          <w:szCs w:val="22"/>
        </w:rPr>
        <w:t>A</w:t>
      </w:r>
      <w:r w:rsidR="00A1229A">
        <w:rPr>
          <w:rFonts w:asciiTheme="minorHAnsi" w:hAnsiTheme="minorHAnsi" w:cstheme="minorHAnsi"/>
          <w:b/>
          <w:noProof/>
          <w:sz w:val="22"/>
          <w:szCs w:val="22"/>
        </w:rPr>
        <w:t>KR</w:t>
      </w:r>
      <w:r w:rsidR="00546E1F">
        <w:rPr>
          <w:rFonts w:asciiTheme="minorHAnsi" w:hAnsiTheme="minorHAnsi" w:cstheme="minorHAnsi"/>
          <w:b/>
          <w:noProof/>
          <w:sz w:val="22"/>
          <w:szCs w:val="22"/>
        </w:rPr>
        <w:t>25</w:t>
      </w:r>
      <w:r w:rsidR="00336AA7">
        <w:rPr>
          <w:rFonts w:asciiTheme="minorHAnsi" w:hAnsiTheme="minorHAnsi" w:cstheme="minorHAnsi"/>
          <w:b/>
          <w:noProof/>
          <w:sz w:val="22"/>
          <w:szCs w:val="22"/>
        </w:rPr>
        <w:t>XXX</w:t>
      </w:r>
      <w:r w:rsidR="00374690" w:rsidRPr="0034126A">
        <w:rPr>
          <w:rFonts w:asciiTheme="minorHAnsi" w:hAnsiTheme="minorHAnsi" w:cstheme="minorHAnsi"/>
          <w:b/>
          <w:sz w:val="22"/>
          <w:szCs w:val="22"/>
        </w:rPr>
        <w:fldChar w:fldCharType="end"/>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a</w:t>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s</w:t>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názvem</w:t>
      </w:r>
      <w:r w:rsidR="00D50B8B" w:rsidRPr="0034126A">
        <w:rPr>
          <w:rFonts w:asciiTheme="minorHAnsi" w:hAnsiTheme="minorHAnsi" w:cstheme="minorHAnsi"/>
          <w:sz w:val="22"/>
          <w:szCs w:val="22"/>
        </w:rPr>
        <w:t xml:space="preserve"> </w:t>
      </w:r>
      <w:r w:rsidR="00A94D57" w:rsidRPr="0034126A">
        <w:rPr>
          <w:rFonts w:asciiTheme="minorHAnsi" w:hAnsiTheme="minorHAnsi" w:cstheme="minorHAnsi"/>
          <w:sz w:val="22"/>
          <w:szCs w:val="22"/>
        </w:rPr>
        <w:t>„</w:t>
      </w:r>
      <w:r w:rsidR="00EE62DC" w:rsidRPr="00CA4471">
        <w:rPr>
          <w:rFonts w:asciiTheme="minorHAnsi" w:hAnsiTheme="minorHAnsi" w:cstheme="minorHAnsi"/>
          <w:b/>
          <w:noProof/>
          <w:sz w:val="22"/>
          <w:szCs w:val="22"/>
        </w:rPr>
        <w:t>NÁZEV_PROJEKTU</w:t>
      </w:r>
      <w:r w:rsidR="00A94D57" w:rsidRPr="00256FCC">
        <w:rPr>
          <w:rFonts w:asciiTheme="minorHAnsi" w:hAnsiTheme="minorHAnsi" w:cstheme="minorHAnsi"/>
          <w:b/>
          <w:sz w:val="22"/>
          <w:szCs w:val="22"/>
        </w:rPr>
        <w:t xml:space="preserve">“ </w:t>
      </w:r>
      <w:r w:rsidR="002E28A2" w:rsidRPr="00256FCC">
        <w:rPr>
          <w:rFonts w:asciiTheme="minorHAnsi" w:hAnsiTheme="minorHAnsi" w:cstheme="minorHAnsi"/>
          <w:sz w:val="22"/>
          <w:szCs w:val="22"/>
        </w:rPr>
        <w:t>(dále jen „Projekt“)</w:t>
      </w:r>
      <w:r w:rsidR="000B2A6D" w:rsidRPr="00256FCC">
        <w:rPr>
          <w:rFonts w:asciiTheme="minorHAnsi" w:hAnsiTheme="minorHAnsi" w:cstheme="minorHAnsi"/>
          <w:sz w:val="22"/>
          <w:szCs w:val="22"/>
        </w:rPr>
        <w:t xml:space="preserve">, jak plyne z </w:t>
      </w:r>
      <w:r w:rsidR="007A2143" w:rsidRPr="00256FCC">
        <w:rPr>
          <w:rFonts w:asciiTheme="minorHAnsi" w:hAnsiTheme="minorHAnsi" w:cstheme="minorHAnsi"/>
          <w:sz w:val="22"/>
          <w:szCs w:val="22"/>
        </w:rPr>
        <w:t xml:space="preserve">Přílohy I </w:t>
      </w:r>
      <w:r w:rsidR="00090B70" w:rsidRPr="00256FCC">
        <w:rPr>
          <w:rFonts w:asciiTheme="minorHAnsi" w:hAnsiTheme="minorHAnsi" w:cstheme="minorHAnsi"/>
          <w:sz w:val="22"/>
          <w:szCs w:val="22"/>
        </w:rPr>
        <w:t xml:space="preserve">této </w:t>
      </w:r>
      <w:r w:rsidR="007A2143" w:rsidRPr="00256FCC">
        <w:rPr>
          <w:rFonts w:asciiTheme="minorHAnsi" w:hAnsiTheme="minorHAnsi" w:cstheme="minorHAnsi"/>
          <w:sz w:val="22"/>
          <w:szCs w:val="22"/>
        </w:rPr>
        <w:t xml:space="preserve">smlouvy (dále jen „Příloha I“) a Přílohy II </w:t>
      </w:r>
      <w:r w:rsidR="00D85775" w:rsidRPr="00256FCC">
        <w:rPr>
          <w:rFonts w:asciiTheme="minorHAnsi" w:hAnsiTheme="minorHAnsi" w:cstheme="minorHAnsi"/>
          <w:sz w:val="22"/>
          <w:szCs w:val="22"/>
        </w:rPr>
        <w:t xml:space="preserve">této </w:t>
      </w:r>
      <w:r w:rsidR="007A2143" w:rsidRPr="00256FCC">
        <w:rPr>
          <w:rFonts w:asciiTheme="minorHAnsi" w:hAnsiTheme="minorHAnsi" w:cstheme="minorHAnsi"/>
          <w:sz w:val="22"/>
          <w:szCs w:val="22"/>
        </w:rPr>
        <w:t>smlouvy (dále jen „Příloha II“)</w:t>
      </w:r>
      <w:r w:rsidR="00476A67" w:rsidRPr="00256FCC">
        <w:rPr>
          <w:rFonts w:asciiTheme="minorHAnsi" w:hAnsiTheme="minorHAnsi" w:cstheme="minorHAnsi"/>
          <w:sz w:val="22"/>
          <w:szCs w:val="22"/>
        </w:rPr>
        <w:t>,</w:t>
      </w:r>
      <w:r w:rsidR="00F705A2" w:rsidRPr="00256FCC">
        <w:rPr>
          <w:rFonts w:asciiTheme="minorHAnsi" w:hAnsiTheme="minorHAnsi" w:cstheme="minorHAnsi"/>
          <w:sz w:val="22"/>
          <w:szCs w:val="22"/>
        </w:rPr>
        <w:t xml:space="preserve"> </w:t>
      </w:r>
      <w:r w:rsidR="00DF6ED5" w:rsidRPr="00256FCC">
        <w:rPr>
          <w:rFonts w:asciiTheme="minorHAnsi" w:hAnsiTheme="minorHAnsi" w:cstheme="minorHAnsi"/>
          <w:sz w:val="22"/>
          <w:szCs w:val="22"/>
        </w:rPr>
        <w:t>realizov</w:t>
      </w:r>
      <w:r w:rsidR="00F705A2" w:rsidRPr="00256FCC">
        <w:rPr>
          <w:rFonts w:asciiTheme="minorHAnsi" w:hAnsiTheme="minorHAnsi" w:cstheme="minorHAnsi"/>
          <w:sz w:val="22"/>
          <w:szCs w:val="22"/>
        </w:rPr>
        <w:t>aného</w:t>
      </w:r>
      <w:r w:rsidR="00DF6ED5" w:rsidRPr="00256FCC">
        <w:rPr>
          <w:rFonts w:asciiTheme="minorHAnsi" w:hAnsiTheme="minorHAnsi" w:cstheme="minorHAnsi"/>
          <w:sz w:val="22"/>
          <w:szCs w:val="22"/>
        </w:rPr>
        <w:t xml:space="preserve"> v</w:t>
      </w:r>
      <w:r w:rsidR="005E09EE" w:rsidRPr="00256FCC">
        <w:rPr>
          <w:rFonts w:asciiTheme="minorHAnsi" w:hAnsiTheme="minorHAnsi" w:cstheme="minorHAnsi"/>
          <w:sz w:val="22"/>
          <w:szCs w:val="22"/>
        </w:rPr>
        <w:t xml:space="preserve"> </w:t>
      </w:r>
      <w:r w:rsidR="00DF6ED5" w:rsidRPr="00256FCC">
        <w:rPr>
          <w:rFonts w:asciiTheme="minorHAnsi" w:hAnsiTheme="minorHAnsi" w:cstheme="minorHAnsi"/>
          <w:sz w:val="22"/>
          <w:szCs w:val="22"/>
        </w:rPr>
        <w:t xml:space="preserve">rámci </w:t>
      </w:r>
      <w:r w:rsidR="00F9509E" w:rsidRPr="00256FCC">
        <w:rPr>
          <w:rFonts w:asciiTheme="minorHAnsi" w:hAnsiTheme="minorHAnsi" w:cstheme="minorHAnsi"/>
          <w:sz w:val="22"/>
          <w:szCs w:val="22"/>
        </w:rPr>
        <w:t>pod</w:t>
      </w:r>
      <w:r w:rsidR="00622119" w:rsidRPr="00256FCC">
        <w:rPr>
          <w:rFonts w:asciiTheme="minorHAnsi" w:hAnsiTheme="minorHAnsi" w:cstheme="minorHAnsi"/>
          <w:sz w:val="22"/>
          <w:szCs w:val="22"/>
        </w:rPr>
        <w:t xml:space="preserve">programu </w:t>
      </w:r>
      <w:r w:rsidR="00F9509E" w:rsidRPr="00256FCC">
        <w:rPr>
          <w:rFonts w:asciiTheme="minorHAnsi" w:hAnsiTheme="minorHAnsi" w:cstheme="minorHAnsi"/>
          <w:sz w:val="22"/>
          <w:szCs w:val="22"/>
        </w:rPr>
        <w:t>INTER-</w:t>
      </w:r>
      <w:r w:rsidR="00546E1F">
        <w:rPr>
          <w:rFonts w:asciiTheme="minorHAnsi" w:hAnsiTheme="minorHAnsi" w:cstheme="minorHAnsi"/>
          <w:sz w:val="22"/>
          <w:szCs w:val="22"/>
        </w:rPr>
        <w:t>ACTION</w:t>
      </w:r>
      <w:r w:rsidR="00A937B1" w:rsidRPr="00256FCC">
        <w:rPr>
          <w:rFonts w:asciiTheme="minorHAnsi" w:hAnsiTheme="minorHAnsi" w:cstheme="minorHAnsi"/>
          <w:sz w:val="22"/>
          <w:szCs w:val="22"/>
        </w:rPr>
        <w:t xml:space="preserve"> (</w:t>
      </w:r>
      <w:r w:rsidR="00AE684F" w:rsidRPr="00256FCC">
        <w:rPr>
          <w:rFonts w:asciiTheme="minorHAnsi" w:hAnsiTheme="minorHAnsi" w:cstheme="minorHAnsi"/>
          <w:sz w:val="22"/>
          <w:szCs w:val="22"/>
        </w:rPr>
        <w:t>LU</w:t>
      </w:r>
      <w:r w:rsidR="00546E1F">
        <w:rPr>
          <w:rFonts w:asciiTheme="minorHAnsi" w:hAnsiTheme="minorHAnsi" w:cstheme="minorHAnsi"/>
          <w:sz w:val="22"/>
          <w:szCs w:val="22"/>
        </w:rPr>
        <w:t>A</w:t>
      </w:r>
      <w:r w:rsidR="004860D6">
        <w:rPr>
          <w:rFonts w:asciiTheme="minorHAnsi" w:hAnsiTheme="minorHAnsi" w:cstheme="minorHAnsi"/>
          <w:sz w:val="22"/>
          <w:szCs w:val="22"/>
        </w:rPr>
        <w:t>KR</w:t>
      </w:r>
      <w:r w:rsidR="00546E1F">
        <w:rPr>
          <w:rFonts w:asciiTheme="minorHAnsi" w:hAnsiTheme="minorHAnsi" w:cstheme="minorHAnsi"/>
          <w:sz w:val="22"/>
          <w:szCs w:val="22"/>
        </w:rPr>
        <w:t>25</w:t>
      </w:r>
      <w:r w:rsidR="0052146E" w:rsidRPr="00256FCC">
        <w:rPr>
          <w:rFonts w:asciiTheme="minorHAnsi" w:hAnsiTheme="minorHAnsi" w:cstheme="minorHAnsi"/>
          <w:sz w:val="22"/>
          <w:szCs w:val="22"/>
        </w:rPr>
        <w:t>)</w:t>
      </w:r>
      <w:r w:rsidR="00A01747" w:rsidRPr="00256FCC">
        <w:rPr>
          <w:rFonts w:asciiTheme="minorHAnsi" w:hAnsiTheme="minorHAnsi" w:cstheme="minorHAnsi"/>
          <w:sz w:val="22"/>
          <w:szCs w:val="22"/>
        </w:rPr>
        <w:t>,</w:t>
      </w:r>
      <w:r w:rsidR="00D35A05" w:rsidRPr="00256FCC">
        <w:rPr>
          <w:rFonts w:asciiTheme="minorHAnsi" w:hAnsiTheme="minorHAnsi" w:cstheme="minorHAnsi"/>
          <w:color w:val="FF0000"/>
          <w:sz w:val="22"/>
          <w:szCs w:val="22"/>
          <w:shd w:val="clear" w:color="auto" w:fill="FFFFFF" w:themeFill="background1"/>
        </w:rPr>
        <w:t xml:space="preserve"> </w:t>
      </w:r>
      <w:r w:rsidR="00F9509E" w:rsidRPr="00256FCC">
        <w:rPr>
          <w:rFonts w:asciiTheme="minorHAnsi" w:hAnsiTheme="minorHAnsi" w:cstheme="minorHAnsi"/>
          <w:sz w:val="22"/>
          <w:szCs w:val="22"/>
          <w:shd w:val="clear" w:color="auto" w:fill="FFFFFF" w:themeFill="background1"/>
        </w:rPr>
        <w:t>programu INTER-EXCELLENCE</w:t>
      </w:r>
      <w:r w:rsidR="00AE684F" w:rsidRPr="00256FCC">
        <w:rPr>
          <w:rFonts w:asciiTheme="minorHAnsi" w:hAnsiTheme="minorHAnsi" w:cstheme="minorHAnsi"/>
          <w:sz w:val="22"/>
          <w:szCs w:val="22"/>
          <w:shd w:val="clear" w:color="auto" w:fill="FFFFFF" w:themeFill="background1"/>
        </w:rPr>
        <w:t xml:space="preserve"> II</w:t>
      </w:r>
      <w:r w:rsidR="00F9509E" w:rsidRPr="00256FCC">
        <w:rPr>
          <w:rFonts w:asciiTheme="minorHAnsi" w:hAnsiTheme="minorHAnsi" w:cstheme="minorHAnsi"/>
          <w:sz w:val="22"/>
          <w:szCs w:val="22"/>
          <w:shd w:val="clear" w:color="auto" w:fill="FFFFFF" w:themeFill="background1"/>
        </w:rPr>
        <w:t xml:space="preserve"> </w:t>
      </w:r>
      <w:r w:rsidR="00622119" w:rsidRPr="00256FCC">
        <w:rPr>
          <w:rFonts w:asciiTheme="minorHAnsi" w:hAnsiTheme="minorHAnsi" w:cstheme="minorHAnsi"/>
          <w:sz w:val="22"/>
          <w:szCs w:val="22"/>
        </w:rPr>
        <w:t>(dále jen „P</w:t>
      </w:r>
      <w:r w:rsidR="00F9509E" w:rsidRPr="00256FCC">
        <w:rPr>
          <w:rFonts w:asciiTheme="minorHAnsi" w:hAnsiTheme="minorHAnsi" w:cstheme="minorHAnsi"/>
          <w:sz w:val="22"/>
          <w:szCs w:val="22"/>
        </w:rPr>
        <w:t>odp</w:t>
      </w:r>
      <w:r w:rsidR="00622119" w:rsidRPr="00256FCC">
        <w:rPr>
          <w:rFonts w:asciiTheme="minorHAnsi" w:hAnsiTheme="minorHAnsi" w:cstheme="minorHAnsi"/>
          <w:sz w:val="22"/>
          <w:szCs w:val="22"/>
        </w:rPr>
        <w:t xml:space="preserve">rogram“). </w:t>
      </w:r>
      <w:r w:rsidR="00F870E7" w:rsidRPr="00256FCC">
        <w:rPr>
          <w:rFonts w:asciiTheme="minorHAnsi" w:hAnsiTheme="minorHAnsi" w:cstheme="minorHAnsi"/>
          <w:sz w:val="22"/>
          <w:szCs w:val="22"/>
          <w:u w:val="single"/>
        </w:rPr>
        <w:t>Příloha I</w:t>
      </w:r>
      <w:r w:rsidR="00F870E7" w:rsidRPr="00256FCC">
        <w:rPr>
          <w:rFonts w:asciiTheme="minorHAnsi" w:hAnsiTheme="minorHAnsi" w:cstheme="minorHAnsi"/>
          <w:sz w:val="22"/>
          <w:szCs w:val="22"/>
        </w:rPr>
        <w:t xml:space="preserve"> </w:t>
      </w:r>
      <w:r w:rsidR="00B9486C" w:rsidRPr="00256FCC">
        <w:rPr>
          <w:rFonts w:asciiTheme="minorHAnsi" w:hAnsiTheme="minorHAnsi" w:cstheme="minorHAnsi"/>
          <w:sz w:val="22"/>
          <w:szCs w:val="22"/>
        </w:rPr>
        <w:t xml:space="preserve">obsahuje schválený návrh Projektu, jehož realizace představuje </w:t>
      </w:r>
      <w:r w:rsidR="00B9486C" w:rsidRPr="00256FCC">
        <w:rPr>
          <w:rFonts w:asciiTheme="minorHAnsi" w:hAnsiTheme="minorHAnsi" w:cstheme="minorHAnsi"/>
          <w:b/>
          <w:sz w:val="22"/>
          <w:szCs w:val="22"/>
        </w:rPr>
        <w:t>účel poskytnuté podpory</w:t>
      </w:r>
      <w:r w:rsidR="00B9486C" w:rsidRPr="00256FCC">
        <w:rPr>
          <w:rFonts w:asciiTheme="minorHAnsi" w:hAnsiTheme="minorHAnsi" w:cstheme="minorHAnsi"/>
          <w:sz w:val="22"/>
          <w:szCs w:val="22"/>
        </w:rPr>
        <w:t xml:space="preserve"> </w:t>
      </w:r>
      <w:r w:rsidR="00CC3681" w:rsidRPr="00256FCC">
        <w:rPr>
          <w:rFonts w:asciiTheme="minorHAnsi" w:hAnsiTheme="minorHAnsi" w:cstheme="minorHAnsi"/>
          <w:sz w:val="22"/>
          <w:szCs w:val="22"/>
        </w:rPr>
        <w:t>–</w:t>
      </w:r>
      <w:r w:rsidR="00B9486C" w:rsidRPr="00256FCC">
        <w:rPr>
          <w:rFonts w:asciiTheme="minorHAnsi" w:hAnsiTheme="minorHAnsi" w:cstheme="minorHAnsi"/>
          <w:sz w:val="22"/>
          <w:szCs w:val="22"/>
        </w:rPr>
        <w:t xml:space="preserve"> specifikovaný mj. rozsahem a cíli řešení Projektu, indikátory jejich plnění a jejich cílovými hodnotami (tj.</w:t>
      </w:r>
      <w:r w:rsidR="00F870E7" w:rsidRPr="00256FCC">
        <w:rPr>
          <w:rFonts w:asciiTheme="minorHAnsi" w:hAnsiTheme="minorHAnsi" w:cstheme="minorHAnsi"/>
          <w:sz w:val="22"/>
          <w:szCs w:val="22"/>
        </w:rPr>
        <w:t xml:space="preserve"> očekávané výsledky řešení, způsob a harmonogram jejich dosažení a ověření</w:t>
      </w:r>
      <w:r w:rsidR="00484E4A" w:rsidRPr="00256FCC">
        <w:rPr>
          <w:rFonts w:asciiTheme="minorHAnsi" w:hAnsiTheme="minorHAnsi" w:cstheme="minorHAnsi"/>
          <w:sz w:val="22"/>
          <w:szCs w:val="22"/>
        </w:rPr>
        <w:t>)</w:t>
      </w:r>
      <w:r w:rsidR="00F870E7" w:rsidRPr="00256FCC">
        <w:rPr>
          <w:rFonts w:asciiTheme="minorHAnsi" w:hAnsiTheme="minorHAnsi" w:cstheme="minorHAnsi"/>
          <w:sz w:val="22"/>
          <w:szCs w:val="22"/>
        </w:rPr>
        <w:t xml:space="preserve">. </w:t>
      </w:r>
      <w:r w:rsidR="00961314" w:rsidRPr="00256FCC">
        <w:rPr>
          <w:rFonts w:asciiTheme="minorHAnsi" w:hAnsiTheme="minorHAnsi" w:cstheme="minorHAnsi"/>
          <w:sz w:val="22"/>
          <w:szCs w:val="22"/>
          <w:u w:val="single"/>
        </w:rPr>
        <w:t>Příloha II</w:t>
      </w:r>
      <w:r w:rsidR="00961314" w:rsidRPr="00256FCC">
        <w:rPr>
          <w:rFonts w:asciiTheme="minorHAnsi" w:hAnsiTheme="minorHAnsi" w:cstheme="minorHAnsi"/>
          <w:sz w:val="22"/>
          <w:szCs w:val="22"/>
        </w:rPr>
        <w:t xml:space="preserve"> obsahuje rozpočet Projektu, zahrnující celkovou výši </w:t>
      </w:r>
      <w:r w:rsidR="002F0DFA" w:rsidRPr="00256FCC">
        <w:rPr>
          <w:rFonts w:asciiTheme="minorHAnsi" w:hAnsiTheme="minorHAnsi" w:cstheme="minorHAnsi"/>
          <w:sz w:val="22"/>
          <w:szCs w:val="22"/>
        </w:rPr>
        <w:t>uznaných</w:t>
      </w:r>
      <w:r w:rsidR="00961314" w:rsidRPr="00256FCC">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256FCC">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256FCC">
        <w:rPr>
          <w:rFonts w:asciiTheme="minorHAnsi" w:hAnsiTheme="minorHAnsi" w:cstheme="minorHAnsi"/>
          <w:sz w:val="22"/>
          <w:szCs w:val="22"/>
        </w:rPr>
        <w:t xml:space="preserve"> </w:t>
      </w:r>
      <w:r w:rsidR="00961314" w:rsidRPr="00256FCC">
        <w:rPr>
          <w:rFonts w:asciiTheme="minorHAnsi" w:hAnsiTheme="minorHAnsi" w:cstheme="minorHAnsi"/>
          <w:sz w:val="22"/>
          <w:szCs w:val="22"/>
          <w:u w:val="single"/>
        </w:rPr>
        <w:t>Příloha III</w:t>
      </w:r>
      <w:r w:rsidR="00961314" w:rsidRPr="00256FCC">
        <w:rPr>
          <w:rFonts w:asciiTheme="minorHAnsi" w:hAnsiTheme="minorHAnsi" w:cstheme="minorHAnsi"/>
          <w:sz w:val="22"/>
          <w:szCs w:val="22"/>
        </w:rPr>
        <w:t xml:space="preserve"> této smlouvy (dále jen „Příloha III“) obsahuje plán hodnocení Projektu. </w:t>
      </w:r>
      <w:r w:rsidR="00961314" w:rsidRPr="00256FCC">
        <w:rPr>
          <w:rFonts w:asciiTheme="minorHAnsi" w:hAnsiTheme="minorHAnsi" w:cstheme="minorHAnsi"/>
          <w:sz w:val="22"/>
          <w:szCs w:val="22"/>
          <w:u w:val="single"/>
        </w:rPr>
        <w:t>Příloh</w:t>
      </w:r>
      <w:r w:rsidR="00476A67" w:rsidRPr="00256FCC">
        <w:rPr>
          <w:rFonts w:asciiTheme="minorHAnsi" w:hAnsiTheme="minorHAnsi" w:cstheme="minorHAnsi"/>
          <w:sz w:val="22"/>
          <w:szCs w:val="22"/>
          <w:u w:val="single"/>
        </w:rPr>
        <w:t>a</w:t>
      </w:r>
      <w:r w:rsidR="00961314" w:rsidRPr="00256FCC">
        <w:rPr>
          <w:rFonts w:asciiTheme="minorHAnsi" w:hAnsiTheme="minorHAnsi" w:cstheme="minorHAnsi"/>
          <w:sz w:val="22"/>
          <w:szCs w:val="22"/>
          <w:u w:val="single"/>
        </w:rPr>
        <w:t xml:space="preserve"> </w:t>
      </w:r>
      <w:r w:rsidR="00C0575D" w:rsidRPr="00256FCC">
        <w:rPr>
          <w:rFonts w:asciiTheme="minorHAnsi" w:hAnsiTheme="minorHAnsi" w:cstheme="minorHAnsi"/>
          <w:sz w:val="22"/>
          <w:szCs w:val="22"/>
          <w:u w:val="single"/>
        </w:rPr>
        <w:t>I</w:t>
      </w:r>
      <w:r w:rsidR="00961314" w:rsidRPr="00256FCC">
        <w:rPr>
          <w:rFonts w:asciiTheme="minorHAnsi" w:hAnsiTheme="minorHAnsi" w:cstheme="minorHAnsi"/>
          <w:sz w:val="22"/>
          <w:szCs w:val="22"/>
          <w:u w:val="single"/>
        </w:rPr>
        <w:t>V</w:t>
      </w:r>
      <w:r w:rsidR="009F106C" w:rsidRPr="00256FCC">
        <w:rPr>
          <w:rFonts w:asciiTheme="minorHAnsi" w:hAnsiTheme="minorHAnsi" w:cstheme="minorHAnsi"/>
          <w:sz w:val="22"/>
          <w:szCs w:val="22"/>
        </w:rPr>
        <w:t xml:space="preserve"> </w:t>
      </w:r>
      <w:r w:rsidR="00476A67" w:rsidRPr="00256FCC">
        <w:rPr>
          <w:rFonts w:asciiTheme="minorHAnsi" w:hAnsiTheme="minorHAnsi" w:cstheme="minorHAnsi"/>
          <w:sz w:val="22"/>
          <w:szCs w:val="22"/>
        </w:rPr>
        <w:t>specifikuje sankce při porušení smlouvy nebo ustanovení obecně závazných předpisů (dále jen „Příloha IV“)</w:t>
      </w:r>
      <w:r w:rsidR="006936A5" w:rsidRPr="00256FCC">
        <w:rPr>
          <w:rFonts w:asciiTheme="minorHAnsi" w:hAnsiTheme="minorHAnsi" w:cstheme="minorHAnsi"/>
          <w:sz w:val="22"/>
          <w:szCs w:val="22"/>
        </w:rPr>
        <w:t>.</w:t>
      </w:r>
    </w:p>
    <w:p w14:paraId="3E3D09B3" w14:textId="3FCD421D" w:rsidR="00622119" w:rsidRPr="00783F5C" w:rsidRDefault="00C0575D"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783F5C">
        <w:rPr>
          <w:rFonts w:asciiTheme="minorHAnsi" w:eastAsia="Batang" w:hAnsiTheme="minorHAnsi" w:cstheme="minorHAnsi"/>
          <w:sz w:val="22"/>
          <w:szCs w:val="22"/>
        </w:rPr>
        <w:t xml:space="preserve">Účelem </w:t>
      </w:r>
      <w:r w:rsidR="00993904" w:rsidRPr="00783F5C">
        <w:rPr>
          <w:rFonts w:asciiTheme="minorHAnsi" w:eastAsia="Batang" w:hAnsiTheme="minorHAnsi" w:cstheme="minorHAnsi"/>
          <w:sz w:val="22"/>
          <w:szCs w:val="22"/>
        </w:rPr>
        <w:t>podpory</w:t>
      </w:r>
      <w:r w:rsidRPr="00783F5C">
        <w:rPr>
          <w:rFonts w:asciiTheme="minorHAnsi" w:eastAsia="Batang" w:hAnsiTheme="minorHAnsi" w:cstheme="minorHAnsi"/>
          <w:sz w:val="22"/>
          <w:szCs w:val="22"/>
        </w:rPr>
        <w:t xml:space="preserve"> je dosažení stanovených cílů </w:t>
      </w:r>
      <w:r w:rsidR="00A51C6C" w:rsidRPr="00783F5C">
        <w:rPr>
          <w:rFonts w:asciiTheme="minorHAnsi" w:eastAsia="Batang" w:hAnsiTheme="minorHAnsi" w:cstheme="minorHAnsi"/>
          <w:sz w:val="22"/>
          <w:szCs w:val="22"/>
        </w:rPr>
        <w:t>P</w:t>
      </w:r>
      <w:r w:rsidRPr="00783F5C">
        <w:rPr>
          <w:rFonts w:asciiTheme="minorHAnsi" w:eastAsia="Batang" w:hAnsiTheme="minorHAnsi" w:cstheme="minorHAnsi"/>
          <w:sz w:val="22"/>
          <w:szCs w:val="22"/>
        </w:rPr>
        <w:t xml:space="preserve">rojektu uvedených v Příloze I smlouvy, Rámec </w:t>
      </w:r>
      <w:r w:rsidR="00E713B0" w:rsidRPr="00783F5C">
        <w:rPr>
          <w:rFonts w:asciiTheme="minorHAnsi" w:eastAsia="Batang" w:hAnsiTheme="minorHAnsi" w:cstheme="minorHAnsi"/>
          <w:sz w:val="22"/>
          <w:szCs w:val="22"/>
        </w:rPr>
        <w:t xml:space="preserve">       </w:t>
      </w:r>
      <w:r w:rsidRPr="00783F5C">
        <w:rPr>
          <w:rFonts w:asciiTheme="minorHAnsi" w:eastAsia="Batang" w:hAnsiTheme="minorHAnsi" w:cstheme="minorHAnsi"/>
          <w:sz w:val="22"/>
          <w:szCs w:val="22"/>
        </w:rPr>
        <w:t>projektu.</w:t>
      </w:r>
      <w:r w:rsidR="00961314" w:rsidRPr="00783F5C">
        <w:rPr>
          <w:rFonts w:asciiTheme="minorHAnsi" w:hAnsiTheme="minorHAnsi" w:cstheme="minorHAnsi"/>
          <w:sz w:val="22"/>
          <w:szCs w:val="22"/>
        </w:rPr>
        <w:t xml:space="preserve"> </w:t>
      </w:r>
    </w:p>
    <w:p w14:paraId="46A9FC6F" w14:textId="406E29C1" w:rsidR="00915076" w:rsidRPr="00ED104F"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    </w:t>
      </w:r>
      <w:r w:rsidR="009F106C">
        <w:rPr>
          <w:rFonts w:asciiTheme="minorHAnsi" w:hAnsiTheme="minorHAnsi" w:cstheme="minorHAnsi"/>
          <w:sz w:val="22"/>
          <w:szCs w:val="22"/>
        </w:rPr>
        <w:t xml:space="preserve"> </w:t>
      </w:r>
      <w:r w:rsidR="00915076" w:rsidRPr="00783F5C">
        <w:rPr>
          <w:rFonts w:asciiTheme="minorHAnsi" w:hAnsiTheme="minorHAnsi" w:cstheme="minorHAnsi"/>
          <w:sz w:val="22"/>
          <w:szCs w:val="22"/>
        </w:rPr>
        <w:t xml:space="preserve">Příjemce je povinen </w:t>
      </w:r>
      <w:r w:rsidR="000D0D89" w:rsidRPr="00783F5C">
        <w:rPr>
          <w:rFonts w:asciiTheme="minorHAnsi" w:hAnsiTheme="minorHAnsi" w:cstheme="minorHAnsi"/>
          <w:sz w:val="22"/>
          <w:szCs w:val="22"/>
        </w:rPr>
        <w:t xml:space="preserve">realizovat </w:t>
      </w:r>
      <w:r w:rsidR="002730A6" w:rsidRPr="00783F5C">
        <w:rPr>
          <w:rFonts w:asciiTheme="minorHAnsi" w:hAnsiTheme="minorHAnsi" w:cstheme="minorHAnsi"/>
          <w:sz w:val="22"/>
          <w:szCs w:val="22"/>
        </w:rPr>
        <w:t>P</w:t>
      </w:r>
      <w:r w:rsidR="000D0D89" w:rsidRPr="00783F5C">
        <w:rPr>
          <w:rFonts w:asciiTheme="minorHAnsi" w:hAnsiTheme="minorHAnsi" w:cstheme="minorHAnsi"/>
          <w:sz w:val="22"/>
          <w:szCs w:val="22"/>
        </w:rPr>
        <w:t xml:space="preserve">rojekt za podmínek a v rozsahu </w:t>
      </w:r>
      <w:r w:rsidR="00F92E6B" w:rsidRPr="00ED104F">
        <w:rPr>
          <w:rFonts w:asciiTheme="minorHAnsi" w:hAnsiTheme="minorHAnsi" w:cstheme="minorHAnsi"/>
          <w:sz w:val="22"/>
          <w:szCs w:val="22"/>
        </w:rPr>
        <w:t xml:space="preserve">této </w:t>
      </w:r>
      <w:r w:rsidR="000D0D89" w:rsidRPr="00ED104F">
        <w:rPr>
          <w:rFonts w:asciiTheme="minorHAnsi" w:hAnsiTheme="minorHAnsi" w:cstheme="minorHAnsi"/>
          <w:sz w:val="22"/>
          <w:szCs w:val="22"/>
        </w:rPr>
        <w:t>smlouvy</w:t>
      </w:r>
      <w:r w:rsidR="00915076" w:rsidRPr="00ED104F">
        <w:rPr>
          <w:rFonts w:asciiTheme="minorHAnsi" w:hAnsiTheme="minorHAnsi" w:cstheme="minorHAnsi"/>
          <w:sz w:val="22"/>
          <w:szCs w:val="22"/>
        </w:rPr>
        <w:t>.</w:t>
      </w:r>
    </w:p>
    <w:p w14:paraId="02460818" w14:textId="0F5A811F" w:rsidR="006D6EDC" w:rsidRPr="00ED104F" w:rsidRDefault="00E713B0" w:rsidP="00E713B0">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sz w:val="22"/>
          <w:szCs w:val="22"/>
        </w:rPr>
      </w:pPr>
      <w:r w:rsidRPr="00ED104F">
        <w:rPr>
          <w:rFonts w:asciiTheme="minorHAnsi" w:hAnsiTheme="minorHAnsi" w:cstheme="minorHAnsi"/>
          <w:sz w:val="22"/>
          <w:szCs w:val="22"/>
        </w:rPr>
        <w:t xml:space="preserve">  </w:t>
      </w:r>
      <w:r w:rsidR="00915076" w:rsidRPr="00ED104F">
        <w:rPr>
          <w:rFonts w:asciiTheme="minorHAnsi" w:hAnsiTheme="minorHAnsi" w:cstheme="minorHAnsi"/>
          <w:sz w:val="22"/>
          <w:szCs w:val="22"/>
        </w:rPr>
        <w:t>Osobou</w:t>
      </w:r>
      <w:r w:rsidR="00F92E6B" w:rsidRPr="00ED104F">
        <w:rPr>
          <w:rFonts w:asciiTheme="minorHAnsi" w:hAnsiTheme="minorHAnsi" w:cstheme="minorHAnsi"/>
          <w:sz w:val="22"/>
          <w:szCs w:val="22"/>
        </w:rPr>
        <w:t>,</w:t>
      </w:r>
      <w:r w:rsidR="00915076" w:rsidRPr="00ED104F">
        <w:rPr>
          <w:rFonts w:asciiTheme="minorHAnsi" w:hAnsiTheme="minorHAnsi" w:cstheme="minorHAnsi"/>
          <w:sz w:val="22"/>
          <w:szCs w:val="22"/>
        </w:rPr>
        <w:t xml:space="preserve"> odpovědnou příjemci za odbornou úroveň Projektu</w:t>
      </w:r>
      <w:r w:rsidR="00AB3E9C" w:rsidRPr="00ED104F">
        <w:rPr>
          <w:rFonts w:asciiTheme="minorHAnsi" w:hAnsiTheme="minorHAnsi" w:cstheme="minorHAnsi"/>
          <w:sz w:val="22"/>
          <w:szCs w:val="22"/>
        </w:rPr>
        <w:t xml:space="preserve"> (tj. řešitelem Projektu)</w:t>
      </w:r>
      <w:r w:rsidR="00915076" w:rsidRPr="00ED104F">
        <w:rPr>
          <w:rFonts w:asciiTheme="minorHAnsi" w:hAnsiTheme="minorHAnsi" w:cstheme="minorHAnsi"/>
          <w:sz w:val="22"/>
          <w:szCs w:val="22"/>
        </w:rPr>
        <w:t xml:space="preserve"> a současně </w:t>
      </w:r>
      <w:r w:rsidR="0083551B" w:rsidRPr="00ED104F">
        <w:rPr>
          <w:rFonts w:asciiTheme="minorHAnsi" w:hAnsiTheme="minorHAnsi" w:cstheme="minorHAnsi"/>
          <w:sz w:val="22"/>
          <w:szCs w:val="22"/>
        </w:rPr>
        <w:t xml:space="preserve">určenou </w:t>
      </w:r>
      <w:r w:rsidR="00915076" w:rsidRPr="00ED104F">
        <w:rPr>
          <w:rFonts w:asciiTheme="minorHAnsi" w:hAnsiTheme="minorHAnsi" w:cstheme="minorHAnsi"/>
          <w:sz w:val="22"/>
          <w:szCs w:val="22"/>
        </w:rPr>
        <w:t>pro komunikaci mezi příjemcem a poskytovatelem, je</w:t>
      </w:r>
      <w:r w:rsidR="00336AA7">
        <w:rPr>
          <w:rFonts w:asciiTheme="minorHAnsi" w:hAnsiTheme="minorHAnsi" w:cstheme="minorHAnsi"/>
          <w:sz w:val="22"/>
          <w:szCs w:val="22"/>
        </w:rPr>
        <w:t xml:space="preserve"> </w:t>
      </w:r>
      <w:r w:rsidR="00EE62DC" w:rsidRPr="00CA4471">
        <w:rPr>
          <w:rFonts w:asciiTheme="minorHAnsi" w:hAnsiTheme="minorHAnsi" w:cstheme="minorHAnsi"/>
          <w:b/>
          <w:noProof/>
          <w:sz w:val="22"/>
          <w:szCs w:val="22"/>
        </w:rPr>
        <w:t>řešite</w:t>
      </w:r>
      <w:r w:rsidR="00EE62DC">
        <w:rPr>
          <w:rFonts w:asciiTheme="minorHAnsi" w:hAnsiTheme="minorHAnsi" w:cstheme="minorHAnsi"/>
          <w:b/>
          <w:noProof/>
          <w:sz w:val="22"/>
          <w:szCs w:val="22"/>
        </w:rPr>
        <w:t>l</w:t>
      </w:r>
      <w:r w:rsidR="005E09EE" w:rsidRPr="00ED104F">
        <w:rPr>
          <w:rFonts w:asciiTheme="minorHAnsi" w:hAnsiTheme="minorHAnsi" w:cstheme="minorHAnsi"/>
          <w:b/>
          <w:bCs/>
          <w:noProof/>
          <w:sz w:val="22"/>
          <w:szCs w:val="22"/>
        </w:rPr>
        <w:t>.</w:t>
      </w:r>
      <w:r w:rsidR="006D6EDC" w:rsidRPr="00ED104F">
        <w:rPr>
          <w:rFonts w:asciiTheme="minorHAnsi" w:hAnsiTheme="minorHAnsi" w:cstheme="minorHAnsi"/>
          <w:noProof/>
          <w:sz w:val="22"/>
          <w:szCs w:val="22"/>
        </w:rPr>
        <w:t xml:space="preserve"> </w:t>
      </w:r>
    </w:p>
    <w:p w14:paraId="53B1250F" w14:textId="77777777" w:rsidR="00915076" w:rsidRPr="00ED104F"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DE78DF6" w14:textId="77777777" w:rsidR="00915076" w:rsidRPr="00ED104F" w:rsidRDefault="00915076" w:rsidP="00826AD5">
      <w:pPr>
        <w:pStyle w:val="Nadpis3"/>
        <w:keepLines w:val="0"/>
        <w:widowControl w:val="0"/>
        <w:numPr>
          <w:ilvl w:val="0"/>
          <w:numId w:val="11"/>
        </w:numPr>
        <w:suppressAutoHyphens/>
        <w:spacing w:before="0"/>
        <w:jc w:val="center"/>
        <w:rPr>
          <w:rFonts w:asciiTheme="minorHAnsi" w:hAnsiTheme="minorHAnsi" w:cstheme="minorHAnsi"/>
          <w:color w:val="auto"/>
          <w:sz w:val="22"/>
          <w:szCs w:val="22"/>
        </w:rPr>
      </w:pPr>
    </w:p>
    <w:p w14:paraId="473DFB38" w14:textId="77777777" w:rsidR="00914474" w:rsidRPr="00ED104F" w:rsidRDefault="00B9486C" w:rsidP="00B9486C">
      <w:pPr>
        <w:pStyle w:val="Odstavec-1"/>
        <w:keepNext/>
        <w:spacing w:after="0"/>
        <w:ind w:left="0" w:firstLine="0"/>
        <w:rPr>
          <w:rFonts w:asciiTheme="minorHAnsi" w:hAnsiTheme="minorHAnsi" w:cstheme="minorHAnsi"/>
          <w:sz w:val="22"/>
          <w:szCs w:val="22"/>
        </w:rPr>
      </w:pPr>
      <w:r w:rsidRPr="00ED104F">
        <w:rPr>
          <w:rFonts w:asciiTheme="minorHAnsi" w:hAnsiTheme="minorHAnsi" w:cstheme="minorHAnsi"/>
          <w:b/>
          <w:bCs/>
          <w:sz w:val="22"/>
          <w:szCs w:val="22"/>
        </w:rPr>
        <w:t xml:space="preserve">                                                         </w:t>
      </w:r>
      <w:r w:rsidR="005F1683" w:rsidRPr="00ED104F">
        <w:rPr>
          <w:rFonts w:asciiTheme="minorHAnsi" w:hAnsiTheme="minorHAnsi" w:cstheme="minorHAnsi"/>
          <w:b/>
          <w:bCs/>
          <w:sz w:val="22"/>
          <w:szCs w:val="22"/>
        </w:rPr>
        <w:t>Způsobilé a u</w:t>
      </w:r>
      <w:r w:rsidR="00E9155F" w:rsidRPr="00ED104F">
        <w:rPr>
          <w:rFonts w:asciiTheme="minorHAnsi" w:hAnsiTheme="minorHAnsi" w:cstheme="minorHAnsi"/>
          <w:b/>
          <w:bCs/>
          <w:sz w:val="22"/>
          <w:szCs w:val="22"/>
        </w:rPr>
        <w:t>znan</w:t>
      </w:r>
      <w:r w:rsidR="00853751" w:rsidRPr="00ED104F">
        <w:rPr>
          <w:rFonts w:asciiTheme="minorHAnsi" w:hAnsiTheme="minorHAnsi" w:cstheme="minorHAnsi"/>
          <w:b/>
          <w:bCs/>
          <w:sz w:val="22"/>
          <w:szCs w:val="22"/>
        </w:rPr>
        <w:t>é</w:t>
      </w:r>
      <w:r w:rsidR="00E9155F" w:rsidRPr="00ED104F">
        <w:rPr>
          <w:rFonts w:asciiTheme="minorHAnsi" w:hAnsiTheme="minorHAnsi" w:cstheme="minorHAnsi"/>
          <w:b/>
          <w:bCs/>
          <w:sz w:val="22"/>
          <w:szCs w:val="22"/>
        </w:rPr>
        <w:t xml:space="preserve"> </w:t>
      </w:r>
      <w:r w:rsidR="00990450" w:rsidRPr="00ED104F">
        <w:rPr>
          <w:rFonts w:asciiTheme="minorHAnsi" w:hAnsiTheme="minorHAnsi" w:cstheme="minorHAnsi"/>
          <w:b/>
          <w:bCs/>
          <w:sz w:val="22"/>
          <w:szCs w:val="22"/>
        </w:rPr>
        <w:t xml:space="preserve">náklady </w:t>
      </w:r>
      <w:r w:rsidR="00027119" w:rsidRPr="00ED104F">
        <w:rPr>
          <w:rFonts w:asciiTheme="minorHAnsi" w:hAnsiTheme="minorHAnsi" w:cstheme="minorHAnsi"/>
          <w:b/>
          <w:bCs/>
          <w:sz w:val="22"/>
          <w:szCs w:val="22"/>
        </w:rPr>
        <w:t>Projektu</w:t>
      </w:r>
      <w:r w:rsidR="00E9155F" w:rsidRPr="00ED104F">
        <w:rPr>
          <w:rFonts w:asciiTheme="minorHAnsi" w:hAnsiTheme="minorHAnsi" w:cstheme="minorHAnsi"/>
          <w:b/>
          <w:bCs/>
          <w:sz w:val="22"/>
          <w:szCs w:val="22"/>
        </w:rPr>
        <w:t xml:space="preserve"> </w:t>
      </w:r>
    </w:p>
    <w:p w14:paraId="2FDB7FEB" w14:textId="77777777" w:rsidR="00B9486C" w:rsidRPr="00783F5C" w:rsidRDefault="00B9486C" w:rsidP="002F2F17">
      <w:pPr>
        <w:pStyle w:val="Odstavecseseznamem"/>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u w:val="single"/>
        </w:rPr>
        <w:t>Způsobilými náklady</w:t>
      </w:r>
      <w:r w:rsidRPr="00783F5C">
        <w:rPr>
          <w:rFonts w:asciiTheme="minorHAnsi" w:hAnsiTheme="minorHAnsi" w:cstheme="minorHAnsi"/>
          <w:sz w:val="22"/>
          <w:szCs w:val="22"/>
        </w:rPr>
        <w:t xml:space="preserve"> Projektu ve smyslu </w:t>
      </w:r>
      <w:r w:rsidRPr="00783F5C">
        <w:rPr>
          <w:rFonts w:asciiTheme="minorHAnsi" w:hAnsiTheme="minorHAnsi" w:cstheme="minorHAnsi"/>
          <w:color w:val="000000"/>
          <w:sz w:val="22"/>
          <w:szCs w:val="22"/>
        </w:rPr>
        <w:t xml:space="preserve">článku 25 odst. 3 nařízení, § 2 odst. 2 písm. </w:t>
      </w:r>
      <w:r w:rsidR="000F5122" w:rsidRPr="00673F7C">
        <w:rPr>
          <w:rFonts w:asciiTheme="minorHAnsi" w:hAnsiTheme="minorHAnsi" w:cstheme="minorHAnsi"/>
          <w:color w:val="000000"/>
          <w:sz w:val="22"/>
          <w:szCs w:val="22"/>
        </w:rPr>
        <w:t>m</w:t>
      </w:r>
      <w:r w:rsidRPr="00673F7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zákona č. 130/2002 Sb. </w:t>
      </w:r>
      <w:r w:rsidRPr="00783F5C">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12C7156B" w14:textId="77777777" w:rsidR="00E25F72" w:rsidRPr="00783F5C" w:rsidRDefault="00E25F72"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osobní náklady/výdaje včetně povinných zákonných odvodů a přídělu do fondu kulturních a sociálních potřeb (nebo jiného obdobného fondu);</w:t>
      </w:r>
    </w:p>
    <w:p w14:paraId="1D066836" w14:textId="77777777" w:rsidR="00E25F72" w:rsidRPr="00783F5C" w:rsidRDefault="00E25F72"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ostatní zboží a služby;</w:t>
      </w:r>
    </w:p>
    <w:p w14:paraId="19D8AD78" w14:textId="77777777" w:rsidR="00E713B0" w:rsidRDefault="00E713B0"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subdodávky;</w:t>
      </w:r>
    </w:p>
    <w:p w14:paraId="438A8902" w14:textId="741F9E87" w:rsidR="004A66AE" w:rsidRPr="004A66AE" w:rsidRDefault="004A66AE" w:rsidP="004A66AE">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 xml:space="preserve">odpisy dlouhodobého majetku (hmotný a nehmotný);  </w:t>
      </w:r>
    </w:p>
    <w:p w14:paraId="2883A3DF" w14:textId="77777777" w:rsidR="00E25F72" w:rsidRPr="00783F5C" w:rsidRDefault="00E25F72" w:rsidP="002F2F17">
      <w:pPr>
        <w:pStyle w:val="Standard"/>
        <w:numPr>
          <w:ilvl w:val="1"/>
          <w:numId w:val="15"/>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sz w:val="22"/>
          <w:szCs w:val="22"/>
        </w:rPr>
        <w:t>cestovné;</w:t>
      </w:r>
    </w:p>
    <w:p w14:paraId="5D325C3B" w14:textId="09439C7B" w:rsidR="00371D22" w:rsidRPr="00783F5C" w:rsidRDefault="00374690" w:rsidP="002F2F17">
      <w:pPr>
        <w:pStyle w:val="Standard"/>
        <w:numPr>
          <w:ilvl w:val="1"/>
          <w:numId w:val="15"/>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color w:val="000000"/>
          <w:sz w:val="22"/>
          <w:szCs w:val="22"/>
        </w:rPr>
        <w:t>nepřímé náklady/výdaje, maximálně do výše 25</w:t>
      </w:r>
      <w:r w:rsidR="00CC3681" w:rsidRPr="00783F5C">
        <w:rPr>
          <w:rFonts w:asciiTheme="minorHAnsi" w:hAnsiTheme="minorHAnsi" w:cstheme="minorHAnsi"/>
          <w:color w:val="000000"/>
          <w:sz w:val="22"/>
          <w:szCs w:val="22"/>
        </w:rPr>
        <w:t xml:space="preserve"> </w:t>
      </w:r>
      <w:r w:rsidRPr="00783F5C">
        <w:rPr>
          <w:rFonts w:asciiTheme="minorHAnsi" w:hAnsiTheme="minorHAnsi" w:cstheme="minorHAnsi"/>
          <w:color w:val="000000"/>
          <w:sz w:val="22"/>
          <w:szCs w:val="22"/>
        </w:rPr>
        <w:t>% z</w:t>
      </w:r>
      <w:r w:rsidR="00833DF6">
        <w:rPr>
          <w:rFonts w:asciiTheme="minorHAnsi" w:hAnsiTheme="minorHAnsi" w:cstheme="minorHAnsi"/>
          <w:color w:val="000000"/>
          <w:sz w:val="22"/>
          <w:szCs w:val="22"/>
        </w:rPr>
        <w:t xml:space="preserve"> </w:t>
      </w:r>
      <w:r w:rsidRPr="00783F5C">
        <w:rPr>
          <w:rFonts w:asciiTheme="minorHAnsi" w:hAnsiTheme="minorHAnsi" w:cstheme="minorHAnsi"/>
          <w:color w:val="000000"/>
          <w:sz w:val="22"/>
          <w:szCs w:val="22"/>
        </w:rPr>
        <w:t>přímých nákladů Projektu.</w:t>
      </w:r>
      <w:r w:rsidR="005F1683" w:rsidRPr="00783F5C">
        <w:rPr>
          <w:rFonts w:asciiTheme="minorHAnsi" w:hAnsiTheme="minorHAnsi" w:cstheme="minorHAnsi"/>
          <w:color w:val="000000"/>
          <w:sz w:val="22"/>
          <w:szCs w:val="22"/>
        </w:rPr>
        <w:t xml:space="preserve"> </w:t>
      </w:r>
    </w:p>
    <w:p w14:paraId="70092271" w14:textId="404B8E16" w:rsidR="000906CB" w:rsidRPr="00783F5C"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83F5C">
        <w:rPr>
          <w:rFonts w:asciiTheme="minorHAnsi" w:hAnsiTheme="minorHAnsi" w:cstheme="minorHAnsi"/>
          <w:sz w:val="22"/>
          <w:szCs w:val="22"/>
        </w:rPr>
        <w:t>Způsobilé náklady musejí být vynaloženy v období řešení Projektu stanoveném v</w:t>
      </w:r>
      <w:r w:rsidR="00833DF6">
        <w:rPr>
          <w:rFonts w:asciiTheme="minorHAnsi" w:hAnsiTheme="minorHAnsi" w:cstheme="minorHAnsi"/>
          <w:sz w:val="22"/>
          <w:szCs w:val="22"/>
        </w:rPr>
        <w:t xml:space="preserve"> </w:t>
      </w:r>
      <w:r w:rsidRPr="00783F5C">
        <w:rPr>
          <w:rFonts w:asciiTheme="minorHAnsi" w:hAnsiTheme="minorHAnsi" w:cstheme="minorHAnsi"/>
          <w:sz w:val="22"/>
          <w:szCs w:val="22"/>
        </w:rPr>
        <w:t xml:space="preserve">článku 3 této smlouvy. </w:t>
      </w:r>
    </w:p>
    <w:p w14:paraId="297B2F2E" w14:textId="77777777" w:rsidR="000906CB" w:rsidRPr="00783F5C" w:rsidRDefault="000906CB" w:rsidP="002F2F17">
      <w:pPr>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rPr>
        <w:t>Uznanými náklady</w:t>
      </w:r>
      <w:r w:rsidRPr="00783F5C">
        <w:rPr>
          <w:rStyle w:val="Znakapoznpodarou"/>
          <w:rFonts w:asciiTheme="minorHAnsi" w:hAnsiTheme="minorHAnsi" w:cstheme="minorHAnsi"/>
          <w:sz w:val="22"/>
          <w:szCs w:val="22"/>
        </w:rPr>
        <w:footnoteReference w:id="1"/>
      </w:r>
      <w:r w:rsidRPr="00783F5C">
        <w:rPr>
          <w:rFonts w:asciiTheme="minorHAnsi" w:hAnsiTheme="minorHAnsi" w:cstheme="minorHAnsi"/>
          <w:sz w:val="22"/>
          <w:szCs w:val="22"/>
        </w:rPr>
        <w:t xml:space="preserve"> Projektu ve smyslu § 2 odst. 2 písm</w:t>
      </w:r>
      <w:r w:rsidRPr="00673F7C">
        <w:rPr>
          <w:rFonts w:asciiTheme="minorHAnsi" w:hAnsiTheme="minorHAnsi" w:cstheme="minorHAnsi"/>
          <w:sz w:val="22"/>
          <w:szCs w:val="22"/>
        </w:rPr>
        <w:t xml:space="preserve">. </w:t>
      </w:r>
      <w:r w:rsidR="000F5122" w:rsidRPr="00673F7C">
        <w:rPr>
          <w:rFonts w:asciiTheme="minorHAnsi" w:hAnsiTheme="minorHAnsi" w:cstheme="minorHAnsi"/>
          <w:sz w:val="22"/>
          <w:szCs w:val="22"/>
        </w:rPr>
        <w:t>n</w:t>
      </w:r>
      <w:r w:rsidRPr="00673F7C">
        <w:rPr>
          <w:rFonts w:asciiTheme="minorHAnsi" w:hAnsiTheme="minorHAnsi" w:cstheme="minorHAnsi"/>
          <w:sz w:val="22"/>
          <w:szCs w:val="22"/>
        </w:rPr>
        <w:t>)</w:t>
      </w:r>
      <w:r w:rsidRPr="00783F5C">
        <w:rPr>
          <w:rFonts w:asciiTheme="minorHAnsi" w:hAnsiTheme="minorHAnsi" w:cstheme="minorHAnsi"/>
          <w:sz w:val="22"/>
          <w:szCs w:val="22"/>
        </w:rPr>
        <w:t xml:space="preserve"> zákona č. 130/2002 Sb. jsou způsobilé náklady schválené poskytovatelem. </w:t>
      </w:r>
    </w:p>
    <w:p w14:paraId="75CDC15D" w14:textId="59375B39" w:rsidR="00B128B9" w:rsidRPr="00ED104F" w:rsidRDefault="00AC198F" w:rsidP="002F2F17">
      <w:pPr>
        <w:numPr>
          <w:ilvl w:val="0"/>
          <w:numId w:val="15"/>
        </w:numPr>
        <w:tabs>
          <w:tab w:val="left" w:pos="567"/>
        </w:tabs>
        <w:spacing w:before="240" w:after="120"/>
        <w:ind w:left="567" w:hanging="567"/>
        <w:jc w:val="both"/>
        <w:rPr>
          <w:rFonts w:ascii="Calibri" w:hAnsi="Calibri" w:cs="Calibri"/>
          <w:color w:val="000000" w:themeColor="text1"/>
          <w:sz w:val="22"/>
          <w:szCs w:val="22"/>
        </w:rPr>
      </w:pPr>
      <w:r w:rsidRPr="00936110">
        <w:rPr>
          <w:rFonts w:ascii="Calibri" w:hAnsi="Calibri" w:cs="Calibri"/>
          <w:color w:val="000000"/>
          <w:sz w:val="22"/>
          <w:szCs w:val="22"/>
        </w:rPr>
        <w:t xml:space="preserve">Poskytovatel </w:t>
      </w:r>
      <w:r w:rsidRPr="00ED104F">
        <w:rPr>
          <w:rFonts w:ascii="Calibri" w:hAnsi="Calibri" w:cs="Calibri"/>
          <w:color w:val="000000"/>
          <w:sz w:val="22"/>
          <w:szCs w:val="22"/>
        </w:rPr>
        <w:t xml:space="preserve">stanovuje celkovou výši uznaných nákladů na celé období řešení Projektu </w:t>
      </w:r>
      <w:r w:rsidR="0098279B" w:rsidRPr="00ED104F">
        <w:rPr>
          <w:rFonts w:ascii="Calibri" w:hAnsi="Calibri" w:cs="Calibri"/>
          <w:color w:val="000000"/>
          <w:sz w:val="22"/>
          <w:szCs w:val="22"/>
        </w:rPr>
        <w:t>po</w:t>
      </w:r>
      <w:r w:rsidRPr="00ED104F">
        <w:rPr>
          <w:rFonts w:ascii="Calibri" w:hAnsi="Calibri" w:cs="Calibri"/>
          <w:color w:val="000000"/>
          <w:sz w:val="22"/>
          <w:szCs w:val="22"/>
        </w:rPr>
        <w:t>dle čl</w:t>
      </w:r>
      <w:r w:rsidR="00A56EC5" w:rsidRPr="00ED104F">
        <w:rPr>
          <w:rFonts w:ascii="Calibri" w:hAnsi="Calibri" w:cs="Calibri"/>
          <w:color w:val="000000"/>
          <w:sz w:val="22"/>
          <w:szCs w:val="22"/>
        </w:rPr>
        <w:t>ánku</w:t>
      </w:r>
      <w:r w:rsidR="00BA01DC" w:rsidRPr="00ED104F">
        <w:rPr>
          <w:rFonts w:ascii="Calibri" w:hAnsi="Calibri" w:cs="Calibri"/>
          <w:color w:val="000000"/>
          <w:sz w:val="22"/>
          <w:szCs w:val="22"/>
        </w:rPr>
        <w:t xml:space="preserve"> 3</w:t>
      </w:r>
      <w:r w:rsidRPr="00ED104F">
        <w:rPr>
          <w:rFonts w:ascii="Calibri" w:hAnsi="Calibri" w:cs="Calibri"/>
          <w:color w:val="000000"/>
          <w:sz w:val="22"/>
          <w:szCs w:val="22"/>
        </w:rPr>
        <w:t xml:space="preserve"> </w:t>
      </w:r>
      <w:r w:rsidR="00AA6430" w:rsidRPr="00ED104F">
        <w:rPr>
          <w:rFonts w:ascii="Calibri" w:hAnsi="Calibri" w:cs="Calibri"/>
          <w:color w:val="000000"/>
          <w:sz w:val="22"/>
          <w:szCs w:val="22"/>
        </w:rPr>
        <w:t xml:space="preserve">této </w:t>
      </w:r>
      <w:r w:rsidRPr="00ED104F">
        <w:rPr>
          <w:rFonts w:ascii="Calibri" w:hAnsi="Calibri" w:cs="Calibri"/>
          <w:color w:val="000000"/>
          <w:sz w:val="22"/>
          <w:szCs w:val="22"/>
        </w:rPr>
        <w:t>smlouvy na</w:t>
      </w:r>
      <w:r w:rsidR="004E387F" w:rsidRPr="00ED104F">
        <w:rPr>
          <w:rFonts w:ascii="Calibri" w:hAnsi="Calibri" w:cs="Calibri"/>
          <w:b/>
          <w:color w:val="000000" w:themeColor="text1"/>
          <w:sz w:val="22"/>
          <w:szCs w:val="22"/>
        </w:rPr>
        <w:t xml:space="preserve"> </w:t>
      </w:r>
      <w:r w:rsidR="00374690" w:rsidRPr="00ED104F">
        <w:rPr>
          <w:rFonts w:ascii="Calibri" w:hAnsi="Calibri" w:cs="Calibri"/>
          <w:b/>
          <w:color w:val="000000" w:themeColor="text1"/>
          <w:sz w:val="22"/>
          <w:szCs w:val="22"/>
        </w:rPr>
        <w:fldChar w:fldCharType="begin"/>
      </w:r>
      <w:r w:rsidR="00374690" w:rsidRPr="00ED104F">
        <w:rPr>
          <w:rFonts w:ascii="Calibri" w:hAnsi="Calibri" w:cs="Calibri"/>
          <w:b/>
          <w:color w:val="000000" w:themeColor="text1"/>
          <w:sz w:val="22"/>
          <w:szCs w:val="22"/>
        </w:rPr>
        <w:instrText xml:space="preserve"> MERGEFIELD Celkové_uznané_náklady_projektu_Kč </w:instrText>
      </w:r>
      <w:r w:rsidR="00374690" w:rsidRPr="00ED104F">
        <w:rPr>
          <w:rFonts w:ascii="Calibri" w:hAnsi="Calibri" w:cs="Calibri"/>
          <w:b/>
          <w:color w:val="000000" w:themeColor="text1"/>
          <w:sz w:val="22"/>
          <w:szCs w:val="22"/>
        </w:rPr>
        <w:fldChar w:fldCharType="separate"/>
      </w:r>
      <w:r w:rsidR="00EE62DC" w:rsidRPr="00EE62DC">
        <w:rPr>
          <w:rFonts w:asciiTheme="minorHAnsi" w:hAnsiTheme="minorHAnsi" w:cstheme="minorHAnsi"/>
          <w:b/>
          <w:noProof/>
          <w:color w:val="000000" w:themeColor="text1"/>
          <w:sz w:val="22"/>
          <w:szCs w:val="22"/>
        </w:rPr>
        <w:t xml:space="preserve"> </w:t>
      </w:r>
      <w:r w:rsidR="00EE62DC" w:rsidRPr="00CA4471">
        <w:rPr>
          <w:rFonts w:asciiTheme="minorHAnsi" w:hAnsiTheme="minorHAnsi" w:cstheme="minorHAnsi"/>
          <w:b/>
          <w:noProof/>
          <w:color w:val="000000" w:themeColor="text1"/>
          <w:sz w:val="22"/>
          <w:szCs w:val="22"/>
        </w:rPr>
        <w:t>Celkové_uznané_náklady_projektu_Kč</w:t>
      </w:r>
      <w:r w:rsidR="00374690" w:rsidRPr="00ED104F">
        <w:rPr>
          <w:rFonts w:ascii="Calibri" w:hAnsi="Calibri" w:cs="Calibri"/>
          <w:b/>
          <w:color w:val="000000" w:themeColor="text1"/>
          <w:sz w:val="22"/>
          <w:szCs w:val="22"/>
        </w:rPr>
        <w:fldChar w:fldCharType="end"/>
      </w:r>
      <w:r w:rsidRPr="00ED104F">
        <w:rPr>
          <w:rFonts w:ascii="Calibri" w:hAnsi="Calibri" w:cs="Calibri"/>
          <w:color w:val="000000"/>
          <w:sz w:val="22"/>
          <w:szCs w:val="22"/>
        </w:rPr>
        <w:t xml:space="preserve"> </w:t>
      </w:r>
      <w:r w:rsidR="002E42E6" w:rsidRPr="00ED104F">
        <w:rPr>
          <w:rFonts w:ascii="Calibri" w:hAnsi="Calibri" w:cs="Calibri"/>
          <w:color w:val="000000"/>
          <w:sz w:val="22"/>
          <w:szCs w:val="22"/>
        </w:rPr>
        <w:t>(</w:t>
      </w:r>
      <w:r w:rsidR="00936110" w:rsidRPr="00ED104F">
        <w:rPr>
          <w:rFonts w:ascii="Calibri" w:hAnsi="Calibri" w:cs="Calibri"/>
          <w:color w:val="000000"/>
          <w:sz w:val="22"/>
          <w:szCs w:val="22"/>
        </w:rPr>
        <w:t>slovy</w:t>
      </w:r>
      <w:r w:rsidRPr="00ED104F">
        <w:rPr>
          <w:rFonts w:ascii="Calibri" w:hAnsi="Calibri" w:cs="Calibri"/>
          <w:color w:val="000000" w:themeColor="text1"/>
          <w:sz w:val="22"/>
          <w:szCs w:val="22"/>
        </w:rPr>
        <w:t>)</w:t>
      </w:r>
      <w:r w:rsidR="00E713B0" w:rsidRPr="00ED104F">
        <w:rPr>
          <w:rFonts w:ascii="Calibri" w:hAnsi="Calibri" w:cs="Calibri"/>
          <w:color w:val="000000" w:themeColor="text1"/>
          <w:sz w:val="22"/>
          <w:szCs w:val="22"/>
        </w:rPr>
        <w:t>, a to v</w:t>
      </w:r>
      <w:r w:rsidR="00936110" w:rsidRPr="00ED104F">
        <w:rPr>
          <w:rFonts w:ascii="Calibri" w:hAnsi="Calibri" w:cs="Calibri"/>
          <w:color w:val="000000" w:themeColor="text1"/>
          <w:sz w:val="22"/>
          <w:szCs w:val="22"/>
        </w:rPr>
        <w:t xml:space="preserve"> </w:t>
      </w:r>
      <w:r w:rsidR="00E713B0" w:rsidRPr="00ED104F">
        <w:rPr>
          <w:rFonts w:ascii="Calibri" w:hAnsi="Calibri" w:cs="Calibri"/>
          <w:color w:val="000000" w:themeColor="text1"/>
          <w:sz w:val="22"/>
          <w:szCs w:val="22"/>
        </w:rPr>
        <w:t>členění na jednotlivé kalendářní roky a v položkovém členění podle Přílohy II smlouvy.</w:t>
      </w:r>
    </w:p>
    <w:p w14:paraId="717FFBD4" w14:textId="77777777" w:rsidR="003A2983" w:rsidRPr="00783F5C" w:rsidRDefault="003A2983" w:rsidP="002F2F17">
      <w:pPr>
        <w:pStyle w:val="Odstavec-1"/>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55ECD559" w14:textId="5B3D063E" w:rsidR="00C4130A" w:rsidRPr="00783F5C" w:rsidRDefault="00C4130A" w:rsidP="002F2F17">
      <w:pPr>
        <w:pStyle w:val="Odstavec-1"/>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w:t>
      </w:r>
      <w:r w:rsidR="00E25F72" w:rsidRPr="00783F5C">
        <w:rPr>
          <w:rFonts w:asciiTheme="minorHAnsi" w:hAnsiTheme="minorHAnsi" w:cstheme="minorHAnsi"/>
          <w:sz w:val="22"/>
          <w:szCs w:val="22"/>
        </w:rPr>
        <w:t xml:space="preserve">, který je účetní jednotkou, </w:t>
      </w:r>
      <w:r w:rsidR="002E023A" w:rsidRPr="00783F5C">
        <w:rPr>
          <w:rFonts w:asciiTheme="minorHAnsi" w:hAnsiTheme="minorHAnsi" w:cstheme="minorHAnsi"/>
          <w:sz w:val="22"/>
          <w:szCs w:val="22"/>
        </w:rPr>
        <w:t>je</w:t>
      </w:r>
      <w:r w:rsidR="00E25F72" w:rsidRPr="00783F5C">
        <w:rPr>
          <w:rFonts w:asciiTheme="minorHAnsi" w:hAnsiTheme="minorHAnsi" w:cstheme="minorHAnsi"/>
          <w:sz w:val="22"/>
          <w:szCs w:val="22"/>
        </w:rPr>
        <w:t xml:space="preserve"> v rámci účetnictví podle </w:t>
      </w:r>
      <w:r w:rsidR="002E023A" w:rsidRPr="00783F5C">
        <w:rPr>
          <w:rFonts w:asciiTheme="minorHAnsi" w:hAnsiTheme="minorHAnsi" w:cstheme="minorHAnsi"/>
          <w:sz w:val="22"/>
          <w:szCs w:val="22"/>
        </w:rPr>
        <w:t>zákona č. 563/1991 Sb., o účetnict</w:t>
      </w:r>
      <w:r w:rsidR="00AB44A2" w:rsidRPr="00783F5C">
        <w:rPr>
          <w:rFonts w:asciiTheme="minorHAnsi" w:hAnsiTheme="minorHAnsi" w:cstheme="minorHAnsi"/>
          <w:sz w:val="22"/>
          <w:szCs w:val="22"/>
        </w:rPr>
        <w:t>ví</w:t>
      </w:r>
      <w:r w:rsidR="00135B0F">
        <w:rPr>
          <w:rFonts w:asciiTheme="minorHAnsi" w:hAnsiTheme="minorHAnsi" w:cstheme="minorHAnsi"/>
          <w:sz w:val="22"/>
          <w:szCs w:val="22"/>
        </w:rPr>
        <w:t xml:space="preserve">, </w:t>
      </w:r>
      <w:r w:rsidR="00135B0F" w:rsidRPr="00673F7C">
        <w:rPr>
          <w:rFonts w:asciiTheme="minorHAnsi" w:hAnsiTheme="minorHAnsi" w:cstheme="minorHAnsi"/>
          <w:sz w:val="22"/>
          <w:szCs w:val="22"/>
        </w:rPr>
        <w:t>ve znění pozdějších předpisů</w:t>
      </w:r>
      <w:r w:rsidR="00AB44A2" w:rsidRPr="00673F7C">
        <w:rPr>
          <w:rFonts w:asciiTheme="minorHAnsi" w:hAnsiTheme="minorHAnsi" w:cstheme="minorHAnsi"/>
          <w:sz w:val="22"/>
          <w:szCs w:val="22"/>
        </w:rPr>
        <w:t>,</w:t>
      </w:r>
      <w:r w:rsidR="00AB44A2" w:rsidRPr="00783F5C">
        <w:rPr>
          <w:rFonts w:asciiTheme="minorHAnsi" w:hAnsiTheme="minorHAnsi" w:cstheme="minorHAnsi"/>
          <w:sz w:val="22"/>
          <w:szCs w:val="22"/>
        </w:rPr>
        <w:t xml:space="preserve"> </w:t>
      </w:r>
      <w:r w:rsidR="00E25F72" w:rsidRPr="00783F5C">
        <w:rPr>
          <w:rFonts w:asciiTheme="minorHAnsi" w:hAnsiTheme="minorHAnsi" w:cstheme="minorHAnsi"/>
          <w:sz w:val="22"/>
          <w:szCs w:val="22"/>
        </w:rPr>
        <w:t>pro Projekt</w:t>
      </w:r>
      <w:r w:rsidR="00BC4783"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povinen vést oddělenou evidenci o vynaložených </w:t>
      </w:r>
      <w:r w:rsidR="002E023A" w:rsidRPr="00783F5C">
        <w:rPr>
          <w:rFonts w:asciiTheme="minorHAnsi" w:hAnsiTheme="minorHAnsi" w:cstheme="minorHAnsi"/>
          <w:sz w:val="22"/>
          <w:szCs w:val="22"/>
        </w:rPr>
        <w:t xml:space="preserve">výdajích nebo </w:t>
      </w:r>
      <w:r w:rsidRPr="00783F5C">
        <w:rPr>
          <w:rFonts w:asciiTheme="minorHAnsi" w:hAnsiTheme="minorHAnsi" w:cstheme="minorHAnsi"/>
          <w:sz w:val="22"/>
          <w:szCs w:val="22"/>
        </w:rPr>
        <w:t xml:space="preserve">nákladech Projektu a v rámci této evidence </w:t>
      </w:r>
      <w:r w:rsidR="002E023A" w:rsidRPr="00783F5C">
        <w:rPr>
          <w:rFonts w:asciiTheme="minorHAnsi" w:hAnsiTheme="minorHAnsi" w:cstheme="minorHAnsi"/>
          <w:sz w:val="22"/>
          <w:szCs w:val="22"/>
        </w:rPr>
        <w:t>sledovat</w:t>
      </w:r>
      <w:r w:rsidR="00087645">
        <w:rPr>
          <w:rFonts w:asciiTheme="minorHAnsi" w:hAnsiTheme="minorHAnsi" w:cstheme="minorHAnsi"/>
          <w:sz w:val="22"/>
          <w:szCs w:val="22"/>
        </w:rPr>
        <w:t xml:space="preserve"> odděleně</w:t>
      </w:r>
      <w:r w:rsidR="002E023A" w:rsidRPr="00783F5C">
        <w:rPr>
          <w:rFonts w:asciiTheme="minorHAnsi" w:hAnsiTheme="minorHAnsi" w:cstheme="minorHAnsi"/>
          <w:sz w:val="22"/>
          <w:szCs w:val="22"/>
        </w:rPr>
        <w:t xml:space="preserve"> náklady nebo výdaje hrazené z podpory. Příjemce, který není účetní jednotkou, vede tuto </w:t>
      </w:r>
      <w:r w:rsidR="002E023A" w:rsidRPr="00783F5C">
        <w:rPr>
          <w:rFonts w:asciiTheme="minorHAnsi" w:hAnsiTheme="minorHAnsi" w:cstheme="minorHAnsi"/>
          <w:sz w:val="22"/>
          <w:szCs w:val="22"/>
        </w:rPr>
        <w:lastRenderedPageBreak/>
        <w:t xml:space="preserve">oddělenou evidenci v rámci daňové evidence </w:t>
      </w:r>
      <w:r w:rsidRPr="00783F5C">
        <w:rPr>
          <w:rFonts w:asciiTheme="minorHAnsi" w:hAnsiTheme="minorHAnsi" w:cstheme="minorHAnsi"/>
          <w:sz w:val="22"/>
          <w:szCs w:val="22"/>
        </w:rPr>
        <w:t>v</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souladu se zvláštním právním předpisem</w:t>
      </w:r>
      <w:r w:rsidRPr="00783F5C">
        <w:rPr>
          <w:rStyle w:val="Znakapoznpodarou"/>
          <w:rFonts w:asciiTheme="minorHAnsi" w:hAnsiTheme="minorHAnsi" w:cstheme="minorHAnsi"/>
          <w:sz w:val="22"/>
          <w:szCs w:val="22"/>
        </w:rPr>
        <w:footnoteReference w:id="2"/>
      </w:r>
      <w:r w:rsidRPr="00783F5C">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Projektu (aktiv a pasiv, nákladů a výnosů) s položkami obsaženými v odpovídajících finančních výkazech a ostatních podkladových účetních dokumentech.</w:t>
      </w:r>
    </w:p>
    <w:p w14:paraId="79C18F5F" w14:textId="77777777" w:rsidR="000E6398" w:rsidRPr="00783F5C" w:rsidRDefault="008649D8" w:rsidP="002F2F17">
      <w:pPr>
        <w:numPr>
          <w:ilvl w:val="0"/>
          <w:numId w:val="15"/>
        </w:numPr>
        <w:tabs>
          <w:tab w:val="left" w:pos="567"/>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color w:val="000000"/>
          <w:sz w:val="22"/>
          <w:szCs w:val="22"/>
        </w:rPr>
        <w:t>Příjemce je povinen vynakládat finanční prostředky Projektu správně, efektivně, hospodárně</w:t>
      </w:r>
      <w:r w:rsidR="004245FE" w:rsidRPr="00783F5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účelně</w:t>
      </w:r>
      <w:r w:rsidR="004245FE" w:rsidRPr="00783F5C">
        <w:rPr>
          <w:rFonts w:asciiTheme="minorHAnsi" w:hAnsiTheme="minorHAnsi" w:cstheme="minorHAnsi"/>
          <w:color w:val="000000"/>
          <w:sz w:val="22"/>
          <w:szCs w:val="22"/>
        </w:rPr>
        <w:t xml:space="preserve"> a </w:t>
      </w:r>
      <w:r w:rsidR="004245FE" w:rsidRPr="00783F5C">
        <w:rPr>
          <w:rFonts w:asciiTheme="minorHAnsi" w:hAnsiTheme="minorHAnsi" w:cstheme="minorHAnsi"/>
          <w:sz w:val="22"/>
          <w:szCs w:val="22"/>
        </w:rPr>
        <w:t>přiměřeně k cenám v místě a čase obvyklým</w:t>
      </w:r>
      <w:r w:rsidRPr="00783F5C">
        <w:rPr>
          <w:rFonts w:asciiTheme="minorHAnsi" w:hAnsiTheme="minorHAnsi" w:cstheme="minorHAnsi"/>
          <w:color w:val="000000"/>
          <w:sz w:val="22"/>
          <w:szCs w:val="22"/>
        </w:rPr>
        <w:t> </w:t>
      </w:r>
      <w:r w:rsidR="004245FE" w:rsidRPr="00783F5C">
        <w:rPr>
          <w:rFonts w:asciiTheme="minorHAnsi" w:hAnsiTheme="minorHAnsi" w:cstheme="minorHAnsi"/>
          <w:color w:val="000000"/>
          <w:sz w:val="22"/>
          <w:szCs w:val="22"/>
        </w:rPr>
        <w:t xml:space="preserve">v </w:t>
      </w:r>
      <w:r w:rsidRPr="00783F5C">
        <w:rPr>
          <w:rFonts w:asciiTheme="minorHAnsi" w:hAnsiTheme="minorHAnsi" w:cstheme="minorHAnsi"/>
          <w:color w:val="000000"/>
          <w:sz w:val="22"/>
          <w:szCs w:val="22"/>
        </w:rPr>
        <w:t>souladu se zvláštními právními předpisy</w:t>
      </w:r>
      <w:r w:rsidR="004245FE" w:rsidRPr="00783F5C">
        <w:rPr>
          <w:rStyle w:val="Znakapoznpodarou"/>
          <w:rFonts w:asciiTheme="minorHAnsi" w:hAnsiTheme="minorHAnsi" w:cstheme="minorHAnsi"/>
          <w:color w:val="000000"/>
          <w:sz w:val="22"/>
          <w:szCs w:val="22"/>
        </w:rPr>
        <w:footnoteReference w:id="3"/>
      </w:r>
      <w:r w:rsidRPr="00783F5C">
        <w:rPr>
          <w:rFonts w:asciiTheme="minorHAnsi" w:hAnsiTheme="minorHAnsi" w:cstheme="minorHAnsi"/>
          <w:color w:val="000000"/>
          <w:sz w:val="22"/>
          <w:szCs w:val="22"/>
        </w:rPr>
        <w:t xml:space="preserve">. </w:t>
      </w:r>
      <w:r w:rsidR="00C0575D" w:rsidRPr="00783F5C">
        <w:rPr>
          <w:rFonts w:asciiTheme="minorHAnsi" w:hAnsiTheme="minorHAnsi" w:cstheme="minorHAnsi"/>
          <w:color w:val="000000"/>
          <w:sz w:val="22"/>
          <w:szCs w:val="22"/>
        </w:rPr>
        <w:t>Příjemce je povinen postupovat při vynakládání prostředků z </w:t>
      </w:r>
      <w:r w:rsidR="00993904" w:rsidRPr="00783F5C">
        <w:rPr>
          <w:rFonts w:asciiTheme="minorHAnsi" w:hAnsiTheme="minorHAnsi" w:cstheme="minorHAnsi"/>
          <w:color w:val="000000"/>
          <w:sz w:val="22"/>
          <w:szCs w:val="22"/>
        </w:rPr>
        <w:t>podpory</w:t>
      </w:r>
      <w:r w:rsidR="00C0575D" w:rsidRPr="00783F5C">
        <w:rPr>
          <w:rFonts w:asciiTheme="minorHAnsi" w:hAnsiTheme="minorHAnsi" w:cstheme="minorHAnsi"/>
          <w:color w:val="000000"/>
          <w:sz w:val="22"/>
          <w:szCs w:val="22"/>
        </w:rPr>
        <w:t xml:space="preserve"> podle zákona č.  134/2016 Sb., o zadávání veřejných zakázek, ve znění pozdějších předpisů. </w:t>
      </w:r>
      <w:r w:rsidRPr="00783F5C">
        <w:rPr>
          <w:rFonts w:asciiTheme="minorHAnsi" w:hAnsiTheme="minorHAnsi" w:cstheme="minorHAnsi"/>
          <w:sz w:val="22"/>
          <w:szCs w:val="22"/>
        </w:rPr>
        <w:t xml:space="preserve">Příjemce současně nese plnou odpovědnost za to, že v průběhu </w:t>
      </w:r>
      <w:r w:rsidR="0058545C" w:rsidRPr="00783F5C">
        <w:rPr>
          <w:rFonts w:asciiTheme="minorHAnsi" w:hAnsiTheme="minorHAnsi" w:cstheme="minorHAnsi"/>
          <w:sz w:val="22"/>
          <w:szCs w:val="22"/>
        </w:rPr>
        <w:t>řešení</w:t>
      </w:r>
      <w:r w:rsidRPr="00783F5C">
        <w:rPr>
          <w:rFonts w:asciiTheme="minorHAnsi" w:hAnsiTheme="minorHAnsi" w:cstheme="minorHAnsi"/>
          <w:sz w:val="22"/>
          <w:szCs w:val="22"/>
        </w:rPr>
        <w:t xml:space="preserve"> Projektu nedojde </w:t>
      </w:r>
      <w:r w:rsidR="00CC3681" w:rsidRPr="00783F5C">
        <w:rPr>
          <w:rFonts w:asciiTheme="minorHAnsi" w:hAnsiTheme="minorHAnsi" w:cstheme="minorHAnsi"/>
          <w:sz w:val="22"/>
          <w:szCs w:val="22"/>
        </w:rPr>
        <w:t>ke</w:t>
      </w:r>
      <w:r w:rsidRPr="00783F5C">
        <w:rPr>
          <w:rFonts w:asciiTheme="minorHAnsi" w:hAnsiTheme="minorHAnsi" w:cstheme="minorHAnsi"/>
          <w:sz w:val="22"/>
          <w:szCs w:val="22"/>
        </w:rPr>
        <w:t xml:space="preserve"> dvojímu </w:t>
      </w:r>
      <w:r w:rsidR="008E0D75" w:rsidRPr="00783F5C">
        <w:rPr>
          <w:rFonts w:asciiTheme="minorHAnsi" w:hAnsiTheme="minorHAnsi" w:cstheme="minorHAnsi"/>
          <w:sz w:val="22"/>
          <w:szCs w:val="22"/>
        </w:rPr>
        <w:t xml:space="preserve">financování a </w:t>
      </w:r>
      <w:r w:rsidR="004A0FBD" w:rsidRPr="00783F5C">
        <w:rPr>
          <w:rFonts w:asciiTheme="minorHAnsi" w:hAnsiTheme="minorHAnsi" w:cstheme="minorHAnsi"/>
          <w:sz w:val="22"/>
          <w:szCs w:val="22"/>
        </w:rPr>
        <w:t xml:space="preserve">vykazování </w:t>
      </w:r>
      <w:r w:rsidRPr="00783F5C">
        <w:rPr>
          <w:rFonts w:asciiTheme="minorHAnsi" w:hAnsiTheme="minorHAnsi" w:cstheme="minorHAnsi"/>
          <w:sz w:val="22"/>
          <w:szCs w:val="22"/>
        </w:rPr>
        <w:t xml:space="preserve">týchž uznaných nákladů </w:t>
      </w:r>
      <w:r w:rsidR="005323DB" w:rsidRPr="00783F5C">
        <w:rPr>
          <w:rFonts w:asciiTheme="minorHAnsi" w:hAnsiTheme="minorHAnsi" w:cstheme="minorHAnsi"/>
          <w:sz w:val="22"/>
          <w:szCs w:val="22"/>
        </w:rPr>
        <w:t xml:space="preserve">(téže výzkumné aktivity) </w:t>
      </w:r>
      <w:r w:rsidRPr="00783F5C">
        <w:rPr>
          <w:rFonts w:asciiTheme="minorHAnsi" w:hAnsiTheme="minorHAnsi" w:cstheme="minorHAnsi"/>
          <w:sz w:val="22"/>
          <w:szCs w:val="22"/>
        </w:rPr>
        <w:t>Projektu</w:t>
      </w:r>
      <w:r w:rsidR="005323DB" w:rsidRPr="00783F5C">
        <w:rPr>
          <w:rFonts w:asciiTheme="minorHAnsi" w:hAnsiTheme="minorHAnsi" w:cstheme="minorHAnsi"/>
          <w:sz w:val="22"/>
          <w:szCs w:val="22"/>
        </w:rPr>
        <w:t xml:space="preserve"> z veřejných </w:t>
      </w:r>
      <w:r w:rsidR="00BA293D" w:rsidRPr="00783F5C">
        <w:rPr>
          <w:rFonts w:asciiTheme="minorHAnsi" w:hAnsiTheme="minorHAnsi" w:cstheme="minorHAnsi"/>
          <w:sz w:val="22"/>
          <w:szCs w:val="22"/>
        </w:rPr>
        <w:t xml:space="preserve">nebo neveřejných </w:t>
      </w:r>
      <w:r w:rsidR="005323DB" w:rsidRPr="00783F5C">
        <w:rPr>
          <w:rFonts w:asciiTheme="minorHAnsi" w:hAnsiTheme="minorHAnsi" w:cstheme="minorHAnsi"/>
          <w:sz w:val="22"/>
          <w:szCs w:val="22"/>
        </w:rPr>
        <w:t>prostředků</w:t>
      </w:r>
      <w:r w:rsidRPr="00783F5C">
        <w:rPr>
          <w:rFonts w:asciiTheme="minorHAnsi" w:hAnsiTheme="minorHAnsi" w:cstheme="minorHAnsi"/>
          <w:sz w:val="22"/>
          <w:szCs w:val="22"/>
        </w:rPr>
        <w:t xml:space="preserve">. </w:t>
      </w:r>
    </w:p>
    <w:p w14:paraId="11A619C3" w14:textId="77777777" w:rsidR="000E6398" w:rsidRPr="00AC6E6A" w:rsidRDefault="000E6398" w:rsidP="000E6398">
      <w:pPr>
        <w:pStyle w:val="Odstavec-1"/>
        <w:keepNext/>
        <w:spacing w:after="0"/>
        <w:ind w:left="0" w:firstLine="0"/>
        <w:jc w:val="center"/>
        <w:rPr>
          <w:rFonts w:asciiTheme="minorHAnsi" w:hAnsiTheme="minorHAnsi" w:cstheme="minorHAnsi"/>
          <w:b/>
          <w:bCs/>
          <w:sz w:val="22"/>
          <w:szCs w:val="22"/>
        </w:rPr>
      </w:pPr>
      <w:r w:rsidRPr="00AC6E6A">
        <w:rPr>
          <w:rFonts w:asciiTheme="minorHAnsi" w:hAnsiTheme="minorHAnsi" w:cstheme="minorHAnsi"/>
          <w:b/>
          <w:bCs/>
          <w:sz w:val="22"/>
          <w:szCs w:val="22"/>
        </w:rPr>
        <w:t>Článek 3</w:t>
      </w:r>
    </w:p>
    <w:p w14:paraId="2C371732" w14:textId="77777777" w:rsidR="000E6398" w:rsidRPr="00AC6E6A" w:rsidRDefault="000E6398" w:rsidP="000E6398">
      <w:pPr>
        <w:jc w:val="center"/>
        <w:rPr>
          <w:rFonts w:asciiTheme="minorHAnsi" w:hAnsiTheme="minorHAnsi" w:cstheme="minorHAnsi"/>
          <w:b/>
          <w:sz w:val="22"/>
          <w:szCs w:val="22"/>
        </w:rPr>
      </w:pPr>
      <w:r w:rsidRPr="00AC6E6A">
        <w:rPr>
          <w:rFonts w:asciiTheme="minorHAnsi" w:hAnsiTheme="minorHAnsi" w:cstheme="minorHAnsi"/>
          <w:b/>
          <w:sz w:val="22"/>
          <w:szCs w:val="22"/>
        </w:rPr>
        <w:t xml:space="preserve">Zahájení a ukončení Projektu </w:t>
      </w:r>
    </w:p>
    <w:p w14:paraId="5881AC55" w14:textId="77777777" w:rsidR="000E6398" w:rsidRPr="00AC6E6A" w:rsidRDefault="000E6398" w:rsidP="000E6398">
      <w:pPr>
        <w:tabs>
          <w:tab w:val="left" w:pos="567"/>
        </w:tabs>
        <w:spacing w:before="120"/>
        <w:jc w:val="both"/>
        <w:rPr>
          <w:rFonts w:asciiTheme="minorHAnsi" w:hAnsiTheme="minorHAnsi" w:cstheme="minorHAnsi"/>
          <w:i/>
          <w:sz w:val="22"/>
          <w:szCs w:val="22"/>
        </w:rPr>
      </w:pPr>
      <w:r w:rsidRPr="00AC6E6A">
        <w:rPr>
          <w:rFonts w:asciiTheme="minorHAnsi" w:hAnsiTheme="minorHAnsi" w:cstheme="minorHAnsi"/>
          <w:sz w:val="22"/>
          <w:szCs w:val="22"/>
        </w:rPr>
        <w:t xml:space="preserve">Příjemce je povinen: </w:t>
      </w:r>
    </w:p>
    <w:p w14:paraId="01BD2A8D" w14:textId="1CF12973" w:rsidR="000E6398" w:rsidRPr="00AC6E6A" w:rsidRDefault="000E6398" w:rsidP="00826AD5">
      <w:pPr>
        <w:pStyle w:val="Odstavec-1"/>
        <w:numPr>
          <w:ilvl w:val="0"/>
          <w:numId w:val="12"/>
        </w:numPr>
        <w:spacing w:before="240"/>
        <w:ind w:left="567" w:hanging="567"/>
        <w:rPr>
          <w:rFonts w:asciiTheme="minorHAnsi" w:hAnsiTheme="minorHAnsi" w:cstheme="minorHAnsi"/>
          <w:sz w:val="22"/>
          <w:szCs w:val="22"/>
        </w:rPr>
      </w:pPr>
      <w:r w:rsidRPr="00AC6E6A">
        <w:rPr>
          <w:rFonts w:asciiTheme="minorHAnsi" w:hAnsiTheme="minorHAnsi" w:cstheme="minorHAnsi"/>
          <w:sz w:val="22"/>
          <w:szCs w:val="22"/>
        </w:rPr>
        <w:t>zahájit řešení Projektu v</w:t>
      </w:r>
      <w:r w:rsidR="00AF6222">
        <w:rPr>
          <w:rFonts w:asciiTheme="minorHAnsi" w:hAnsiTheme="minorHAnsi" w:cstheme="minorHAnsi"/>
          <w:sz w:val="22"/>
          <w:szCs w:val="22"/>
        </w:rPr>
        <w:t xml:space="preserve"> </w:t>
      </w:r>
      <w:r w:rsidRPr="00AC6E6A">
        <w:rPr>
          <w:rFonts w:asciiTheme="minorHAnsi" w:hAnsiTheme="minorHAnsi" w:cstheme="minorHAnsi"/>
          <w:sz w:val="22"/>
          <w:szCs w:val="22"/>
        </w:rPr>
        <w:t>souladu s</w:t>
      </w:r>
      <w:r w:rsidR="00AF6222">
        <w:rPr>
          <w:rFonts w:asciiTheme="minorHAnsi" w:hAnsiTheme="minorHAnsi" w:cstheme="minorHAnsi"/>
          <w:sz w:val="22"/>
          <w:szCs w:val="22"/>
        </w:rPr>
        <w:t xml:space="preserve"> </w:t>
      </w:r>
      <w:r w:rsidRPr="00AC6E6A">
        <w:rPr>
          <w:rFonts w:asciiTheme="minorHAnsi" w:hAnsiTheme="minorHAnsi" w:cstheme="minorHAnsi"/>
          <w:sz w:val="22"/>
          <w:szCs w:val="22"/>
        </w:rPr>
        <w:t xml:space="preserve">Přílohou I, </w:t>
      </w:r>
      <w:r w:rsidRPr="00AC6E6A">
        <w:rPr>
          <w:rFonts w:asciiTheme="minorHAnsi" w:hAnsiTheme="minorHAnsi" w:cstheme="minorHAnsi"/>
          <w:sz w:val="22"/>
          <w:szCs w:val="22"/>
          <w:shd w:val="clear" w:color="auto" w:fill="FFFFFF" w:themeFill="background1"/>
        </w:rPr>
        <w:t xml:space="preserve">nejdříve však </w:t>
      </w:r>
      <w:r w:rsidR="00B00B4D" w:rsidRPr="005C2DC8">
        <w:rPr>
          <w:rFonts w:asciiTheme="minorHAnsi" w:hAnsiTheme="minorHAnsi" w:cstheme="minorHAnsi"/>
          <w:b/>
          <w:bCs/>
          <w:sz w:val="22"/>
          <w:szCs w:val="22"/>
          <w:shd w:val="clear" w:color="auto" w:fill="FFFFFF" w:themeFill="background1"/>
        </w:rPr>
        <w:t xml:space="preserve">1. </w:t>
      </w:r>
      <w:r w:rsidR="00A5396C">
        <w:rPr>
          <w:rFonts w:asciiTheme="minorHAnsi" w:hAnsiTheme="minorHAnsi" w:cstheme="minorHAnsi"/>
          <w:b/>
          <w:bCs/>
          <w:sz w:val="22"/>
          <w:szCs w:val="22"/>
          <w:shd w:val="clear" w:color="auto" w:fill="FFFFFF" w:themeFill="background1"/>
        </w:rPr>
        <w:t>října</w:t>
      </w:r>
      <w:r w:rsidR="00B00B4D" w:rsidRPr="005C2DC8">
        <w:rPr>
          <w:rFonts w:asciiTheme="minorHAnsi" w:hAnsiTheme="minorHAnsi" w:cstheme="minorHAnsi"/>
          <w:b/>
          <w:bCs/>
          <w:sz w:val="22"/>
          <w:szCs w:val="22"/>
          <w:shd w:val="clear" w:color="auto" w:fill="FFFFFF" w:themeFill="background1"/>
        </w:rPr>
        <w:t xml:space="preserve"> 202</w:t>
      </w:r>
      <w:r w:rsidR="00336AA7">
        <w:rPr>
          <w:rFonts w:asciiTheme="minorHAnsi" w:hAnsiTheme="minorHAnsi" w:cstheme="minorHAnsi"/>
          <w:b/>
          <w:bCs/>
          <w:sz w:val="22"/>
          <w:szCs w:val="22"/>
          <w:shd w:val="clear" w:color="auto" w:fill="FFFFFF" w:themeFill="background1"/>
        </w:rPr>
        <w:t>5</w:t>
      </w:r>
      <w:r w:rsidRPr="00AC6E6A">
        <w:rPr>
          <w:rFonts w:asciiTheme="minorHAnsi" w:hAnsiTheme="minorHAnsi" w:cstheme="minorHAnsi"/>
          <w:sz w:val="22"/>
          <w:szCs w:val="22"/>
          <w:shd w:val="clear" w:color="auto" w:fill="FFFFFF" w:themeFill="background1"/>
        </w:rPr>
        <w:t xml:space="preserve"> </w:t>
      </w:r>
      <w:r w:rsidRPr="00AC6E6A">
        <w:rPr>
          <w:rFonts w:asciiTheme="minorHAnsi" w:hAnsiTheme="minorHAnsi" w:cstheme="minorHAnsi"/>
          <w:sz w:val="22"/>
          <w:szCs w:val="22"/>
        </w:rPr>
        <w:t xml:space="preserve">a </w:t>
      </w:r>
      <w:r w:rsidR="00A6223F">
        <w:rPr>
          <w:rFonts w:asciiTheme="minorHAnsi" w:hAnsiTheme="minorHAnsi" w:cstheme="minorHAnsi"/>
          <w:sz w:val="22"/>
          <w:szCs w:val="22"/>
        </w:rPr>
        <w:t>nejdéle</w:t>
      </w:r>
      <w:r w:rsidRPr="00AC6E6A">
        <w:rPr>
          <w:rFonts w:asciiTheme="minorHAnsi" w:hAnsiTheme="minorHAnsi" w:cstheme="minorHAnsi"/>
          <w:sz w:val="22"/>
          <w:szCs w:val="22"/>
        </w:rPr>
        <w:t xml:space="preserve"> do </w:t>
      </w:r>
      <w:r w:rsidRPr="00AC6E6A">
        <w:rPr>
          <w:rFonts w:asciiTheme="minorHAnsi" w:hAnsiTheme="minorHAnsi" w:cstheme="minorHAnsi"/>
          <w:b/>
          <w:sz w:val="22"/>
          <w:szCs w:val="22"/>
        </w:rPr>
        <w:t>60 kalendářních dnů</w:t>
      </w:r>
      <w:r w:rsidRPr="00AC6E6A">
        <w:rPr>
          <w:rFonts w:asciiTheme="minorHAnsi" w:hAnsiTheme="minorHAnsi" w:cstheme="minorHAnsi"/>
          <w:sz w:val="22"/>
          <w:szCs w:val="22"/>
        </w:rPr>
        <w:t xml:space="preserve"> ode dne nabytí účinnosti této smlouvy, </w:t>
      </w:r>
    </w:p>
    <w:p w14:paraId="51160564" w14:textId="00CE8978" w:rsidR="000E6398" w:rsidRPr="00AC6E6A" w:rsidRDefault="000E6398" w:rsidP="00826AD5">
      <w:pPr>
        <w:pStyle w:val="Odstavec-1"/>
        <w:numPr>
          <w:ilvl w:val="0"/>
          <w:numId w:val="12"/>
        </w:numPr>
        <w:ind w:left="567" w:hanging="567"/>
        <w:rPr>
          <w:rFonts w:asciiTheme="minorHAnsi" w:hAnsiTheme="minorHAnsi" w:cstheme="minorHAnsi"/>
          <w:sz w:val="22"/>
          <w:szCs w:val="22"/>
        </w:rPr>
      </w:pPr>
      <w:r w:rsidRPr="00AC6E6A">
        <w:rPr>
          <w:rFonts w:asciiTheme="minorHAnsi" w:hAnsiTheme="minorHAnsi" w:cstheme="minorHAnsi"/>
          <w:sz w:val="22"/>
          <w:szCs w:val="22"/>
        </w:rPr>
        <w:t>ukončit řešení Projektu</w:t>
      </w:r>
      <w:r w:rsidR="00CC3681" w:rsidRPr="00AC6E6A">
        <w:rPr>
          <w:rFonts w:asciiTheme="minorHAnsi" w:hAnsiTheme="minorHAnsi" w:cstheme="minorHAnsi"/>
          <w:sz w:val="22"/>
          <w:szCs w:val="22"/>
        </w:rPr>
        <w:t>,</w:t>
      </w:r>
      <w:r w:rsidRPr="00AC6E6A">
        <w:rPr>
          <w:rFonts w:asciiTheme="minorHAnsi" w:hAnsiTheme="minorHAnsi" w:cstheme="minorHAnsi"/>
          <w:sz w:val="22"/>
          <w:szCs w:val="22"/>
        </w:rPr>
        <w:t xml:space="preserve"> tj. ukončit věcně zaměřené projektové aktivity a čerpání poskytnuté podpory podle Přílohy I a Přílohy II </w:t>
      </w:r>
      <w:r w:rsidR="004E2612">
        <w:rPr>
          <w:rFonts w:asciiTheme="minorHAnsi" w:hAnsiTheme="minorHAnsi" w:cstheme="minorHAnsi"/>
          <w:sz w:val="22"/>
          <w:szCs w:val="22"/>
        </w:rPr>
        <w:t>nejpozději</w:t>
      </w:r>
      <w:r w:rsidRPr="00AC6E6A">
        <w:rPr>
          <w:rFonts w:asciiTheme="minorHAnsi" w:hAnsiTheme="minorHAnsi" w:cstheme="minorHAnsi"/>
          <w:sz w:val="22"/>
          <w:szCs w:val="22"/>
        </w:rPr>
        <w:t xml:space="preserve"> </w:t>
      </w:r>
      <w:r w:rsidRPr="00256FCC">
        <w:rPr>
          <w:rFonts w:asciiTheme="minorHAnsi" w:hAnsiTheme="minorHAnsi" w:cstheme="minorHAnsi"/>
          <w:sz w:val="22"/>
          <w:szCs w:val="22"/>
        </w:rPr>
        <w:t>do</w:t>
      </w:r>
      <w:r w:rsidR="00AF6222" w:rsidRPr="00256FCC">
        <w:rPr>
          <w:rFonts w:asciiTheme="minorHAnsi" w:hAnsiTheme="minorHAnsi" w:cstheme="minorHAnsi"/>
          <w:sz w:val="22"/>
          <w:szCs w:val="22"/>
        </w:rPr>
        <w:t xml:space="preserve"> </w:t>
      </w:r>
      <w:r w:rsidR="001B261A">
        <w:rPr>
          <w:rFonts w:asciiTheme="minorHAnsi" w:hAnsiTheme="minorHAnsi" w:cstheme="minorHAnsi"/>
          <w:b/>
          <w:bCs/>
          <w:sz w:val="22"/>
          <w:szCs w:val="22"/>
        </w:rPr>
        <w:t>3</w:t>
      </w:r>
      <w:r w:rsidR="00853A23">
        <w:rPr>
          <w:rFonts w:asciiTheme="minorHAnsi" w:hAnsiTheme="minorHAnsi" w:cstheme="minorHAnsi"/>
          <w:b/>
          <w:bCs/>
          <w:sz w:val="22"/>
          <w:szCs w:val="22"/>
        </w:rPr>
        <w:t>0</w:t>
      </w:r>
      <w:r w:rsidR="001B261A">
        <w:rPr>
          <w:rFonts w:asciiTheme="minorHAnsi" w:hAnsiTheme="minorHAnsi" w:cstheme="minorHAnsi"/>
          <w:b/>
          <w:bCs/>
          <w:sz w:val="22"/>
          <w:szCs w:val="22"/>
        </w:rPr>
        <w:t xml:space="preserve">. </w:t>
      </w:r>
      <w:r w:rsidR="00853A23">
        <w:rPr>
          <w:rFonts w:asciiTheme="minorHAnsi" w:hAnsiTheme="minorHAnsi" w:cstheme="minorHAnsi"/>
          <w:b/>
          <w:bCs/>
          <w:sz w:val="22"/>
          <w:szCs w:val="22"/>
        </w:rPr>
        <w:t>září</w:t>
      </w:r>
      <w:r w:rsidR="001B261A">
        <w:rPr>
          <w:rFonts w:asciiTheme="minorHAnsi" w:hAnsiTheme="minorHAnsi" w:cstheme="minorHAnsi"/>
          <w:b/>
          <w:bCs/>
          <w:sz w:val="22"/>
          <w:szCs w:val="22"/>
        </w:rPr>
        <w:t xml:space="preserve"> </w:t>
      </w:r>
      <w:r w:rsidR="00336AA7">
        <w:rPr>
          <w:rFonts w:asciiTheme="minorHAnsi" w:hAnsiTheme="minorHAnsi" w:cstheme="minorHAnsi"/>
          <w:b/>
          <w:bCs/>
          <w:sz w:val="22"/>
          <w:szCs w:val="22"/>
        </w:rPr>
        <w:t>202</w:t>
      </w:r>
      <w:r w:rsidR="001B261A">
        <w:rPr>
          <w:rFonts w:asciiTheme="minorHAnsi" w:hAnsiTheme="minorHAnsi" w:cstheme="minorHAnsi"/>
          <w:b/>
          <w:bCs/>
          <w:sz w:val="22"/>
          <w:szCs w:val="22"/>
        </w:rPr>
        <w:t>8</w:t>
      </w:r>
      <w:r w:rsidR="00B00B4D" w:rsidRPr="00256FCC">
        <w:rPr>
          <w:rFonts w:asciiTheme="minorHAnsi" w:hAnsiTheme="minorHAnsi" w:cstheme="minorHAnsi"/>
          <w:sz w:val="22"/>
          <w:szCs w:val="22"/>
        </w:rPr>
        <w:t>.</w:t>
      </w:r>
    </w:p>
    <w:p w14:paraId="54D9A093" w14:textId="77777777" w:rsidR="00F543F9" w:rsidRPr="00783F5C" w:rsidRDefault="00F543F9" w:rsidP="00EF108A">
      <w:pPr>
        <w:pStyle w:val="Odstavec-1"/>
        <w:keepNext/>
        <w:spacing w:before="240"/>
        <w:ind w:left="0" w:firstLine="0"/>
        <w:rPr>
          <w:rFonts w:asciiTheme="minorHAnsi" w:hAnsiTheme="minorHAnsi" w:cstheme="minorHAnsi"/>
          <w:sz w:val="22"/>
          <w:szCs w:val="22"/>
        </w:rPr>
      </w:pPr>
    </w:p>
    <w:p w14:paraId="3BF210AD" w14:textId="77777777" w:rsidR="00AE2D34" w:rsidRPr="00783F5C" w:rsidRDefault="00AE2D34"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442520" w:rsidRPr="00783F5C">
        <w:rPr>
          <w:rFonts w:asciiTheme="minorHAnsi" w:hAnsiTheme="minorHAnsi" w:cstheme="minorHAnsi"/>
          <w:b/>
          <w:bCs/>
          <w:sz w:val="22"/>
          <w:szCs w:val="22"/>
        </w:rPr>
        <w:t>4</w:t>
      </w:r>
    </w:p>
    <w:p w14:paraId="50769E8E" w14:textId="77777777" w:rsidR="00AE2D34" w:rsidRPr="00783F5C" w:rsidRDefault="00E37A25"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P</w:t>
      </w:r>
      <w:r w:rsidR="00AE2D34" w:rsidRPr="00783F5C">
        <w:rPr>
          <w:rFonts w:asciiTheme="minorHAnsi" w:hAnsiTheme="minorHAnsi" w:cstheme="minorHAnsi"/>
          <w:b/>
          <w:bCs/>
          <w:sz w:val="22"/>
          <w:szCs w:val="22"/>
        </w:rPr>
        <w:t>oskytnut</w:t>
      </w:r>
      <w:r w:rsidRPr="00783F5C">
        <w:rPr>
          <w:rFonts w:asciiTheme="minorHAnsi" w:hAnsiTheme="minorHAnsi" w:cstheme="minorHAnsi"/>
          <w:b/>
          <w:bCs/>
          <w:sz w:val="22"/>
          <w:szCs w:val="22"/>
        </w:rPr>
        <w:t>í</w:t>
      </w:r>
      <w:r w:rsidR="00AE2D34" w:rsidRPr="00783F5C">
        <w:rPr>
          <w:rFonts w:asciiTheme="minorHAnsi" w:hAnsiTheme="minorHAnsi" w:cstheme="minorHAnsi"/>
          <w:b/>
          <w:bCs/>
          <w:sz w:val="22"/>
          <w:szCs w:val="22"/>
        </w:rPr>
        <w:t xml:space="preserve"> </w:t>
      </w:r>
      <w:r w:rsidR="00993904" w:rsidRPr="00783F5C">
        <w:rPr>
          <w:rFonts w:asciiTheme="minorHAnsi" w:hAnsiTheme="minorHAnsi" w:cstheme="minorHAnsi"/>
          <w:b/>
          <w:bCs/>
          <w:sz w:val="22"/>
          <w:szCs w:val="22"/>
        </w:rPr>
        <w:t>podpory</w:t>
      </w:r>
      <w:r w:rsidRPr="00783F5C">
        <w:rPr>
          <w:rFonts w:asciiTheme="minorHAnsi" w:hAnsiTheme="minorHAnsi" w:cstheme="minorHAnsi"/>
          <w:b/>
          <w:bCs/>
          <w:sz w:val="22"/>
          <w:szCs w:val="22"/>
        </w:rPr>
        <w:t xml:space="preserve">, její výše </w:t>
      </w:r>
      <w:r w:rsidR="00AE2D34" w:rsidRPr="00783F5C">
        <w:rPr>
          <w:rFonts w:asciiTheme="minorHAnsi" w:hAnsiTheme="minorHAnsi" w:cstheme="minorHAnsi"/>
          <w:b/>
          <w:bCs/>
          <w:sz w:val="22"/>
          <w:szCs w:val="22"/>
        </w:rPr>
        <w:t xml:space="preserve">a podmínky jejího čerpání </w:t>
      </w:r>
    </w:p>
    <w:p w14:paraId="71AD8207" w14:textId="77777777" w:rsidR="00D76933" w:rsidRPr="00783F5C"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poskytne příjemci </w:t>
      </w:r>
      <w:r w:rsidR="00D12771" w:rsidRPr="00783F5C">
        <w:rPr>
          <w:rFonts w:asciiTheme="minorHAnsi" w:hAnsiTheme="minorHAnsi" w:cstheme="minorHAnsi"/>
          <w:sz w:val="22"/>
          <w:szCs w:val="22"/>
        </w:rPr>
        <w:t>účelovou</w:t>
      </w:r>
      <w:r w:rsidRPr="00783F5C">
        <w:rPr>
          <w:rFonts w:asciiTheme="minorHAnsi" w:hAnsiTheme="minorHAnsi" w:cstheme="minorHAnsi"/>
          <w:sz w:val="22"/>
          <w:szCs w:val="22"/>
        </w:rPr>
        <w:t xml:space="preserve"> podporu na ř</w:t>
      </w:r>
      <w:r w:rsidR="00E77716" w:rsidRPr="00783F5C">
        <w:rPr>
          <w:rFonts w:asciiTheme="minorHAnsi" w:hAnsiTheme="minorHAnsi" w:cstheme="minorHAnsi"/>
          <w:sz w:val="22"/>
          <w:szCs w:val="22"/>
        </w:rPr>
        <w:t>ešení Projektu ve formě</w:t>
      </w:r>
      <w:r w:rsidRPr="00783F5C">
        <w:rPr>
          <w:rFonts w:asciiTheme="minorHAnsi" w:hAnsiTheme="minorHAnsi" w:cstheme="minorHAnsi"/>
          <w:sz w:val="22"/>
          <w:szCs w:val="22"/>
        </w:rPr>
        <w:t xml:space="preserve"> dotace ve výši </w:t>
      </w:r>
      <w:r w:rsidR="0098279B" w:rsidRPr="00783F5C">
        <w:rPr>
          <w:rFonts w:asciiTheme="minorHAnsi" w:hAnsiTheme="minorHAnsi" w:cstheme="minorHAnsi"/>
          <w:sz w:val="22"/>
          <w:szCs w:val="22"/>
        </w:rPr>
        <w:t>po</w:t>
      </w:r>
      <w:r w:rsidRPr="00783F5C">
        <w:rPr>
          <w:rFonts w:asciiTheme="minorHAnsi" w:hAnsiTheme="minorHAnsi" w:cstheme="minorHAnsi"/>
          <w:sz w:val="22"/>
          <w:szCs w:val="22"/>
        </w:rPr>
        <w:t>dle odst</w:t>
      </w:r>
      <w:r w:rsidR="00A56EC5" w:rsidRPr="00783F5C">
        <w:rPr>
          <w:rFonts w:asciiTheme="minorHAnsi" w:hAnsiTheme="minorHAnsi" w:cstheme="minorHAnsi"/>
          <w:sz w:val="22"/>
          <w:szCs w:val="22"/>
        </w:rPr>
        <w:t>avce</w:t>
      </w:r>
      <w:r w:rsidRPr="00783F5C">
        <w:rPr>
          <w:rFonts w:asciiTheme="minorHAnsi" w:hAnsiTheme="minorHAnsi" w:cstheme="minorHAnsi"/>
          <w:sz w:val="22"/>
          <w:szCs w:val="22"/>
        </w:rPr>
        <w:t xml:space="preserve"> </w:t>
      </w:r>
      <w:r w:rsidR="00CB1FA8" w:rsidRPr="00783F5C">
        <w:rPr>
          <w:rFonts w:asciiTheme="minorHAnsi" w:hAnsiTheme="minorHAnsi" w:cstheme="minorHAnsi"/>
          <w:sz w:val="22"/>
          <w:szCs w:val="22"/>
        </w:rPr>
        <w:t xml:space="preserve">2 </w:t>
      </w:r>
      <w:r w:rsidRPr="00783F5C">
        <w:rPr>
          <w:rFonts w:asciiTheme="minorHAnsi" w:hAnsiTheme="minorHAnsi" w:cstheme="minorHAnsi"/>
          <w:sz w:val="22"/>
          <w:szCs w:val="22"/>
        </w:rPr>
        <w:t xml:space="preserve">tohoto článku (dále jen </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podpora</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 na účet příjemce</w:t>
      </w:r>
      <w:r w:rsidR="00CE1530" w:rsidRPr="00783F5C">
        <w:rPr>
          <w:rFonts w:asciiTheme="minorHAnsi" w:hAnsiTheme="minorHAnsi" w:cstheme="minorHAnsi"/>
          <w:sz w:val="22"/>
          <w:szCs w:val="22"/>
        </w:rPr>
        <w:t>, který je</w:t>
      </w:r>
      <w:r w:rsidRPr="00783F5C">
        <w:rPr>
          <w:rFonts w:asciiTheme="minorHAnsi" w:hAnsiTheme="minorHAnsi" w:cstheme="minorHAnsi"/>
          <w:sz w:val="22"/>
          <w:szCs w:val="22"/>
        </w:rPr>
        <w:t xml:space="preserve"> </w:t>
      </w:r>
      <w:r w:rsidR="00904570" w:rsidRPr="00783F5C">
        <w:rPr>
          <w:rFonts w:asciiTheme="minorHAnsi" w:hAnsiTheme="minorHAnsi" w:cstheme="minorHAnsi"/>
          <w:sz w:val="22"/>
          <w:szCs w:val="22"/>
        </w:rPr>
        <w:t>uvedený v této smlouv</w:t>
      </w:r>
      <w:r w:rsidR="00BA293D" w:rsidRPr="00783F5C">
        <w:rPr>
          <w:rFonts w:asciiTheme="minorHAnsi" w:hAnsiTheme="minorHAnsi" w:cstheme="minorHAnsi"/>
          <w:sz w:val="22"/>
          <w:szCs w:val="22"/>
        </w:rPr>
        <w:t>ě</w:t>
      </w:r>
      <w:r w:rsidR="00D76933" w:rsidRPr="00783F5C">
        <w:rPr>
          <w:rFonts w:asciiTheme="minorHAnsi" w:hAnsiTheme="minorHAnsi" w:cstheme="minorHAnsi"/>
          <w:sz w:val="22"/>
          <w:szCs w:val="22"/>
        </w:rPr>
        <w:t>.</w:t>
      </w:r>
    </w:p>
    <w:p w14:paraId="28623B95" w14:textId="19737098" w:rsidR="00E46051" w:rsidRPr="00783F5C"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783F5C">
        <w:rPr>
          <w:rFonts w:asciiTheme="minorHAnsi" w:hAnsiTheme="minorHAnsi" w:cstheme="minorHAnsi"/>
          <w:sz w:val="22"/>
          <w:szCs w:val="22"/>
        </w:rPr>
        <w:t xml:space="preserve">Poskytovatel stanovuje celkovou </w:t>
      </w:r>
      <w:r w:rsidR="00A8326D" w:rsidRPr="00783F5C">
        <w:rPr>
          <w:rFonts w:asciiTheme="minorHAnsi" w:hAnsiTheme="minorHAnsi" w:cstheme="minorHAnsi"/>
          <w:sz w:val="22"/>
          <w:szCs w:val="22"/>
        </w:rPr>
        <w:t xml:space="preserve">výši </w:t>
      </w:r>
      <w:r w:rsidRPr="00783F5C">
        <w:rPr>
          <w:rFonts w:asciiTheme="minorHAnsi" w:hAnsiTheme="minorHAnsi" w:cstheme="minorHAnsi"/>
          <w:sz w:val="22"/>
          <w:szCs w:val="22"/>
        </w:rPr>
        <w:t>podpor</w:t>
      </w:r>
      <w:r w:rsidR="00A8326D" w:rsidRPr="00783F5C">
        <w:rPr>
          <w:rFonts w:asciiTheme="minorHAnsi" w:hAnsiTheme="minorHAnsi" w:cstheme="minorHAnsi"/>
          <w:sz w:val="22"/>
          <w:szCs w:val="22"/>
        </w:rPr>
        <w:t>y</w:t>
      </w:r>
      <w:r w:rsidR="00E46051" w:rsidRPr="00783F5C">
        <w:rPr>
          <w:rFonts w:asciiTheme="minorHAnsi" w:hAnsiTheme="minorHAnsi" w:cstheme="minorHAnsi"/>
          <w:sz w:val="22"/>
          <w:szCs w:val="22"/>
        </w:rPr>
        <w:t xml:space="preserve"> </w:t>
      </w:r>
      <w:r w:rsidR="00FF6847" w:rsidRPr="00783F5C">
        <w:rPr>
          <w:rFonts w:asciiTheme="minorHAnsi" w:hAnsiTheme="minorHAnsi" w:cstheme="minorHAnsi"/>
          <w:sz w:val="22"/>
          <w:szCs w:val="22"/>
        </w:rPr>
        <w:t>přidělen</w:t>
      </w:r>
      <w:r w:rsidR="00470BC0" w:rsidRPr="00783F5C">
        <w:rPr>
          <w:rFonts w:asciiTheme="minorHAnsi" w:hAnsiTheme="minorHAnsi" w:cstheme="minorHAnsi"/>
          <w:sz w:val="22"/>
          <w:szCs w:val="22"/>
        </w:rPr>
        <w:t>ou</w:t>
      </w:r>
      <w:r w:rsidR="00FF6847" w:rsidRPr="00783F5C">
        <w:rPr>
          <w:rFonts w:asciiTheme="minorHAnsi" w:hAnsiTheme="minorHAnsi" w:cstheme="minorHAnsi"/>
          <w:sz w:val="22"/>
          <w:szCs w:val="22"/>
        </w:rPr>
        <w:t xml:space="preserve"> </w:t>
      </w:r>
      <w:r w:rsidR="00E46051" w:rsidRPr="00783F5C">
        <w:rPr>
          <w:rFonts w:asciiTheme="minorHAnsi" w:hAnsiTheme="minorHAnsi" w:cstheme="minorHAnsi"/>
          <w:sz w:val="22"/>
          <w:szCs w:val="22"/>
        </w:rPr>
        <w:t xml:space="preserve">na </w:t>
      </w:r>
      <w:r w:rsidR="007F56CA" w:rsidRPr="00783F5C">
        <w:rPr>
          <w:rFonts w:asciiTheme="minorHAnsi" w:hAnsiTheme="minorHAnsi" w:cstheme="minorHAnsi"/>
          <w:sz w:val="22"/>
          <w:szCs w:val="22"/>
        </w:rPr>
        <w:t>cel</w:t>
      </w:r>
      <w:r w:rsidR="00E11DF7" w:rsidRPr="00783F5C">
        <w:rPr>
          <w:rFonts w:asciiTheme="minorHAnsi" w:hAnsiTheme="minorHAnsi" w:cstheme="minorHAnsi"/>
          <w:sz w:val="22"/>
          <w:szCs w:val="22"/>
        </w:rPr>
        <w:t>é</w:t>
      </w:r>
      <w:r w:rsidR="007F56CA" w:rsidRPr="00783F5C">
        <w:rPr>
          <w:rFonts w:asciiTheme="minorHAnsi" w:hAnsiTheme="minorHAnsi" w:cstheme="minorHAnsi"/>
          <w:sz w:val="22"/>
          <w:szCs w:val="22"/>
        </w:rPr>
        <w:t xml:space="preserve"> období </w:t>
      </w:r>
      <w:r w:rsidR="00FF6847" w:rsidRPr="00783F5C">
        <w:rPr>
          <w:rFonts w:asciiTheme="minorHAnsi" w:hAnsiTheme="minorHAnsi" w:cstheme="minorHAnsi"/>
          <w:sz w:val="22"/>
          <w:szCs w:val="22"/>
        </w:rPr>
        <w:t xml:space="preserve">řešení </w:t>
      </w:r>
      <w:r w:rsidR="00E46051" w:rsidRPr="00783F5C">
        <w:rPr>
          <w:rFonts w:asciiTheme="minorHAnsi" w:hAnsiTheme="minorHAnsi" w:cstheme="minorHAnsi"/>
          <w:sz w:val="22"/>
          <w:szCs w:val="22"/>
        </w:rPr>
        <w:t>Projekt</w:t>
      </w:r>
      <w:r w:rsidR="00FF6847" w:rsidRPr="00783F5C">
        <w:rPr>
          <w:rFonts w:asciiTheme="minorHAnsi" w:hAnsiTheme="minorHAnsi" w:cstheme="minorHAnsi"/>
          <w:sz w:val="22"/>
          <w:szCs w:val="22"/>
        </w:rPr>
        <w:t xml:space="preserve">u </w:t>
      </w:r>
      <w:r w:rsidR="0098279B" w:rsidRPr="00783F5C">
        <w:rPr>
          <w:rFonts w:asciiTheme="minorHAnsi" w:hAnsiTheme="minorHAnsi" w:cstheme="minorHAnsi"/>
          <w:sz w:val="22"/>
          <w:szCs w:val="22"/>
        </w:rPr>
        <w:t>po</w:t>
      </w:r>
      <w:r w:rsidR="003D22D5" w:rsidRPr="00783F5C">
        <w:rPr>
          <w:rFonts w:asciiTheme="minorHAnsi" w:hAnsiTheme="minorHAnsi" w:cstheme="minorHAnsi"/>
          <w:sz w:val="22"/>
          <w:szCs w:val="22"/>
        </w:rPr>
        <w:t>dle čl</w:t>
      </w:r>
      <w:r w:rsidR="00A56EC5" w:rsidRPr="00783F5C">
        <w:rPr>
          <w:rFonts w:asciiTheme="minorHAnsi" w:hAnsiTheme="minorHAnsi" w:cstheme="minorHAnsi"/>
          <w:sz w:val="22"/>
          <w:szCs w:val="22"/>
        </w:rPr>
        <w:t>ánku</w:t>
      </w:r>
      <w:r w:rsidR="00E77716" w:rsidRPr="00783F5C">
        <w:rPr>
          <w:rFonts w:asciiTheme="minorHAnsi" w:hAnsiTheme="minorHAnsi" w:cstheme="minorHAnsi"/>
          <w:sz w:val="22"/>
          <w:szCs w:val="22"/>
        </w:rPr>
        <w:t xml:space="preserve"> 3</w:t>
      </w:r>
      <w:r w:rsidR="003D22D5" w:rsidRPr="00783F5C">
        <w:rPr>
          <w:rFonts w:asciiTheme="minorHAnsi" w:hAnsiTheme="minorHAnsi" w:cstheme="minorHAnsi"/>
          <w:sz w:val="22"/>
          <w:szCs w:val="22"/>
        </w:rPr>
        <w:t xml:space="preserve"> </w:t>
      </w:r>
      <w:r w:rsidR="00AA6430" w:rsidRPr="00783F5C">
        <w:rPr>
          <w:rFonts w:asciiTheme="minorHAnsi" w:hAnsiTheme="minorHAnsi" w:cstheme="minorHAnsi"/>
          <w:sz w:val="22"/>
          <w:szCs w:val="22"/>
        </w:rPr>
        <w:t xml:space="preserve">této </w:t>
      </w:r>
      <w:r w:rsidR="003D22D5" w:rsidRPr="00783F5C">
        <w:rPr>
          <w:rFonts w:asciiTheme="minorHAnsi" w:hAnsiTheme="minorHAnsi" w:cstheme="minorHAnsi"/>
          <w:sz w:val="22"/>
          <w:szCs w:val="22"/>
        </w:rPr>
        <w:t xml:space="preserve">smlouvy </w:t>
      </w:r>
      <w:r w:rsidR="00A8326D" w:rsidRPr="00783F5C">
        <w:rPr>
          <w:rFonts w:asciiTheme="minorHAnsi" w:hAnsiTheme="minorHAnsi" w:cstheme="minorHAnsi"/>
          <w:sz w:val="22"/>
          <w:szCs w:val="22"/>
        </w:rPr>
        <w:t>na</w:t>
      </w:r>
      <w:r w:rsidR="004E387F" w:rsidRPr="00783F5C">
        <w:rPr>
          <w:rFonts w:asciiTheme="minorHAnsi" w:hAnsiTheme="minorHAnsi" w:cstheme="minorHAnsi"/>
          <w:b/>
          <w:sz w:val="22"/>
          <w:szCs w:val="22"/>
        </w:rPr>
        <w:t xml:space="preserve"> </w:t>
      </w:r>
      <w:r w:rsidR="00EE62DC" w:rsidRPr="00CA4471">
        <w:rPr>
          <w:rFonts w:asciiTheme="minorHAnsi" w:hAnsiTheme="minorHAnsi" w:cstheme="minorHAnsi"/>
          <w:b/>
          <w:noProof/>
          <w:color w:val="000000" w:themeColor="text1"/>
          <w:sz w:val="22"/>
          <w:szCs w:val="22"/>
        </w:rPr>
        <w:t>Celkov</w:t>
      </w:r>
      <w:r w:rsidR="00EE62DC">
        <w:rPr>
          <w:rFonts w:asciiTheme="minorHAnsi" w:hAnsiTheme="minorHAnsi" w:cstheme="minorHAnsi"/>
          <w:b/>
          <w:noProof/>
          <w:color w:val="000000" w:themeColor="text1"/>
          <w:sz w:val="22"/>
          <w:szCs w:val="22"/>
        </w:rPr>
        <w:t>á</w:t>
      </w:r>
      <w:r w:rsidR="00EE62DC" w:rsidRPr="00CA4471">
        <w:rPr>
          <w:rFonts w:asciiTheme="minorHAnsi" w:hAnsiTheme="minorHAnsi" w:cstheme="minorHAnsi"/>
          <w:b/>
          <w:noProof/>
          <w:color w:val="000000" w:themeColor="text1"/>
          <w:sz w:val="22"/>
          <w:szCs w:val="22"/>
        </w:rPr>
        <w:t>_uznan</w:t>
      </w:r>
      <w:r w:rsidR="00EE62DC">
        <w:rPr>
          <w:rFonts w:asciiTheme="minorHAnsi" w:hAnsiTheme="minorHAnsi" w:cstheme="minorHAnsi"/>
          <w:b/>
          <w:noProof/>
          <w:color w:val="000000" w:themeColor="text1"/>
          <w:sz w:val="22"/>
          <w:szCs w:val="22"/>
        </w:rPr>
        <w:t>á</w:t>
      </w:r>
      <w:r w:rsidR="00EE62DC" w:rsidRPr="00CA4471">
        <w:rPr>
          <w:rFonts w:asciiTheme="minorHAnsi" w:hAnsiTheme="minorHAnsi" w:cstheme="minorHAnsi"/>
          <w:b/>
          <w:noProof/>
          <w:color w:val="000000" w:themeColor="text1"/>
          <w:sz w:val="22"/>
          <w:szCs w:val="22"/>
        </w:rPr>
        <w:t>_</w:t>
      </w:r>
      <w:r w:rsidR="00EE62DC">
        <w:rPr>
          <w:rFonts w:asciiTheme="minorHAnsi" w:hAnsiTheme="minorHAnsi" w:cstheme="minorHAnsi"/>
          <w:b/>
          <w:noProof/>
          <w:color w:val="000000" w:themeColor="text1"/>
          <w:sz w:val="22"/>
          <w:szCs w:val="22"/>
        </w:rPr>
        <w:t>výše_podpory</w:t>
      </w:r>
      <w:r w:rsidR="00EE62DC" w:rsidRPr="00CA4471">
        <w:rPr>
          <w:rFonts w:asciiTheme="minorHAnsi" w:hAnsiTheme="minorHAnsi" w:cstheme="minorHAnsi"/>
          <w:b/>
          <w:noProof/>
          <w:color w:val="000000" w:themeColor="text1"/>
          <w:sz w:val="22"/>
          <w:szCs w:val="22"/>
        </w:rPr>
        <w:t>_projektu_Kč</w:t>
      </w:r>
      <w:r w:rsidR="00E41682" w:rsidRPr="00ED104F">
        <w:rPr>
          <w:rFonts w:ascii="Calibri" w:hAnsi="Calibri" w:cs="Calibri"/>
          <w:color w:val="000000"/>
          <w:sz w:val="22"/>
          <w:szCs w:val="22"/>
        </w:rPr>
        <w:t xml:space="preserve"> (slovy</w:t>
      </w:r>
      <w:r w:rsidR="005A3E1F" w:rsidRPr="00936110">
        <w:rPr>
          <w:rFonts w:ascii="Calibri" w:hAnsi="Calibri" w:cs="Calibri"/>
          <w:color w:val="000000" w:themeColor="text1"/>
          <w:sz w:val="22"/>
          <w:szCs w:val="22"/>
        </w:rPr>
        <w:t>)</w:t>
      </w:r>
      <w:r w:rsidR="007F62C1" w:rsidRPr="00783F5C">
        <w:rPr>
          <w:rFonts w:asciiTheme="minorHAnsi" w:hAnsiTheme="minorHAnsi" w:cstheme="minorHAnsi"/>
          <w:color w:val="000000" w:themeColor="text1"/>
          <w:sz w:val="22"/>
          <w:szCs w:val="22"/>
        </w:rPr>
        <w:t>, a to v</w:t>
      </w:r>
      <w:r w:rsidR="00936110">
        <w:rPr>
          <w:rFonts w:asciiTheme="minorHAnsi" w:hAnsiTheme="minorHAnsi" w:cstheme="minorHAnsi"/>
          <w:color w:val="000000" w:themeColor="text1"/>
          <w:sz w:val="22"/>
          <w:szCs w:val="22"/>
        </w:rPr>
        <w:t xml:space="preserve"> </w:t>
      </w:r>
      <w:r w:rsidR="007F62C1" w:rsidRPr="00783F5C">
        <w:rPr>
          <w:rFonts w:asciiTheme="minorHAnsi" w:hAnsiTheme="minorHAnsi" w:cstheme="minorHAnsi"/>
          <w:color w:val="000000" w:themeColor="text1"/>
          <w:sz w:val="22"/>
          <w:szCs w:val="22"/>
        </w:rPr>
        <w:t>členění na jednotlivé kalendářní roky a v položkovém členění podle Přílohy II smlouvy.</w:t>
      </w:r>
    </w:p>
    <w:p w14:paraId="5B94927A" w14:textId="54A6812B" w:rsidR="00CC2E09" w:rsidRPr="00783F5C" w:rsidRDefault="003F3FEC"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3F3FEC">
        <w:rPr>
          <w:rFonts w:asciiTheme="minorHAnsi" w:hAnsiTheme="minorHAnsi" w:cstheme="minorHAnsi"/>
          <w:sz w:val="22"/>
          <w:szCs w:val="22"/>
        </w:rPr>
        <w:t>Nedojde-li v důsledku rozpočtového provizoria podle rozpočtových pravidel k regulaci čerpání rozpočtu, 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nedojde-li v důsledku rozpočtového provizoria podle zvláštního právního předpisu k regulaci čerpání výdajů státního rozpočtu, a to za podmínky, že jsou splněny závazky příjemce vyplývající ze smlouvy o poskytnutí podpory a že jsou zařazeny údaje do informačního systému výzkumu, vývoje a inovací v souladu se zákonem č. 130/2002 Sb., a se zákonem č. 106/1999 Sb., o svobodném přístupu k informacím.</w:t>
      </w:r>
    </w:p>
    <w:p w14:paraId="6DC439DE" w14:textId="77777777" w:rsidR="000E6398" w:rsidRPr="00783F5C"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Příjemce je povinen použít podporu výlučně na úhradu uznaných nákladů Projektu vymezených Přílohou II</w:t>
      </w:r>
      <w:r w:rsidR="0083447E" w:rsidRPr="00783F5C">
        <w:rPr>
          <w:rFonts w:asciiTheme="minorHAnsi" w:hAnsiTheme="minorHAnsi" w:cstheme="minorHAnsi"/>
          <w:sz w:val="22"/>
          <w:szCs w:val="22"/>
        </w:rPr>
        <w:t xml:space="preserve"> hrazených z podpory</w:t>
      </w:r>
      <w:r w:rsidRPr="00783F5C">
        <w:rPr>
          <w:rFonts w:asciiTheme="minorHAnsi" w:hAnsiTheme="minorHAnsi" w:cstheme="minorHAnsi"/>
          <w:sz w:val="22"/>
          <w:szCs w:val="22"/>
        </w:rPr>
        <w:t xml:space="preserve">. </w:t>
      </w:r>
    </w:p>
    <w:p w14:paraId="1BECFAE7" w14:textId="77777777" w:rsidR="00583AF5" w:rsidRPr="00783F5C" w:rsidRDefault="00583AF5" w:rsidP="002F7DE5">
      <w:pPr>
        <w:pStyle w:val="Odstavecseseznamem"/>
        <w:spacing w:before="240" w:after="120"/>
        <w:ind w:left="1701" w:hanging="283"/>
        <w:jc w:val="both"/>
        <w:rPr>
          <w:rFonts w:asciiTheme="minorHAnsi" w:hAnsiTheme="minorHAnsi" w:cstheme="minorHAnsi"/>
          <w:sz w:val="22"/>
          <w:szCs w:val="22"/>
        </w:rPr>
      </w:pPr>
    </w:p>
    <w:p w14:paraId="6D623021" w14:textId="77777777"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D76933" w:rsidRPr="00783F5C">
        <w:rPr>
          <w:rFonts w:asciiTheme="minorHAnsi" w:hAnsiTheme="minorHAnsi" w:cstheme="minorHAnsi"/>
          <w:b/>
          <w:bCs/>
          <w:sz w:val="22"/>
          <w:szCs w:val="22"/>
        </w:rPr>
        <w:t>5</w:t>
      </w:r>
    </w:p>
    <w:p w14:paraId="6ADD5560" w14:textId="77777777"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Změn</w:t>
      </w:r>
      <w:r w:rsidR="007C7C2F"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uznaných nákladů a </w:t>
      </w:r>
      <w:r w:rsidR="00E37A25" w:rsidRPr="00783F5C">
        <w:rPr>
          <w:rFonts w:asciiTheme="minorHAnsi" w:hAnsiTheme="minorHAnsi" w:cstheme="minorHAnsi"/>
          <w:b/>
          <w:bCs/>
          <w:sz w:val="22"/>
          <w:szCs w:val="22"/>
        </w:rPr>
        <w:t xml:space="preserve">výše </w:t>
      </w:r>
      <w:r w:rsidRPr="00783F5C">
        <w:rPr>
          <w:rFonts w:asciiTheme="minorHAnsi" w:hAnsiTheme="minorHAnsi" w:cstheme="minorHAnsi"/>
          <w:b/>
          <w:bCs/>
          <w:sz w:val="22"/>
          <w:szCs w:val="22"/>
        </w:rPr>
        <w:t>poskytnuté podpor</w:t>
      </w:r>
      <w:r w:rsidR="00853751"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w:t>
      </w:r>
    </w:p>
    <w:p w14:paraId="48213996"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Podle § 9 odst. 7 zákona č. 130/2002 Sb. nesmí být v průběhu řešení Projektu změněna výše uznaných nákladů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 xml:space="preserve">výše uznaných nákladů stanovené v článku 2 odst. 3 této smlouvy a výše podpory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výše podpory stanovené v článku 4 odst.  2 této smlouvy.</w:t>
      </w:r>
    </w:p>
    <w:p w14:paraId="3DAB171E"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783F5C">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783F5C">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783F5C">
        <w:rPr>
          <w:rFonts w:asciiTheme="minorHAnsi" w:hAnsiTheme="minorHAnsi" w:cstheme="minorHAnsi"/>
          <w:sz w:val="22"/>
          <w:szCs w:val="22"/>
        </w:rPr>
        <w:t xml:space="preserve">podpory </w:t>
      </w:r>
      <w:r w:rsidR="00DD458F" w:rsidRPr="00783F5C">
        <w:rPr>
          <w:rFonts w:asciiTheme="minorHAnsi" w:hAnsiTheme="minorHAnsi" w:cstheme="minorHAnsi"/>
          <w:sz w:val="22"/>
          <w:szCs w:val="22"/>
        </w:rPr>
        <w:t>musí být zdůvodněné, podložené schválenými činnostmi a musí být odsouhlasené poskytovatelem.</w:t>
      </w:r>
      <w:r w:rsidRPr="00783F5C">
        <w:rPr>
          <w:rFonts w:asciiTheme="minorHAnsi" w:hAnsiTheme="minorHAnsi" w:cstheme="minorHAnsi"/>
          <w:i/>
          <w:sz w:val="22"/>
          <w:szCs w:val="22"/>
        </w:rPr>
        <w:t xml:space="preserve"> </w:t>
      </w:r>
    </w:p>
    <w:p w14:paraId="67A2BBC1"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83F5C">
        <w:rPr>
          <w:rFonts w:asciiTheme="minorHAnsi" w:hAnsiTheme="minorHAnsi" w:cstheme="minorHAnsi"/>
          <w:b/>
          <w:sz w:val="22"/>
          <w:szCs w:val="22"/>
        </w:rPr>
        <w:t xml:space="preserve"> </w:t>
      </w:r>
      <w:r w:rsidRPr="00783F5C">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783F5C">
        <w:rPr>
          <w:rFonts w:asciiTheme="minorHAnsi" w:hAnsiTheme="minorHAnsi" w:cstheme="minorHAnsi"/>
          <w:sz w:val="22"/>
          <w:szCs w:val="22"/>
        </w:rPr>
        <w:t>ele bez výjimky. Nepřímé náklady/výdaje</w:t>
      </w:r>
      <w:r w:rsidRPr="00783F5C">
        <w:rPr>
          <w:rFonts w:asciiTheme="minorHAnsi" w:hAnsiTheme="minorHAnsi" w:cstheme="minorHAnsi"/>
          <w:sz w:val="22"/>
          <w:szCs w:val="22"/>
        </w:rPr>
        <w:t xml:space="preserve"> nelze navyšovat nad rámec stanovený v článku 2 odst. 1. </w:t>
      </w:r>
    </w:p>
    <w:p w14:paraId="6909BD7E" w14:textId="77777777"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83F5C">
        <w:rPr>
          <w:rFonts w:asciiTheme="minorHAnsi" w:hAnsiTheme="minorHAnsi" w:cstheme="minorHAnsi"/>
          <w:b/>
          <w:sz w:val="22"/>
          <w:szCs w:val="22"/>
        </w:rPr>
        <w:t>15. listopadu</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663B70"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s následným uzavřením dodatku</w:t>
      </w:r>
      <w:r w:rsidR="00DD458F" w:rsidRPr="00783F5C">
        <w:rPr>
          <w:rFonts w:asciiTheme="minorHAnsi" w:hAnsiTheme="minorHAnsi" w:cstheme="minorHAnsi"/>
          <w:sz w:val="22"/>
          <w:szCs w:val="22"/>
        </w:rPr>
        <w:t xml:space="preserve"> </w:t>
      </w:r>
      <w:r w:rsidRPr="00783F5C">
        <w:rPr>
          <w:rFonts w:asciiTheme="minorHAnsi" w:hAnsiTheme="minorHAnsi" w:cstheme="minorHAnsi"/>
          <w:sz w:val="22"/>
          <w:szCs w:val="22"/>
        </w:rPr>
        <w:t>k této smlouvě</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může příjemce požádat do </w:t>
      </w:r>
      <w:r w:rsidRPr="00783F5C">
        <w:rPr>
          <w:rFonts w:asciiTheme="minorHAnsi" w:hAnsiTheme="minorHAnsi" w:cstheme="minorHAnsi"/>
          <w:b/>
          <w:sz w:val="22"/>
          <w:szCs w:val="22"/>
        </w:rPr>
        <w:t>31. října</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83447E"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w:t>
      </w:r>
    </w:p>
    <w:p w14:paraId="35B77792" w14:textId="77777777"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Na souhlas poskytovatele se změnou uznaných nákladů Projektu nebo změnou výše podpory podle tohoto článku nemá příjemce právní nárok.</w:t>
      </w:r>
    </w:p>
    <w:p w14:paraId="5A72EBFC" w14:textId="77777777" w:rsidR="00914E96" w:rsidRPr="00783F5C" w:rsidRDefault="00914E96" w:rsidP="008F1BF2">
      <w:pPr>
        <w:pStyle w:val="Odstavec-1"/>
        <w:keepNext/>
        <w:spacing w:after="0"/>
        <w:ind w:left="0" w:firstLine="0"/>
        <w:rPr>
          <w:rFonts w:asciiTheme="minorHAnsi" w:hAnsiTheme="minorHAnsi" w:cstheme="minorHAnsi"/>
          <w:b/>
          <w:bCs/>
          <w:sz w:val="22"/>
          <w:szCs w:val="22"/>
        </w:rPr>
      </w:pPr>
    </w:p>
    <w:p w14:paraId="05D41B7C" w14:textId="77777777" w:rsidR="000E6398" w:rsidRDefault="000E6398" w:rsidP="000E6398">
      <w:pPr>
        <w:pStyle w:val="Odstavec-1"/>
        <w:spacing w:before="240"/>
        <w:ind w:left="567" w:firstLine="0"/>
        <w:jc w:val="center"/>
        <w:rPr>
          <w:rFonts w:asciiTheme="minorHAnsi" w:hAnsiTheme="minorHAnsi" w:cstheme="minorHAnsi"/>
          <w:b/>
          <w:sz w:val="22"/>
          <w:szCs w:val="22"/>
        </w:rPr>
      </w:pPr>
      <w:r w:rsidRPr="00783F5C">
        <w:rPr>
          <w:rFonts w:asciiTheme="minorHAnsi" w:hAnsiTheme="minorHAnsi" w:cstheme="minorHAnsi"/>
          <w:b/>
          <w:sz w:val="22"/>
          <w:szCs w:val="22"/>
        </w:rPr>
        <w:t>Článek 6</w:t>
      </w:r>
    </w:p>
    <w:p w14:paraId="352F1DF8" w14:textId="33F416BC" w:rsidR="000E6398" w:rsidRPr="00783F5C"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vracet zpět nevyčerpané finanční prostředky na:</w:t>
      </w:r>
    </w:p>
    <w:p w14:paraId="6B9D763A" w14:textId="10F34C62" w:rsidR="000E6398" w:rsidRPr="00783F5C" w:rsidRDefault="000E6398" w:rsidP="002F2F17">
      <w:pPr>
        <w:pStyle w:val="Bezmezer"/>
        <w:numPr>
          <w:ilvl w:val="0"/>
          <w:numId w:val="16"/>
        </w:numPr>
        <w:spacing w:before="240" w:after="120"/>
        <w:ind w:left="1854" w:hanging="357"/>
        <w:jc w:val="both"/>
        <w:rPr>
          <w:rFonts w:cstheme="minorHAnsi"/>
        </w:rPr>
      </w:pPr>
      <w:r w:rsidRPr="00783F5C">
        <w:rPr>
          <w:rFonts w:cstheme="minorHAnsi"/>
        </w:rPr>
        <w:t>výdajový účet ministerstva č. 0000821001/0710, pokud</w:t>
      </w:r>
      <w:r w:rsidR="00833DF6">
        <w:rPr>
          <w:rFonts w:cstheme="minorHAnsi"/>
        </w:rPr>
        <w:t xml:space="preserve"> </w:t>
      </w:r>
      <w:r w:rsidRPr="00783F5C">
        <w:rPr>
          <w:rFonts w:cstheme="minorHAnsi"/>
        </w:rPr>
        <w:t>příjemce vrací nevyčerpané prostředky v</w:t>
      </w:r>
      <w:r w:rsidR="00833DF6">
        <w:rPr>
          <w:rFonts w:cstheme="minorHAnsi"/>
        </w:rPr>
        <w:t xml:space="preserve"> </w:t>
      </w:r>
      <w:r w:rsidRPr="00783F5C">
        <w:rPr>
          <w:rFonts w:cstheme="minorHAnsi"/>
        </w:rPr>
        <w:t xml:space="preserve">průběhu kalendářního roku, na který byla </w:t>
      </w:r>
      <w:r w:rsidR="00993904" w:rsidRPr="00783F5C">
        <w:rPr>
          <w:rFonts w:cstheme="minorHAnsi"/>
        </w:rPr>
        <w:t>podpora</w:t>
      </w:r>
      <w:r w:rsidRPr="00783F5C">
        <w:rPr>
          <w:rFonts w:cstheme="minorHAnsi"/>
        </w:rPr>
        <w:t xml:space="preserve"> poskytnuta,</w:t>
      </w:r>
    </w:p>
    <w:p w14:paraId="12CD85AF" w14:textId="77777777" w:rsidR="000E6398" w:rsidRPr="00783F5C" w:rsidRDefault="000E6398" w:rsidP="002F2F17">
      <w:pPr>
        <w:pStyle w:val="Bezmezer"/>
        <w:numPr>
          <w:ilvl w:val="0"/>
          <w:numId w:val="16"/>
        </w:numPr>
        <w:spacing w:before="240" w:after="120"/>
        <w:ind w:left="1854" w:hanging="357"/>
        <w:jc w:val="both"/>
        <w:rPr>
          <w:rFonts w:cstheme="minorHAnsi"/>
        </w:rPr>
      </w:pPr>
      <w:r w:rsidRPr="00783F5C">
        <w:rPr>
          <w:rFonts w:cstheme="minorHAnsi"/>
        </w:rPr>
        <w:t xml:space="preserve">účet cizích prostředků ministerstva č. 6015-0000821001/0710, pokud příjemce vrací nevyčerpané prostředky v rámci finančního vypořádání vztahů se státním rozpočtem. </w:t>
      </w:r>
    </w:p>
    <w:p w14:paraId="718E52BA" w14:textId="77777777" w:rsidR="000E6398" w:rsidRPr="00783F5C" w:rsidRDefault="000E6398" w:rsidP="002F2F17">
      <w:pPr>
        <w:pStyle w:val="Bezmezer"/>
        <w:numPr>
          <w:ilvl w:val="0"/>
          <w:numId w:val="17"/>
        </w:numPr>
        <w:spacing w:before="240" w:after="120"/>
        <w:ind w:left="567" w:hanging="567"/>
        <w:jc w:val="both"/>
        <w:rPr>
          <w:rFonts w:cstheme="minorHAnsi"/>
        </w:rPr>
      </w:pPr>
      <w:r w:rsidRPr="00783F5C">
        <w:rPr>
          <w:rFonts w:cstheme="minorHAnsi"/>
        </w:rPr>
        <w:t xml:space="preserve">Příjemce </w:t>
      </w:r>
      <w:r w:rsidR="00DD458F" w:rsidRPr="00783F5C">
        <w:rPr>
          <w:rFonts w:cstheme="minorHAnsi"/>
        </w:rPr>
        <w:t>při</w:t>
      </w:r>
      <w:r w:rsidRPr="00783F5C">
        <w:rPr>
          <w:rFonts w:cstheme="minorHAnsi"/>
        </w:rPr>
        <w:t xml:space="preserve"> vracení finančních prostředků </w:t>
      </w:r>
      <w:r w:rsidR="00E77716" w:rsidRPr="00783F5C">
        <w:rPr>
          <w:rFonts w:cstheme="minorHAnsi"/>
        </w:rPr>
        <w:t xml:space="preserve">může postupovat </w:t>
      </w:r>
      <w:r w:rsidR="002E3655" w:rsidRPr="00783F5C">
        <w:rPr>
          <w:rFonts w:cstheme="minorHAnsi"/>
        </w:rPr>
        <w:t xml:space="preserve">obdobně dle odstavce 1 tohoto článku </w:t>
      </w:r>
      <w:r w:rsidR="005C2C30" w:rsidRPr="00783F5C">
        <w:rPr>
          <w:rFonts w:cstheme="minorHAnsi"/>
        </w:rPr>
        <w:t>i před dokončením projektu, pokud je mu zřejmé, že finanční prostředky nebudou využity.</w:t>
      </w:r>
    </w:p>
    <w:p w14:paraId="7C08A6B2" w14:textId="4AE3D9C4" w:rsidR="000E6398" w:rsidRPr="00783F5C" w:rsidRDefault="000E6398" w:rsidP="002F2F17">
      <w:pPr>
        <w:pStyle w:val="Bezmezer"/>
        <w:numPr>
          <w:ilvl w:val="0"/>
          <w:numId w:val="17"/>
        </w:numPr>
        <w:spacing w:before="240" w:after="120"/>
        <w:ind w:left="567" w:hanging="567"/>
        <w:jc w:val="both"/>
        <w:rPr>
          <w:rFonts w:cstheme="minorHAnsi"/>
        </w:rPr>
      </w:pPr>
      <w:r w:rsidRPr="00783F5C">
        <w:rPr>
          <w:rFonts w:cstheme="minorHAnsi"/>
        </w:rPr>
        <w:lastRenderedPageBreak/>
        <w:t>Příjemce je povinen vyrozumět o vrácení finančních prostředků</w:t>
      </w:r>
      <w:r w:rsidR="005C2C30" w:rsidRPr="00783F5C">
        <w:rPr>
          <w:rFonts w:cstheme="minorHAnsi"/>
        </w:rPr>
        <w:t>,</w:t>
      </w:r>
      <w:r w:rsidRPr="00783F5C">
        <w:rPr>
          <w:rFonts w:cstheme="minorHAnsi"/>
        </w:rPr>
        <w:t xml:space="preserve"> souvisejících s poskytnutou podporou avízem</w:t>
      </w:r>
      <w:r w:rsidR="005C2C30" w:rsidRPr="00783F5C">
        <w:rPr>
          <w:rFonts w:cstheme="minorHAnsi"/>
        </w:rPr>
        <w:t>,</w:t>
      </w:r>
      <w:r w:rsidRPr="00783F5C">
        <w:rPr>
          <w:rFonts w:cstheme="minorHAnsi"/>
        </w:rPr>
        <w:t xml:space="preserve"> poskytovatele, a to </w:t>
      </w:r>
      <w:r w:rsidR="005C2C30" w:rsidRPr="00783F5C">
        <w:rPr>
          <w:rFonts w:cstheme="minorHAnsi"/>
        </w:rPr>
        <w:t xml:space="preserve">formou datové zprávy nebo zprávou opatřenou zaručeným elektronickým podpisem na e-mailovou adresu </w:t>
      </w:r>
      <w:hyperlink r:id="rId8" w:history="1">
        <w:r w:rsidR="00CA0870" w:rsidRPr="002F214E">
          <w:rPr>
            <w:rStyle w:val="Hypertextovodkaz"/>
            <w:rFonts w:cstheme="minorHAnsi"/>
          </w:rPr>
          <w:t>aviza@msmt.gov.cz</w:t>
        </w:r>
      </w:hyperlink>
      <w:r w:rsidR="005C2C30" w:rsidRPr="00783F5C">
        <w:rPr>
          <w:rFonts w:cstheme="minorHAnsi"/>
        </w:rPr>
        <w:t xml:space="preserve"> a rovněž je povinen o této skutečnosti informovat ve stejné lhůtě a stejným způsobem oddělení řízení mezinárodních programů VaVaI. </w:t>
      </w:r>
      <w:r w:rsidRPr="00783F5C">
        <w:rPr>
          <w:rFonts w:cstheme="minorHAnsi"/>
        </w:rPr>
        <w:t>Poskytovatel musí avízo obdržet nejpozději v den připsání vratky na účet.</w:t>
      </w:r>
    </w:p>
    <w:p w14:paraId="72F0080D" w14:textId="77777777" w:rsidR="000E6398" w:rsidRPr="00783F5C"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14:paraId="7D71D1A1" w14:textId="77777777" w:rsidR="008F1BF2"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783F5C">
        <w:rPr>
          <w:rFonts w:asciiTheme="minorHAnsi" w:hAnsiTheme="minorHAnsi" w:cstheme="minorHAnsi"/>
          <w:b/>
          <w:sz w:val="22"/>
          <w:szCs w:val="22"/>
        </w:rPr>
        <w:t>30. ledna</w:t>
      </w:r>
      <w:r w:rsidRPr="00783F5C">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783F5C">
        <w:rPr>
          <w:rFonts w:asciiTheme="minorHAnsi" w:hAnsiTheme="minorHAnsi" w:cstheme="minorHAnsi"/>
          <w:b/>
          <w:sz w:val="22"/>
          <w:szCs w:val="22"/>
        </w:rPr>
        <w:t>30 kalendářních dnů</w:t>
      </w:r>
      <w:r w:rsidRPr="00783F5C">
        <w:rPr>
          <w:rFonts w:asciiTheme="minorHAnsi" w:hAnsiTheme="minorHAnsi" w:cstheme="minorHAnsi"/>
          <w:sz w:val="22"/>
          <w:szCs w:val="22"/>
        </w:rPr>
        <w:t xml:space="preserve"> po ukončení Projektu. V případě ukončení řešení Projektu před term</w:t>
      </w:r>
      <w:r w:rsidR="00E77716" w:rsidRPr="00783F5C">
        <w:rPr>
          <w:rFonts w:asciiTheme="minorHAnsi" w:hAnsiTheme="minorHAnsi" w:cstheme="minorHAnsi"/>
          <w:sz w:val="22"/>
          <w:szCs w:val="22"/>
        </w:rPr>
        <w:t>ínem uvedeným v článku 3 odst. 2</w:t>
      </w:r>
      <w:r w:rsidRPr="00783F5C">
        <w:rPr>
          <w:rFonts w:asciiTheme="minorHAnsi" w:hAnsiTheme="minorHAnsi" w:cstheme="minorHAnsi"/>
          <w:sz w:val="22"/>
          <w:szCs w:val="22"/>
        </w:rPr>
        <w:t xml:space="preserve"> této smlouvy příjemce předloží poskytovateli souhrnné vyúčtování uznaných nákladů nejpozději do </w:t>
      </w:r>
      <w:r w:rsidRPr="00783F5C">
        <w:rPr>
          <w:rFonts w:asciiTheme="minorHAnsi" w:hAnsiTheme="minorHAnsi" w:cstheme="minorHAnsi"/>
          <w:b/>
          <w:sz w:val="22"/>
          <w:szCs w:val="22"/>
        </w:rPr>
        <w:t>60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po tomto mimořádném ukončení řešení Projektu.</w:t>
      </w:r>
    </w:p>
    <w:p w14:paraId="3D1DA210" w14:textId="77777777" w:rsidR="00E435C5" w:rsidRPr="00C36778" w:rsidRDefault="00E435C5" w:rsidP="00E435C5">
      <w:pPr>
        <w:pStyle w:val="Odstavec-1"/>
        <w:numPr>
          <w:ilvl w:val="0"/>
          <w:numId w:val="17"/>
        </w:numPr>
        <w:spacing w:before="240"/>
        <w:ind w:left="567" w:hanging="567"/>
        <w:rPr>
          <w:rFonts w:asciiTheme="minorHAnsi" w:hAnsiTheme="minorHAnsi" w:cstheme="minorHAnsi"/>
          <w:sz w:val="22"/>
          <w:szCs w:val="22"/>
        </w:rPr>
      </w:pPr>
      <w:r w:rsidRPr="00C36778">
        <w:rPr>
          <w:rFonts w:asciiTheme="minorHAnsi" w:hAnsiTheme="minorHAnsi" w:cstheme="minorHAnsi"/>
          <w:sz w:val="22"/>
          <w:szCs w:val="22"/>
        </w:rPr>
        <w:t>V případě, že příjemce vytváří fond účelově určených prostředků (dále jen „FÚUP“) a převádí do něj prostředky z účelové podpory na řešení Projektu, je povinen tyto prostředky uvést v Souhrnném vyúčtování podpory a celkových uznaných nákladů Projektu a v následujícím roce je využít prioritně před prostředky účelové podpory Projektu na další kalendářní rok. Prostředky FÚUP může příjemce použít výhradně k účelu, ke kterému mu byly poskytnuty.</w:t>
      </w:r>
    </w:p>
    <w:p w14:paraId="0133D922" w14:textId="77777777" w:rsidR="00E435C5" w:rsidRPr="00DC54AB" w:rsidRDefault="00E435C5" w:rsidP="00E435C5">
      <w:pPr>
        <w:pStyle w:val="Odstavec-1"/>
        <w:spacing w:before="240"/>
        <w:ind w:left="567" w:firstLine="0"/>
        <w:rPr>
          <w:rFonts w:asciiTheme="minorHAnsi" w:hAnsiTheme="minorHAnsi" w:cstheme="minorHAnsi"/>
          <w:sz w:val="22"/>
          <w:szCs w:val="22"/>
        </w:rPr>
      </w:pPr>
    </w:p>
    <w:p w14:paraId="128417E2" w14:textId="77777777"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7</w:t>
      </w:r>
    </w:p>
    <w:p w14:paraId="7094FF75" w14:textId="77777777"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povinnosti příjemce</w:t>
      </w:r>
    </w:p>
    <w:p w14:paraId="1F191ADA" w14:textId="77777777" w:rsidR="00AD23EF" w:rsidRPr="00783F5C" w:rsidRDefault="00AD23EF" w:rsidP="00AD23EF">
      <w:pPr>
        <w:pStyle w:val="Odstavec-1"/>
        <w:spacing w:before="240"/>
        <w:rPr>
          <w:rFonts w:asciiTheme="minorHAnsi" w:hAnsiTheme="minorHAnsi" w:cstheme="minorHAnsi"/>
          <w:sz w:val="22"/>
          <w:szCs w:val="22"/>
        </w:rPr>
      </w:pPr>
      <w:r w:rsidRPr="00783F5C">
        <w:rPr>
          <w:rFonts w:asciiTheme="minorHAnsi" w:hAnsiTheme="minorHAnsi" w:cstheme="minorHAnsi"/>
          <w:sz w:val="22"/>
          <w:szCs w:val="22"/>
        </w:rPr>
        <w:t xml:space="preserve">Příjemce je dále povinen: </w:t>
      </w:r>
    </w:p>
    <w:p w14:paraId="2127CDAD"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83F5C">
        <w:rPr>
          <w:rFonts w:asciiTheme="minorHAnsi" w:hAnsiTheme="minorHAnsi" w:cstheme="minorHAnsi"/>
          <w:sz w:val="22"/>
          <w:szCs w:val="22"/>
          <w:shd w:val="clear" w:color="auto" w:fill="FFFFFF" w:themeFill="background1"/>
        </w:rPr>
        <w:t>programu INTER-EXCELLENCE</w:t>
      </w:r>
      <w:r w:rsidR="00AE684F" w:rsidRPr="00783F5C">
        <w:rPr>
          <w:rFonts w:asciiTheme="minorHAnsi" w:hAnsiTheme="minorHAnsi" w:cstheme="minorHAnsi"/>
          <w:sz w:val="22"/>
          <w:szCs w:val="22"/>
          <w:shd w:val="clear" w:color="auto" w:fill="FFFFFF" w:themeFill="background1"/>
        </w:rPr>
        <w:t xml:space="preserve"> II</w:t>
      </w:r>
      <w:r w:rsidRPr="00783F5C">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0F0A2D55" w14:textId="77777777" w:rsidR="00AD23EF" w:rsidRPr="00783F5C"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písemně informovat poskytovatele o všech změnách, které nastaly v době </w:t>
      </w:r>
      <w:r w:rsidR="0083447E" w:rsidRPr="00783F5C">
        <w:rPr>
          <w:rFonts w:asciiTheme="minorHAnsi" w:hAnsiTheme="minorHAnsi" w:cstheme="minorHAnsi"/>
          <w:sz w:val="22"/>
          <w:szCs w:val="22"/>
        </w:rPr>
        <w:t xml:space="preserve">účinnosti </w:t>
      </w:r>
      <w:r w:rsidRPr="00783F5C">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83F5C">
        <w:rPr>
          <w:rFonts w:asciiTheme="minorHAnsi" w:hAnsiTheme="minorHAnsi" w:cstheme="minorHAnsi"/>
          <w:b/>
          <w:sz w:val="22"/>
          <w:szCs w:val="22"/>
        </w:rPr>
        <w:t>7 kalendářních dnů</w:t>
      </w:r>
      <w:r w:rsidRPr="00783F5C">
        <w:rPr>
          <w:rFonts w:asciiTheme="minorHAnsi" w:hAnsiTheme="minorHAnsi" w:cstheme="minorHAnsi"/>
          <w:sz w:val="22"/>
          <w:szCs w:val="22"/>
        </w:rPr>
        <w:t xml:space="preserve"> ode dne, kdy se o takové skutečnosti dozvěděl,</w:t>
      </w:r>
    </w:p>
    <w:p w14:paraId="1479D44C" w14:textId="77777777" w:rsidR="00AD23EF" w:rsidRPr="00783F5C"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783F5C">
        <w:rPr>
          <w:rFonts w:asciiTheme="minorHAnsi" w:hAnsiTheme="minorHAnsi" w:cstheme="minorHAnsi"/>
          <w:sz w:val="22"/>
          <w:szCs w:val="22"/>
        </w:rPr>
        <w:t>,</w:t>
      </w:r>
      <w:r w:rsidR="00EA2604" w:rsidRPr="00783F5C">
        <w:rPr>
          <w:rFonts w:asciiTheme="minorHAnsi" w:hAnsiTheme="minorHAnsi" w:cstheme="minorHAnsi"/>
          <w:sz w:val="22"/>
          <w:szCs w:val="22"/>
        </w:rPr>
        <w:t xml:space="preserve"> </w:t>
      </w:r>
    </w:p>
    <w:p w14:paraId="20D226DA"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3929385C" w14:textId="77777777" w:rsidR="00AD23EF" w:rsidRPr="00783F5C"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lastRenderedPageBreak/>
        <w:t xml:space="preserve">umožnit řešiteli a ostatním členům řešitelského týmu uvedeným v Příloze I řešení Projektu v plném rozsahu pracovních úvazků podle Přílohy I v rámci </w:t>
      </w:r>
      <w:r w:rsidR="00106837" w:rsidRPr="00783F5C">
        <w:rPr>
          <w:rFonts w:asciiTheme="minorHAnsi" w:hAnsiTheme="minorHAnsi" w:cstheme="minorHAnsi"/>
          <w:sz w:val="22"/>
          <w:szCs w:val="22"/>
        </w:rPr>
        <w:t xml:space="preserve">jejich </w:t>
      </w:r>
      <w:r w:rsidRPr="00783F5C">
        <w:rPr>
          <w:rFonts w:asciiTheme="minorHAnsi" w:hAnsiTheme="minorHAnsi" w:cstheme="minorHAnsi"/>
          <w:sz w:val="22"/>
          <w:szCs w:val="22"/>
        </w:rPr>
        <w:t>pracovněprávního vztahu</w:t>
      </w:r>
      <w:r w:rsidR="00106837" w:rsidRPr="00783F5C">
        <w:rPr>
          <w:rFonts w:asciiTheme="minorHAnsi" w:hAnsiTheme="minorHAnsi" w:cstheme="minorHAnsi"/>
          <w:sz w:val="22"/>
          <w:szCs w:val="22"/>
        </w:rPr>
        <w:t xml:space="preserve"> uzavřeného s příjemcem</w:t>
      </w:r>
      <w:r w:rsidRPr="00783F5C">
        <w:rPr>
          <w:rFonts w:asciiTheme="minorHAnsi" w:hAnsiTheme="minorHAnsi" w:cstheme="minorHAnsi"/>
          <w:sz w:val="22"/>
          <w:szCs w:val="22"/>
        </w:rPr>
        <w:t>,</w:t>
      </w:r>
    </w:p>
    <w:p w14:paraId="7D63FFFA"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006022DE"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práva Evropské unie,</w:t>
      </w:r>
    </w:p>
    <w:p w14:paraId="03265AAC"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právních předpisů České republiky,</w:t>
      </w:r>
    </w:p>
    <w:p w14:paraId="7171188D"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této smlouvy.</w:t>
      </w:r>
    </w:p>
    <w:p w14:paraId="1AC7DDE9"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předávat poskytovateli zprávy o řešení Projektu podle Přílohy III,</w:t>
      </w:r>
    </w:p>
    <w:p w14:paraId="009901A6"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83F5C">
        <w:rPr>
          <w:rFonts w:asciiTheme="minorHAnsi" w:hAnsiTheme="minorHAnsi" w:cstheme="minorHAnsi"/>
          <w:b/>
          <w:sz w:val="22"/>
          <w:szCs w:val="22"/>
        </w:rPr>
        <w:t>10 let</w:t>
      </w:r>
      <w:r w:rsidRPr="00783F5C">
        <w:rPr>
          <w:rFonts w:asciiTheme="minorHAnsi" w:hAnsiTheme="minorHAnsi" w:cstheme="minorHAnsi"/>
          <w:sz w:val="22"/>
          <w:szCs w:val="22"/>
        </w:rPr>
        <w:t xml:space="preserve"> od data posledního poskytnutí podpory nebo její části,</w:t>
      </w:r>
    </w:p>
    <w:p w14:paraId="08E0F428" w14:textId="1C9461FF"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 celou dobu řešení Projektu nakládat s veškerým majetkem získaným z prostředků na</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 hospodárně, efektivně a účelně, zejména jej zabezpečit proti poškození, ztrátě nebo odcizení,</w:t>
      </w:r>
    </w:p>
    <w:p w14:paraId="39035483" w14:textId="75B01F13" w:rsidR="00225CAE"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vyvinout veškeré nezbytné úsilí k dosažení cílů uvedených v</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Projektu a splnění veškerých závazků vůči poskytovateli.</w:t>
      </w:r>
    </w:p>
    <w:p w14:paraId="26C38B9C" w14:textId="1174676F" w:rsidR="00D9625C"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vytvořit a </w:t>
      </w:r>
      <w:r w:rsidR="00800772">
        <w:rPr>
          <w:rFonts w:asciiTheme="minorHAnsi" w:hAnsiTheme="minorHAnsi" w:cstheme="minorHAnsi"/>
          <w:sz w:val="22"/>
          <w:szCs w:val="22"/>
        </w:rPr>
        <w:t>v</w:t>
      </w:r>
      <w:r w:rsidRPr="00D9625C">
        <w:rPr>
          <w:rFonts w:asciiTheme="minorHAnsi" w:hAnsiTheme="minorHAnsi" w:cstheme="minorHAnsi"/>
          <w:sz w:val="22"/>
          <w:szCs w:val="22"/>
        </w:rPr>
        <w:t xml:space="preserve"> průběžn</w:t>
      </w:r>
      <w:r w:rsidR="00800772">
        <w:rPr>
          <w:rFonts w:asciiTheme="minorHAnsi" w:hAnsiTheme="minorHAnsi" w:cstheme="minorHAnsi"/>
          <w:sz w:val="22"/>
          <w:szCs w:val="22"/>
        </w:rPr>
        <w:t>é</w:t>
      </w:r>
      <w:r w:rsidRPr="00D9625C">
        <w:rPr>
          <w:rFonts w:asciiTheme="minorHAnsi" w:hAnsiTheme="minorHAnsi" w:cstheme="minorHAnsi"/>
          <w:sz w:val="22"/>
          <w:szCs w:val="22"/>
        </w:rPr>
        <w:t xml:space="preserve"> zprá</w:t>
      </w:r>
      <w:r w:rsidR="00800772">
        <w:rPr>
          <w:rFonts w:asciiTheme="minorHAnsi" w:hAnsiTheme="minorHAnsi" w:cstheme="minorHAnsi"/>
          <w:sz w:val="22"/>
          <w:szCs w:val="22"/>
        </w:rPr>
        <w:t>vě</w:t>
      </w:r>
      <w:r w:rsidR="009A654D">
        <w:rPr>
          <w:rFonts w:asciiTheme="minorHAnsi" w:hAnsiTheme="minorHAnsi" w:cstheme="minorHAnsi"/>
          <w:sz w:val="22"/>
          <w:szCs w:val="22"/>
        </w:rPr>
        <w:t xml:space="preserve"> o řešení Projektu</w:t>
      </w:r>
      <w:r>
        <w:rPr>
          <w:rFonts w:asciiTheme="minorHAnsi" w:hAnsiTheme="minorHAnsi" w:cstheme="minorHAnsi"/>
          <w:sz w:val="22"/>
          <w:szCs w:val="22"/>
        </w:rPr>
        <w:t xml:space="preserve"> poskytovateli předložit</w:t>
      </w:r>
      <w:r w:rsidRPr="00D9625C">
        <w:rPr>
          <w:rFonts w:asciiTheme="minorHAnsi" w:hAnsiTheme="minorHAnsi" w:cstheme="minorHAnsi"/>
          <w:sz w:val="22"/>
          <w:szCs w:val="22"/>
        </w:rPr>
        <w:t xml:space="preserve"> Plán správy dat</w:t>
      </w:r>
      <w:r>
        <w:rPr>
          <w:rFonts w:asciiTheme="minorHAnsi" w:hAnsiTheme="minorHAnsi" w:cstheme="minorHAnsi"/>
          <w:sz w:val="22"/>
          <w:szCs w:val="22"/>
        </w:rPr>
        <w:t>;</w:t>
      </w:r>
      <w:r w:rsidRPr="00D9625C">
        <w:rPr>
          <w:rFonts w:asciiTheme="minorHAnsi" w:hAnsiTheme="minorHAnsi" w:cstheme="minorHAnsi"/>
          <w:sz w:val="22"/>
          <w:szCs w:val="22"/>
        </w:rPr>
        <w:t xml:space="preserve"> </w:t>
      </w:r>
      <w:r>
        <w:rPr>
          <w:rFonts w:asciiTheme="minorHAnsi" w:hAnsiTheme="minorHAnsi" w:cstheme="minorHAnsi"/>
          <w:sz w:val="22"/>
          <w:szCs w:val="22"/>
        </w:rPr>
        <w:t xml:space="preserve">dále jej v průběhu řešení </w:t>
      </w:r>
      <w:r w:rsidRPr="00D9625C">
        <w:rPr>
          <w:rFonts w:asciiTheme="minorHAnsi" w:hAnsiTheme="minorHAnsi" w:cstheme="minorHAnsi"/>
          <w:sz w:val="22"/>
          <w:szCs w:val="22"/>
        </w:rPr>
        <w:t xml:space="preserve">pravidelně aktualizovat a aktualizovanou </w:t>
      </w:r>
      <w:r>
        <w:rPr>
          <w:rFonts w:asciiTheme="minorHAnsi" w:hAnsiTheme="minorHAnsi" w:cstheme="minorHAnsi"/>
          <w:sz w:val="22"/>
          <w:szCs w:val="22"/>
        </w:rPr>
        <w:t>v</w:t>
      </w:r>
      <w:r w:rsidRPr="00D9625C">
        <w:rPr>
          <w:rFonts w:asciiTheme="minorHAnsi" w:hAnsiTheme="minorHAnsi" w:cstheme="minorHAnsi"/>
          <w:sz w:val="22"/>
          <w:szCs w:val="22"/>
        </w:rPr>
        <w:t>erzi pře</w:t>
      </w:r>
      <w:r w:rsidR="009A654D">
        <w:rPr>
          <w:rFonts w:asciiTheme="minorHAnsi" w:hAnsiTheme="minorHAnsi" w:cstheme="minorHAnsi"/>
          <w:sz w:val="22"/>
          <w:szCs w:val="22"/>
        </w:rPr>
        <w:t>dložit</w:t>
      </w:r>
      <w:r w:rsidRPr="00D9625C">
        <w:rPr>
          <w:rFonts w:asciiTheme="minorHAnsi" w:hAnsiTheme="minorHAnsi" w:cstheme="minorHAnsi"/>
          <w:sz w:val="22"/>
          <w:szCs w:val="22"/>
        </w:rPr>
        <w:t xml:space="preserve"> jako součást </w:t>
      </w:r>
      <w:r>
        <w:rPr>
          <w:rFonts w:asciiTheme="minorHAnsi" w:hAnsiTheme="minorHAnsi" w:cstheme="minorHAnsi"/>
          <w:sz w:val="22"/>
          <w:szCs w:val="22"/>
        </w:rPr>
        <w:t>každé další zprávy</w:t>
      </w:r>
      <w:r w:rsidR="009A654D">
        <w:rPr>
          <w:rFonts w:asciiTheme="minorHAnsi" w:hAnsiTheme="minorHAnsi" w:cstheme="minorHAnsi"/>
          <w:sz w:val="22"/>
          <w:szCs w:val="22"/>
        </w:rPr>
        <w:t xml:space="preserve"> o řešení Projektu</w:t>
      </w:r>
      <w:r w:rsidRPr="00D9625C">
        <w:rPr>
          <w:rFonts w:asciiTheme="minorHAnsi" w:hAnsiTheme="minorHAnsi" w:cstheme="minorHAnsi"/>
          <w:sz w:val="22"/>
          <w:szCs w:val="22"/>
        </w:rPr>
        <w:t xml:space="preserve">. </w:t>
      </w:r>
    </w:p>
    <w:p w14:paraId="00A51571" w14:textId="53B77D16" w:rsidR="00D9625C" w:rsidRPr="00783F5C"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D9625C">
        <w:rPr>
          <w:rFonts w:asciiTheme="minorHAnsi" w:hAnsiTheme="minorHAnsi" w:cstheme="minorHAnsi"/>
          <w:sz w:val="22"/>
          <w:szCs w:val="22"/>
        </w:rPr>
        <w:t xml:space="preserve">předávat </w:t>
      </w:r>
      <w:r>
        <w:rPr>
          <w:rFonts w:asciiTheme="minorHAnsi" w:hAnsiTheme="minorHAnsi" w:cstheme="minorHAnsi"/>
          <w:sz w:val="22"/>
          <w:szCs w:val="22"/>
        </w:rPr>
        <w:t xml:space="preserve">ve </w:t>
      </w:r>
      <w:r w:rsidR="009A654D">
        <w:rPr>
          <w:rFonts w:asciiTheme="minorHAnsi" w:hAnsiTheme="minorHAnsi" w:cstheme="minorHAnsi"/>
          <w:sz w:val="22"/>
          <w:szCs w:val="22"/>
        </w:rPr>
        <w:t xml:space="preserve">všech </w:t>
      </w:r>
      <w:r>
        <w:rPr>
          <w:rFonts w:asciiTheme="minorHAnsi" w:hAnsiTheme="minorHAnsi" w:cstheme="minorHAnsi"/>
          <w:sz w:val="22"/>
          <w:szCs w:val="22"/>
        </w:rPr>
        <w:t xml:space="preserve">zprávách o řešení </w:t>
      </w:r>
      <w:r w:rsidR="009A654D">
        <w:rPr>
          <w:rFonts w:asciiTheme="minorHAnsi" w:hAnsiTheme="minorHAnsi" w:cstheme="minorHAnsi"/>
          <w:sz w:val="22"/>
          <w:szCs w:val="22"/>
        </w:rPr>
        <w:t>P</w:t>
      </w:r>
      <w:r>
        <w:rPr>
          <w:rFonts w:asciiTheme="minorHAnsi" w:hAnsiTheme="minorHAnsi" w:cstheme="minorHAnsi"/>
          <w:sz w:val="22"/>
          <w:szCs w:val="22"/>
        </w:rPr>
        <w:t>rojektu</w:t>
      </w:r>
      <w:r w:rsidRPr="00D9625C">
        <w:rPr>
          <w:rFonts w:asciiTheme="minorHAnsi" w:hAnsiTheme="minorHAnsi" w:cstheme="minorHAnsi"/>
          <w:sz w:val="22"/>
          <w:szCs w:val="22"/>
        </w:rPr>
        <w:t xml:space="preserve"> </w:t>
      </w:r>
      <w:bookmarkStart w:id="1" w:name="_Hlk120704957"/>
      <w:r w:rsidRPr="00D9625C">
        <w:rPr>
          <w:rFonts w:asciiTheme="minorHAnsi" w:hAnsiTheme="minorHAnsi" w:cstheme="minorHAnsi"/>
          <w:sz w:val="22"/>
          <w:szCs w:val="22"/>
        </w:rPr>
        <w:t>informace o dostupnosti a způsobu šíření výsledků výzkumu a výzkumných dat</w:t>
      </w:r>
      <w:bookmarkEnd w:id="1"/>
      <w:r w:rsidRPr="00D9625C">
        <w:rPr>
          <w:rFonts w:asciiTheme="minorHAnsi" w:hAnsiTheme="minorHAnsi" w:cstheme="minorHAnsi"/>
          <w:sz w:val="22"/>
          <w:szCs w:val="22"/>
        </w:rPr>
        <w:t>, pokud byly vytvořeny za podpory z veřejných prostředků</w:t>
      </w:r>
      <w:r>
        <w:rPr>
          <w:rFonts w:asciiTheme="minorHAnsi" w:hAnsiTheme="minorHAnsi" w:cstheme="minorHAnsi"/>
          <w:sz w:val="22"/>
          <w:szCs w:val="22"/>
        </w:rPr>
        <w:t xml:space="preserve">, a to </w:t>
      </w:r>
      <w:r w:rsidRPr="00D9625C">
        <w:rPr>
          <w:rFonts w:asciiTheme="minorHAnsi" w:hAnsiTheme="minorHAnsi" w:cstheme="minorHAnsi"/>
          <w:sz w:val="22"/>
          <w:szCs w:val="22"/>
        </w:rPr>
        <w:t>v souladu se zásadou, že výsledky výzkumu a výzkumná data nejsou zveřejňovány pouze v odůvodněných případech</w:t>
      </w:r>
      <w:r>
        <w:rPr>
          <w:rFonts w:asciiTheme="minorHAnsi" w:hAnsiTheme="minorHAnsi" w:cstheme="minorHAnsi"/>
          <w:sz w:val="22"/>
          <w:szCs w:val="22"/>
        </w:rPr>
        <w:t>.</w:t>
      </w:r>
    </w:p>
    <w:p w14:paraId="4FCDEA7C" w14:textId="77777777" w:rsidR="008F1BF2" w:rsidRPr="00783F5C" w:rsidRDefault="008F1BF2" w:rsidP="00AD23EF">
      <w:pPr>
        <w:pStyle w:val="Odstavec-1"/>
        <w:keepNext/>
        <w:spacing w:after="0"/>
        <w:ind w:left="709" w:hanging="709"/>
        <w:jc w:val="center"/>
        <w:rPr>
          <w:rFonts w:asciiTheme="minorHAnsi" w:hAnsiTheme="minorHAnsi" w:cstheme="minorHAnsi"/>
          <w:b/>
          <w:sz w:val="22"/>
          <w:szCs w:val="22"/>
        </w:rPr>
      </w:pPr>
    </w:p>
    <w:p w14:paraId="29A984BE"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8</w:t>
      </w:r>
    </w:p>
    <w:p w14:paraId="675643DD"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Kontrola řešení Projektu </w:t>
      </w:r>
    </w:p>
    <w:p w14:paraId="73766321" w14:textId="79C9B442" w:rsidR="008A33D4" w:rsidRPr="00783F5C" w:rsidRDefault="008A33D4" w:rsidP="00F72F69">
      <w:pPr>
        <w:pStyle w:val="Bezmezer"/>
        <w:numPr>
          <w:ilvl w:val="0"/>
          <w:numId w:val="18"/>
        </w:numPr>
        <w:spacing w:before="240" w:after="120"/>
        <w:ind w:left="567" w:hanging="567"/>
        <w:jc w:val="both"/>
        <w:rPr>
          <w:rFonts w:cstheme="minorHAnsi"/>
        </w:rPr>
      </w:pPr>
      <w:r w:rsidRPr="00783F5C">
        <w:rPr>
          <w:rFonts w:cstheme="minorHAnsi"/>
        </w:rPr>
        <w:t>Veřejnosprávní kontrola použití podpory probíhá u příjemce na základě § 39 zákona č. 218/2000 Sb., § 8 odst. 2 zákona č. 320/2001 Sb., o finanční kontrole ve znění pozdějších předpisů</w:t>
      </w:r>
      <w:r w:rsidR="00EB27CB">
        <w:rPr>
          <w:rFonts w:cstheme="minorHAnsi"/>
        </w:rPr>
        <w:t>,</w:t>
      </w:r>
      <w:r w:rsidRPr="00783F5C">
        <w:rPr>
          <w:rFonts w:cstheme="minorHAnsi"/>
        </w:rPr>
        <w:t xml:space="preserve"> § 4 a ostatních příslušných ustanovení zákona č. 255/2012 Sb., o kontrole (kontrolní řád) ve znění pozdějších předpisů a § 13 zákona č. 130/2002 Sb.</w:t>
      </w:r>
    </w:p>
    <w:p w14:paraId="1FC5CDC5" w14:textId="77777777" w:rsidR="00AD23EF" w:rsidRPr="00783F5C" w:rsidRDefault="00AD23EF" w:rsidP="002F2F17">
      <w:pPr>
        <w:numPr>
          <w:ilvl w:val="0"/>
          <w:numId w:val="18"/>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273BDE3" w14:textId="77777777" w:rsidR="00AD23EF" w:rsidRPr="00783F5C" w:rsidRDefault="00AD23EF" w:rsidP="002F2F17">
      <w:pPr>
        <w:numPr>
          <w:ilvl w:val="0"/>
          <w:numId w:val="18"/>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je oprávněn v průběhu řešení Projektu a </w:t>
      </w:r>
      <w:r w:rsidRPr="00783F5C">
        <w:rPr>
          <w:rFonts w:asciiTheme="minorHAnsi" w:hAnsiTheme="minorHAnsi" w:cstheme="minorHAnsi"/>
          <w:sz w:val="22"/>
          <w:szCs w:val="22"/>
          <w:shd w:val="clear" w:color="auto" w:fill="FFFFFF" w:themeFill="background1"/>
        </w:rPr>
        <w:t xml:space="preserve">následně až po dobu </w:t>
      </w:r>
      <w:r w:rsidRPr="00783F5C">
        <w:rPr>
          <w:rFonts w:asciiTheme="minorHAnsi" w:hAnsiTheme="minorHAnsi" w:cstheme="minorHAnsi"/>
          <w:b/>
          <w:sz w:val="22"/>
          <w:szCs w:val="22"/>
          <w:shd w:val="clear" w:color="auto" w:fill="FFFFFF" w:themeFill="background1"/>
        </w:rPr>
        <w:t>10 let</w:t>
      </w:r>
      <w:r w:rsidRPr="00783F5C">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2D484D3C" w14:textId="77777777"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 xml:space="preserve">Příjemce je povinen umožnit pověřeným zaměstnancům poskytovatele kontrolu realizace projektu, hospodaření s poskytnutou podporou a zpřístupnit jim k tomu veškeré potřebné doklady. </w:t>
      </w:r>
    </w:p>
    <w:p w14:paraId="49C7D13D" w14:textId="2F64FF6C"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 xml:space="preserve">Pokud </w:t>
      </w:r>
      <w:r w:rsidR="00371CB3">
        <w:rPr>
          <w:rFonts w:cstheme="minorHAnsi"/>
        </w:rPr>
        <w:t>poskytovatel</w:t>
      </w:r>
      <w:r w:rsidRPr="00783F5C">
        <w:rPr>
          <w:rFonts w:cstheme="minorHAnsi"/>
        </w:rPr>
        <w:t xml:space="preserve"> na základě provedené kontroly dojd</w:t>
      </w:r>
      <w:r w:rsidR="00371CB3">
        <w:rPr>
          <w:rFonts w:cstheme="minorHAnsi"/>
        </w:rPr>
        <w:t>e</w:t>
      </w:r>
      <w:r w:rsidRPr="00783F5C">
        <w:rPr>
          <w:rFonts w:cstheme="minorHAnsi"/>
        </w:rPr>
        <w:t xml:space="preserve"> k závěru,</w:t>
      </w:r>
      <w:r w:rsidRPr="00783F5C">
        <w:rPr>
          <w:rFonts w:cstheme="minorHAnsi"/>
        </w:rPr>
        <w:br/>
        <w:t xml:space="preserve">že na straně příjemce podpory mohlo dojít k porušení rozpočtové kázně, </w:t>
      </w:r>
      <w:r w:rsidR="00371CB3">
        <w:rPr>
          <w:rFonts w:cstheme="minorHAnsi"/>
        </w:rPr>
        <w:t xml:space="preserve">postupuje podle § 14f </w:t>
      </w:r>
      <w:r w:rsidR="00371CB3">
        <w:rPr>
          <w:rFonts w:cstheme="minorHAnsi"/>
        </w:rPr>
        <w:lastRenderedPageBreak/>
        <w:t>zákona č. 218/2000 Sb. a v případě neuposlechnutí výzvy cestou</w:t>
      </w:r>
      <w:r w:rsidRPr="00783F5C">
        <w:rPr>
          <w:rFonts w:cstheme="minorHAnsi"/>
        </w:rPr>
        <w:t xml:space="preserve"> podnět</w:t>
      </w:r>
      <w:r w:rsidR="00371CB3">
        <w:rPr>
          <w:rFonts w:cstheme="minorHAnsi"/>
        </w:rPr>
        <w:t>u</w:t>
      </w:r>
      <w:r w:rsidRPr="00783F5C">
        <w:rPr>
          <w:rFonts w:cstheme="minorHAnsi"/>
        </w:rPr>
        <w:t xml:space="preserve"> příslušnému finančnímu úřadu, který je oprávněn o porušení rozpočtové kázně rozhodnout. </w:t>
      </w:r>
    </w:p>
    <w:p w14:paraId="11B2E4DC" w14:textId="77777777"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14:paraId="17027B48" w14:textId="77777777" w:rsidR="00AD23EF" w:rsidRPr="00783F5C" w:rsidRDefault="00AD23EF" w:rsidP="00AD23EF">
      <w:pPr>
        <w:pStyle w:val="Bezmezer"/>
        <w:jc w:val="center"/>
        <w:rPr>
          <w:rFonts w:cstheme="minorHAnsi"/>
          <w:b/>
        </w:rPr>
      </w:pPr>
    </w:p>
    <w:p w14:paraId="554024D7" w14:textId="77777777" w:rsidR="007A4103" w:rsidRPr="00783F5C" w:rsidRDefault="007A4103" w:rsidP="00AD23EF">
      <w:pPr>
        <w:pStyle w:val="Bezmezer"/>
        <w:jc w:val="center"/>
        <w:rPr>
          <w:rFonts w:cstheme="minorHAnsi"/>
          <w:b/>
        </w:rPr>
      </w:pPr>
    </w:p>
    <w:p w14:paraId="18D221FA" w14:textId="77777777" w:rsidR="00AD23EF" w:rsidRPr="00783F5C" w:rsidRDefault="00AD23EF" w:rsidP="00AD23EF">
      <w:pPr>
        <w:pStyle w:val="Bezmezer"/>
        <w:jc w:val="center"/>
        <w:rPr>
          <w:rFonts w:cstheme="minorHAnsi"/>
          <w:b/>
        </w:rPr>
      </w:pPr>
      <w:r w:rsidRPr="00783F5C">
        <w:rPr>
          <w:rFonts w:cstheme="minorHAnsi"/>
          <w:b/>
        </w:rPr>
        <w:t>Článek 9</w:t>
      </w:r>
    </w:p>
    <w:p w14:paraId="506E2D71" w14:textId="77777777" w:rsidR="00AD23EF" w:rsidRPr="00783F5C" w:rsidRDefault="00AD23EF" w:rsidP="00AD23EF">
      <w:pPr>
        <w:pStyle w:val="Bezmezer"/>
        <w:jc w:val="center"/>
        <w:rPr>
          <w:rFonts w:cstheme="minorHAnsi"/>
          <w:b/>
        </w:rPr>
      </w:pPr>
      <w:r w:rsidRPr="00783F5C">
        <w:rPr>
          <w:rFonts w:cstheme="minorHAnsi"/>
          <w:b/>
        </w:rPr>
        <w:t>Porušení rozpočtové kázně</w:t>
      </w:r>
    </w:p>
    <w:p w14:paraId="2DD215AE" w14:textId="5765D5A0" w:rsidR="00191256" w:rsidRPr="00AC6E6A" w:rsidRDefault="00191256" w:rsidP="00E03A1A">
      <w:pPr>
        <w:pStyle w:val="Bezmezer"/>
        <w:numPr>
          <w:ilvl w:val="0"/>
          <w:numId w:val="19"/>
        </w:numPr>
        <w:spacing w:before="240" w:after="120"/>
        <w:ind w:left="426" w:hanging="426"/>
        <w:jc w:val="both"/>
        <w:rPr>
          <w:rFonts w:cstheme="minorHAnsi"/>
        </w:rPr>
      </w:pPr>
      <w:bookmarkStart w:id="2" w:name="_Hlk81515001"/>
      <w:r w:rsidRPr="00783F5C">
        <w:rPr>
          <w:rFonts w:cstheme="minorHAnsi"/>
        </w:rPr>
        <w:t xml:space="preserve">Porušení povinností uvedených </w:t>
      </w:r>
      <w:r w:rsidRPr="00AC6E6A">
        <w:rPr>
          <w:rFonts w:cstheme="minorHAnsi"/>
        </w:rPr>
        <w:t xml:space="preserve">v této smlouvě nebo stanovených právními předpisy představuje porušení rozpočtové kázně podle ustanovení § 44 odst. 1 </w:t>
      </w:r>
      <w:r w:rsidR="00906315" w:rsidRPr="00AC6E6A">
        <w:rPr>
          <w:rFonts w:cstheme="minorHAnsi"/>
        </w:rPr>
        <w:t>s odkazem na § 3 písm. e)</w:t>
      </w:r>
      <w:r w:rsidRPr="00AC6E6A">
        <w:rPr>
          <w:rFonts w:cstheme="minorHAnsi"/>
        </w:rPr>
        <w:t xml:space="preserve"> zákona č. 218/2000 Sb.</w:t>
      </w:r>
    </w:p>
    <w:p w14:paraId="6F966E94" w14:textId="77777777" w:rsidR="00A56256" w:rsidRPr="00783F5C" w:rsidRDefault="00A56256" w:rsidP="002F2F17">
      <w:pPr>
        <w:pStyle w:val="Bezmezer"/>
        <w:numPr>
          <w:ilvl w:val="0"/>
          <w:numId w:val="19"/>
        </w:numPr>
        <w:spacing w:before="240" w:after="120"/>
        <w:ind w:left="426" w:hanging="426"/>
        <w:jc w:val="both"/>
        <w:rPr>
          <w:rFonts w:cstheme="minorHAnsi"/>
        </w:rPr>
      </w:pPr>
      <w:bookmarkStart w:id="3" w:name="_Hlk81515022"/>
      <w:bookmarkEnd w:id="2"/>
      <w:r w:rsidRPr="00783F5C">
        <w:rPr>
          <w:rFonts w:cstheme="minorHAnsi"/>
        </w:rPr>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3"/>
    <w:p w14:paraId="791D10B5" w14:textId="77777777" w:rsidR="00191256" w:rsidRPr="00783F5C" w:rsidRDefault="00191256" w:rsidP="002F2F17">
      <w:pPr>
        <w:pStyle w:val="Bezmezer"/>
        <w:numPr>
          <w:ilvl w:val="0"/>
          <w:numId w:val="22"/>
        </w:numPr>
        <w:spacing w:before="240" w:after="120"/>
        <w:ind w:left="426"/>
        <w:jc w:val="both"/>
        <w:rPr>
          <w:rFonts w:cstheme="minorHAnsi"/>
        </w:rPr>
      </w:pPr>
      <w:r w:rsidRPr="00783F5C">
        <w:rPr>
          <w:rFonts w:cstheme="minorHAnsi"/>
        </w:rPr>
        <w:t xml:space="preserve">Správu odvodů za porušení rozpočtové kázně a penále vykonávají místně příslušné finanční úřady podle zákona č. 280/2009 Sb., daňový řád ve znění pozdějších předpisů. </w:t>
      </w:r>
    </w:p>
    <w:p w14:paraId="6B16F426" w14:textId="77777777" w:rsidR="00191256" w:rsidRPr="00783F5C" w:rsidRDefault="00191256" w:rsidP="00191256">
      <w:pPr>
        <w:pStyle w:val="Bezmezer"/>
        <w:spacing w:before="240" w:after="120"/>
        <w:ind w:left="426"/>
        <w:jc w:val="both"/>
        <w:rPr>
          <w:rFonts w:cstheme="minorHAnsi"/>
        </w:rPr>
      </w:pPr>
    </w:p>
    <w:p w14:paraId="6AA15482" w14:textId="77777777" w:rsidR="00506C10" w:rsidRPr="00783F5C" w:rsidRDefault="00506C10" w:rsidP="00506C10">
      <w:pPr>
        <w:pStyle w:val="Bezmezer"/>
        <w:ind w:left="425"/>
        <w:jc w:val="center"/>
        <w:rPr>
          <w:rFonts w:cstheme="minorHAnsi"/>
          <w:b/>
        </w:rPr>
      </w:pPr>
      <w:bookmarkStart w:id="4" w:name="_Hlk81515225"/>
      <w:r w:rsidRPr="00783F5C">
        <w:rPr>
          <w:rFonts w:cstheme="minorHAnsi"/>
          <w:b/>
        </w:rPr>
        <w:t>Článek 10</w:t>
      </w:r>
    </w:p>
    <w:p w14:paraId="4A33DF0F" w14:textId="77777777" w:rsidR="00506C10" w:rsidRPr="00783F5C" w:rsidRDefault="00506C10" w:rsidP="00506C10">
      <w:pPr>
        <w:keepNext/>
        <w:tabs>
          <w:tab w:val="left" w:pos="5245"/>
        </w:tabs>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Odvod, odnětí nebo zastavení podpory </w:t>
      </w:r>
    </w:p>
    <w:p w14:paraId="43012880" w14:textId="77777777" w:rsidR="00506C10" w:rsidRPr="00783F5C" w:rsidRDefault="00506C10" w:rsidP="00506C10">
      <w:pPr>
        <w:keepNext/>
        <w:tabs>
          <w:tab w:val="left" w:pos="5245"/>
        </w:tabs>
        <w:ind w:left="426" w:hanging="426"/>
        <w:jc w:val="center"/>
        <w:rPr>
          <w:rFonts w:asciiTheme="minorHAnsi" w:hAnsiTheme="minorHAnsi" w:cstheme="minorHAnsi"/>
          <w:b/>
          <w:sz w:val="22"/>
          <w:szCs w:val="22"/>
        </w:rPr>
      </w:pPr>
    </w:p>
    <w:p w14:paraId="1E7B9F7A" w14:textId="77777777" w:rsidR="00506C10" w:rsidRPr="00783F5C"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5" w:name="_Hlk81515090"/>
      <w:r w:rsidRPr="00783F5C">
        <w:rPr>
          <w:rFonts w:asciiTheme="minorHAnsi" w:hAnsiTheme="minorHAnsi" w:cstheme="minorHAnsi"/>
          <w:sz w:val="22"/>
          <w:szCs w:val="22"/>
        </w:rPr>
        <w:t>Dle § 44a zákona č. 218/2000 Sb. se za porušení rozpočtové kázně vyměřuje odvod a v případě prodlení i penále. Seznam je uveden v příloze IV této smlouvy.</w:t>
      </w:r>
    </w:p>
    <w:p w14:paraId="07A1D128"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w:t>
      </w:r>
      <w:r w:rsidR="00AA7F3E" w:rsidRPr="00783F5C">
        <w:rPr>
          <w:rFonts w:asciiTheme="minorHAnsi" w:hAnsiTheme="minorHAnsi" w:cstheme="minorHAnsi"/>
          <w:sz w:val="22"/>
          <w:szCs w:val="22"/>
        </w:rPr>
        <w:t>§</w:t>
      </w:r>
      <w:r w:rsidR="00AA7F3E">
        <w:rPr>
          <w:rFonts w:asciiTheme="minorHAnsi" w:hAnsiTheme="minorHAnsi" w:cstheme="minorHAnsi"/>
          <w:sz w:val="22"/>
          <w:szCs w:val="22"/>
        </w:rPr>
        <w:t> 44</w:t>
      </w:r>
      <w:r w:rsidRPr="00783F5C">
        <w:rPr>
          <w:rFonts w:asciiTheme="minorHAnsi" w:hAnsiTheme="minorHAnsi" w:cstheme="minorHAnsi"/>
          <w:sz w:val="22"/>
          <w:szCs w:val="22"/>
        </w:rPr>
        <w:t xml:space="preserve"> odst. 1 zákona č.  218/2000 Sb.</w:t>
      </w:r>
    </w:p>
    <w:p w14:paraId="65E1AA18"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Smluvní strana může podat písemný návrh na zrušení smlouvy v případech uvedených v § 167 odst.  1 zákona č. 500/2004 Sb., správní řád, ve znění pozdějších předpisů.</w:t>
      </w:r>
    </w:p>
    <w:p w14:paraId="1D474E43"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Návrh na zrušení smlouvy může smluvní strana podat také v případě, došlo-li po uzavření této smlouvy </w:t>
      </w:r>
    </w:p>
    <w:p w14:paraId="53921743"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 xml:space="preserve">k vázání prostředků státního rozpočtu, </w:t>
      </w:r>
    </w:p>
    <w:p w14:paraId="269344A7"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b) </w:t>
      </w:r>
      <w:r w:rsidRPr="00783F5C">
        <w:rPr>
          <w:rFonts w:asciiTheme="minorHAnsi" w:hAnsiTheme="minorHAnsi" w:cstheme="minorHAnsi"/>
          <w:sz w:val="22"/>
          <w:szCs w:val="22"/>
        </w:rPr>
        <w:tab/>
        <w:t>ke zjištění, že údaje, na jejichž základě byla podpora poskytnuta, byly neúplné nebo nepravdivé,</w:t>
      </w:r>
    </w:p>
    <w:p w14:paraId="7ABD6FF0"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ke zjištění, že smlouva je v rozporu se zákonem nebo právem Evropské unie,</w:t>
      </w:r>
    </w:p>
    <w:p w14:paraId="507C5002"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ke zjištění, že nemůže být splněn řádně nebo včas účel, na který byla podpora poskytnuta,</w:t>
      </w:r>
    </w:p>
    <w:p w14:paraId="4C164673" w14:textId="338A664C" w:rsidR="00506C10"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e)</w:t>
      </w:r>
      <w:r w:rsidRPr="00783F5C">
        <w:rPr>
          <w:rFonts w:asciiTheme="minorHAnsi" w:hAnsiTheme="minorHAnsi" w:cstheme="minorHAnsi"/>
          <w:sz w:val="22"/>
          <w:szCs w:val="22"/>
        </w:rPr>
        <w:tab/>
        <w:t>vydání rozhodnutí Evropské komise o navrácení nebo prozatímní navrácení veřejné podpor</w:t>
      </w:r>
      <w:r w:rsidR="00BE32AE">
        <w:rPr>
          <w:rFonts w:asciiTheme="minorHAnsi" w:hAnsiTheme="minorHAnsi" w:cstheme="minorHAnsi"/>
          <w:sz w:val="22"/>
          <w:szCs w:val="22"/>
        </w:rPr>
        <w:t>y,</w:t>
      </w:r>
    </w:p>
    <w:p w14:paraId="04436855" w14:textId="0C8494F7" w:rsidR="00BE32AE" w:rsidRDefault="00BE32AE" w:rsidP="00506C10">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f)</w:t>
      </w:r>
      <w:r>
        <w:rPr>
          <w:rFonts w:asciiTheme="minorHAnsi" w:hAnsiTheme="minorHAnsi" w:cstheme="minorHAnsi"/>
          <w:sz w:val="22"/>
          <w:szCs w:val="22"/>
        </w:rPr>
        <w:tab/>
      </w:r>
      <w:r w:rsidRPr="00BE32AE">
        <w:rPr>
          <w:rFonts w:asciiTheme="minorHAnsi" w:hAnsiTheme="minorHAnsi" w:cstheme="minorHAnsi"/>
          <w:sz w:val="22"/>
          <w:szCs w:val="22"/>
        </w:rPr>
        <w:t>ke zjištění, že byl umožněn výkon nelegální práce</w:t>
      </w:r>
      <w:r>
        <w:rPr>
          <w:rFonts w:asciiTheme="minorHAnsi" w:hAnsiTheme="minorHAnsi" w:cstheme="minorHAnsi"/>
          <w:sz w:val="22"/>
          <w:szCs w:val="22"/>
        </w:rPr>
        <w:t>,</w:t>
      </w:r>
    </w:p>
    <w:p w14:paraId="7FE3C3D3" w14:textId="5E2B493B" w:rsidR="00BE32AE" w:rsidRDefault="00BE32AE" w:rsidP="00506C10">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lastRenderedPageBreak/>
        <w:t xml:space="preserve">g) </w:t>
      </w:r>
      <w:r>
        <w:rPr>
          <w:rFonts w:asciiTheme="minorHAnsi" w:hAnsiTheme="minorHAnsi" w:cstheme="minorHAnsi"/>
          <w:sz w:val="22"/>
          <w:szCs w:val="22"/>
        </w:rPr>
        <w:tab/>
      </w:r>
      <w:r w:rsidRPr="00BE32AE">
        <w:rPr>
          <w:rFonts w:asciiTheme="minorHAnsi" w:hAnsiTheme="minorHAnsi" w:cstheme="minorHAnsi"/>
          <w:sz w:val="22"/>
          <w:szCs w:val="22"/>
        </w:rPr>
        <w:t>ke zjištění, že existuje pravomocný rozsudek, že v souvislosti s podáním žádosti o poskytnutí dotace nebo návratné finanční výpomoci byl spáchán trestný čin</w:t>
      </w:r>
      <w:r>
        <w:rPr>
          <w:rFonts w:asciiTheme="minorHAnsi" w:hAnsiTheme="minorHAnsi" w:cstheme="minorHAnsi"/>
          <w:sz w:val="22"/>
          <w:szCs w:val="22"/>
        </w:rPr>
        <w:t>,</w:t>
      </w:r>
    </w:p>
    <w:p w14:paraId="4809CDF2" w14:textId="03A16C01" w:rsidR="00BE32AE" w:rsidRPr="00783F5C" w:rsidRDefault="00BE32AE" w:rsidP="00781D83">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h)</w:t>
      </w:r>
      <w:r w:rsidR="00781D83">
        <w:rPr>
          <w:rFonts w:asciiTheme="minorHAnsi" w:hAnsiTheme="minorHAnsi" w:cstheme="minorHAnsi"/>
          <w:sz w:val="22"/>
          <w:szCs w:val="22"/>
        </w:rPr>
        <w:tab/>
      </w:r>
      <w:r w:rsidR="00781D83" w:rsidRPr="00781D83">
        <w:rPr>
          <w:rFonts w:asciiTheme="minorHAnsi" w:hAnsiTheme="minorHAnsi" w:cstheme="minorHAnsi"/>
          <w:sz w:val="22"/>
          <w:szCs w:val="22"/>
        </w:rPr>
        <w:t>ke zjištění, že existuje pravomocný rozsudek, že v souvislosti s použitím peněžních prostředků získaných dotací nebo návratnou finanční výpomocí byl spáchán trestný čin</w:t>
      </w:r>
      <w:r w:rsidR="00781D83">
        <w:rPr>
          <w:rFonts w:asciiTheme="minorHAnsi" w:hAnsiTheme="minorHAnsi" w:cstheme="minorHAnsi"/>
          <w:sz w:val="22"/>
          <w:szCs w:val="22"/>
        </w:rPr>
        <w:t>.</w:t>
      </w:r>
    </w:p>
    <w:p w14:paraId="0D998EEF" w14:textId="2B158A2D" w:rsidR="00506C10" w:rsidRPr="00783F5C" w:rsidRDefault="00506C10" w:rsidP="00506C10">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Poskytovat</w:t>
      </w:r>
      <w:r w:rsidRPr="00AC6E6A">
        <w:rPr>
          <w:rFonts w:asciiTheme="minorHAnsi" w:hAnsiTheme="minorHAnsi" w:cstheme="minorHAnsi"/>
          <w:sz w:val="22"/>
          <w:szCs w:val="22"/>
        </w:rPr>
        <w:t>el</w:t>
      </w:r>
      <w:r w:rsidR="00AC6E6A" w:rsidRPr="00AC6E6A">
        <w:rPr>
          <w:rFonts w:asciiTheme="minorHAnsi" w:hAnsiTheme="minorHAnsi" w:cstheme="minorHAnsi"/>
          <w:sz w:val="22"/>
          <w:szCs w:val="22"/>
        </w:rPr>
        <w:t xml:space="preserve"> </w:t>
      </w:r>
      <w:r w:rsidR="0012006B" w:rsidRPr="00AC6E6A">
        <w:rPr>
          <w:rFonts w:asciiTheme="minorHAnsi" w:hAnsiTheme="minorHAnsi" w:cstheme="minorHAnsi"/>
          <w:sz w:val="22"/>
          <w:szCs w:val="22"/>
        </w:rPr>
        <w:t>musí</w:t>
      </w:r>
      <w:r w:rsidRPr="00783F5C">
        <w:rPr>
          <w:rFonts w:asciiTheme="minorHAnsi" w:hAnsiTheme="minorHAnsi" w:cstheme="minorHAnsi"/>
          <w:sz w:val="22"/>
          <w:szCs w:val="22"/>
        </w:rPr>
        <w:t xml:space="preserve"> na základě zjištění, že příjemce porušil povinnosti stanovené právním předpisem nebo smlouvou, a to zejména nedodržel-li účel poskytnuté podpory nebo porušil jinou podmínku, za které byla podpora poskytnuta, postupovat podle zákona č. 218/2000 Sb.</w:t>
      </w:r>
      <w:r w:rsidRPr="00783F5C">
        <w:rPr>
          <w:rFonts w:asciiTheme="minorHAnsi" w:hAnsiTheme="minorHAnsi" w:cstheme="minorHAnsi"/>
          <w:sz w:val="22"/>
          <w:szCs w:val="22"/>
          <w:shd w:val="clear" w:color="auto" w:fill="E0FFE0"/>
        </w:rPr>
        <w:t xml:space="preserve"> </w:t>
      </w:r>
    </w:p>
    <w:p w14:paraId="570D228A" w14:textId="77777777"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Jsou-li do informačního systému výzkumu, vývoje a inovací ve smyslu § 30 odst. 1 zákona 130/2002 Sb. (IS VaVaI)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2DF2FF6C" w14:textId="0545D052"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V případě, kdy byl příjemce pravomocně odsouzen pro trestný čin uvedený v § 7 odst. 3 písm. a) a </w:t>
      </w:r>
      <w:r w:rsidR="00070D57">
        <w:rPr>
          <w:rFonts w:asciiTheme="minorHAnsi" w:hAnsiTheme="minorHAnsi" w:cstheme="minorHAnsi"/>
          <w:sz w:val="22"/>
          <w:szCs w:val="22"/>
        </w:rPr>
        <w:t>b</w:t>
      </w:r>
      <w:r w:rsidRPr="00783F5C">
        <w:rPr>
          <w:rFonts w:asciiTheme="minorHAnsi" w:hAnsiTheme="minorHAnsi" w:cstheme="minorHAnsi"/>
          <w:sz w:val="22"/>
          <w:szCs w:val="22"/>
        </w:rPr>
        <w:t>) zákona č. 130/2002 Sb. může poskytovatel ve smyslu § 14a zákona č. 130/2002 Sb. od této smlouvy zcela nebo zčásti odstoupit. Odstoupením z tohoto důvodu se tato smlouva od počátku zcela nebo zčásti ruší a příjemce je povinen vrátit veškerou podporu nebo její část.</w:t>
      </w:r>
    </w:p>
    <w:p w14:paraId="7A3C5D68" w14:textId="77777777" w:rsidR="00506C10" w:rsidRPr="00783F5C" w:rsidRDefault="00506C10" w:rsidP="00506C10">
      <w:pPr>
        <w:suppressAutoHyphens/>
        <w:spacing w:before="120"/>
        <w:ind w:left="426"/>
        <w:jc w:val="both"/>
        <w:rPr>
          <w:rFonts w:asciiTheme="minorHAnsi" w:hAnsiTheme="minorHAnsi" w:cstheme="minorHAnsi"/>
          <w:sz w:val="22"/>
          <w:szCs w:val="22"/>
        </w:rPr>
      </w:pPr>
    </w:p>
    <w:bookmarkEnd w:id="4"/>
    <w:bookmarkEnd w:id="5"/>
    <w:p w14:paraId="78D84D26"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11</w:t>
      </w:r>
    </w:p>
    <w:p w14:paraId="1D149A13"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Závazek mlčenlivosti </w:t>
      </w:r>
    </w:p>
    <w:p w14:paraId="3A679AB4"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783F5C">
        <w:rPr>
          <w:rFonts w:asciiTheme="minorHAnsi" w:hAnsiTheme="minorHAnsi" w:cstheme="minorHAnsi"/>
          <w:sz w:val="22"/>
          <w:szCs w:val="22"/>
        </w:rPr>
        <w:t xml:space="preserve"> </w:t>
      </w:r>
    </w:p>
    <w:p w14:paraId="33A6B007"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Závazek mlčenlivosti zaniká:</w:t>
      </w:r>
    </w:p>
    <w:p w14:paraId="1CBBBEB5" w14:textId="77777777" w:rsidR="00AD23EF" w:rsidRPr="00783F5C" w:rsidRDefault="00AD23EF" w:rsidP="002F2F17">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698FE823" w14:textId="77777777" w:rsidR="00AD23EF" w:rsidRPr="00783F5C" w:rsidRDefault="00AD23EF" w:rsidP="002F2F17">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0C9845E"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5DE7FB70" w14:textId="77777777" w:rsidR="006C6123" w:rsidRPr="00783F5C" w:rsidRDefault="006C6123" w:rsidP="00EF108A">
      <w:pPr>
        <w:pStyle w:val="Odstavec-1"/>
        <w:keepNext/>
        <w:spacing w:after="0"/>
        <w:ind w:left="720" w:firstLine="0"/>
        <w:rPr>
          <w:rFonts w:asciiTheme="minorHAnsi" w:hAnsiTheme="minorHAnsi" w:cstheme="minorHAnsi"/>
          <w:b/>
          <w:sz w:val="22"/>
          <w:szCs w:val="22"/>
        </w:rPr>
      </w:pPr>
    </w:p>
    <w:p w14:paraId="27A5EA1B" w14:textId="77777777" w:rsidR="00AD23EF" w:rsidRPr="00783F5C" w:rsidRDefault="00EF108A" w:rsidP="00EF108A">
      <w:pPr>
        <w:pStyle w:val="Odstavec-1"/>
        <w:keepNext/>
        <w:spacing w:after="0"/>
        <w:ind w:left="720" w:firstLine="0"/>
        <w:rPr>
          <w:rFonts w:asciiTheme="minorHAnsi" w:hAnsiTheme="minorHAnsi" w:cstheme="minorHAnsi"/>
          <w:b/>
          <w:sz w:val="22"/>
          <w:szCs w:val="22"/>
        </w:rPr>
      </w:pPr>
      <w:r w:rsidRPr="00783F5C">
        <w:rPr>
          <w:rFonts w:asciiTheme="minorHAnsi" w:hAnsiTheme="minorHAnsi" w:cstheme="minorHAnsi"/>
          <w:b/>
          <w:sz w:val="22"/>
          <w:szCs w:val="22"/>
        </w:rPr>
        <w:t xml:space="preserve">                                                            </w:t>
      </w:r>
      <w:r w:rsidR="00783F5C" w:rsidRPr="00783F5C">
        <w:rPr>
          <w:rFonts w:asciiTheme="minorHAnsi" w:hAnsiTheme="minorHAnsi" w:cstheme="minorHAnsi"/>
          <w:b/>
          <w:sz w:val="22"/>
          <w:szCs w:val="22"/>
        </w:rPr>
        <w:t xml:space="preserve">    </w:t>
      </w:r>
      <w:r w:rsidRPr="00783F5C">
        <w:rPr>
          <w:rFonts w:asciiTheme="minorHAnsi" w:hAnsiTheme="minorHAnsi" w:cstheme="minorHAnsi"/>
          <w:b/>
          <w:sz w:val="22"/>
          <w:szCs w:val="22"/>
        </w:rPr>
        <w:t xml:space="preserve">    </w:t>
      </w:r>
      <w:r w:rsidR="00AD23EF" w:rsidRPr="00783F5C">
        <w:rPr>
          <w:rFonts w:asciiTheme="minorHAnsi" w:hAnsiTheme="minorHAnsi" w:cstheme="minorHAnsi"/>
          <w:b/>
          <w:sz w:val="22"/>
          <w:szCs w:val="22"/>
        </w:rPr>
        <w:t>Článek 12</w:t>
      </w:r>
    </w:p>
    <w:p w14:paraId="2312CF4C" w14:textId="77777777" w:rsidR="00AD23EF" w:rsidRPr="00783F5C" w:rsidRDefault="00AD23EF" w:rsidP="00AD23EF">
      <w:pPr>
        <w:pStyle w:val="Odstavec-1"/>
        <w:keepNext/>
        <w:spacing w:after="0"/>
        <w:ind w:left="0" w:firstLine="0"/>
        <w:jc w:val="center"/>
        <w:rPr>
          <w:rFonts w:asciiTheme="minorHAnsi" w:hAnsiTheme="minorHAnsi" w:cstheme="minorHAnsi"/>
          <w:b/>
          <w:sz w:val="22"/>
          <w:szCs w:val="22"/>
        </w:rPr>
      </w:pPr>
      <w:r w:rsidRPr="00783F5C">
        <w:rPr>
          <w:rFonts w:asciiTheme="minorHAnsi" w:hAnsiTheme="minorHAnsi" w:cstheme="minorHAnsi"/>
          <w:b/>
          <w:sz w:val="22"/>
          <w:szCs w:val="22"/>
        </w:rPr>
        <w:t>Poskytování informací a údajů o Projektu a jeho výsledcích</w:t>
      </w:r>
    </w:p>
    <w:p w14:paraId="23A76702" w14:textId="77777777" w:rsidR="00AD23EF" w:rsidRPr="00783F5C" w:rsidRDefault="00AD23EF" w:rsidP="002F2F17">
      <w:pPr>
        <w:pStyle w:val="Odstavec-1"/>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w:t>
      </w:r>
      <w:r w:rsidRPr="00783F5C">
        <w:rPr>
          <w:rFonts w:asciiTheme="minorHAnsi" w:hAnsiTheme="minorHAnsi" w:cstheme="minorHAnsi"/>
          <w:sz w:val="22"/>
          <w:szCs w:val="22"/>
        </w:rPr>
        <w:lastRenderedPageBreak/>
        <w:t>požadovaných údajů a se zpřístupněním redakčně upravené závěrečné zprávy Projektu veřejnosti poskytovatelem. Poskytovatel předává údaje o Projektu do IS VaVaI a evropských informačních systémů.</w:t>
      </w:r>
    </w:p>
    <w:p w14:paraId="68278DBE" w14:textId="77777777" w:rsidR="00AD23EF" w:rsidRPr="00783F5C" w:rsidRDefault="00AD23EF" w:rsidP="002F2F17">
      <w:pPr>
        <w:pStyle w:val="Odstavec-1"/>
        <w:keepNext/>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sidRPr="00783F5C">
        <w:rPr>
          <w:rFonts w:asciiTheme="minorHAnsi" w:hAnsiTheme="minorHAnsi" w:cstheme="minorHAnsi"/>
          <w:sz w:val="22"/>
          <w:szCs w:val="22"/>
        </w:rPr>
        <w:t xml:space="preserve"> ve smyslu čl. 11 odst. 1 této smlouvy</w:t>
      </w:r>
      <w:r w:rsidRPr="00783F5C">
        <w:rPr>
          <w:rFonts w:asciiTheme="minorHAnsi" w:hAnsiTheme="minorHAnsi" w:cstheme="minorHAnsi"/>
          <w:sz w:val="22"/>
          <w:szCs w:val="22"/>
        </w:rPr>
        <w:t>.</w:t>
      </w:r>
    </w:p>
    <w:p w14:paraId="50759FF1" w14:textId="77777777" w:rsidR="00AD23EF" w:rsidRPr="00783F5C" w:rsidRDefault="00AD23EF" w:rsidP="002F2F17">
      <w:pPr>
        <w:pStyle w:val="Odstavec-1"/>
        <w:keepNext/>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783F5C">
        <w:rPr>
          <w:rFonts w:asciiTheme="minorHAnsi" w:hAnsiTheme="minorHAnsi" w:cstheme="minorHAnsi"/>
          <w:sz w:val="22"/>
          <w:szCs w:val="22"/>
        </w:rPr>
        <w:t>,</w:t>
      </w:r>
      <w:r w:rsidRPr="00783F5C">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p>
    <w:p w14:paraId="287B6A39" w14:textId="77777777" w:rsidR="008F1BF2" w:rsidRPr="00783F5C" w:rsidRDefault="008F1BF2" w:rsidP="008D2F53">
      <w:pPr>
        <w:tabs>
          <w:tab w:val="left" w:pos="567"/>
        </w:tabs>
        <w:suppressAutoHyphens/>
        <w:spacing w:before="120"/>
        <w:jc w:val="both"/>
        <w:rPr>
          <w:rFonts w:asciiTheme="minorHAnsi" w:hAnsiTheme="minorHAnsi" w:cstheme="minorHAnsi"/>
          <w:sz w:val="22"/>
          <w:szCs w:val="22"/>
        </w:rPr>
      </w:pPr>
    </w:p>
    <w:p w14:paraId="21A6E0EE" w14:textId="581470CC"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w:t>
      </w:r>
      <w:r w:rsidR="008D2F53">
        <w:rPr>
          <w:rFonts w:asciiTheme="minorHAnsi" w:hAnsiTheme="minorHAnsi" w:cstheme="minorHAnsi"/>
          <w:b/>
          <w:sz w:val="22"/>
          <w:szCs w:val="22"/>
        </w:rPr>
        <w:t>3</w:t>
      </w:r>
    </w:p>
    <w:p w14:paraId="1A0FC43C"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Výsledky a jejich využití  </w:t>
      </w:r>
    </w:p>
    <w:p w14:paraId="63948154"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Práva k výsledkům a jejich využití se řídí ustanovením § 16 zákona 130/2002 Sb. </w:t>
      </w:r>
    </w:p>
    <w:p w14:paraId="68948195"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14:paraId="0CFBF8D0"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1F609AA2" w14:textId="53A8C78B" w:rsidR="00506C10" w:rsidRP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w:t>
      </w:r>
      <w:r w:rsidR="003F68CB" w:rsidRPr="00E03A1A">
        <w:rPr>
          <w:rFonts w:asciiTheme="minorHAnsi" w:hAnsiTheme="minorHAnsi" w:cstheme="minorHAnsi"/>
          <w:sz w:val="22"/>
          <w:szCs w:val="22"/>
        </w:rPr>
        <w:t xml:space="preserve"> </w:t>
      </w:r>
      <w:r w:rsidRPr="00E03A1A">
        <w:rPr>
          <w:rFonts w:asciiTheme="minorHAnsi" w:hAnsiTheme="minorHAnsi" w:cstheme="minorHAnsi"/>
          <w:sz w:val="22"/>
          <w:szCs w:val="22"/>
        </w:rPr>
        <w:t xml:space="preserve">výsledkům Projektu tak, aby byly zajištěny zájmy poskytovatele vyplývající z této smlouvy. </w:t>
      </w:r>
    </w:p>
    <w:p w14:paraId="58190BD5" w14:textId="77777777" w:rsidR="00506C10" w:rsidRPr="00783F5C" w:rsidRDefault="00506C10" w:rsidP="00506C10">
      <w:pPr>
        <w:tabs>
          <w:tab w:val="left" w:pos="567"/>
        </w:tabs>
        <w:suppressAutoHyphens/>
        <w:spacing w:before="120"/>
        <w:ind w:left="426" w:hanging="426"/>
        <w:jc w:val="both"/>
        <w:rPr>
          <w:rFonts w:asciiTheme="minorHAnsi" w:hAnsiTheme="minorHAnsi" w:cstheme="minorHAnsi"/>
          <w:sz w:val="22"/>
          <w:szCs w:val="22"/>
        </w:rPr>
      </w:pPr>
    </w:p>
    <w:p w14:paraId="53E7DDCE" w14:textId="5310CB61"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w:t>
      </w:r>
      <w:r w:rsidR="007D4B86">
        <w:rPr>
          <w:rFonts w:asciiTheme="minorHAnsi" w:hAnsiTheme="minorHAnsi" w:cstheme="minorHAnsi"/>
          <w:b/>
          <w:sz w:val="22"/>
          <w:szCs w:val="22"/>
        </w:rPr>
        <w:t>4</w:t>
      </w:r>
    </w:p>
    <w:p w14:paraId="01350DE4"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Práva k majetku</w:t>
      </w:r>
    </w:p>
    <w:p w14:paraId="6B62A670" w14:textId="77777777" w:rsidR="00506C10" w:rsidRPr="00783F5C" w:rsidRDefault="00506C10" w:rsidP="00506C10">
      <w:pPr>
        <w:pStyle w:val="Zkladntext3"/>
        <w:spacing w:before="240"/>
        <w:rPr>
          <w:rFonts w:asciiTheme="minorHAnsi" w:hAnsiTheme="minorHAnsi" w:cstheme="minorHAnsi"/>
          <w:sz w:val="22"/>
          <w:szCs w:val="22"/>
        </w:rPr>
      </w:pPr>
      <w:r w:rsidRPr="00783F5C">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783F5C">
        <w:rPr>
          <w:rStyle w:val="Nadpis3Char"/>
          <w:rFonts w:asciiTheme="minorHAnsi" w:hAnsiTheme="minorHAnsi" w:cstheme="minorHAnsi"/>
          <w:b w:val="0"/>
          <w:color w:val="auto"/>
          <w:sz w:val="22"/>
          <w:szCs w:val="22"/>
          <w:vertAlign w:val="superscript"/>
        </w:rPr>
        <w:footnoteReference w:id="4"/>
      </w:r>
      <w:r w:rsidRPr="00783F5C">
        <w:rPr>
          <w:rFonts w:asciiTheme="minorHAnsi" w:hAnsiTheme="minorHAnsi" w:cstheme="minorHAnsi"/>
          <w:sz w:val="22"/>
          <w:szCs w:val="22"/>
        </w:rPr>
        <w:t xml:space="preserve"> ve prospěch třetí osoby po celé období řešení Projektu.</w:t>
      </w:r>
    </w:p>
    <w:p w14:paraId="429802E3" w14:textId="77777777" w:rsidR="00506C10" w:rsidRPr="00783F5C" w:rsidRDefault="00506C10" w:rsidP="00506C10">
      <w:pPr>
        <w:pStyle w:val="Zkladntext3"/>
        <w:rPr>
          <w:rFonts w:asciiTheme="minorHAnsi" w:hAnsiTheme="minorHAnsi" w:cstheme="minorHAnsi"/>
          <w:sz w:val="22"/>
          <w:szCs w:val="22"/>
        </w:rPr>
      </w:pPr>
    </w:p>
    <w:p w14:paraId="5CB38891" w14:textId="19BA344F"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lastRenderedPageBreak/>
        <w:t>Článek 1</w:t>
      </w:r>
      <w:r w:rsidR="007D4B86">
        <w:rPr>
          <w:rFonts w:asciiTheme="minorHAnsi" w:hAnsiTheme="minorHAnsi" w:cstheme="minorHAnsi"/>
          <w:b/>
          <w:sz w:val="22"/>
          <w:szCs w:val="22"/>
        </w:rPr>
        <w:t>5</w:t>
      </w:r>
    </w:p>
    <w:p w14:paraId="6E8B152A"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Odpovědnost za škodu</w:t>
      </w:r>
    </w:p>
    <w:p w14:paraId="68B7DB13" w14:textId="77777777" w:rsidR="00506C10" w:rsidRPr="00783F5C" w:rsidRDefault="00506C10" w:rsidP="00506C10">
      <w:pPr>
        <w:suppressAutoHyphens/>
        <w:spacing w:before="240"/>
        <w:jc w:val="both"/>
        <w:rPr>
          <w:rFonts w:asciiTheme="minorHAnsi" w:hAnsiTheme="minorHAnsi" w:cstheme="minorHAnsi"/>
          <w:sz w:val="22"/>
          <w:szCs w:val="22"/>
        </w:rPr>
      </w:pPr>
      <w:r w:rsidRPr="00783F5C">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705C5A9D" w14:textId="77777777" w:rsidR="00506C10" w:rsidRPr="00783F5C"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14:paraId="220D3CC3" w14:textId="1027597A" w:rsidR="00506C10" w:rsidRPr="00783F5C"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783F5C">
        <w:rPr>
          <w:rFonts w:asciiTheme="minorHAnsi" w:hAnsiTheme="minorHAnsi" w:cstheme="minorHAnsi"/>
          <w:color w:val="auto"/>
          <w:sz w:val="22"/>
          <w:szCs w:val="22"/>
        </w:rPr>
        <w:t>Článek 1</w:t>
      </w:r>
      <w:r w:rsidR="007D4B86">
        <w:rPr>
          <w:rFonts w:asciiTheme="minorHAnsi" w:hAnsiTheme="minorHAnsi" w:cstheme="minorHAnsi"/>
          <w:color w:val="auto"/>
          <w:sz w:val="22"/>
          <w:szCs w:val="22"/>
        </w:rPr>
        <w:t>6</w:t>
      </w:r>
    </w:p>
    <w:p w14:paraId="70E0C4E7" w14:textId="77777777" w:rsidR="00506C10" w:rsidRPr="00783F5C" w:rsidRDefault="00506C10" w:rsidP="00506C10">
      <w:pPr>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Spory smluvních stran</w:t>
      </w:r>
    </w:p>
    <w:p w14:paraId="79EEB75E" w14:textId="77777777" w:rsidR="00506C10" w:rsidRPr="00EC16FF" w:rsidRDefault="00506C10" w:rsidP="00506C10">
      <w:pPr>
        <w:spacing w:before="240" w:after="120"/>
        <w:jc w:val="both"/>
        <w:rPr>
          <w:rFonts w:asciiTheme="minorHAnsi" w:hAnsiTheme="minorHAnsi" w:cstheme="minorHAnsi"/>
          <w:strike/>
          <w:sz w:val="22"/>
          <w:szCs w:val="22"/>
        </w:rPr>
      </w:pPr>
      <w:r w:rsidRPr="00783F5C">
        <w:rPr>
          <w:rFonts w:asciiTheme="minorHAnsi" w:hAnsiTheme="minorHAnsi" w:cstheme="minorHAnsi"/>
          <w:sz w:val="22"/>
          <w:szCs w:val="22"/>
        </w:rPr>
        <w:t xml:space="preserve">Spory smluvních stran vznikající z této smlouvy a v souvislosti s ní budou </w:t>
      </w:r>
      <w:r w:rsidRPr="00AC6E6A">
        <w:rPr>
          <w:rFonts w:asciiTheme="minorHAnsi" w:hAnsiTheme="minorHAnsi" w:cstheme="minorHAnsi"/>
          <w:sz w:val="22"/>
          <w:szCs w:val="22"/>
        </w:rPr>
        <w:t xml:space="preserve">řešeny podle </w:t>
      </w:r>
      <w:r w:rsidR="00EC16FF" w:rsidRPr="00AC6E6A">
        <w:rPr>
          <w:rFonts w:asciiTheme="minorHAnsi" w:hAnsiTheme="minorHAnsi" w:cstheme="minorHAnsi"/>
          <w:sz w:val="22"/>
          <w:szCs w:val="22"/>
        </w:rPr>
        <w:t>§ 169 zákona   č.</w:t>
      </w:r>
      <w:r w:rsidR="00AC6E6A" w:rsidRPr="00AC6E6A">
        <w:rPr>
          <w:rFonts w:asciiTheme="minorHAnsi" w:hAnsiTheme="minorHAnsi" w:cstheme="minorHAnsi"/>
          <w:sz w:val="22"/>
          <w:szCs w:val="22"/>
        </w:rPr>
        <w:t> </w:t>
      </w:r>
      <w:r w:rsidR="00EC16FF" w:rsidRPr="00AC6E6A">
        <w:rPr>
          <w:rFonts w:asciiTheme="minorHAnsi" w:hAnsiTheme="minorHAnsi" w:cstheme="minorHAnsi"/>
          <w:sz w:val="22"/>
          <w:szCs w:val="22"/>
        </w:rPr>
        <w:t>500/2004 Sb., správní řád, ve znění pozdějších předpisů.</w:t>
      </w:r>
      <w:r w:rsidR="00EC16FF">
        <w:rPr>
          <w:rFonts w:asciiTheme="minorHAnsi" w:hAnsiTheme="minorHAnsi" w:cstheme="minorHAnsi"/>
          <w:sz w:val="22"/>
          <w:szCs w:val="22"/>
        </w:rPr>
        <w:t xml:space="preserve">  </w:t>
      </w:r>
    </w:p>
    <w:p w14:paraId="55FD8F40" w14:textId="77777777" w:rsidR="00506C10" w:rsidRPr="00EC16FF" w:rsidRDefault="00506C10" w:rsidP="00506C10">
      <w:pPr>
        <w:pStyle w:val="Zkladntext3"/>
        <w:spacing w:before="240"/>
        <w:ind w:left="426" w:hanging="426"/>
        <w:rPr>
          <w:rFonts w:asciiTheme="minorHAnsi" w:hAnsiTheme="minorHAnsi" w:cstheme="minorHAnsi"/>
          <w:b/>
          <w:strike/>
          <w:sz w:val="22"/>
          <w:szCs w:val="22"/>
        </w:rPr>
      </w:pPr>
    </w:p>
    <w:p w14:paraId="7B6D7F0F" w14:textId="3FB3191D" w:rsidR="00506C10" w:rsidRPr="00783F5C" w:rsidRDefault="00506C10" w:rsidP="00506C10">
      <w:pPr>
        <w:pStyle w:val="Zkladntext3"/>
        <w:keepNext/>
        <w:ind w:left="425" w:hanging="425"/>
        <w:jc w:val="center"/>
        <w:rPr>
          <w:rFonts w:asciiTheme="minorHAnsi" w:hAnsiTheme="minorHAnsi" w:cstheme="minorHAnsi"/>
          <w:b/>
          <w:bCs/>
          <w:sz w:val="22"/>
          <w:szCs w:val="22"/>
        </w:rPr>
      </w:pPr>
      <w:r w:rsidRPr="00783F5C">
        <w:rPr>
          <w:rFonts w:asciiTheme="minorHAnsi" w:hAnsiTheme="minorHAnsi" w:cstheme="minorHAnsi"/>
          <w:b/>
          <w:bCs/>
          <w:sz w:val="22"/>
          <w:szCs w:val="22"/>
        </w:rPr>
        <w:t>Článek 1</w:t>
      </w:r>
      <w:r w:rsidR="00511C0C">
        <w:rPr>
          <w:rFonts w:asciiTheme="minorHAnsi" w:hAnsiTheme="minorHAnsi" w:cstheme="minorHAnsi"/>
          <w:b/>
          <w:bCs/>
          <w:sz w:val="22"/>
          <w:szCs w:val="22"/>
        </w:rPr>
        <w:t>7</w:t>
      </w:r>
    </w:p>
    <w:p w14:paraId="32B06979" w14:textId="77777777" w:rsidR="00506C10" w:rsidRPr="00783F5C" w:rsidRDefault="00506C10" w:rsidP="00506C10">
      <w:pPr>
        <w:pStyle w:val="Zkladntext3"/>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Závěrečná ustanovení</w:t>
      </w:r>
    </w:p>
    <w:p w14:paraId="34CB06B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14:paraId="6BCDB0C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14:paraId="4D03F718" w14:textId="525C83AC" w:rsidR="00506C10" w:rsidRPr="00783F5C" w:rsidRDefault="00506C10" w:rsidP="003F68CB">
      <w:pPr>
        <w:pStyle w:val="Zkladntext3"/>
        <w:numPr>
          <w:ilvl w:val="0"/>
          <w:numId w:val="1"/>
        </w:numPr>
        <w:tabs>
          <w:tab w:val="clear" w:pos="360"/>
          <w:tab w:val="num" w:pos="426"/>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14:paraId="2C2B391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Nedílnou součástí této smlouvy je: </w:t>
      </w:r>
    </w:p>
    <w:p w14:paraId="113A44B5"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Příloha I – Schválený návrh Projektu,</w:t>
      </w:r>
    </w:p>
    <w:p w14:paraId="036A9851"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b)</w:t>
      </w:r>
      <w:r w:rsidRPr="00783F5C">
        <w:rPr>
          <w:rFonts w:asciiTheme="minorHAnsi" w:hAnsiTheme="minorHAnsi" w:cstheme="minorHAnsi"/>
          <w:sz w:val="22"/>
          <w:szCs w:val="22"/>
        </w:rPr>
        <w:tab/>
        <w:t>Příloha II – Uznané náklady a finanční zdroje Projektu,</w:t>
      </w:r>
    </w:p>
    <w:p w14:paraId="2B62169F"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Příloha III – Plán hodnocení Projektu,</w:t>
      </w:r>
    </w:p>
    <w:p w14:paraId="6D0A9844"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Příloha IV – Tabulka snížených odvodů za porušení rozpočtové kázně</w:t>
      </w:r>
    </w:p>
    <w:p w14:paraId="4A8065FC"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Poskytovatel zajistí uveřejnění smlouvy a metadat smlouvy v registru smluv včetně případných oprav uveřejnění s tím, že nezajistí-li poskytovatel uveřejnění smlouvy nebo metadat smlouvy v registru smluv ve lhůtě 30 dnů ode dne uzavření smlouvy, pak je oprávněn zajistit jejich uveřejnění příjemce ve lhůtě 3 měsíců ode dne uzavření smlouvy.</w:t>
      </w:r>
    </w:p>
    <w:p w14:paraId="3AD542FF"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2278114C" w14:textId="77777777" w:rsidR="00506C10" w:rsidRPr="00783F5C"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733C5038" w14:textId="77777777" w:rsidR="00506C10" w:rsidRPr="00783F5C" w:rsidRDefault="00506C10" w:rsidP="00506C10">
      <w:pPr>
        <w:ind w:left="426" w:hanging="426"/>
        <w:rPr>
          <w:rFonts w:asciiTheme="minorHAnsi" w:hAnsiTheme="minorHAnsi" w:cstheme="minorHAnsi"/>
          <w:b/>
          <w:sz w:val="22"/>
          <w:szCs w:val="22"/>
        </w:rPr>
      </w:pPr>
    </w:p>
    <w:p w14:paraId="6BDE7CB6" w14:textId="77777777" w:rsidR="00506C10" w:rsidRPr="00783F5C" w:rsidRDefault="00506C10" w:rsidP="00506C10">
      <w:pPr>
        <w:ind w:left="426" w:hanging="426"/>
        <w:rPr>
          <w:rFonts w:asciiTheme="minorHAnsi" w:hAnsiTheme="minorHAnsi" w:cstheme="minorHAnsi"/>
          <w:b/>
          <w:sz w:val="22"/>
          <w:szCs w:val="22"/>
        </w:rPr>
      </w:pPr>
    </w:p>
    <w:p w14:paraId="5163426F" w14:textId="77777777" w:rsidR="00506C10" w:rsidRPr="00783F5C" w:rsidRDefault="00506C10" w:rsidP="00506C10">
      <w:pPr>
        <w:ind w:left="426" w:hanging="426"/>
        <w:rPr>
          <w:rFonts w:asciiTheme="minorHAnsi" w:hAnsiTheme="minorHAnsi" w:cstheme="minorHAnsi"/>
          <w:b/>
          <w:sz w:val="22"/>
          <w:szCs w:val="22"/>
        </w:rPr>
      </w:pPr>
    </w:p>
    <w:p w14:paraId="67F880F3" w14:textId="77777777" w:rsidR="00506C10" w:rsidRPr="00783F5C" w:rsidRDefault="00506C10" w:rsidP="00506C10">
      <w:pPr>
        <w:ind w:left="426" w:hanging="426"/>
        <w:rPr>
          <w:rFonts w:asciiTheme="minorHAnsi" w:hAnsiTheme="minorHAnsi" w:cstheme="minorHAnsi"/>
          <w:b/>
          <w:sz w:val="22"/>
          <w:szCs w:val="22"/>
        </w:rPr>
      </w:pPr>
    </w:p>
    <w:p w14:paraId="4377E84F" w14:textId="77777777" w:rsidR="00506C10" w:rsidRPr="00783F5C" w:rsidRDefault="00506C10" w:rsidP="00506C10">
      <w:pPr>
        <w:ind w:left="426" w:hanging="426"/>
        <w:rPr>
          <w:rFonts w:asciiTheme="minorHAnsi" w:hAnsiTheme="minorHAnsi" w:cstheme="minorHAnsi"/>
          <w:b/>
          <w:sz w:val="22"/>
          <w:szCs w:val="22"/>
        </w:rPr>
      </w:pPr>
    </w:p>
    <w:p w14:paraId="6A17E61B" w14:textId="77777777" w:rsidR="00506C10" w:rsidRPr="00783F5C" w:rsidRDefault="00506C10" w:rsidP="00506C10">
      <w:pPr>
        <w:ind w:left="426" w:hanging="426"/>
        <w:rPr>
          <w:rFonts w:asciiTheme="minorHAnsi" w:hAnsiTheme="minorHAnsi" w:cstheme="minorHAnsi"/>
          <w:b/>
          <w:sz w:val="22"/>
          <w:szCs w:val="22"/>
        </w:rPr>
      </w:pPr>
    </w:p>
    <w:p w14:paraId="31E3779F" w14:textId="77777777" w:rsidR="00506C10" w:rsidRPr="00783F5C" w:rsidRDefault="00506C10" w:rsidP="00506C10">
      <w:pPr>
        <w:ind w:left="426" w:hanging="426"/>
        <w:rPr>
          <w:rFonts w:asciiTheme="minorHAnsi" w:hAnsiTheme="minorHAnsi" w:cstheme="minorHAnsi"/>
          <w:b/>
          <w:sz w:val="22"/>
          <w:szCs w:val="22"/>
        </w:rPr>
      </w:pPr>
    </w:p>
    <w:p w14:paraId="7E70D21E" w14:textId="77777777" w:rsidR="00506C10" w:rsidRPr="00783F5C" w:rsidRDefault="00506C10" w:rsidP="00506C10">
      <w:pPr>
        <w:ind w:left="426" w:hanging="426"/>
        <w:rPr>
          <w:rFonts w:asciiTheme="minorHAnsi" w:hAnsiTheme="minorHAnsi" w:cstheme="minorHAnsi"/>
          <w:b/>
          <w:sz w:val="22"/>
          <w:szCs w:val="22"/>
        </w:rPr>
      </w:pPr>
    </w:p>
    <w:p w14:paraId="4939D46A" w14:textId="11EABF0D" w:rsidR="0031023A" w:rsidRPr="00783F5C" w:rsidRDefault="0031023A" w:rsidP="0031023A">
      <w:pPr>
        <w:pStyle w:val="Zkladntext"/>
        <w:ind w:firstLine="567"/>
        <w:rPr>
          <w:rFonts w:asciiTheme="minorHAnsi" w:hAnsiTheme="minorHAnsi" w:cstheme="minorHAnsi"/>
          <w:b/>
          <w:sz w:val="22"/>
          <w:szCs w:val="22"/>
        </w:rPr>
      </w:pPr>
      <w:r w:rsidRPr="00783F5C">
        <w:rPr>
          <w:rFonts w:asciiTheme="minorHAnsi" w:hAnsiTheme="minorHAnsi" w:cstheme="minorHAnsi"/>
          <w:b/>
          <w:sz w:val="22"/>
          <w:szCs w:val="22"/>
        </w:rPr>
        <w:t xml:space="preserve">Za </w:t>
      </w:r>
      <w:r w:rsidR="00D9625C" w:rsidRPr="00783F5C">
        <w:rPr>
          <w:rFonts w:asciiTheme="minorHAnsi" w:hAnsiTheme="minorHAnsi" w:cstheme="minorHAnsi"/>
          <w:b/>
          <w:sz w:val="22"/>
          <w:szCs w:val="22"/>
        </w:rPr>
        <w:t xml:space="preserve">poskytovatele:  </w:t>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t>Za příjemce:</w:t>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p>
    <w:p w14:paraId="4A96C8BD" w14:textId="77777777" w:rsidR="0031023A" w:rsidRPr="00783F5C" w:rsidRDefault="0031023A" w:rsidP="0031023A">
      <w:pPr>
        <w:pStyle w:val="Zkladntext"/>
        <w:ind w:firstLine="567"/>
        <w:rPr>
          <w:rFonts w:asciiTheme="minorHAnsi" w:hAnsiTheme="minorHAnsi" w:cstheme="minorHAnsi"/>
          <w:sz w:val="22"/>
          <w:szCs w:val="22"/>
        </w:rPr>
      </w:pPr>
    </w:p>
    <w:p w14:paraId="159FD986" w14:textId="77777777"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V Praze dne: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V ………………………….  dne: ………………... </w:t>
      </w:r>
    </w:p>
    <w:p w14:paraId="30689B82" w14:textId="77777777"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p>
    <w:p w14:paraId="3FD23A1B" w14:textId="77777777" w:rsidR="003F70AC" w:rsidRDefault="003F70AC" w:rsidP="008C5DDF">
      <w:pPr>
        <w:pStyle w:val="Zkladntext"/>
        <w:spacing w:before="240" w:after="120"/>
        <w:ind w:firstLine="567"/>
        <w:rPr>
          <w:rFonts w:asciiTheme="minorHAnsi" w:hAnsiTheme="minorHAnsi" w:cstheme="minorHAnsi"/>
          <w:sz w:val="22"/>
          <w:szCs w:val="22"/>
        </w:rPr>
      </w:pPr>
    </w:p>
    <w:p w14:paraId="34833BDE" w14:textId="77777777" w:rsidR="005F1974" w:rsidRDefault="005F1974" w:rsidP="008C5DDF">
      <w:pPr>
        <w:pStyle w:val="Zkladntext"/>
        <w:spacing w:before="240" w:after="120"/>
        <w:ind w:firstLine="567"/>
        <w:rPr>
          <w:rFonts w:asciiTheme="minorHAnsi" w:hAnsiTheme="minorHAnsi" w:cstheme="minorHAnsi"/>
          <w:sz w:val="22"/>
          <w:szCs w:val="22"/>
        </w:rPr>
      </w:pPr>
    </w:p>
    <w:p w14:paraId="2199EB98" w14:textId="77777777" w:rsidR="00862193" w:rsidRDefault="00862193" w:rsidP="00862193">
      <w:pPr>
        <w:pStyle w:val="Default"/>
        <w:jc w:val="center"/>
        <w:rPr>
          <w:b/>
          <w:bCs/>
        </w:rPr>
      </w:pPr>
    </w:p>
    <w:p w14:paraId="16ACFA40" w14:textId="77777777" w:rsidR="00862193" w:rsidRDefault="00862193" w:rsidP="00862193">
      <w:pPr>
        <w:pStyle w:val="Default"/>
        <w:jc w:val="center"/>
        <w:rPr>
          <w:b/>
          <w:bCs/>
        </w:rPr>
      </w:pPr>
    </w:p>
    <w:p w14:paraId="1D5169D4" w14:textId="77777777" w:rsidR="002F2F17" w:rsidRDefault="002F2F17" w:rsidP="002F2F17">
      <w:pPr>
        <w:pStyle w:val="Default"/>
        <w:jc w:val="center"/>
        <w:rPr>
          <w:b/>
          <w:bCs/>
          <w:sz w:val="22"/>
          <w:szCs w:val="22"/>
        </w:rPr>
      </w:pPr>
    </w:p>
    <w:p w14:paraId="0EAC6CBA" w14:textId="298FB993" w:rsidR="00516A60" w:rsidRDefault="00516A60">
      <w:pPr>
        <w:rPr>
          <w:rFonts w:ascii="Calibri" w:hAnsi="Calibri" w:cs="Calibri"/>
          <w:b/>
          <w:bCs/>
          <w:color w:val="000000"/>
          <w:sz w:val="22"/>
          <w:szCs w:val="22"/>
        </w:rPr>
      </w:pPr>
    </w:p>
    <w:sectPr w:rsidR="00516A6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EFFDD" w14:textId="77777777" w:rsidR="00673F7C" w:rsidRDefault="00673F7C" w:rsidP="00DB1A59">
      <w:r>
        <w:separator/>
      </w:r>
    </w:p>
  </w:endnote>
  <w:endnote w:type="continuationSeparator" w:id="0">
    <w:p w14:paraId="1DD9E3E9" w14:textId="77777777"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B9B08" w14:textId="77777777" w:rsidR="00673F7C" w:rsidRDefault="00673F7C" w:rsidP="00DB1A59">
      <w:r>
        <w:separator/>
      </w:r>
    </w:p>
  </w:footnote>
  <w:footnote w:type="continuationSeparator" w:id="0">
    <w:p w14:paraId="0E0F121C" w14:textId="77777777" w:rsidR="00673F7C" w:rsidRDefault="00673F7C" w:rsidP="00DB1A59">
      <w:r>
        <w:continuationSeparator/>
      </w:r>
    </w:p>
  </w:footnote>
  <w:footnote w:id="1">
    <w:p w14:paraId="4EB972DE" w14:textId="77777777"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3B7886EA" w14:textId="77777777"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14:paraId="19DC97CD" w14:textId="77777777"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14:paraId="3EB85051" w14:textId="4F1613C8"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w:t>
      </w:r>
      <w:r w:rsidR="00111988">
        <w:rPr>
          <w:rFonts w:asciiTheme="minorHAnsi" w:hAnsiTheme="minorHAnsi" w:cstheme="minorHAnsi"/>
          <w:color w:val="000000"/>
          <w:sz w:val="18"/>
          <w:szCs w:val="18"/>
        </w:rPr>
        <w:t>ní</w:t>
      </w:r>
      <w:r w:rsidRPr="00454CB3">
        <w:rPr>
          <w:rFonts w:asciiTheme="minorHAnsi" w:hAnsiTheme="minorHAnsi" w:cstheme="minorHAnsi"/>
          <w:color w:val="000000"/>
          <w:sz w:val="18"/>
          <w:szCs w:val="18"/>
        </w:rPr>
        <w:t xml:space="preserve"> oprávněn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0B880" w14:textId="77777777" w:rsidR="00862193" w:rsidRPr="00670F69" w:rsidRDefault="00862193" w:rsidP="00862193">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14:paraId="0F530CED" w14:textId="3AC8E4F2" w:rsidR="00862193" w:rsidRDefault="00862193" w:rsidP="00862193">
    <w:pPr>
      <w:pStyle w:val="Zhlav"/>
      <w:rPr>
        <w:rFonts w:asciiTheme="minorHAnsi" w:hAnsiTheme="minorHAnsi" w:cstheme="minorHAnsi"/>
        <w:i/>
        <w:sz w:val="22"/>
        <w:szCs w:val="22"/>
      </w:rPr>
    </w:pPr>
    <w:r w:rsidRPr="006E2993">
      <w:rPr>
        <w:rFonts w:asciiTheme="minorHAnsi" w:hAnsiTheme="minorHAnsi" w:cstheme="minorHAnsi"/>
        <w:i/>
        <w:sz w:val="22"/>
        <w:szCs w:val="22"/>
      </w:rPr>
      <w:t>Č. j.:</w:t>
    </w:r>
    <w:r w:rsidRPr="006E2993">
      <w:rPr>
        <w:rFonts w:asciiTheme="minorHAnsi" w:hAnsiTheme="minorHAnsi" w:cstheme="minorHAnsi"/>
        <w:i/>
        <w:color w:val="FF0000"/>
        <w:sz w:val="22"/>
        <w:szCs w:val="22"/>
      </w:rPr>
      <w:tab/>
    </w:r>
    <w:r w:rsidRPr="006E2993">
      <w:rPr>
        <w:rFonts w:asciiTheme="minorHAnsi" w:hAnsiTheme="minorHAnsi" w:cstheme="minorHAnsi"/>
        <w:i/>
        <w:sz w:val="22"/>
        <w:szCs w:val="22"/>
      </w:rPr>
      <w:t xml:space="preserve"> </w:t>
    </w:r>
    <w:r w:rsidRPr="00D7742F">
      <w:rPr>
        <w:rFonts w:asciiTheme="minorHAnsi" w:hAnsiTheme="minorHAnsi" w:cstheme="minorHAnsi"/>
        <w:i/>
        <w:sz w:val="22"/>
        <w:szCs w:val="22"/>
      </w:rPr>
      <w:t>MSMT-</w:t>
    </w:r>
    <w:r w:rsidR="00336AA7">
      <w:rPr>
        <w:rFonts w:asciiTheme="minorHAnsi" w:hAnsiTheme="minorHAnsi" w:cstheme="minorHAnsi"/>
        <w:i/>
        <w:sz w:val="22"/>
        <w:szCs w:val="22"/>
      </w:rPr>
      <w:t xml:space="preserve">                                                                                                                                     </w:t>
    </w:r>
    <w:r w:rsidRPr="006E2993">
      <w:rPr>
        <w:rFonts w:asciiTheme="minorHAnsi" w:hAnsiTheme="minorHAnsi" w:cstheme="minorHAnsi"/>
        <w:i/>
        <w:sz w:val="22"/>
        <w:szCs w:val="22"/>
      </w:rPr>
      <w:t>LU</w:t>
    </w:r>
    <w:r w:rsidR="00546E1F">
      <w:rPr>
        <w:rFonts w:asciiTheme="minorHAnsi" w:hAnsiTheme="minorHAnsi" w:cstheme="minorHAnsi"/>
        <w:i/>
        <w:sz w:val="22"/>
        <w:szCs w:val="22"/>
      </w:rPr>
      <w:t>A</w:t>
    </w:r>
    <w:r w:rsidR="00895B66">
      <w:rPr>
        <w:rFonts w:asciiTheme="minorHAnsi" w:hAnsiTheme="minorHAnsi" w:cstheme="minorHAnsi"/>
        <w:i/>
        <w:sz w:val="22"/>
        <w:szCs w:val="22"/>
      </w:rPr>
      <w:t>KR</w:t>
    </w:r>
    <w:r w:rsidR="00546E1F">
      <w:rPr>
        <w:rFonts w:asciiTheme="minorHAnsi" w:hAnsiTheme="minorHAnsi" w:cstheme="minorHAnsi"/>
        <w:i/>
        <w:sz w:val="22"/>
        <w:szCs w:val="22"/>
      </w:rPr>
      <w:t>25</w:t>
    </w:r>
    <w:r w:rsidR="00525D8F">
      <w:rPr>
        <w:rFonts w:asciiTheme="minorHAnsi" w:hAnsiTheme="minorHAnsi" w:cstheme="minorHAnsi"/>
        <w:i/>
        <w:sz w:val="22"/>
        <w:szCs w:val="22"/>
      </w:rPr>
      <w:t>XXX</w:t>
    </w:r>
  </w:p>
  <w:p w14:paraId="54137F1E" w14:textId="391B8DEE" w:rsidR="00AF599D" w:rsidRPr="00862193" w:rsidRDefault="00AF599D" w:rsidP="00862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01"/>
    <w:multiLevelType w:val="multilevel"/>
    <w:tmpl w:val="00000001"/>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5"/>
    <w:multiLevelType w:val="multilevel"/>
    <w:tmpl w:val="00000005"/>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6"/>
    <w:multiLevelType w:val="multilevel"/>
    <w:tmpl w:val="00000006"/>
    <w:name w:val="WWNum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7"/>
    <w:multiLevelType w:val="multilevel"/>
    <w:tmpl w:val="00000007"/>
    <w:name w:val="WWNum7"/>
    <w:lvl w:ilvl="0">
      <w:start w:val="1"/>
      <w:numFmt w:val="upperRoman"/>
      <w:lvlText w:val="%1."/>
      <w:lvlJc w:val="left"/>
      <w:pPr>
        <w:tabs>
          <w:tab w:val="num" w:pos="0"/>
        </w:tabs>
        <w:ind w:left="765" w:hanging="720"/>
      </w:pPr>
    </w:lvl>
    <w:lvl w:ilvl="1">
      <w:start w:val="1"/>
      <w:numFmt w:val="lowerLetter"/>
      <w:lvlText w:val="%2."/>
      <w:lvlJc w:val="left"/>
      <w:pPr>
        <w:tabs>
          <w:tab w:val="num" w:pos="0"/>
        </w:tabs>
        <w:ind w:left="1125" w:hanging="360"/>
      </w:pPr>
    </w:lvl>
    <w:lvl w:ilvl="2">
      <w:start w:val="1"/>
      <w:numFmt w:val="lowerRoman"/>
      <w:lvlText w:val="%2.%3."/>
      <w:lvlJc w:val="right"/>
      <w:pPr>
        <w:tabs>
          <w:tab w:val="num" w:pos="0"/>
        </w:tabs>
        <w:ind w:left="1845" w:hanging="180"/>
      </w:pPr>
    </w:lvl>
    <w:lvl w:ilvl="3">
      <w:start w:val="1"/>
      <w:numFmt w:val="decimal"/>
      <w:lvlText w:val="%2.%3.%4."/>
      <w:lvlJc w:val="left"/>
      <w:pPr>
        <w:tabs>
          <w:tab w:val="num" w:pos="0"/>
        </w:tabs>
        <w:ind w:left="2565" w:hanging="360"/>
      </w:pPr>
    </w:lvl>
    <w:lvl w:ilvl="4">
      <w:start w:val="1"/>
      <w:numFmt w:val="lowerLetter"/>
      <w:lvlText w:val="%2.%3.%4.%5."/>
      <w:lvlJc w:val="left"/>
      <w:pPr>
        <w:tabs>
          <w:tab w:val="num" w:pos="0"/>
        </w:tabs>
        <w:ind w:left="3285" w:hanging="360"/>
      </w:pPr>
    </w:lvl>
    <w:lvl w:ilvl="5">
      <w:start w:val="1"/>
      <w:numFmt w:val="lowerRoman"/>
      <w:lvlText w:val="%2.%3.%4.%5.%6."/>
      <w:lvlJc w:val="right"/>
      <w:pPr>
        <w:tabs>
          <w:tab w:val="num" w:pos="0"/>
        </w:tabs>
        <w:ind w:left="4005" w:hanging="180"/>
      </w:pPr>
    </w:lvl>
    <w:lvl w:ilvl="6">
      <w:start w:val="1"/>
      <w:numFmt w:val="decimal"/>
      <w:lvlText w:val="%2.%3.%4.%5.%6.%7."/>
      <w:lvlJc w:val="left"/>
      <w:pPr>
        <w:tabs>
          <w:tab w:val="num" w:pos="0"/>
        </w:tabs>
        <w:ind w:left="4725" w:hanging="360"/>
      </w:pPr>
    </w:lvl>
    <w:lvl w:ilvl="7">
      <w:start w:val="1"/>
      <w:numFmt w:val="lowerLetter"/>
      <w:lvlText w:val="%2.%3.%4.%5.%6.%7.%8."/>
      <w:lvlJc w:val="left"/>
      <w:pPr>
        <w:tabs>
          <w:tab w:val="num" w:pos="0"/>
        </w:tabs>
        <w:ind w:left="5445" w:hanging="360"/>
      </w:pPr>
    </w:lvl>
    <w:lvl w:ilvl="8">
      <w:start w:val="1"/>
      <w:numFmt w:val="lowerRoman"/>
      <w:lvlText w:val="%2.%3.%4.%5.%6.%7.%8.%9."/>
      <w:lvlJc w:val="right"/>
      <w:pPr>
        <w:tabs>
          <w:tab w:val="num" w:pos="0"/>
        </w:tabs>
        <w:ind w:left="6165" w:hanging="180"/>
      </w:pPr>
    </w:lvl>
  </w:abstractNum>
  <w:abstractNum w:abstractNumId="8"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40E4"/>
    <w:multiLevelType w:val="hybridMultilevel"/>
    <w:tmpl w:val="53E29352"/>
    <w:lvl w:ilvl="0" w:tplc="4A5031F0">
      <w:start w:val="1"/>
      <w:numFmt w:val="decimal"/>
      <w:lvlText w:val="%1."/>
      <w:lvlJc w:val="left"/>
      <w:pPr>
        <w:ind w:left="1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4CB08BAC">
      <w:start w:val="1"/>
      <w:numFmt w:val="lowerLetter"/>
      <w:lvlText w:val="%2"/>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E6E47D36">
      <w:start w:val="1"/>
      <w:numFmt w:val="lowerRoman"/>
      <w:lvlText w:val="%3"/>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C6A8622">
      <w:start w:val="1"/>
      <w:numFmt w:val="decimal"/>
      <w:lvlText w:val="%4"/>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4AD64C3A">
      <w:start w:val="1"/>
      <w:numFmt w:val="lowerLetter"/>
      <w:lvlText w:val="%5"/>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CA62BD1C">
      <w:start w:val="1"/>
      <w:numFmt w:val="lowerRoman"/>
      <w:lvlText w:val="%6"/>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730AA576">
      <w:start w:val="1"/>
      <w:numFmt w:val="decimal"/>
      <w:lvlText w:val="%7"/>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29B08D86">
      <w:start w:val="1"/>
      <w:numFmt w:val="lowerLetter"/>
      <w:lvlText w:val="%8"/>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B808BC52">
      <w:start w:val="1"/>
      <w:numFmt w:val="lowerRoman"/>
      <w:lvlText w:val="%9"/>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00FD0690"/>
    <w:multiLevelType w:val="hybridMultilevel"/>
    <w:tmpl w:val="D5909CA4"/>
    <w:lvl w:ilvl="0" w:tplc="EDDEE598">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92CC07F6">
      <w:start w:val="1"/>
      <w:numFmt w:val="bullet"/>
      <w:lvlText w:val="o"/>
      <w:lvlJc w:val="left"/>
      <w:pPr>
        <w:ind w:left="115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B7AE91E">
      <w:start w:val="1"/>
      <w:numFmt w:val="bullet"/>
      <w:lvlText w:val="▪"/>
      <w:lvlJc w:val="left"/>
      <w:pPr>
        <w:ind w:left="187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062E8E2">
      <w:start w:val="1"/>
      <w:numFmt w:val="bullet"/>
      <w:lvlText w:val="•"/>
      <w:lvlJc w:val="left"/>
      <w:pPr>
        <w:ind w:left="259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6E46E38">
      <w:start w:val="1"/>
      <w:numFmt w:val="bullet"/>
      <w:lvlText w:val="o"/>
      <w:lvlJc w:val="left"/>
      <w:pPr>
        <w:ind w:left="331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7445C68">
      <w:start w:val="1"/>
      <w:numFmt w:val="bullet"/>
      <w:lvlText w:val="▪"/>
      <w:lvlJc w:val="left"/>
      <w:pPr>
        <w:ind w:left="403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555ABC7C">
      <w:start w:val="1"/>
      <w:numFmt w:val="bullet"/>
      <w:lvlText w:val="•"/>
      <w:lvlJc w:val="left"/>
      <w:pPr>
        <w:ind w:left="475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3567354">
      <w:start w:val="1"/>
      <w:numFmt w:val="bullet"/>
      <w:lvlText w:val="o"/>
      <w:lvlJc w:val="left"/>
      <w:pPr>
        <w:ind w:left="547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DEC60968">
      <w:start w:val="1"/>
      <w:numFmt w:val="bullet"/>
      <w:lvlText w:val="▪"/>
      <w:lvlJc w:val="left"/>
      <w:pPr>
        <w:ind w:left="619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3" w15:restartNumberingAfterBreak="0">
    <w:nsid w:val="05F40BF7"/>
    <w:multiLevelType w:val="hybridMultilevel"/>
    <w:tmpl w:val="80B41C1A"/>
    <w:lvl w:ilvl="0" w:tplc="80026700">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B387E6E">
      <w:start w:val="1"/>
      <w:numFmt w:val="bullet"/>
      <w:lvlText w:val="o"/>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6527F22">
      <w:start w:val="1"/>
      <w:numFmt w:val="bullet"/>
      <w:lvlText w:val="▪"/>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BE27736">
      <w:start w:val="1"/>
      <w:numFmt w:val="bullet"/>
      <w:lvlText w:val="•"/>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AFE1834">
      <w:start w:val="1"/>
      <w:numFmt w:val="bullet"/>
      <w:lvlText w:val="o"/>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0E890A4">
      <w:start w:val="1"/>
      <w:numFmt w:val="bullet"/>
      <w:lvlText w:val="▪"/>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250D356">
      <w:start w:val="1"/>
      <w:numFmt w:val="bullet"/>
      <w:lvlText w:val="•"/>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7F4E698">
      <w:start w:val="1"/>
      <w:numFmt w:val="bullet"/>
      <w:lvlText w:val="o"/>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B86330E">
      <w:start w:val="1"/>
      <w:numFmt w:val="bullet"/>
      <w:lvlText w:val="▪"/>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6F477D2"/>
    <w:multiLevelType w:val="hybridMultilevel"/>
    <w:tmpl w:val="01382756"/>
    <w:lvl w:ilvl="0" w:tplc="7A347D2E">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2DE5EC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56CC94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58341FF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CACEB94A">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0FCDDC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00E0F8EA">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D690EE3C">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872F90A">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0A7D2137"/>
    <w:multiLevelType w:val="hybridMultilevel"/>
    <w:tmpl w:val="C4569AA4"/>
    <w:lvl w:ilvl="0" w:tplc="0EA665D8">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88BAE40C">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2568817C">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5D0F47A">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AF70EEF0">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A5EEF7E">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4B7EA2E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C5C66FA">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089984">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7" w15:restartNumberingAfterBreak="0">
    <w:nsid w:val="105C470D"/>
    <w:multiLevelType w:val="hybridMultilevel"/>
    <w:tmpl w:val="F80A2948"/>
    <w:lvl w:ilvl="0" w:tplc="0D5CCB8A">
      <w:start w:val="1"/>
      <w:numFmt w:val="bullet"/>
      <w:lvlText w:val="-"/>
      <w:lvlJc w:val="left"/>
      <w:pPr>
        <w:ind w:left="0"/>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1" w:tplc="E85A8982">
      <w:start w:val="1"/>
      <w:numFmt w:val="bullet"/>
      <w:lvlText w:val="o"/>
      <w:lvlJc w:val="left"/>
      <w:pPr>
        <w:ind w:left="11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2" w:tplc="EB12D600">
      <w:start w:val="1"/>
      <w:numFmt w:val="bullet"/>
      <w:lvlText w:val="▪"/>
      <w:lvlJc w:val="left"/>
      <w:pPr>
        <w:ind w:left="18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3" w:tplc="5C9C6690">
      <w:start w:val="1"/>
      <w:numFmt w:val="bullet"/>
      <w:lvlText w:val="•"/>
      <w:lvlJc w:val="left"/>
      <w:pPr>
        <w:ind w:left="25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4" w:tplc="10562052">
      <w:start w:val="1"/>
      <w:numFmt w:val="bullet"/>
      <w:lvlText w:val="o"/>
      <w:lvlJc w:val="left"/>
      <w:pPr>
        <w:ind w:left="331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5" w:tplc="5F4E9804">
      <w:start w:val="1"/>
      <w:numFmt w:val="bullet"/>
      <w:lvlText w:val="▪"/>
      <w:lvlJc w:val="left"/>
      <w:pPr>
        <w:ind w:left="403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6" w:tplc="7D64C7C4">
      <w:start w:val="1"/>
      <w:numFmt w:val="bullet"/>
      <w:lvlText w:val="•"/>
      <w:lvlJc w:val="left"/>
      <w:pPr>
        <w:ind w:left="47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7" w:tplc="3118C3DC">
      <w:start w:val="1"/>
      <w:numFmt w:val="bullet"/>
      <w:lvlText w:val="o"/>
      <w:lvlJc w:val="left"/>
      <w:pPr>
        <w:ind w:left="54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8" w:tplc="7D6E4F18">
      <w:start w:val="1"/>
      <w:numFmt w:val="bullet"/>
      <w:lvlText w:val="▪"/>
      <w:lvlJc w:val="left"/>
      <w:pPr>
        <w:ind w:left="61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abstractNum>
  <w:abstractNum w:abstractNumId="18"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1312981"/>
    <w:multiLevelType w:val="hybridMultilevel"/>
    <w:tmpl w:val="ADAC4B82"/>
    <w:lvl w:ilvl="0" w:tplc="0E2CF8A8">
      <w:start w:val="1"/>
      <w:numFmt w:val="decimal"/>
      <w:lvlText w:val="%1)"/>
      <w:lvlJc w:val="left"/>
      <w:pPr>
        <w:ind w:left="720" w:hanging="360"/>
      </w:pPr>
      <w:rPr>
        <w:rFonts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54D5E0D"/>
    <w:multiLevelType w:val="hybridMultilevel"/>
    <w:tmpl w:val="C21A1402"/>
    <w:lvl w:ilvl="0" w:tplc="05A851E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264EC1D8">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139478E8">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BFB62FFA">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8842882">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FEA49C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46EC5E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9805B48">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38DA8E68">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A73595B"/>
    <w:multiLevelType w:val="hybridMultilevel"/>
    <w:tmpl w:val="81BC9EC0"/>
    <w:lvl w:ilvl="0" w:tplc="9462E93C">
      <w:start w:val="2"/>
      <w:numFmt w:val="decimal"/>
      <w:lvlText w:val="%1)"/>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B007FF4">
      <w:start w:val="1"/>
      <w:numFmt w:val="lowerLetter"/>
      <w:lvlText w:val="%2"/>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4CA4AFBC">
      <w:start w:val="1"/>
      <w:numFmt w:val="lowerRoman"/>
      <w:lvlText w:val="%3"/>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2AE29F16">
      <w:start w:val="1"/>
      <w:numFmt w:val="decimal"/>
      <w:lvlText w:val="%4"/>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79982200">
      <w:start w:val="1"/>
      <w:numFmt w:val="lowerLetter"/>
      <w:lvlText w:val="%5"/>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4AC9D3E">
      <w:start w:val="1"/>
      <w:numFmt w:val="lowerRoman"/>
      <w:lvlText w:val="%6"/>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8B0455A">
      <w:start w:val="1"/>
      <w:numFmt w:val="decimal"/>
      <w:lvlText w:val="%7"/>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A5C6F7E">
      <w:start w:val="1"/>
      <w:numFmt w:val="lowerLetter"/>
      <w:lvlText w:val="%8"/>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D4707618">
      <w:start w:val="1"/>
      <w:numFmt w:val="lowerRoman"/>
      <w:lvlText w:val="%9"/>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4" w15:restartNumberingAfterBreak="0">
    <w:nsid w:val="21CB2C3A"/>
    <w:multiLevelType w:val="hybridMultilevel"/>
    <w:tmpl w:val="ECBC7CCE"/>
    <w:lvl w:ilvl="0" w:tplc="5EBCC56C">
      <w:start w:val="1"/>
      <w:numFmt w:val="decimal"/>
      <w:lvlText w:val="%1)"/>
      <w:lvlJc w:val="left"/>
      <w:pPr>
        <w:ind w:left="0"/>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1" w:tplc="7264D1F4">
      <w:start w:val="1"/>
      <w:numFmt w:val="lowerLetter"/>
      <w:lvlText w:val="%2"/>
      <w:lvlJc w:val="left"/>
      <w:pPr>
        <w:ind w:left="11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2" w:tplc="0688DEF0">
      <w:start w:val="1"/>
      <w:numFmt w:val="lowerRoman"/>
      <w:lvlText w:val="%3"/>
      <w:lvlJc w:val="left"/>
      <w:pPr>
        <w:ind w:left="18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3" w:tplc="2CECBE60">
      <w:start w:val="1"/>
      <w:numFmt w:val="decimal"/>
      <w:lvlText w:val="%4"/>
      <w:lvlJc w:val="left"/>
      <w:pPr>
        <w:ind w:left="25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4" w:tplc="16C4C63E">
      <w:start w:val="1"/>
      <w:numFmt w:val="lowerLetter"/>
      <w:lvlText w:val="%5"/>
      <w:lvlJc w:val="left"/>
      <w:pPr>
        <w:ind w:left="331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5" w:tplc="B41C0A70">
      <w:start w:val="1"/>
      <w:numFmt w:val="lowerRoman"/>
      <w:lvlText w:val="%6"/>
      <w:lvlJc w:val="left"/>
      <w:pPr>
        <w:ind w:left="403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6" w:tplc="A77813C4">
      <w:start w:val="1"/>
      <w:numFmt w:val="decimal"/>
      <w:lvlText w:val="%7"/>
      <w:lvlJc w:val="left"/>
      <w:pPr>
        <w:ind w:left="47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7" w:tplc="913E9540">
      <w:start w:val="1"/>
      <w:numFmt w:val="lowerLetter"/>
      <w:lvlText w:val="%8"/>
      <w:lvlJc w:val="left"/>
      <w:pPr>
        <w:ind w:left="54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8" w:tplc="3A3ED048">
      <w:start w:val="1"/>
      <w:numFmt w:val="lowerRoman"/>
      <w:lvlText w:val="%9"/>
      <w:lvlJc w:val="left"/>
      <w:pPr>
        <w:ind w:left="61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abstractNum>
  <w:abstractNum w:abstractNumId="25" w15:restartNumberingAfterBreak="0">
    <w:nsid w:val="242D14DF"/>
    <w:multiLevelType w:val="hybridMultilevel"/>
    <w:tmpl w:val="04E04150"/>
    <w:lvl w:ilvl="0" w:tplc="1F6A8C70">
      <w:start w:val="1"/>
      <w:numFmt w:val="decimal"/>
      <w:lvlText w:val="%1)"/>
      <w:lvlJc w:val="left"/>
      <w:pPr>
        <w:ind w:left="720" w:hanging="360"/>
      </w:pPr>
      <w:rPr>
        <w:rFonts w:hint="default"/>
        <w:color w:val="00000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27" w15:restartNumberingAfterBreak="0">
    <w:nsid w:val="328F53FD"/>
    <w:multiLevelType w:val="hybridMultilevel"/>
    <w:tmpl w:val="AC303E94"/>
    <w:lvl w:ilvl="0" w:tplc="3E967E36">
      <w:start w:val="1"/>
      <w:numFmt w:val="bullet"/>
      <w:lvlText w:val="-"/>
      <w:lvlJc w:val="left"/>
      <w:pPr>
        <w:ind w:left="11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6E82108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A54BE42">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97C01328">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48821E06">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19A0E4C">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C328142">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F9EF26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9AA845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8"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3B43732"/>
    <w:multiLevelType w:val="hybridMultilevel"/>
    <w:tmpl w:val="4E78CF72"/>
    <w:lvl w:ilvl="0" w:tplc="FB5EE5BE">
      <w:start w:val="1"/>
      <w:numFmt w:val="bullet"/>
      <w:lvlText w:val="-"/>
      <w:lvlJc w:val="left"/>
      <w:pPr>
        <w:ind w:left="1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69EA8F4">
      <w:start w:val="1"/>
      <w:numFmt w:val="bullet"/>
      <w:lvlText w:val="o"/>
      <w:lvlJc w:val="left"/>
      <w:pPr>
        <w:ind w:left="11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337CA314">
      <w:start w:val="1"/>
      <w:numFmt w:val="bullet"/>
      <w:lvlText w:val="▪"/>
      <w:lvlJc w:val="left"/>
      <w:pPr>
        <w:ind w:left="19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902E35E">
      <w:start w:val="1"/>
      <w:numFmt w:val="bullet"/>
      <w:lvlText w:val="•"/>
      <w:lvlJc w:val="left"/>
      <w:pPr>
        <w:ind w:left="26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3C2A6C7A">
      <w:start w:val="1"/>
      <w:numFmt w:val="bullet"/>
      <w:lvlText w:val="o"/>
      <w:lvlJc w:val="left"/>
      <w:pPr>
        <w:ind w:left="334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ED63E4E">
      <w:start w:val="1"/>
      <w:numFmt w:val="bullet"/>
      <w:lvlText w:val="▪"/>
      <w:lvlJc w:val="left"/>
      <w:pPr>
        <w:ind w:left="406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4A20D86">
      <w:start w:val="1"/>
      <w:numFmt w:val="bullet"/>
      <w:lvlText w:val="•"/>
      <w:lvlJc w:val="left"/>
      <w:pPr>
        <w:ind w:left="47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5349CB4">
      <w:start w:val="1"/>
      <w:numFmt w:val="bullet"/>
      <w:lvlText w:val="o"/>
      <w:lvlJc w:val="left"/>
      <w:pPr>
        <w:ind w:left="55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2760792">
      <w:start w:val="1"/>
      <w:numFmt w:val="bullet"/>
      <w:lvlText w:val="▪"/>
      <w:lvlJc w:val="left"/>
      <w:pPr>
        <w:ind w:left="62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1" w15:restartNumberingAfterBreak="0">
    <w:nsid w:val="33DB27B9"/>
    <w:multiLevelType w:val="hybridMultilevel"/>
    <w:tmpl w:val="4BD6DCC2"/>
    <w:lvl w:ilvl="0" w:tplc="780CD9B6">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D7EE9C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ACEC7B4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50834B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8DC2D5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EF69CE0">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5B6296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02A26EBE">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51E3130">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2"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6B61EA8"/>
    <w:multiLevelType w:val="hybridMultilevel"/>
    <w:tmpl w:val="B39CEC34"/>
    <w:lvl w:ilvl="0" w:tplc="32962D1A">
      <w:start w:val="1"/>
      <w:numFmt w:val="decimal"/>
      <w:lvlText w:val="%1."/>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A0B26CDE">
      <w:start w:val="1"/>
      <w:numFmt w:val="lowerLetter"/>
      <w:lvlText w:val="%2"/>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16C269EC">
      <w:start w:val="1"/>
      <w:numFmt w:val="lowerRoman"/>
      <w:lvlText w:val="%3"/>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A4E61DC">
      <w:start w:val="1"/>
      <w:numFmt w:val="decimal"/>
      <w:lvlText w:val="%4"/>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B1C44B3A">
      <w:start w:val="1"/>
      <w:numFmt w:val="lowerLetter"/>
      <w:lvlText w:val="%5"/>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7BB4271E">
      <w:start w:val="1"/>
      <w:numFmt w:val="lowerRoman"/>
      <w:lvlText w:val="%6"/>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F5A8CF64">
      <w:start w:val="1"/>
      <w:numFmt w:val="decimal"/>
      <w:lvlText w:val="%7"/>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B1721258">
      <w:start w:val="1"/>
      <w:numFmt w:val="lowerLetter"/>
      <w:lvlText w:val="%8"/>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380449F4">
      <w:start w:val="1"/>
      <w:numFmt w:val="lowerRoman"/>
      <w:lvlText w:val="%9"/>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4"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3E6746F1"/>
    <w:multiLevelType w:val="hybridMultilevel"/>
    <w:tmpl w:val="D90AD664"/>
    <w:lvl w:ilvl="0" w:tplc="69822134">
      <w:start w:val="1"/>
      <w:numFmt w:val="decimal"/>
      <w:lvlText w:val="%1)"/>
      <w:lvlJc w:val="left"/>
      <w:pPr>
        <w:tabs>
          <w:tab w:val="num" w:pos="360"/>
        </w:tabs>
        <w:ind w:left="360" w:hanging="360"/>
      </w:pPr>
      <w:rPr>
        <w:rFonts w:hint="default"/>
        <w:b w:val="0"/>
        <w:bCs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3C9390E"/>
    <w:multiLevelType w:val="hybridMultilevel"/>
    <w:tmpl w:val="245C4B62"/>
    <w:lvl w:ilvl="0" w:tplc="80A47DB4">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30AD9A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6E8D898">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D74E07C">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9E62B80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71E5442">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D54CE2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F0E0732">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7423B9C">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9"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84A05DB"/>
    <w:multiLevelType w:val="hybridMultilevel"/>
    <w:tmpl w:val="8AF0A8E0"/>
    <w:lvl w:ilvl="0" w:tplc="44142306">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E37207D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37E04A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001C867C">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326F8B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4DE2974">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034186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2530F1F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CEA514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1" w15:restartNumberingAfterBreak="0">
    <w:nsid w:val="49755E7D"/>
    <w:multiLevelType w:val="hybridMultilevel"/>
    <w:tmpl w:val="88F0FCFC"/>
    <w:lvl w:ilvl="0" w:tplc="1D803EFE">
      <w:start w:val="1"/>
      <w:numFmt w:val="decimal"/>
      <w:lvlText w:val="%1)"/>
      <w:lvlJc w:val="left"/>
      <w:pPr>
        <w:ind w:left="720" w:hanging="360"/>
      </w:pPr>
      <w:rPr>
        <w:rFonts w:hint="default"/>
        <w:color w:val="00000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0896228"/>
    <w:multiLevelType w:val="hybridMultilevel"/>
    <w:tmpl w:val="B3BA6BA2"/>
    <w:lvl w:ilvl="0" w:tplc="7F0C5A4C">
      <w:start w:val="1"/>
      <w:numFmt w:val="bullet"/>
      <w:lvlText w:val="-"/>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68BA41B0">
      <w:start w:val="1"/>
      <w:numFmt w:val="bullet"/>
      <w:lvlText w:val="o"/>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776A9752">
      <w:start w:val="1"/>
      <w:numFmt w:val="bullet"/>
      <w:lvlText w:val="▪"/>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988A57A8">
      <w:start w:val="1"/>
      <w:numFmt w:val="bullet"/>
      <w:lvlText w:val="•"/>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3D3218A2">
      <w:start w:val="1"/>
      <w:numFmt w:val="bullet"/>
      <w:lvlText w:val="o"/>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41DAB69E">
      <w:start w:val="1"/>
      <w:numFmt w:val="bullet"/>
      <w:lvlText w:val="▪"/>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7C7062C8">
      <w:start w:val="1"/>
      <w:numFmt w:val="bullet"/>
      <w:lvlText w:val="•"/>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152CA948">
      <w:start w:val="1"/>
      <w:numFmt w:val="bullet"/>
      <w:lvlText w:val="o"/>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9C608C9C">
      <w:start w:val="1"/>
      <w:numFmt w:val="bullet"/>
      <w:lvlText w:val="▪"/>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43"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6D570DB"/>
    <w:multiLevelType w:val="hybridMultilevel"/>
    <w:tmpl w:val="90E87BE6"/>
    <w:lvl w:ilvl="0" w:tplc="C0924ABE">
      <w:start w:val="1"/>
      <w:numFmt w:val="decimal"/>
      <w:lvlText w:val="%1."/>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AE84B28C">
      <w:start w:val="1"/>
      <w:numFmt w:val="lowerLetter"/>
      <w:lvlText w:val="%2"/>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4A0ABFEC">
      <w:start w:val="1"/>
      <w:numFmt w:val="lowerRoman"/>
      <w:lvlText w:val="%3"/>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4DB46CAC">
      <w:start w:val="1"/>
      <w:numFmt w:val="decimal"/>
      <w:lvlText w:val="%4"/>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8DE6548E">
      <w:start w:val="1"/>
      <w:numFmt w:val="lowerLetter"/>
      <w:lvlText w:val="%5"/>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2020CFE8">
      <w:start w:val="1"/>
      <w:numFmt w:val="lowerRoman"/>
      <w:lvlText w:val="%6"/>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77E4C84C">
      <w:start w:val="1"/>
      <w:numFmt w:val="decimal"/>
      <w:lvlText w:val="%7"/>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AED47C5A">
      <w:start w:val="1"/>
      <w:numFmt w:val="lowerLetter"/>
      <w:lvlText w:val="%8"/>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23F83DB4">
      <w:start w:val="1"/>
      <w:numFmt w:val="lowerRoman"/>
      <w:lvlText w:val="%9"/>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45" w15:restartNumberingAfterBreak="0">
    <w:nsid w:val="5B4644F7"/>
    <w:multiLevelType w:val="hybridMultilevel"/>
    <w:tmpl w:val="153291CA"/>
    <w:lvl w:ilvl="0" w:tplc="58C26642">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EF09896">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215AD6BA">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5A6406C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890C9D6">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D40A42DE">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9F40CABA">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5283762">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07A21AC6">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6"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8" w15:restartNumberingAfterBreak="0">
    <w:nsid w:val="5EFE0D0B"/>
    <w:multiLevelType w:val="hybridMultilevel"/>
    <w:tmpl w:val="0CC8BDDA"/>
    <w:lvl w:ilvl="0" w:tplc="DC3EC3B2">
      <w:start w:val="1"/>
      <w:numFmt w:val="bullet"/>
      <w:lvlText w:val="-"/>
      <w:lvlJc w:val="left"/>
      <w:pPr>
        <w:ind w:left="11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1500FB04">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BB8C652">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B84EA0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3388BFE">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8F60576">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D2CC70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FBA641A">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B8A67240">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9"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0" w15:restartNumberingAfterBreak="0">
    <w:nsid w:val="5FED5FA8"/>
    <w:multiLevelType w:val="hybridMultilevel"/>
    <w:tmpl w:val="0510B764"/>
    <w:lvl w:ilvl="0" w:tplc="F51246B0">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290E6810">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9814DD04">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2743E2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600ABA5C">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280D114">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DBC030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0EA5124">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EBEFF9A">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1" w15:restartNumberingAfterBreak="0">
    <w:nsid w:val="62175755"/>
    <w:multiLevelType w:val="hybridMultilevel"/>
    <w:tmpl w:val="1D768130"/>
    <w:lvl w:ilvl="0" w:tplc="6C928424">
      <w:start w:val="1"/>
      <w:numFmt w:val="bullet"/>
      <w:lvlText w:val="-"/>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0310C15C">
      <w:start w:val="1"/>
      <w:numFmt w:val="bullet"/>
      <w:lvlText w:val="o"/>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8408C046">
      <w:start w:val="1"/>
      <w:numFmt w:val="bullet"/>
      <w:lvlText w:val="▪"/>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08E5C38">
      <w:start w:val="1"/>
      <w:numFmt w:val="bullet"/>
      <w:lvlText w:val="•"/>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569C1654">
      <w:start w:val="1"/>
      <w:numFmt w:val="bullet"/>
      <w:lvlText w:val="o"/>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D1AC594">
      <w:start w:val="1"/>
      <w:numFmt w:val="bullet"/>
      <w:lvlText w:val="▪"/>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3CB09ABA">
      <w:start w:val="1"/>
      <w:numFmt w:val="bullet"/>
      <w:lvlText w:val="•"/>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EF2DF7E">
      <w:start w:val="1"/>
      <w:numFmt w:val="bullet"/>
      <w:lvlText w:val="o"/>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9E883262">
      <w:start w:val="1"/>
      <w:numFmt w:val="bullet"/>
      <w:lvlText w:val="▪"/>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52" w15:restartNumberingAfterBreak="0">
    <w:nsid w:val="639474EC"/>
    <w:multiLevelType w:val="hybridMultilevel"/>
    <w:tmpl w:val="B52A9300"/>
    <w:lvl w:ilvl="0" w:tplc="DAB60E5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58C89A4">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2F4FB8A">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8A2182E">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3BAD15C">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38D260F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A1C06A2">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1FEEF8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764B616">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3" w15:restartNumberingAfterBreak="0">
    <w:nsid w:val="6654790B"/>
    <w:multiLevelType w:val="hybridMultilevel"/>
    <w:tmpl w:val="DB840E6A"/>
    <w:lvl w:ilvl="0" w:tplc="596876C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DA34968C">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DEDC4B16">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C7E4D0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DBEAE3A">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73309D8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94EBD3C">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1670447E">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5A0AD0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4" w15:restartNumberingAfterBreak="0">
    <w:nsid w:val="691E7D92"/>
    <w:multiLevelType w:val="hybridMultilevel"/>
    <w:tmpl w:val="2D44F5BA"/>
    <w:lvl w:ilvl="0" w:tplc="61903618">
      <w:start w:val="1"/>
      <w:numFmt w:val="lowerLetter"/>
      <w:lvlText w:val="%1)"/>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839EDC88">
      <w:start w:val="1"/>
      <w:numFmt w:val="lowerLetter"/>
      <w:lvlText w:val="%2"/>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FC923114">
      <w:start w:val="1"/>
      <w:numFmt w:val="lowerRoman"/>
      <w:lvlText w:val="%3"/>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3D8C9EEC">
      <w:start w:val="1"/>
      <w:numFmt w:val="decimal"/>
      <w:lvlText w:val="%4"/>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2B780B0C">
      <w:start w:val="1"/>
      <w:numFmt w:val="lowerLetter"/>
      <w:lvlText w:val="%5"/>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3EFA8AC2">
      <w:start w:val="1"/>
      <w:numFmt w:val="lowerRoman"/>
      <w:lvlText w:val="%6"/>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9C6C7152">
      <w:start w:val="1"/>
      <w:numFmt w:val="decimal"/>
      <w:lvlText w:val="%7"/>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CE5C43BC">
      <w:start w:val="1"/>
      <w:numFmt w:val="lowerLetter"/>
      <w:lvlText w:val="%8"/>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CFDCB6AE">
      <w:start w:val="1"/>
      <w:numFmt w:val="lowerRoman"/>
      <w:lvlText w:val="%9"/>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55" w15:restartNumberingAfterBreak="0">
    <w:nsid w:val="69287A41"/>
    <w:multiLevelType w:val="hybridMultilevel"/>
    <w:tmpl w:val="1B444352"/>
    <w:lvl w:ilvl="0" w:tplc="F6F26B4A">
      <w:start w:val="1"/>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5595493">
    <w:abstractNumId w:val="12"/>
  </w:num>
  <w:num w:numId="2" w16cid:durableId="313995949">
    <w:abstractNumId w:val="37"/>
  </w:num>
  <w:num w:numId="3" w16cid:durableId="264046005">
    <w:abstractNumId w:val="20"/>
  </w:num>
  <w:num w:numId="4" w16cid:durableId="1884051318">
    <w:abstractNumId w:val="26"/>
  </w:num>
  <w:num w:numId="5" w16cid:durableId="1728333915">
    <w:abstractNumId w:val="43"/>
  </w:num>
  <w:num w:numId="6" w16cid:durableId="1809546556">
    <w:abstractNumId w:val="36"/>
  </w:num>
  <w:num w:numId="7" w16cid:durableId="2031713099">
    <w:abstractNumId w:val="28"/>
  </w:num>
  <w:num w:numId="8" w16cid:durableId="308943739">
    <w:abstractNumId w:val="39"/>
  </w:num>
  <w:num w:numId="9" w16cid:durableId="1553351026">
    <w:abstractNumId w:val="41"/>
  </w:num>
  <w:num w:numId="10" w16cid:durableId="1821531106">
    <w:abstractNumId w:val="47"/>
  </w:num>
  <w:num w:numId="11" w16cid:durableId="1596135958">
    <w:abstractNumId w:val="35"/>
  </w:num>
  <w:num w:numId="12" w16cid:durableId="1132599487">
    <w:abstractNumId w:val="11"/>
  </w:num>
  <w:num w:numId="13" w16cid:durableId="806168763">
    <w:abstractNumId w:val="8"/>
  </w:num>
  <w:num w:numId="14" w16cid:durableId="900093089">
    <w:abstractNumId w:val="25"/>
  </w:num>
  <w:num w:numId="15" w16cid:durableId="1163543534">
    <w:abstractNumId w:val="56"/>
  </w:num>
  <w:num w:numId="16" w16cid:durableId="413358412">
    <w:abstractNumId w:val="49"/>
  </w:num>
  <w:num w:numId="17" w16cid:durableId="1438914236">
    <w:abstractNumId w:val="46"/>
  </w:num>
  <w:num w:numId="18" w16cid:durableId="1784419290">
    <w:abstractNumId w:val="55"/>
  </w:num>
  <w:num w:numId="19" w16cid:durableId="1775780074">
    <w:abstractNumId w:val="18"/>
  </w:num>
  <w:num w:numId="20" w16cid:durableId="1231772618">
    <w:abstractNumId w:val="0"/>
  </w:num>
  <w:num w:numId="21" w16cid:durableId="903490578">
    <w:abstractNumId w:val="32"/>
  </w:num>
  <w:num w:numId="22" w16cid:durableId="139927423">
    <w:abstractNumId w:val="19"/>
  </w:num>
  <w:num w:numId="23" w16cid:durableId="1948849805">
    <w:abstractNumId w:val="22"/>
  </w:num>
  <w:num w:numId="24" w16cid:durableId="1456295571">
    <w:abstractNumId w:val="29"/>
  </w:num>
  <w:num w:numId="25" w16cid:durableId="1820607221">
    <w:abstractNumId w:val="16"/>
  </w:num>
  <w:num w:numId="26" w16cid:durableId="460535979">
    <w:abstractNumId w:val="34"/>
  </w:num>
  <w:num w:numId="27" w16cid:durableId="3879235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100987">
    <w:abstractNumId w:val="2"/>
  </w:num>
  <w:num w:numId="29" w16cid:durableId="1750686301">
    <w:abstractNumId w:val="3"/>
  </w:num>
  <w:num w:numId="30" w16cid:durableId="378743626">
    <w:abstractNumId w:val="4"/>
  </w:num>
  <w:num w:numId="31" w16cid:durableId="1278835786">
    <w:abstractNumId w:val="5"/>
  </w:num>
  <w:num w:numId="32" w16cid:durableId="1690720283">
    <w:abstractNumId w:val="6"/>
  </w:num>
  <w:num w:numId="33" w16cid:durableId="1034422100">
    <w:abstractNumId w:val="1"/>
  </w:num>
  <w:num w:numId="34" w16cid:durableId="738290433">
    <w:abstractNumId w:val="17"/>
  </w:num>
  <w:num w:numId="35" w16cid:durableId="1060252366">
    <w:abstractNumId w:val="24"/>
  </w:num>
  <w:num w:numId="36" w16cid:durableId="1233851853">
    <w:abstractNumId w:val="52"/>
  </w:num>
  <w:num w:numId="37" w16cid:durableId="1373504828">
    <w:abstractNumId w:val="53"/>
  </w:num>
  <w:num w:numId="38" w16cid:durableId="707220640">
    <w:abstractNumId w:val="23"/>
  </w:num>
  <w:num w:numId="39" w16cid:durableId="1412434880">
    <w:abstractNumId w:val="33"/>
  </w:num>
  <w:num w:numId="40" w16cid:durableId="1303731612">
    <w:abstractNumId w:val="9"/>
  </w:num>
  <w:num w:numId="41" w16cid:durableId="446895296">
    <w:abstractNumId w:val="51"/>
  </w:num>
  <w:num w:numId="42" w16cid:durableId="1994524244">
    <w:abstractNumId w:val="40"/>
  </w:num>
  <w:num w:numId="43" w16cid:durableId="1924292741">
    <w:abstractNumId w:val="48"/>
  </w:num>
  <w:num w:numId="44" w16cid:durableId="406848033">
    <w:abstractNumId w:val="38"/>
  </w:num>
  <w:num w:numId="45" w16cid:durableId="2051606972">
    <w:abstractNumId w:val="27"/>
  </w:num>
  <w:num w:numId="46" w16cid:durableId="1326322580">
    <w:abstractNumId w:val="42"/>
  </w:num>
  <w:num w:numId="47" w16cid:durableId="210114169">
    <w:abstractNumId w:val="44"/>
  </w:num>
  <w:num w:numId="48" w16cid:durableId="1272937821">
    <w:abstractNumId w:val="54"/>
  </w:num>
  <w:num w:numId="49" w16cid:durableId="237979985">
    <w:abstractNumId w:val="14"/>
  </w:num>
  <w:num w:numId="50" w16cid:durableId="2065637075">
    <w:abstractNumId w:val="45"/>
  </w:num>
  <w:num w:numId="51" w16cid:durableId="2124960478">
    <w:abstractNumId w:val="15"/>
  </w:num>
  <w:num w:numId="52" w16cid:durableId="1685933156">
    <w:abstractNumId w:val="50"/>
  </w:num>
  <w:num w:numId="53" w16cid:durableId="964234934">
    <w:abstractNumId w:val="31"/>
  </w:num>
  <w:num w:numId="54" w16cid:durableId="1955475795">
    <w:abstractNumId w:val="21"/>
  </w:num>
  <w:num w:numId="55" w16cid:durableId="1868369896">
    <w:abstractNumId w:val="10"/>
  </w:num>
  <w:num w:numId="56" w16cid:durableId="109209761">
    <w:abstractNumId w:val="30"/>
  </w:num>
  <w:num w:numId="57" w16cid:durableId="534001647">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75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766"/>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D82"/>
    <w:rsid w:val="00053220"/>
    <w:rsid w:val="0005589F"/>
    <w:rsid w:val="00056D2A"/>
    <w:rsid w:val="0005798C"/>
    <w:rsid w:val="00057D91"/>
    <w:rsid w:val="00057E90"/>
    <w:rsid w:val="00061B03"/>
    <w:rsid w:val="00061D2F"/>
    <w:rsid w:val="00063878"/>
    <w:rsid w:val="00064F13"/>
    <w:rsid w:val="0006757A"/>
    <w:rsid w:val="00067C1D"/>
    <w:rsid w:val="00070206"/>
    <w:rsid w:val="00070D57"/>
    <w:rsid w:val="00073AFB"/>
    <w:rsid w:val="00075402"/>
    <w:rsid w:val="00075C76"/>
    <w:rsid w:val="00075F8B"/>
    <w:rsid w:val="0007707E"/>
    <w:rsid w:val="0008049F"/>
    <w:rsid w:val="00081278"/>
    <w:rsid w:val="000814A8"/>
    <w:rsid w:val="00081C3B"/>
    <w:rsid w:val="0008256F"/>
    <w:rsid w:val="00083599"/>
    <w:rsid w:val="00084637"/>
    <w:rsid w:val="0008515E"/>
    <w:rsid w:val="000855D5"/>
    <w:rsid w:val="00085964"/>
    <w:rsid w:val="00086CA9"/>
    <w:rsid w:val="00086EF0"/>
    <w:rsid w:val="00087645"/>
    <w:rsid w:val="000878ED"/>
    <w:rsid w:val="00087A1A"/>
    <w:rsid w:val="00087E88"/>
    <w:rsid w:val="000906CB"/>
    <w:rsid w:val="00090B70"/>
    <w:rsid w:val="00092E60"/>
    <w:rsid w:val="0009336E"/>
    <w:rsid w:val="00093E19"/>
    <w:rsid w:val="0009477D"/>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8CD"/>
    <w:rsid w:val="000B5C16"/>
    <w:rsid w:val="000B748D"/>
    <w:rsid w:val="000C185E"/>
    <w:rsid w:val="000C1CE9"/>
    <w:rsid w:val="000C1E74"/>
    <w:rsid w:val="000C1E85"/>
    <w:rsid w:val="000C273A"/>
    <w:rsid w:val="000C3FC0"/>
    <w:rsid w:val="000C4B51"/>
    <w:rsid w:val="000D0D89"/>
    <w:rsid w:val="000D12CA"/>
    <w:rsid w:val="000D1769"/>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2BE"/>
    <w:rsid w:val="00106837"/>
    <w:rsid w:val="00107CAD"/>
    <w:rsid w:val="00111988"/>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45"/>
    <w:rsid w:val="0017307F"/>
    <w:rsid w:val="00173F14"/>
    <w:rsid w:val="0017556D"/>
    <w:rsid w:val="001756E7"/>
    <w:rsid w:val="001760E5"/>
    <w:rsid w:val="00177508"/>
    <w:rsid w:val="00180D35"/>
    <w:rsid w:val="00180FA5"/>
    <w:rsid w:val="00181067"/>
    <w:rsid w:val="001827E2"/>
    <w:rsid w:val="00183FF9"/>
    <w:rsid w:val="00184DDA"/>
    <w:rsid w:val="00186B56"/>
    <w:rsid w:val="0018716D"/>
    <w:rsid w:val="001908A0"/>
    <w:rsid w:val="00191256"/>
    <w:rsid w:val="001932BD"/>
    <w:rsid w:val="00194F94"/>
    <w:rsid w:val="00195716"/>
    <w:rsid w:val="001960C3"/>
    <w:rsid w:val="001A0CA7"/>
    <w:rsid w:val="001A0EDB"/>
    <w:rsid w:val="001A31D2"/>
    <w:rsid w:val="001A4A62"/>
    <w:rsid w:val="001A4E41"/>
    <w:rsid w:val="001A4FE9"/>
    <w:rsid w:val="001A55E6"/>
    <w:rsid w:val="001B2590"/>
    <w:rsid w:val="001B261A"/>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56FCC"/>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69C6"/>
    <w:rsid w:val="00277C27"/>
    <w:rsid w:val="00280119"/>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416E"/>
    <w:rsid w:val="002C513F"/>
    <w:rsid w:val="002C5E70"/>
    <w:rsid w:val="002C718A"/>
    <w:rsid w:val="002C7C18"/>
    <w:rsid w:val="002C7EC6"/>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DF9"/>
    <w:rsid w:val="002F0DFA"/>
    <w:rsid w:val="002F22EA"/>
    <w:rsid w:val="002F2F17"/>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36AA7"/>
    <w:rsid w:val="0034126A"/>
    <w:rsid w:val="003415C7"/>
    <w:rsid w:val="003419D7"/>
    <w:rsid w:val="00341D44"/>
    <w:rsid w:val="00341D56"/>
    <w:rsid w:val="003427A5"/>
    <w:rsid w:val="00344351"/>
    <w:rsid w:val="00346388"/>
    <w:rsid w:val="00346857"/>
    <w:rsid w:val="00346C2A"/>
    <w:rsid w:val="00347555"/>
    <w:rsid w:val="00350453"/>
    <w:rsid w:val="00351A86"/>
    <w:rsid w:val="00353DC4"/>
    <w:rsid w:val="00355645"/>
    <w:rsid w:val="00355B84"/>
    <w:rsid w:val="003562FD"/>
    <w:rsid w:val="00357EF3"/>
    <w:rsid w:val="00360EAB"/>
    <w:rsid w:val="00361A17"/>
    <w:rsid w:val="00362ED8"/>
    <w:rsid w:val="003648B4"/>
    <w:rsid w:val="00370FA8"/>
    <w:rsid w:val="00371CB3"/>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3FEC"/>
    <w:rsid w:val="003F4EFF"/>
    <w:rsid w:val="003F6866"/>
    <w:rsid w:val="003F68CB"/>
    <w:rsid w:val="003F70AC"/>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2C04"/>
    <w:rsid w:val="00454101"/>
    <w:rsid w:val="00454883"/>
    <w:rsid w:val="00454CB3"/>
    <w:rsid w:val="00454FC0"/>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0D6"/>
    <w:rsid w:val="00486E35"/>
    <w:rsid w:val="00487105"/>
    <w:rsid w:val="00487611"/>
    <w:rsid w:val="00487B8B"/>
    <w:rsid w:val="004940E7"/>
    <w:rsid w:val="0049558C"/>
    <w:rsid w:val="00495C0E"/>
    <w:rsid w:val="0049712B"/>
    <w:rsid w:val="004A0D9E"/>
    <w:rsid w:val="004A0FBD"/>
    <w:rsid w:val="004A2C59"/>
    <w:rsid w:val="004A31DC"/>
    <w:rsid w:val="004A3ACD"/>
    <w:rsid w:val="004A4CB8"/>
    <w:rsid w:val="004A5031"/>
    <w:rsid w:val="004A538A"/>
    <w:rsid w:val="004A66AE"/>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612"/>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1C0C"/>
    <w:rsid w:val="0051342E"/>
    <w:rsid w:val="00513671"/>
    <w:rsid w:val="00513D1A"/>
    <w:rsid w:val="00513FE3"/>
    <w:rsid w:val="00513FEC"/>
    <w:rsid w:val="005150B0"/>
    <w:rsid w:val="00516A60"/>
    <w:rsid w:val="00517A53"/>
    <w:rsid w:val="005206B1"/>
    <w:rsid w:val="0052146E"/>
    <w:rsid w:val="00521B0D"/>
    <w:rsid w:val="00522828"/>
    <w:rsid w:val="00522FA8"/>
    <w:rsid w:val="00523225"/>
    <w:rsid w:val="0052362F"/>
    <w:rsid w:val="005236FC"/>
    <w:rsid w:val="00523A9B"/>
    <w:rsid w:val="00524B02"/>
    <w:rsid w:val="00524D8C"/>
    <w:rsid w:val="00524E4B"/>
    <w:rsid w:val="00525825"/>
    <w:rsid w:val="00525D8F"/>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11"/>
    <w:rsid w:val="00542A36"/>
    <w:rsid w:val="0054338B"/>
    <w:rsid w:val="00543798"/>
    <w:rsid w:val="00543C90"/>
    <w:rsid w:val="005457C1"/>
    <w:rsid w:val="00546E1F"/>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2CAC"/>
    <w:rsid w:val="00563AE3"/>
    <w:rsid w:val="00564F50"/>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3E1F"/>
    <w:rsid w:val="005A6938"/>
    <w:rsid w:val="005A7CA8"/>
    <w:rsid w:val="005B0966"/>
    <w:rsid w:val="005B34E6"/>
    <w:rsid w:val="005B4E67"/>
    <w:rsid w:val="005B5001"/>
    <w:rsid w:val="005B51DB"/>
    <w:rsid w:val="005C0B46"/>
    <w:rsid w:val="005C203A"/>
    <w:rsid w:val="005C2C30"/>
    <w:rsid w:val="005C2DC8"/>
    <w:rsid w:val="005C2E9C"/>
    <w:rsid w:val="005C3299"/>
    <w:rsid w:val="005C3DC4"/>
    <w:rsid w:val="005C41D3"/>
    <w:rsid w:val="005C55E1"/>
    <w:rsid w:val="005D03E9"/>
    <w:rsid w:val="005D194C"/>
    <w:rsid w:val="005D4720"/>
    <w:rsid w:val="005D5F4B"/>
    <w:rsid w:val="005D60A2"/>
    <w:rsid w:val="005D6581"/>
    <w:rsid w:val="005D77D8"/>
    <w:rsid w:val="005D7D12"/>
    <w:rsid w:val="005E011E"/>
    <w:rsid w:val="005E040E"/>
    <w:rsid w:val="005E09EE"/>
    <w:rsid w:val="005E0D0D"/>
    <w:rsid w:val="005E410A"/>
    <w:rsid w:val="005E45C8"/>
    <w:rsid w:val="005E4FB0"/>
    <w:rsid w:val="005E6E5E"/>
    <w:rsid w:val="005E7807"/>
    <w:rsid w:val="005F0C71"/>
    <w:rsid w:val="005F1683"/>
    <w:rsid w:val="005F1974"/>
    <w:rsid w:val="005F40F5"/>
    <w:rsid w:val="005F4D58"/>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3A9C"/>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13A7"/>
    <w:rsid w:val="00672268"/>
    <w:rsid w:val="00672BAE"/>
    <w:rsid w:val="00672BFF"/>
    <w:rsid w:val="00673CE3"/>
    <w:rsid w:val="00673F7C"/>
    <w:rsid w:val="0067490E"/>
    <w:rsid w:val="006755D2"/>
    <w:rsid w:val="006765D9"/>
    <w:rsid w:val="0067686C"/>
    <w:rsid w:val="006772F0"/>
    <w:rsid w:val="0068358B"/>
    <w:rsid w:val="006838BD"/>
    <w:rsid w:val="00683C1E"/>
    <w:rsid w:val="006870CC"/>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536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2993"/>
    <w:rsid w:val="006E39E2"/>
    <w:rsid w:val="006E3EB1"/>
    <w:rsid w:val="006E4A8B"/>
    <w:rsid w:val="006E5494"/>
    <w:rsid w:val="006E64DA"/>
    <w:rsid w:val="006E6D98"/>
    <w:rsid w:val="006E7220"/>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417B"/>
    <w:rsid w:val="0075486D"/>
    <w:rsid w:val="00757334"/>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1D83"/>
    <w:rsid w:val="00782BBE"/>
    <w:rsid w:val="00783F5C"/>
    <w:rsid w:val="0078445B"/>
    <w:rsid w:val="007865F0"/>
    <w:rsid w:val="007867DF"/>
    <w:rsid w:val="00790BED"/>
    <w:rsid w:val="00792315"/>
    <w:rsid w:val="00793253"/>
    <w:rsid w:val="00793AE1"/>
    <w:rsid w:val="00794747"/>
    <w:rsid w:val="00794C41"/>
    <w:rsid w:val="00794DF5"/>
    <w:rsid w:val="00795F53"/>
    <w:rsid w:val="00797096"/>
    <w:rsid w:val="00797EE2"/>
    <w:rsid w:val="007A072B"/>
    <w:rsid w:val="007A1402"/>
    <w:rsid w:val="007A1E5B"/>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B86"/>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7F62C1"/>
    <w:rsid w:val="00800772"/>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DF6"/>
    <w:rsid w:val="00833F98"/>
    <w:rsid w:val="0083447E"/>
    <w:rsid w:val="008350A4"/>
    <w:rsid w:val="00835299"/>
    <w:rsid w:val="0083551B"/>
    <w:rsid w:val="00836959"/>
    <w:rsid w:val="00837EAC"/>
    <w:rsid w:val="00842FF0"/>
    <w:rsid w:val="008442DE"/>
    <w:rsid w:val="00846CA2"/>
    <w:rsid w:val="008512A7"/>
    <w:rsid w:val="0085159B"/>
    <w:rsid w:val="00853751"/>
    <w:rsid w:val="00853A23"/>
    <w:rsid w:val="00856713"/>
    <w:rsid w:val="008572F1"/>
    <w:rsid w:val="008605A9"/>
    <w:rsid w:val="00861374"/>
    <w:rsid w:val="00861692"/>
    <w:rsid w:val="008618C8"/>
    <w:rsid w:val="00861F3E"/>
    <w:rsid w:val="00862193"/>
    <w:rsid w:val="008649D8"/>
    <w:rsid w:val="00864A48"/>
    <w:rsid w:val="00867A4A"/>
    <w:rsid w:val="00871602"/>
    <w:rsid w:val="00871624"/>
    <w:rsid w:val="00871B1C"/>
    <w:rsid w:val="00876F48"/>
    <w:rsid w:val="008807FE"/>
    <w:rsid w:val="00881BE2"/>
    <w:rsid w:val="00882FA5"/>
    <w:rsid w:val="00887790"/>
    <w:rsid w:val="00890B1E"/>
    <w:rsid w:val="00890FCA"/>
    <w:rsid w:val="00891A21"/>
    <w:rsid w:val="00892324"/>
    <w:rsid w:val="00892D37"/>
    <w:rsid w:val="00894DF3"/>
    <w:rsid w:val="00895B66"/>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2F53"/>
    <w:rsid w:val="008D35AB"/>
    <w:rsid w:val="008D3C36"/>
    <w:rsid w:val="008D42EB"/>
    <w:rsid w:val="008D4330"/>
    <w:rsid w:val="008D43C6"/>
    <w:rsid w:val="008D542A"/>
    <w:rsid w:val="008D594C"/>
    <w:rsid w:val="008D60E8"/>
    <w:rsid w:val="008D6802"/>
    <w:rsid w:val="008D7497"/>
    <w:rsid w:val="008E022E"/>
    <w:rsid w:val="008E0395"/>
    <w:rsid w:val="008E0D75"/>
    <w:rsid w:val="008E0F7D"/>
    <w:rsid w:val="008E14C1"/>
    <w:rsid w:val="008E2C49"/>
    <w:rsid w:val="008E3F11"/>
    <w:rsid w:val="008E4B2C"/>
    <w:rsid w:val="008E4C12"/>
    <w:rsid w:val="008E7343"/>
    <w:rsid w:val="008E7B1E"/>
    <w:rsid w:val="008F052D"/>
    <w:rsid w:val="008F0C27"/>
    <w:rsid w:val="008F0E0B"/>
    <w:rsid w:val="008F1388"/>
    <w:rsid w:val="008F1BF2"/>
    <w:rsid w:val="008F213E"/>
    <w:rsid w:val="008F28DD"/>
    <w:rsid w:val="008F2D2A"/>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6110"/>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0B73"/>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654D"/>
    <w:rsid w:val="009A7A43"/>
    <w:rsid w:val="009B0126"/>
    <w:rsid w:val="009B1200"/>
    <w:rsid w:val="009B1FCA"/>
    <w:rsid w:val="009B2CFD"/>
    <w:rsid w:val="009B3485"/>
    <w:rsid w:val="009B3B1A"/>
    <w:rsid w:val="009B4176"/>
    <w:rsid w:val="009B680A"/>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1FD9"/>
    <w:rsid w:val="009E2168"/>
    <w:rsid w:val="009E242C"/>
    <w:rsid w:val="009E2B4B"/>
    <w:rsid w:val="009E38A9"/>
    <w:rsid w:val="009E3F73"/>
    <w:rsid w:val="009E406F"/>
    <w:rsid w:val="009E5B0A"/>
    <w:rsid w:val="009E6491"/>
    <w:rsid w:val="009E7530"/>
    <w:rsid w:val="009E7D38"/>
    <w:rsid w:val="009F05F7"/>
    <w:rsid w:val="009F106C"/>
    <w:rsid w:val="009F1AA8"/>
    <w:rsid w:val="009F2B9E"/>
    <w:rsid w:val="009F3195"/>
    <w:rsid w:val="009F62C1"/>
    <w:rsid w:val="009F6F75"/>
    <w:rsid w:val="009F727B"/>
    <w:rsid w:val="009F7DD8"/>
    <w:rsid w:val="00A01747"/>
    <w:rsid w:val="00A02676"/>
    <w:rsid w:val="00A02E91"/>
    <w:rsid w:val="00A030BA"/>
    <w:rsid w:val="00A03B28"/>
    <w:rsid w:val="00A04484"/>
    <w:rsid w:val="00A0504B"/>
    <w:rsid w:val="00A067D4"/>
    <w:rsid w:val="00A072BF"/>
    <w:rsid w:val="00A121A4"/>
    <w:rsid w:val="00A1229A"/>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2494"/>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96C"/>
    <w:rsid w:val="00A53D58"/>
    <w:rsid w:val="00A553A5"/>
    <w:rsid w:val="00A56256"/>
    <w:rsid w:val="00A56EC5"/>
    <w:rsid w:val="00A57CAB"/>
    <w:rsid w:val="00A604D2"/>
    <w:rsid w:val="00A6223F"/>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3C0"/>
    <w:rsid w:val="00A924AF"/>
    <w:rsid w:val="00A924EE"/>
    <w:rsid w:val="00A935E5"/>
    <w:rsid w:val="00A937B1"/>
    <w:rsid w:val="00A946CF"/>
    <w:rsid w:val="00A949ED"/>
    <w:rsid w:val="00A94D57"/>
    <w:rsid w:val="00A965F8"/>
    <w:rsid w:val="00A96A7F"/>
    <w:rsid w:val="00A97189"/>
    <w:rsid w:val="00AA0F10"/>
    <w:rsid w:val="00AA247C"/>
    <w:rsid w:val="00AA39A8"/>
    <w:rsid w:val="00AA4540"/>
    <w:rsid w:val="00AA4A50"/>
    <w:rsid w:val="00AA5FAC"/>
    <w:rsid w:val="00AA6430"/>
    <w:rsid w:val="00AA6959"/>
    <w:rsid w:val="00AA7F3E"/>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2AA4"/>
    <w:rsid w:val="00AC3531"/>
    <w:rsid w:val="00AC458B"/>
    <w:rsid w:val="00AC69C0"/>
    <w:rsid w:val="00AC6E6A"/>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3308"/>
    <w:rsid w:val="00AE4836"/>
    <w:rsid w:val="00AE545F"/>
    <w:rsid w:val="00AE684F"/>
    <w:rsid w:val="00AE71D9"/>
    <w:rsid w:val="00AE788B"/>
    <w:rsid w:val="00AE7B42"/>
    <w:rsid w:val="00AE7E12"/>
    <w:rsid w:val="00AF1095"/>
    <w:rsid w:val="00AF1DD9"/>
    <w:rsid w:val="00AF21B4"/>
    <w:rsid w:val="00AF2C6A"/>
    <w:rsid w:val="00AF386E"/>
    <w:rsid w:val="00AF4DF7"/>
    <w:rsid w:val="00AF599D"/>
    <w:rsid w:val="00AF6222"/>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307"/>
    <w:rsid w:val="00B22C37"/>
    <w:rsid w:val="00B23D1D"/>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6C8"/>
    <w:rsid w:val="00BC39C4"/>
    <w:rsid w:val="00BC4783"/>
    <w:rsid w:val="00BC5274"/>
    <w:rsid w:val="00BD0F42"/>
    <w:rsid w:val="00BD2FE1"/>
    <w:rsid w:val="00BD4C9D"/>
    <w:rsid w:val="00BD6AF3"/>
    <w:rsid w:val="00BD7700"/>
    <w:rsid w:val="00BE0F94"/>
    <w:rsid w:val="00BE1F8E"/>
    <w:rsid w:val="00BE21C8"/>
    <w:rsid w:val="00BE2546"/>
    <w:rsid w:val="00BE30B2"/>
    <w:rsid w:val="00BE32AE"/>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0D6"/>
    <w:rsid w:val="00C23A57"/>
    <w:rsid w:val="00C24426"/>
    <w:rsid w:val="00C2658C"/>
    <w:rsid w:val="00C26A3F"/>
    <w:rsid w:val="00C27047"/>
    <w:rsid w:val="00C27AA7"/>
    <w:rsid w:val="00C30E69"/>
    <w:rsid w:val="00C3100E"/>
    <w:rsid w:val="00C31673"/>
    <w:rsid w:val="00C33079"/>
    <w:rsid w:val="00C33777"/>
    <w:rsid w:val="00C33B5B"/>
    <w:rsid w:val="00C34D90"/>
    <w:rsid w:val="00C37758"/>
    <w:rsid w:val="00C37873"/>
    <w:rsid w:val="00C404A6"/>
    <w:rsid w:val="00C40CF3"/>
    <w:rsid w:val="00C4130A"/>
    <w:rsid w:val="00C44115"/>
    <w:rsid w:val="00C456A7"/>
    <w:rsid w:val="00C50C0E"/>
    <w:rsid w:val="00C51207"/>
    <w:rsid w:val="00C522AB"/>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870"/>
    <w:rsid w:val="00CA0A4E"/>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1639"/>
    <w:rsid w:val="00CD17B7"/>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2335"/>
    <w:rsid w:val="00CF41A8"/>
    <w:rsid w:val="00CF4457"/>
    <w:rsid w:val="00CF57F9"/>
    <w:rsid w:val="00D00CEA"/>
    <w:rsid w:val="00D01452"/>
    <w:rsid w:val="00D01627"/>
    <w:rsid w:val="00D01E30"/>
    <w:rsid w:val="00D037E0"/>
    <w:rsid w:val="00D039B5"/>
    <w:rsid w:val="00D04022"/>
    <w:rsid w:val="00D04071"/>
    <w:rsid w:val="00D04683"/>
    <w:rsid w:val="00D05CE8"/>
    <w:rsid w:val="00D05D0D"/>
    <w:rsid w:val="00D06DD2"/>
    <w:rsid w:val="00D0773C"/>
    <w:rsid w:val="00D10946"/>
    <w:rsid w:val="00D119AD"/>
    <w:rsid w:val="00D12771"/>
    <w:rsid w:val="00D12FAB"/>
    <w:rsid w:val="00D14487"/>
    <w:rsid w:val="00D146B6"/>
    <w:rsid w:val="00D15E74"/>
    <w:rsid w:val="00D16E93"/>
    <w:rsid w:val="00D1777C"/>
    <w:rsid w:val="00D201B5"/>
    <w:rsid w:val="00D20707"/>
    <w:rsid w:val="00D218FB"/>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29F"/>
    <w:rsid w:val="00D73551"/>
    <w:rsid w:val="00D7542F"/>
    <w:rsid w:val="00D7562A"/>
    <w:rsid w:val="00D76933"/>
    <w:rsid w:val="00D7742F"/>
    <w:rsid w:val="00D808F0"/>
    <w:rsid w:val="00D82254"/>
    <w:rsid w:val="00D825CD"/>
    <w:rsid w:val="00D83870"/>
    <w:rsid w:val="00D84C4F"/>
    <w:rsid w:val="00D84FAB"/>
    <w:rsid w:val="00D85775"/>
    <w:rsid w:val="00D9272F"/>
    <w:rsid w:val="00D92760"/>
    <w:rsid w:val="00D931B5"/>
    <w:rsid w:val="00D94119"/>
    <w:rsid w:val="00D94918"/>
    <w:rsid w:val="00D952E4"/>
    <w:rsid w:val="00D9625C"/>
    <w:rsid w:val="00D9697E"/>
    <w:rsid w:val="00DA3BA0"/>
    <w:rsid w:val="00DA502E"/>
    <w:rsid w:val="00DA51CC"/>
    <w:rsid w:val="00DA632A"/>
    <w:rsid w:val="00DA6B4B"/>
    <w:rsid w:val="00DA7F26"/>
    <w:rsid w:val="00DB01BE"/>
    <w:rsid w:val="00DB10F7"/>
    <w:rsid w:val="00DB11F2"/>
    <w:rsid w:val="00DB143B"/>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458F"/>
    <w:rsid w:val="00DD4ADC"/>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7EA"/>
    <w:rsid w:val="00E02ADE"/>
    <w:rsid w:val="00E03A1A"/>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682"/>
    <w:rsid w:val="00E41E44"/>
    <w:rsid w:val="00E435C5"/>
    <w:rsid w:val="00E44321"/>
    <w:rsid w:val="00E44DE6"/>
    <w:rsid w:val="00E45E2B"/>
    <w:rsid w:val="00E46051"/>
    <w:rsid w:val="00E47507"/>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034A"/>
    <w:rsid w:val="00E713B0"/>
    <w:rsid w:val="00E73C29"/>
    <w:rsid w:val="00E75ABE"/>
    <w:rsid w:val="00E77318"/>
    <w:rsid w:val="00E776A7"/>
    <w:rsid w:val="00E77716"/>
    <w:rsid w:val="00E8102C"/>
    <w:rsid w:val="00E83A8A"/>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0BFD"/>
    <w:rsid w:val="00EA20E0"/>
    <w:rsid w:val="00EA2604"/>
    <w:rsid w:val="00EA2961"/>
    <w:rsid w:val="00EA3D26"/>
    <w:rsid w:val="00EA42F5"/>
    <w:rsid w:val="00EA6112"/>
    <w:rsid w:val="00EA6E51"/>
    <w:rsid w:val="00EB15B7"/>
    <w:rsid w:val="00EB2235"/>
    <w:rsid w:val="00EB27CB"/>
    <w:rsid w:val="00EB297E"/>
    <w:rsid w:val="00EB2FCE"/>
    <w:rsid w:val="00EB309E"/>
    <w:rsid w:val="00EB34FF"/>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104F"/>
    <w:rsid w:val="00ED3098"/>
    <w:rsid w:val="00ED3B3A"/>
    <w:rsid w:val="00ED3FEB"/>
    <w:rsid w:val="00ED542F"/>
    <w:rsid w:val="00ED5947"/>
    <w:rsid w:val="00ED672E"/>
    <w:rsid w:val="00ED7336"/>
    <w:rsid w:val="00EE070A"/>
    <w:rsid w:val="00EE0A50"/>
    <w:rsid w:val="00EE0C40"/>
    <w:rsid w:val="00EE117F"/>
    <w:rsid w:val="00EE27AD"/>
    <w:rsid w:val="00EE2D4C"/>
    <w:rsid w:val="00EE4D40"/>
    <w:rsid w:val="00EE539F"/>
    <w:rsid w:val="00EE593F"/>
    <w:rsid w:val="00EE62DC"/>
    <w:rsid w:val="00EE7953"/>
    <w:rsid w:val="00EF108A"/>
    <w:rsid w:val="00EF16FD"/>
    <w:rsid w:val="00EF3A82"/>
    <w:rsid w:val="00EF4985"/>
    <w:rsid w:val="00EF59F9"/>
    <w:rsid w:val="00EF6376"/>
    <w:rsid w:val="00EF7372"/>
    <w:rsid w:val="00F00AA5"/>
    <w:rsid w:val="00F02557"/>
    <w:rsid w:val="00F02A4A"/>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257A4"/>
    <w:rsid w:val="00F2598E"/>
    <w:rsid w:val="00F3158D"/>
    <w:rsid w:val="00F320FC"/>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2F69"/>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83E"/>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5105"/>
    <o:shapelayout v:ext="edit">
      <o:idmap v:ext="edit" data="1"/>
    </o:shapelayout>
  </w:shapeDefaults>
  <w:decimalSymbol w:val=","/>
  <w:listSeparator w:val=";"/>
  <w14:docId w14:val="01C09FB2"/>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qFormat/>
    <w:rsid w:val="00AF4DF7"/>
    <w:pPr>
      <w:ind w:left="720"/>
    </w:pPr>
  </w:style>
  <w:style w:type="character" w:customStyle="1" w:styleId="OdstavecseseznamemChar">
    <w:name w:val="Odstavec se seznamem Char"/>
    <w:basedOn w:val="Standardnpsmoodstavce"/>
    <w:link w:val="Odstavecseseznamem"/>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0"/>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1"/>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1"/>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
    <w:name w:val="TableGrid"/>
    <w:rsid w:val="00794DF5"/>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Znakypropoznmkupodarou">
    <w:name w:val="Znaky pro poznámku pod čarou"/>
    <w:rsid w:val="002F2F17"/>
  </w:style>
  <w:style w:type="character" w:styleId="Nevyeenzmnka">
    <w:name w:val="Unresolved Mention"/>
    <w:basedOn w:val="Standardnpsmoodstavce"/>
    <w:uiPriority w:val="99"/>
    <w:semiHidden/>
    <w:unhideWhenUsed/>
    <w:rsid w:val="00CA08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262147874">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gov.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F4986-68E2-422D-9240-30477954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59</TotalTime>
  <Pages>11</Pages>
  <Words>4003</Words>
  <Characters>23622</Characters>
  <Application>Microsoft Office Word</Application>
  <DocSecurity>0</DocSecurity>
  <Lines>196</Lines>
  <Paragraphs>55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Smlouva_účelová podpora</vt:lpstr>
      <vt:lpstr>mobility_rozhodnuti_final</vt:lpstr>
    </vt:vector>
  </TitlesOfParts>
  <Company>MŠMT</Company>
  <LinksUpToDate>false</LinksUpToDate>
  <CharactersWithSpaces>27570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Smlouva_účelová podpora</dc:title>
  <dc:subject/>
  <dc:creator>Lukáš Levák</dc:creator>
  <cp:keywords/>
  <dc:description/>
  <cp:lastModifiedBy>Kos Luděk</cp:lastModifiedBy>
  <cp:revision>34</cp:revision>
  <cp:lastPrinted>2019-01-02T12:00:00Z</cp:lastPrinted>
  <dcterms:created xsi:type="dcterms:W3CDTF">2024-03-20T09:04:00Z</dcterms:created>
  <dcterms:modified xsi:type="dcterms:W3CDTF">2025-01-28T17:37:00Z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9c5b94a209bf668a5a402e8234efbbbe3dbecab6ec8de307fde672a23d27da5e</vt:lpwstr>
  </property>
</Properties>
</file>