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D096"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7761DF9C"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6E2993" w:rsidRDefault="00915076" w:rsidP="00915076">
      <w:pPr>
        <w:keepNext/>
        <w:jc w:val="center"/>
        <w:rPr>
          <w:rFonts w:asciiTheme="minorHAnsi" w:hAnsiTheme="minorHAnsi" w:cstheme="minorHAnsi"/>
          <w:b/>
          <w:bCs/>
          <w:iCs/>
          <w:kern w:val="1"/>
          <w:sz w:val="22"/>
          <w:szCs w:val="22"/>
        </w:rPr>
      </w:pPr>
      <w:r w:rsidRPr="006E2993">
        <w:rPr>
          <w:rFonts w:asciiTheme="minorHAnsi" w:hAnsiTheme="minorHAnsi" w:cstheme="minorHAnsi"/>
          <w:b/>
          <w:bCs/>
          <w:kern w:val="1"/>
          <w:sz w:val="22"/>
          <w:szCs w:val="22"/>
        </w:rPr>
        <w:t>č</w:t>
      </w:r>
      <w:r w:rsidR="007F4BCE" w:rsidRPr="006E2993">
        <w:rPr>
          <w:rFonts w:asciiTheme="minorHAnsi" w:hAnsiTheme="minorHAnsi" w:cstheme="minorHAnsi"/>
          <w:b/>
          <w:bCs/>
          <w:kern w:val="1"/>
          <w:sz w:val="22"/>
          <w:szCs w:val="22"/>
        </w:rPr>
        <w:t>j</w:t>
      </w:r>
      <w:r w:rsidRPr="006E2993">
        <w:rPr>
          <w:rFonts w:asciiTheme="minorHAnsi" w:hAnsiTheme="minorHAnsi" w:cstheme="minorHAnsi"/>
          <w:b/>
          <w:bCs/>
          <w:kern w:val="1"/>
          <w:sz w:val="22"/>
          <w:szCs w:val="22"/>
        </w:rPr>
        <w:t xml:space="preserve">.: </w:t>
      </w:r>
      <w:r w:rsidR="00D7742F" w:rsidRPr="00D7742F">
        <w:rPr>
          <w:rFonts w:asciiTheme="minorHAnsi" w:hAnsiTheme="minorHAnsi" w:cstheme="minorHAnsi"/>
          <w:b/>
          <w:bCs/>
          <w:iCs/>
          <w:sz w:val="22"/>
          <w:szCs w:val="22"/>
        </w:rPr>
        <w:t>MSMT-</w:t>
      </w:r>
    </w:p>
    <w:p w14:paraId="385A8593"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03C33C5D" w14:textId="2D5E56A2"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546E1F">
        <w:rPr>
          <w:rFonts w:asciiTheme="minorHAnsi" w:hAnsiTheme="minorHAnsi" w:cstheme="minorHAnsi"/>
          <w:b/>
          <w:bCs/>
          <w:kern w:val="1"/>
          <w:sz w:val="22"/>
          <w:szCs w:val="22"/>
        </w:rPr>
        <w:t>ACTION</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73EF6033"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414A6902" w14:textId="77777777" w:rsidR="00915076" w:rsidRPr="00783F5C" w:rsidRDefault="00915076" w:rsidP="00915076">
      <w:pPr>
        <w:jc w:val="center"/>
        <w:rPr>
          <w:rFonts w:asciiTheme="minorHAnsi" w:hAnsiTheme="minorHAnsi" w:cstheme="minorHAnsi"/>
          <w:b/>
          <w:bCs/>
          <w:sz w:val="22"/>
          <w:szCs w:val="22"/>
        </w:rPr>
      </w:pPr>
    </w:p>
    <w:p w14:paraId="5EAB3B88"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6A17A705" w14:textId="77777777" w:rsidR="0083012D" w:rsidRPr="00783F5C" w:rsidRDefault="0083012D" w:rsidP="00915076">
      <w:pPr>
        <w:rPr>
          <w:rFonts w:asciiTheme="minorHAnsi" w:hAnsiTheme="minorHAnsi" w:cstheme="minorHAnsi"/>
          <w:sz w:val="22"/>
          <w:szCs w:val="22"/>
        </w:rPr>
      </w:pPr>
    </w:p>
    <w:p w14:paraId="502C42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4D00A349"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IČO: 00022985</w:t>
      </w:r>
    </w:p>
    <w:p w14:paraId="2C84FF7D"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se sídlem Karmelitská 529/5, 118 12 Praha 1,</w:t>
      </w:r>
    </w:p>
    <w:p w14:paraId="054A1B55" w14:textId="71A73319" w:rsidR="00EE62DC" w:rsidRPr="00CA4471" w:rsidRDefault="00CD17B7" w:rsidP="00EE62DC">
      <w:pPr>
        <w:rPr>
          <w:rFonts w:asciiTheme="minorHAnsi" w:hAnsiTheme="minorHAnsi" w:cstheme="minorHAnsi"/>
          <w:sz w:val="22"/>
          <w:szCs w:val="22"/>
        </w:rPr>
      </w:pPr>
      <w:r>
        <w:rPr>
          <w:rFonts w:asciiTheme="minorHAnsi" w:hAnsiTheme="minorHAnsi" w:cstheme="minorHAnsi"/>
          <w:sz w:val="22"/>
          <w:szCs w:val="22"/>
        </w:rPr>
        <w:t>jednající</w:t>
      </w:r>
      <w:r w:rsidR="00EE62DC" w:rsidRPr="00CA4471">
        <w:rPr>
          <w:rFonts w:asciiTheme="minorHAnsi" w:hAnsiTheme="minorHAnsi" w:cstheme="minorHAnsi"/>
          <w:sz w:val="22"/>
          <w:szCs w:val="22"/>
        </w:rPr>
        <w:t xml:space="preserve">: </w:t>
      </w:r>
    </w:p>
    <w:p w14:paraId="070732D8" w14:textId="77777777" w:rsidR="00EE62DC" w:rsidRPr="00CA4471" w:rsidRDefault="00EE62DC" w:rsidP="00EE62DC">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256FCC" w:rsidRDefault="00915076" w:rsidP="00915076">
      <w:pPr>
        <w:spacing w:after="120"/>
        <w:jc w:val="center"/>
        <w:rPr>
          <w:rFonts w:asciiTheme="minorHAnsi" w:hAnsiTheme="minorHAnsi" w:cstheme="minorHAnsi"/>
          <w:b/>
          <w:sz w:val="22"/>
          <w:szCs w:val="22"/>
        </w:rPr>
      </w:pPr>
      <w:r w:rsidRPr="00256FCC">
        <w:rPr>
          <w:rFonts w:asciiTheme="minorHAnsi" w:hAnsiTheme="minorHAnsi" w:cstheme="minorHAnsi"/>
          <w:b/>
          <w:sz w:val="22"/>
          <w:szCs w:val="22"/>
        </w:rPr>
        <w:t>a</w:t>
      </w:r>
    </w:p>
    <w:p w14:paraId="41B2FD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0AB4778A"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485AA0A8"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57D2175C"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1D7057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F91599" w14:textId="71F1052E" w:rsidR="00EE62DC" w:rsidRPr="00CA4471" w:rsidRDefault="00CD17B7" w:rsidP="00EE62DC">
      <w:pPr>
        <w:rPr>
          <w:rFonts w:asciiTheme="minorHAnsi" w:hAnsiTheme="minorHAnsi" w:cstheme="minorHAnsi"/>
          <w:bCs/>
          <w:sz w:val="22"/>
          <w:szCs w:val="22"/>
        </w:rPr>
      </w:pPr>
      <w:r>
        <w:rPr>
          <w:rFonts w:asciiTheme="minorHAnsi" w:hAnsiTheme="minorHAnsi" w:cstheme="minorHAnsi"/>
          <w:bCs/>
          <w:sz w:val="22"/>
          <w:szCs w:val="22"/>
        </w:rPr>
        <w:t>jednající</w:t>
      </w:r>
      <w:r w:rsidR="00EE62DC" w:rsidRPr="00CA4471">
        <w:rPr>
          <w:rFonts w:asciiTheme="minorHAnsi" w:hAnsiTheme="minorHAnsi" w:cstheme="minorHAnsi"/>
          <w:bCs/>
          <w:sz w:val="22"/>
          <w:szCs w:val="22"/>
        </w:rPr>
        <w:t xml:space="preserve">: </w:t>
      </w:r>
      <w:r w:rsidR="00EE62DC" w:rsidRPr="00CA4471">
        <w:rPr>
          <w:rFonts w:asciiTheme="minorHAnsi" w:hAnsiTheme="minorHAnsi" w:cstheme="minorHAnsi"/>
          <w:bCs/>
          <w:sz w:val="22"/>
          <w:szCs w:val="22"/>
        </w:rPr>
        <w:fldChar w:fldCharType="begin"/>
      </w:r>
      <w:r w:rsidR="00EE62DC" w:rsidRPr="00CA4471">
        <w:rPr>
          <w:rFonts w:asciiTheme="minorHAnsi" w:hAnsiTheme="minorHAnsi" w:cstheme="minorHAnsi"/>
          <w:bCs/>
          <w:sz w:val="22"/>
          <w:szCs w:val="22"/>
        </w:rPr>
        <w:instrText xml:space="preserve"> MERGEFIELD zastoupená </w:instrText>
      </w:r>
      <w:r w:rsidR="00EE62DC" w:rsidRPr="00CA4471">
        <w:rPr>
          <w:rFonts w:asciiTheme="minorHAnsi" w:hAnsiTheme="minorHAnsi" w:cstheme="minorHAnsi"/>
          <w:bCs/>
          <w:sz w:val="22"/>
          <w:szCs w:val="22"/>
        </w:rPr>
        <w:fldChar w:fldCharType="separate"/>
      </w:r>
      <w:r w:rsidR="00EE62DC" w:rsidRPr="00CA4471">
        <w:rPr>
          <w:rFonts w:asciiTheme="minorHAnsi" w:hAnsiTheme="minorHAnsi" w:cstheme="minorHAnsi"/>
          <w:bCs/>
          <w:noProof/>
          <w:sz w:val="22"/>
          <w:szCs w:val="22"/>
        </w:rPr>
        <w:t>«</w:t>
      </w:r>
      <w:r>
        <w:rPr>
          <w:rFonts w:asciiTheme="minorHAnsi" w:hAnsiTheme="minorHAnsi" w:cstheme="minorHAnsi"/>
          <w:bCs/>
          <w:noProof/>
          <w:sz w:val="22"/>
          <w:szCs w:val="22"/>
        </w:rPr>
        <w:t>jednající</w:t>
      </w:r>
      <w:r w:rsidR="00EE62DC" w:rsidRPr="00CA4471">
        <w:rPr>
          <w:rFonts w:asciiTheme="minorHAnsi" w:hAnsiTheme="minorHAnsi" w:cstheme="minorHAnsi"/>
          <w:bCs/>
          <w:noProof/>
          <w:sz w:val="22"/>
          <w:szCs w:val="22"/>
        </w:rPr>
        <w:t>»</w:t>
      </w:r>
      <w:r w:rsidR="00EE62DC" w:rsidRPr="00CA4471">
        <w:rPr>
          <w:rFonts w:asciiTheme="minorHAnsi" w:hAnsiTheme="minorHAnsi" w:cstheme="minorHAnsi"/>
          <w:bCs/>
          <w:sz w:val="22"/>
          <w:szCs w:val="22"/>
        </w:rPr>
        <w:fldChar w:fldCharType="end"/>
      </w:r>
    </w:p>
    <w:p w14:paraId="0EBE5BFC" w14:textId="77777777" w:rsidR="00EE62DC" w:rsidRPr="00CA4471" w:rsidRDefault="00EE62DC" w:rsidP="00EE62DC">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Default="00B9486C" w:rsidP="00915076">
      <w:pPr>
        <w:rPr>
          <w:rFonts w:asciiTheme="minorHAnsi" w:hAnsiTheme="minorHAnsi" w:cstheme="minorHAnsi"/>
          <w:sz w:val="22"/>
          <w:szCs w:val="22"/>
        </w:rPr>
      </w:pPr>
    </w:p>
    <w:p w14:paraId="5D2353A5" w14:textId="77777777" w:rsidR="000D1769" w:rsidRPr="00783F5C" w:rsidRDefault="000D1769" w:rsidP="00915076">
      <w:pPr>
        <w:rPr>
          <w:rFonts w:asciiTheme="minorHAnsi" w:hAnsiTheme="minorHAnsi" w:cstheme="minorHAnsi"/>
          <w:sz w:val="22"/>
          <w:szCs w:val="22"/>
        </w:rPr>
      </w:pPr>
    </w:p>
    <w:p w14:paraId="3C1FCA08"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2A966BF9"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67B90BD7" w14:textId="77777777" w:rsidR="00915076" w:rsidRPr="00783F5C" w:rsidRDefault="00915076" w:rsidP="00915076">
      <w:pPr>
        <w:jc w:val="center"/>
        <w:rPr>
          <w:rFonts w:asciiTheme="minorHAnsi" w:hAnsiTheme="minorHAnsi" w:cstheme="minorHAnsi"/>
          <w:sz w:val="22"/>
          <w:szCs w:val="22"/>
        </w:rPr>
      </w:pPr>
    </w:p>
    <w:p w14:paraId="410835E2" w14:textId="64E70BF5"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24B02" w:rsidRPr="00524B02">
        <w:rPr>
          <w:rFonts w:asciiTheme="minorHAnsi" w:hAnsiTheme="minorHAnsi" w:cstheme="minorHAnsi"/>
          <w:sz w:val="22"/>
          <w:szCs w:val="22"/>
        </w:rPr>
        <w:t>podle § 159 a následujících zákona č. 500/2004 Sb., správní řád</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Pr>
          <w:rFonts w:asciiTheme="minorHAnsi" w:hAnsiTheme="minorHAnsi" w:cstheme="minorHAnsi"/>
          <w:sz w:val="22"/>
          <w:szCs w:val="22"/>
        </w:rPr>
        <w:t xml:space="preserve"> </w:t>
      </w:r>
      <w:r w:rsidRPr="00AC6E6A">
        <w:rPr>
          <w:rFonts w:asciiTheme="minorHAnsi" w:hAnsiTheme="minorHAnsi" w:cstheme="minorHAnsi"/>
          <w:sz w:val="22"/>
          <w:szCs w:val="22"/>
        </w:rPr>
        <w:t xml:space="preserve">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30805D3" w14:textId="77777777" w:rsidR="00915076" w:rsidRPr="00783F5C" w:rsidRDefault="00915076" w:rsidP="00915076">
      <w:pPr>
        <w:tabs>
          <w:tab w:val="left" w:pos="7655"/>
        </w:tabs>
        <w:jc w:val="both"/>
        <w:rPr>
          <w:rFonts w:asciiTheme="minorHAnsi" w:hAnsiTheme="minorHAnsi" w:cstheme="minorHAnsi"/>
          <w:sz w:val="22"/>
          <w:szCs w:val="22"/>
        </w:rPr>
      </w:pPr>
    </w:p>
    <w:p w14:paraId="15D470FB"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01C002EE" w14:textId="65E4521E" w:rsidR="00C0575D" w:rsidRPr="00256FCC"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783F5C">
        <w:rPr>
          <w:rFonts w:asciiTheme="minorHAnsi" w:hAnsiTheme="minorHAnsi" w:cstheme="minorHAnsi"/>
          <w:sz w:val="22"/>
          <w:szCs w:val="22"/>
        </w:rPr>
        <w:t>Předmětem této smlouvy je úprava práv a povinností poskytovatele a příjemce v</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souvislosti s účelovou podporou</w:t>
      </w:r>
      <w:r w:rsidR="00230D87" w:rsidRPr="00783F5C">
        <w:rPr>
          <w:rFonts w:asciiTheme="minorHAnsi" w:hAnsiTheme="minorHAnsi" w:cstheme="minorHAnsi"/>
          <w:sz w:val="22"/>
          <w:szCs w:val="22"/>
        </w:rPr>
        <w:t>,</w:t>
      </w:r>
      <w:r w:rsidRPr="00783F5C">
        <w:rPr>
          <w:rFonts w:asciiTheme="minorHAnsi" w:hAnsiTheme="minorHAnsi" w:cstheme="minorHAnsi"/>
          <w:sz w:val="22"/>
          <w:szCs w:val="22"/>
        </w:rPr>
        <w:t xml:space="preserve"> poskytnutou podle </w:t>
      </w:r>
      <w:r w:rsidRPr="00783F5C">
        <w:rPr>
          <w:rFonts w:asciiTheme="minorHAnsi" w:hAnsiTheme="minorHAnsi" w:cstheme="minorHAnsi"/>
          <w:sz w:val="22"/>
          <w:szCs w:val="22"/>
          <w:shd w:val="clear" w:color="auto" w:fill="FFFFFF" w:themeFill="background1"/>
        </w:rPr>
        <w:t xml:space="preserve">§ 4 odst. 1 písm. e) zákona č. 130/2002 Sb. </w:t>
      </w:r>
      <w:r w:rsidRPr="00783F5C">
        <w:rPr>
          <w:rFonts w:asciiTheme="minorHAnsi" w:hAnsiTheme="minorHAnsi" w:cstheme="minorHAnsi"/>
          <w:sz w:val="22"/>
          <w:szCs w:val="22"/>
        </w:rPr>
        <w:t>ze státního rozpočtu na</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 xml:space="preserve">řešení </w:t>
      </w:r>
      <w:r w:rsidRPr="0034126A">
        <w:rPr>
          <w:rFonts w:asciiTheme="minorHAnsi" w:hAnsiTheme="minorHAnsi" w:cstheme="minorHAnsi"/>
          <w:sz w:val="22"/>
          <w:szCs w:val="22"/>
        </w:rPr>
        <w:t xml:space="preserve">projektu výzkumu, vývoje a inovací s identifikačním kódem </w:t>
      </w:r>
      <w:r w:rsidR="00374690" w:rsidRPr="0034126A">
        <w:rPr>
          <w:rFonts w:asciiTheme="minorHAnsi" w:hAnsiTheme="minorHAnsi" w:cstheme="minorHAnsi"/>
          <w:b/>
          <w:sz w:val="22"/>
          <w:szCs w:val="22"/>
        </w:rPr>
        <w:fldChar w:fldCharType="begin"/>
      </w:r>
      <w:r w:rsidR="00374690" w:rsidRPr="0034126A">
        <w:rPr>
          <w:rFonts w:asciiTheme="minorHAnsi" w:hAnsiTheme="minorHAnsi" w:cstheme="minorHAnsi"/>
          <w:b/>
          <w:sz w:val="22"/>
          <w:szCs w:val="22"/>
        </w:rPr>
        <w:instrText xml:space="preserve"> MERGEFIELD kód_projektu </w:instrText>
      </w:r>
      <w:r w:rsidR="00374690" w:rsidRPr="0034126A">
        <w:rPr>
          <w:rFonts w:asciiTheme="minorHAnsi" w:hAnsiTheme="minorHAnsi" w:cstheme="minorHAnsi"/>
          <w:b/>
          <w:sz w:val="22"/>
          <w:szCs w:val="22"/>
        </w:rPr>
        <w:fldChar w:fldCharType="separate"/>
      </w:r>
      <w:r w:rsidR="00EA0BFD" w:rsidRPr="0034126A">
        <w:rPr>
          <w:rFonts w:asciiTheme="minorHAnsi" w:hAnsiTheme="minorHAnsi" w:cstheme="minorHAnsi"/>
          <w:b/>
          <w:noProof/>
          <w:sz w:val="22"/>
          <w:szCs w:val="22"/>
        </w:rPr>
        <w:t>LU</w:t>
      </w:r>
      <w:r w:rsidR="00546E1F">
        <w:rPr>
          <w:rFonts w:asciiTheme="minorHAnsi" w:hAnsiTheme="minorHAnsi" w:cstheme="minorHAnsi"/>
          <w:b/>
          <w:noProof/>
          <w:sz w:val="22"/>
          <w:szCs w:val="22"/>
        </w:rPr>
        <w:t>A2</w:t>
      </w:r>
      <w:r w:rsidR="00524560">
        <w:rPr>
          <w:rFonts w:asciiTheme="minorHAnsi" w:hAnsiTheme="minorHAnsi" w:cstheme="minorHAnsi"/>
          <w:b/>
          <w:noProof/>
          <w:sz w:val="22"/>
          <w:szCs w:val="22"/>
        </w:rPr>
        <w:t>6</w:t>
      </w:r>
      <w:r w:rsidR="00336AA7">
        <w:rPr>
          <w:rFonts w:asciiTheme="minorHAnsi" w:hAnsiTheme="minorHAnsi" w:cstheme="minorHAnsi"/>
          <w:b/>
          <w:noProof/>
          <w:sz w:val="22"/>
          <w:szCs w:val="22"/>
        </w:rPr>
        <w:t>XXX</w:t>
      </w:r>
      <w:r w:rsidR="00374690" w:rsidRPr="0034126A">
        <w:rPr>
          <w:rFonts w:asciiTheme="minorHAnsi" w:hAnsiTheme="minorHAnsi" w:cstheme="minorHAnsi"/>
          <w:b/>
          <w:sz w:val="22"/>
          <w:szCs w:val="22"/>
        </w:rPr>
        <w:fldChar w:fldCharType="end"/>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a</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s</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názvem</w:t>
      </w:r>
      <w:r w:rsidR="00D50B8B" w:rsidRPr="0034126A">
        <w:rPr>
          <w:rFonts w:asciiTheme="minorHAnsi" w:hAnsiTheme="minorHAnsi" w:cstheme="minorHAnsi"/>
          <w:sz w:val="22"/>
          <w:szCs w:val="22"/>
        </w:rPr>
        <w:t xml:space="preserve"> </w:t>
      </w:r>
      <w:r w:rsidR="00A94D57" w:rsidRPr="0034126A">
        <w:rPr>
          <w:rFonts w:asciiTheme="minorHAnsi" w:hAnsiTheme="minorHAnsi" w:cstheme="minorHAnsi"/>
          <w:sz w:val="22"/>
          <w:szCs w:val="22"/>
        </w:rPr>
        <w:t>„</w:t>
      </w:r>
      <w:r w:rsidR="00EE62DC" w:rsidRPr="00CA4471">
        <w:rPr>
          <w:rFonts w:asciiTheme="minorHAnsi" w:hAnsiTheme="minorHAnsi" w:cstheme="minorHAnsi"/>
          <w:b/>
          <w:noProof/>
          <w:sz w:val="22"/>
          <w:szCs w:val="22"/>
        </w:rPr>
        <w:t>NÁZEV_PROJEKTU</w:t>
      </w:r>
      <w:r w:rsidR="00A94D57" w:rsidRPr="00256FCC">
        <w:rPr>
          <w:rFonts w:asciiTheme="minorHAnsi" w:hAnsiTheme="minorHAnsi" w:cstheme="minorHAnsi"/>
          <w:b/>
          <w:sz w:val="22"/>
          <w:szCs w:val="22"/>
        </w:rPr>
        <w:t xml:space="preserve">“ </w:t>
      </w:r>
      <w:r w:rsidR="002E28A2" w:rsidRPr="00256FCC">
        <w:rPr>
          <w:rFonts w:asciiTheme="minorHAnsi" w:hAnsiTheme="minorHAnsi" w:cstheme="minorHAnsi"/>
          <w:sz w:val="22"/>
          <w:szCs w:val="22"/>
        </w:rPr>
        <w:t>(dále jen „Projekt“)</w:t>
      </w:r>
      <w:r w:rsidR="000B2A6D" w:rsidRPr="00256FCC">
        <w:rPr>
          <w:rFonts w:asciiTheme="minorHAnsi" w:hAnsiTheme="minorHAnsi" w:cstheme="minorHAnsi"/>
          <w:sz w:val="22"/>
          <w:szCs w:val="22"/>
        </w:rPr>
        <w:t xml:space="preserve">, jak plyne z </w:t>
      </w:r>
      <w:r w:rsidR="007A2143" w:rsidRPr="00256FCC">
        <w:rPr>
          <w:rFonts w:asciiTheme="minorHAnsi" w:hAnsiTheme="minorHAnsi" w:cstheme="minorHAnsi"/>
          <w:sz w:val="22"/>
          <w:szCs w:val="22"/>
        </w:rPr>
        <w:t xml:space="preserve">Přílohy I </w:t>
      </w:r>
      <w:r w:rsidR="00090B70"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 xml:space="preserve">smlouvy (dále jen „Příloha I“) a Přílohy II </w:t>
      </w:r>
      <w:r w:rsidR="00D85775"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smlouvy (dále jen „Příloha II“)</w:t>
      </w:r>
      <w:r w:rsidR="00476A67" w:rsidRPr="00256FCC">
        <w:rPr>
          <w:rFonts w:asciiTheme="minorHAnsi" w:hAnsiTheme="minorHAnsi" w:cstheme="minorHAnsi"/>
          <w:sz w:val="22"/>
          <w:szCs w:val="22"/>
        </w:rPr>
        <w:t>,</w:t>
      </w:r>
      <w:r w:rsidR="00F705A2"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realizov</w:t>
      </w:r>
      <w:r w:rsidR="00F705A2" w:rsidRPr="00256FCC">
        <w:rPr>
          <w:rFonts w:asciiTheme="minorHAnsi" w:hAnsiTheme="minorHAnsi" w:cstheme="minorHAnsi"/>
          <w:sz w:val="22"/>
          <w:szCs w:val="22"/>
        </w:rPr>
        <w:t>aného</w:t>
      </w:r>
      <w:r w:rsidR="00DF6ED5" w:rsidRPr="00256FCC">
        <w:rPr>
          <w:rFonts w:asciiTheme="minorHAnsi" w:hAnsiTheme="minorHAnsi" w:cstheme="minorHAnsi"/>
          <w:sz w:val="22"/>
          <w:szCs w:val="22"/>
        </w:rPr>
        <w:t xml:space="preserve"> v</w:t>
      </w:r>
      <w:r w:rsidR="005E09EE"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 xml:space="preserve">rámci </w:t>
      </w:r>
      <w:r w:rsidR="00F9509E" w:rsidRPr="00256FCC">
        <w:rPr>
          <w:rFonts w:asciiTheme="minorHAnsi" w:hAnsiTheme="minorHAnsi" w:cstheme="minorHAnsi"/>
          <w:sz w:val="22"/>
          <w:szCs w:val="22"/>
        </w:rPr>
        <w:t>pod</w:t>
      </w:r>
      <w:r w:rsidR="00622119" w:rsidRPr="00256FCC">
        <w:rPr>
          <w:rFonts w:asciiTheme="minorHAnsi" w:hAnsiTheme="minorHAnsi" w:cstheme="minorHAnsi"/>
          <w:sz w:val="22"/>
          <w:szCs w:val="22"/>
        </w:rPr>
        <w:t xml:space="preserve">programu </w:t>
      </w:r>
      <w:r w:rsidR="00F9509E" w:rsidRPr="00256FCC">
        <w:rPr>
          <w:rFonts w:asciiTheme="minorHAnsi" w:hAnsiTheme="minorHAnsi" w:cstheme="minorHAnsi"/>
          <w:sz w:val="22"/>
          <w:szCs w:val="22"/>
        </w:rPr>
        <w:t>INTER-</w:t>
      </w:r>
      <w:r w:rsidR="00546E1F">
        <w:rPr>
          <w:rFonts w:asciiTheme="minorHAnsi" w:hAnsiTheme="minorHAnsi" w:cstheme="minorHAnsi"/>
          <w:sz w:val="22"/>
          <w:szCs w:val="22"/>
        </w:rPr>
        <w:t>ACTION</w:t>
      </w:r>
      <w:r w:rsidR="00A937B1" w:rsidRPr="00256FCC">
        <w:rPr>
          <w:rFonts w:asciiTheme="minorHAnsi" w:hAnsiTheme="minorHAnsi" w:cstheme="minorHAnsi"/>
          <w:sz w:val="22"/>
          <w:szCs w:val="22"/>
        </w:rPr>
        <w:t xml:space="preserve"> (</w:t>
      </w:r>
      <w:r w:rsidR="00AE684F" w:rsidRPr="00256FCC">
        <w:rPr>
          <w:rFonts w:asciiTheme="minorHAnsi" w:hAnsiTheme="minorHAnsi" w:cstheme="minorHAnsi"/>
          <w:sz w:val="22"/>
          <w:szCs w:val="22"/>
        </w:rPr>
        <w:t>LU</w:t>
      </w:r>
      <w:r w:rsidR="00546E1F">
        <w:rPr>
          <w:rFonts w:asciiTheme="minorHAnsi" w:hAnsiTheme="minorHAnsi" w:cstheme="minorHAnsi"/>
          <w:sz w:val="22"/>
          <w:szCs w:val="22"/>
        </w:rPr>
        <w:t>AUS2</w:t>
      </w:r>
      <w:r w:rsidR="00524560">
        <w:rPr>
          <w:rFonts w:asciiTheme="minorHAnsi" w:hAnsiTheme="minorHAnsi" w:cstheme="minorHAnsi"/>
          <w:sz w:val="22"/>
          <w:szCs w:val="22"/>
        </w:rPr>
        <w:t>6</w:t>
      </w:r>
      <w:r w:rsidR="0052146E" w:rsidRPr="00256FCC">
        <w:rPr>
          <w:rFonts w:asciiTheme="minorHAnsi" w:hAnsiTheme="minorHAnsi" w:cstheme="minorHAnsi"/>
          <w:sz w:val="22"/>
          <w:szCs w:val="22"/>
        </w:rPr>
        <w:t>)</w:t>
      </w:r>
      <w:r w:rsidR="00A01747" w:rsidRPr="00256FCC">
        <w:rPr>
          <w:rFonts w:asciiTheme="minorHAnsi" w:hAnsiTheme="minorHAnsi" w:cstheme="minorHAnsi"/>
          <w:sz w:val="22"/>
          <w:szCs w:val="22"/>
        </w:rPr>
        <w:t>,</w:t>
      </w:r>
      <w:r w:rsidR="00D35A05" w:rsidRPr="00256FCC">
        <w:rPr>
          <w:rFonts w:asciiTheme="minorHAnsi" w:hAnsiTheme="minorHAnsi" w:cstheme="minorHAnsi"/>
          <w:color w:val="FF0000"/>
          <w:sz w:val="22"/>
          <w:szCs w:val="22"/>
          <w:shd w:val="clear" w:color="auto" w:fill="FFFFFF" w:themeFill="background1"/>
        </w:rPr>
        <w:t xml:space="preserve"> </w:t>
      </w:r>
      <w:r w:rsidR="00F9509E" w:rsidRPr="00256FCC">
        <w:rPr>
          <w:rFonts w:asciiTheme="minorHAnsi" w:hAnsiTheme="minorHAnsi" w:cstheme="minorHAnsi"/>
          <w:sz w:val="22"/>
          <w:szCs w:val="22"/>
          <w:shd w:val="clear" w:color="auto" w:fill="FFFFFF" w:themeFill="background1"/>
        </w:rPr>
        <w:t>programu INTER-EXCELLENCE</w:t>
      </w:r>
      <w:r w:rsidR="00AE684F" w:rsidRPr="00256FCC">
        <w:rPr>
          <w:rFonts w:asciiTheme="minorHAnsi" w:hAnsiTheme="minorHAnsi" w:cstheme="minorHAnsi"/>
          <w:sz w:val="22"/>
          <w:szCs w:val="22"/>
          <w:shd w:val="clear" w:color="auto" w:fill="FFFFFF" w:themeFill="background1"/>
        </w:rPr>
        <w:t xml:space="preserve"> II</w:t>
      </w:r>
      <w:r w:rsidR="00F9509E" w:rsidRPr="00256FCC">
        <w:rPr>
          <w:rFonts w:asciiTheme="minorHAnsi" w:hAnsiTheme="minorHAnsi" w:cstheme="minorHAnsi"/>
          <w:sz w:val="22"/>
          <w:szCs w:val="22"/>
          <w:shd w:val="clear" w:color="auto" w:fill="FFFFFF" w:themeFill="background1"/>
        </w:rPr>
        <w:t xml:space="preserve"> </w:t>
      </w:r>
      <w:r w:rsidR="00622119" w:rsidRPr="00256FCC">
        <w:rPr>
          <w:rFonts w:asciiTheme="minorHAnsi" w:hAnsiTheme="minorHAnsi" w:cstheme="minorHAnsi"/>
          <w:sz w:val="22"/>
          <w:szCs w:val="22"/>
        </w:rPr>
        <w:t>(dále jen „P</w:t>
      </w:r>
      <w:r w:rsidR="00F9509E" w:rsidRPr="00256FCC">
        <w:rPr>
          <w:rFonts w:asciiTheme="minorHAnsi" w:hAnsiTheme="minorHAnsi" w:cstheme="minorHAnsi"/>
          <w:sz w:val="22"/>
          <w:szCs w:val="22"/>
        </w:rPr>
        <w:t>odp</w:t>
      </w:r>
      <w:r w:rsidR="00622119" w:rsidRPr="00256FCC">
        <w:rPr>
          <w:rFonts w:asciiTheme="minorHAnsi" w:hAnsiTheme="minorHAnsi" w:cstheme="minorHAnsi"/>
          <w:sz w:val="22"/>
          <w:szCs w:val="22"/>
        </w:rPr>
        <w:t xml:space="preserve">rogram“). </w:t>
      </w:r>
      <w:r w:rsidR="00F870E7" w:rsidRPr="00256FCC">
        <w:rPr>
          <w:rFonts w:asciiTheme="minorHAnsi" w:hAnsiTheme="minorHAnsi" w:cstheme="minorHAnsi"/>
          <w:sz w:val="22"/>
          <w:szCs w:val="22"/>
          <w:u w:val="single"/>
        </w:rPr>
        <w:t>Příloha I</w:t>
      </w:r>
      <w:r w:rsidR="00F870E7" w:rsidRPr="00256FCC">
        <w:rPr>
          <w:rFonts w:asciiTheme="minorHAnsi" w:hAnsiTheme="minorHAnsi" w:cstheme="minorHAnsi"/>
          <w:sz w:val="22"/>
          <w:szCs w:val="22"/>
        </w:rPr>
        <w:t xml:space="preserve"> </w:t>
      </w:r>
      <w:r w:rsidR="00B9486C" w:rsidRPr="00256FCC">
        <w:rPr>
          <w:rFonts w:asciiTheme="minorHAnsi" w:hAnsiTheme="minorHAnsi" w:cstheme="minorHAnsi"/>
          <w:sz w:val="22"/>
          <w:szCs w:val="22"/>
        </w:rPr>
        <w:t xml:space="preserve">obsahuje schválený návrh Projektu, jehož realizace představuje </w:t>
      </w:r>
      <w:r w:rsidR="00B9486C" w:rsidRPr="00256FCC">
        <w:rPr>
          <w:rFonts w:asciiTheme="minorHAnsi" w:hAnsiTheme="minorHAnsi" w:cstheme="minorHAnsi"/>
          <w:b/>
          <w:sz w:val="22"/>
          <w:szCs w:val="22"/>
        </w:rPr>
        <w:t>účel poskytnuté podpory</w:t>
      </w:r>
      <w:r w:rsidR="00B9486C" w:rsidRPr="00256FCC">
        <w:rPr>
          <w:rFonts w:asciiTheme="minorHAnsi" w:hAnsiTheme="minorHAnsi" w:cstheme="minorHAnsi"/>
          <w:sz w:val="22"/>
          <w:szCs w:val="22"/>
        </w:rPr>
        <w:t xml:space="preserve"> </w:t>
      </w:r>
      <w:r w:rsidR="00CC3681" w:rsidRPr="00256FCC">
        <w:rPr>
          <w:rFonts w:asciiTheme="minorHAnsi" w:hAnsiTheme="minorHAnsi" w:cstheme="minorHAnsi"/>
          <w:sz w:val="22"/>
          <w:szCs w:val="22"/>
        </w:rPr>
        <w:t>–</w:t>
      </w:r>
      <w:r w:rsidR="00B9486C" w:rsidRPr="00256FCC">
        <w:rPr>
          <w:rFonts w:asciiTheme="minorHAnsi" w:hAnsiTheme="minorHAnsi" w:cstheme="minorHAnsi"/>
          <w:sz w:val="22"/>
          <w:szCs w:val="22"/>
        </w:rPr>
        <w:t xml:space="preserve"> specifikovaný mj. rozsahem a cíli řešení Projektu, indikátory jejich plnění a jejich cílovými hodnotami (tj.</w:t>
      </w:r>
      <w:r w:rsidR="00F870E7" w:rsidRPr="00256FCC">
        <w:rPr>
          <w:rFonts w:asciiTheme="minorHAnsi" w:hAnsiTheme="minorHAnsi" w:cstheme="minorHAnsi"/>
          <w:sz w:val="22"/>
          <w:szCs w:val="22"/>
        </w:rPr>
        <w:t xml:space="preserve"> očekávané výsledky řešení, způsob a harmonogram jejich dosažení a ověření</w:t>
      </w:r>
      <w:r w:rsidR="00484E4A" w:rsidRPr="00256FCC">
        <w:rPr>
          <w:rFonts w:asciiTheme="minorHAnsi" w:hAnsiTheme="minorHAnsi" w:cstheme="minorHAnsi"/>
          <w:sz w:val="22"/>
          <w:szCs w:val="22"/>
        </w:rPr>
        <w:t>)</w:t>
      </w:r>
      <w:r w:rsidR="00F870E7"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w:t>
      </w:r>
      <w:r w:rsidR="00961314" w:rsidRPr="00256FCC">
        <w:rPr>
          <w:rFonts w:asciiTheme="minorHAnsi" w:hAnsiTheme="minorHAnsi" w:cstheme="minorHAnsi"/>
          <w:sz w:val="22"/>
          <w:szCs w:val="22"/>
        </w:rPr>
        <w:t xml:space="preserve"> obsahuje rozpočet Projektu, zahrnující celkovou výši </w:t>
      </w:r>
      <w:r w:rsidR="002F0DFA" w:rsidRPr="00256FCC">
        <w:rPr>
          <w:rFonts w:asciiTheme="minorHAnsi" w:hAnsiTheme="minorHAnsi" w:cstheme="minorHAnsi"/>
          <w:sz w:val="22"/>
          <w:szCs w:val="22"/>
        </w:rPr>
        <w:t>uznaných</w:t>
      </w:r>
      <w:r w:rsidR="00961314" w:rsidRPr="00256FC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256FC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III</w:t>
      </w:r>
      <w:r w:rsidR="00961314" w:rsidRPr="00256FCC">
        <w:rPr>
          <w:rFonts w:asciiTheme="minorHAnsi" w:hAnsiTheme="minorHAnsi" w:cstheme="minorHAnsi"/>
          <w:sz w:val="22"/>
          <w:szCs w:val="22"/>
        </w:rPr>
        <w:t xml:space="preserve"> této smlouvy (dále jen „Příloha III“) obsahuje plán hodnocení Projektu. </w:t>
      </w:r>
      <w:r w:rsidR="00961314" w:rsidRPr="00256FCC">
        <w:rPr>
          <w:rFonts w:asciiTheme="minorHAnsi" w:hAnsiTheme="minorHAnsi" w:cstheme="minorHAnsi"/>
          <w:sz w:val="22"/>
          <w:szCs w:val="22"/>
          <w:u w:val="single"/>
        </w:rPr>
        <w:t>Příloh</w:t>
      </w:r>
      <w:r w:rsidR="00476A67" w:rsidRPr="00256FCC">
        <w:rPr>
          <w:rFonts w:asciiTheme="minorHAnsi" w:hAnsiTheme="minorHAnsi" w:cstheme="minorHAnsi"/>
          <w:sz w:val="22"/>
          <w:szCs w:val="22"/>
          <w:u w:val="single"/>
        </w:rPr>
        <w:t>a</w:t>
      </w:r>
      <w:r w:rsidR="00961314" w:rsidRPr="00256FCC">
        <w:rPr>
          <w:rFonts w:asciiTheme="minorHAnsi" w:hAnsiTheme="minorHAnsi" w:cstheme="minorHAnsi"/>
          <w:sz w:val="22"/>
          <w:szCs w:val="22"/>
          <w:u w:val="single"/>
        </w:rPr>
        <w:t xml:space="preserve"> </w:t>
      </w:r>
      <w:r w:rsidR="00C0575D" w:rsidRPr="00256FCC">
        <w:rPr>
          <w:rFonts w:asciiTheme="minorHAnsi" w:hAnsiTheme="minorHAnsi" w:cstheme="minorHAnsi"/>
          <w:sz w:val="22"/>
          <w:szCs w:val="22"/>
          <w:u w:val="single"/>
        </w:rPr>
        <w:t>I</w:t>
      </w:r>
      <w:r w:rsidR="00961314" w:rsidRPr="00256FCC">
        <w:rPr>
          <w:rFonts w:asciiTheme="minorHAnsi" w:hAnsiTheme="minorHAnsi" w:cstheme="minorHAnsi"/>
          <w:sz w:val="22"/>
          <w:szCs w:val="22"/>
          <w:u w:val="single"/>
        </w:rPr>
        <w:t>V</w:t>
      </w:r>
      <w:r w:rsidR="009F106C" w:rsidRPr="00256FCC">
        <w:rPr>
          <w:rFonts w:asciiTheme="minorHAnsi" w:hAnsiTheme="minorHAnsi" w:cstheme="minorHAnsi"/>
          <w:sz w:val="22"/>
          <w:szCs w:val="22"/>
        </w:rPr>
        <w:t xml:space="preserve"> </w:t>
      </w:r>
      <w:r w:rsidR="00476A67" w:rsidRPr="00256FCC">
        <w:rPr>
          <w:rFonts w:asciiTheme="minorHAnsi" w:hAnsiTheme="minorHAnsi" w:cstheme="minorHAnsi"/>
          <w:sz w:val="22"/>
          <w:szCs w:val="22"/>
        </w:rPr>
        <w:t>specifikuje sankce při porušení smlouvy nebo ustanovení obecně závazných předpisů (dále jen „Příloha IV“)</w:t>
      </w:r>
      <w:r w:rsidR="006936A5" w:rsidRPr="00256FCC">
        <w:rPr>
          <w:rFonts w:asciiTheme="minorHAnsi" w:hAnsiTheme="minorHAnsi" w:cstheme="minorHAnsi"/>
          <w:sz w:val="22"/>
          <w:szCs w:val="22"/>
        </w:rPr>
        <w:t>.</w:t>
      </w:r>
    </w:p>
    <w:p w14:paraId="3E3D09B3" w14:textId="3FCD421D" w:rsidR="00622119" w:rsidRPr="00783F5C"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Pr="00783F5C">
        <w:rPr>
          <w:rFonts w:asciiTheme="minorHAnsi" w:eastAsia="Batang" w:hAnsiTheme="minorHAnsi" w:cstheme="minorHAnsi"/>
          <w:sz w:val="22"/>
          <w:szCs w:val="22"/>
        </w:rPr>
        <w:t xml:space="preserve">rojektu uvedených v Příloze I smlouvy, Rámec </w:t>
      </w:r>
      <w:r w:rsidR="00E713B0" w:rsidRPr="00783F5C">
        <w:rPr>
          <w:rFonts w:asciiTheme="minorHAnsi" w:eastAsia="Batang" w:hAnsiTheme="minorHAnsi" w:cstheme="minorHAnsi"/>
          <w:sz w:val="22"/>
          <w:szCs w:val="22"/>
        </w:rPr>
        <w:t xml:space="preserve">       </w:t>
      </w:r>
      <w:r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46A9FC6F" w14:textId="406E29C1" w:rsidR="00915076" w:rsidRPr="00ED104F"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F106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ED104F">
        <w:rPr>
          <w:rFonts w:asciiTheme="minorHAnsi" w:hAnsiTheme="minorHAnsi" w:cstheme="minorHAnsi"/>
          <w:sz w:val="22"/>
          <w:szCs w:val="22"/>
        </w:rPr>
        <w:t xml:space="preserve">této </w:t>
      </w:r>
      <w:r w:rsidR="000D0D89" w:rsidRPr="00ED104F">
        <w:rPr>
          <w:rFonts w:asciiTheme="minorHAnsi" w:hAnsiTheme="minorHAnsi" w:cstheme="minorHAnsi"/>
          <w:sz w:val="22"/>
          <w:szCs w:val="22"/>
        </w:rPr>
        <w:t>smlouvy</w:t>
      </w:r>
      <w:r w:rsidR="00915076" w:rsidRPr="00ED104F">
        <w:rPr>
          <w:rFonts w:asciiTheme="minorHAnsi" w:hAnsiTheme="minorHAnsi" w:cstheme="minorHAnsi"/>
          <w:sz w:val="22"/>
          <w:szCs w:val="22"/>
        </w:rPr>
        <w:t>.</w:t>
      </w:r>
    </w:p>
    <w:p w14:paraId="02460818" w14:textId="0F5A811F" w:rsidR="006D6EDC" w:rsidRPr="00ED104F"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D104F">
        <w:rPr>
          <w:rFonts w:asciiTheme="minorHAnsi" w:hAnsiTheme="minorHAnsi" w:cstheme="minorHAnsi"/>
          <w:sz w:val="22"/>
          <w:szCs w:val="22"/>
        </w:rPr>
        <w:t xml:space="preserve">  </w:t>
      </w:r>
      <w:r w:rsidR="00915076" w:rsidRPr="00ED104F">
        <w:rPr>
          <w:rFonts w:asciiTheme="minorHAnsi" w:hAnsiTheme="minorHAnsi" w:cstheme="minorHAnsi"/>
          <w:sz w:val="22"/>
          <w:szCs w:val="22"/>
        </w:rPr>
        <w:t>Osobou</w:t>
      </w:r>
      <w:r w:rsidR="00F92E6B" w:rsidRPr="00ED104F">
        <w:rPr>
          <w:rFonts w:asciiTheme="minorHAnsi" w:hAnsiTheme="minorHAnsi" w:cstheme="minorHAnsi"/>
          <w:sz w:val="22"/>
          <w:szCs w:val="22"/>
        </w:rPr>
        <w:t>,</w:t>
      </w:r>
      <w:r w:rsidR="00915076" w:rsidRPr="00ED104F">
        <w:rPr>
          <w:rFonts w:asciiTheme="minorHAnsi" w:hAnsiTheme="minorHAnsi" w:cstheme="minorHAnsi"/>
          <w:sz w:val="22"/>
          <w:szCs w:val="22"/>
        </w:rPr>
        <w:t xml:space="preserve"> odpovědnou příjemci za odbornou úroveň Projektu</w:t>
      </w:r>
      <w:r w:rsidR="00AB3E9C" w:rsidRPr="00ED104F">
        <w:rPr>
          <w:rFonts w:asciiTheme="minorHAnsi" w:hAnsiTheme="minorHAnsi" w:cstheme="minorHAnsi"/>
          <w:sz w:val="22"/>
          <w:szCs w:val="22"/>
        </w:rPr>
        <w:t xml:space="preserve"> (tj. řešitelem Projektu)</w:t>
      </w:r>
      <w:r w:rsidR="00915076" w:rsidRPr="00ED104F">
        <w:rPr>
          <w:rFonts w:asciiTheme="minorHAnsi" w:hAnsiTheme="minorHAnsi" w:cstheme="minorHAnsi"/>
          <w:sz w:val="22"/>
          <w:szCs w:val="22"/>
        </w:rPr>
        <w:t xml:space="preserve"> a současně </w:t>
      </w:r>
      <w:r w:rsidR="0083551B" w:rsidRPr="00ED104F">
        <w:rPr>
          <w:rFonts w:asciiTheme="minorHAnsi" w:hAnsiTheme="minorHAnsi" w:cstheme="minorHAnsi"/>
          <w:sz w:val="22"/>
          <w:szCs w:val="22"/>
        </w:rPr>
        <w:t xml:space="preserve">určenou </w:t>
      </w:r>
      <w:r w:rsidR="00915076" w:rsidRPr="00ED104F">
        <w:rPr>
          <w:rFonts w:asciiTheme="minorHAnsi" w:hAnsiTheme="minorHAnsi" w:cstheme="minorHAnsi"/>
          <w:sz w:val="22"/>
          <w:szCs w:val="22"/>
        </w:rPr>
        <w:t>pro komunikaci mezi příjemcem a poskytovatelem, je</w:t>
      </w:r>
      <w:r w:rsidR="00336AA7">
        <w:rPr>
          <w:rFonts w:asciiTheme="minorHAnsi" w:hAnsiTheme="minorHAnsi" w:cstheme="minorHAnsi"/>
          <w:sz w:val="22"/>
          <w:szCs w:val="22"/>
        </w:rPr>
        <w:t xml:space="preserve"> </w:t>
      </w:r>
      <w:r w:rsidR="00EE62DC" w:rsidRPr="00CA4471">
        <w:rPr>
          <w:rFonts w:asciiTheme="minorHAnsi" w:hAnsiTheme="minorHAnsi" w:cstheme="minorHAnsi"/>
          <w:b/>
          <w:noProof/>
          <w:sz w:val="22"/>
          <w:szCs w:val="22"/>
        </w:rPr>
        <w:t>řešite</w:t>
      </w:r>
      <w:r w:rsidR="00EE62DC">
        <w:rPr>
          <w:rFonts w:asciiTheme="minorHAnsi" w:hAnsiTheme="minorHAnsi" w:cstheme="minorHAnsi"/>
          <w:b/>
          <w:noProof/>
          <w:sz w:val="22"/>
          <w:szCs w:val="22"/>
        </w:rPr>
        <w:t>l</w:t>
      </w:r>
      <w:r w:rsidR="005E09EE" w:rsidRPr="00ED104F">
        <w:rPr>
          <w:rFonts w:asciiTheme="minorHAnsi" w:hAnsiTheme="minorHAnsi" w:cstheme="minorHAnsi"/>
          <w:b/>
          <w:bCs/>
          <w:noProof/>
          <w:sz w:val="22"/>
          <w:szCs w:val="22"/>
        </w:rPr>
        <w:t>.</w:t>
      </w:r>
      <w:r w:rsidR="006D6EDC" w:rsidRPr="00ED104F">
        <w:rPr>
          <w:rFonts w:asciiTheme="minorHAnsi" w:hAnsiTheme="minorHAnsi" w:cstheme="minorHAnsi"/>
          <w:noProof/>
          <w:sz w:val="22"/>
          <w:szCs w:val="22"/>
        </w:rPr>
        <w:t xml:space="preserve"> </w:t>
      </w:r>
    </w:p>
    <w:p w14:paraId="53B1250F" w14:textId="77777777" w:rsidR="00915076" w:rsidRPr="00ED104F"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D104F"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D104F" w:rsidRDefault="00B9486C" w:rsidP="00B9486C">
      <w:pPr>
        <w:pStyle w:val="Odstavec-1"/>
        <w:keepNext/>
        <w:spacing w:after="0"/>
        <w:ind w:left="0" w:firstLine="0"/>
        <w:rPr>
          <w:rFonts w:asciiTheme="minorHAnsi" w:hAnsiTheme="minorHAnsi" w:cstheme="minorHAnsi"/>
          <w:sz w:val="22"/>
          <w:szCs w:val="22"/>
        </w:rPr>
      </w:pPr>
      <w:r w:rsidRPr="00ED104F">
        <w:rPr>
          <w:rFonts w:asciiTheme="minorHAnsi" w:hAnsiTheme="minorHAnsi" w:cstheme="minorHAnsi"/>
          <w:b/>
          <w:bCs/>
          <w:sz w:val="22"/>
          <w:szCs w:val="22"/>
        </w:rPr>
        <w:t xml:space="preserve">                                                         </w:t>
      </w:r>
      <w:r w:rsidR="005F1683" w:rsidRPr="00ED104F">
        <w:rPr>
          <w:rFonts w:asciiTheme="minorHAnsi" w:hAnsiTheme="minorHAnsi" w:cstheme="minorHAnsi"/>
          <w:b/>
          <w:bCs/>
          <w:sz w:val="22"/>
          <w:szCs w:val="22"/>
        </w:rPr>
        <w:t>Způsobilé a u</w:t>
      </w:r>
      <w:r w:rsidR="00E9155F" w:rsidRPr="00ED104F">
        <w:rPr>
          <w:rFonts w:asciiTheme="minorHAnsi" w:hAnsiTheme="minorHAnsi" w:cstheme="minorHAnsi"/>
          <w:b/>
          <w:bCs/>
          <w:sz w:val="22"/>
          <w:szCs w:val="22"/>
        </w:rPr>
        <w:t>znan</w:t>
      </w:r>
      <w:r w:rsidR="00853751" w:rsidRPr="00ED104F">
        <w:rPr>
          <w:rFonts w:asciiTheme="minorHAnsi" w:hAnsiTheme="minorHAnsi" w:cstheme="minorHAnsi"/>
          <w:b/>
          <w:bCs/>
          <w:sz w:val="22"/>
          <w:szCs w:val="22"/>
        </w:rPr>
        <w:t>é</w:t>
      </w:r>
      <w:r w:rsidR="00E9155F" w:rsidRPr="00ED104F">
        <w:rPr>
          <w:rFonts w:asciiTheme="minorHAnsi" w:hAnsiTheme="minorHAnsi" w:cstheme="minorHAnsi"/>
          <w:b/>
          <w:bCs/>
          <w:sz w:val="22"/>
          <w:szCs w:val="22"/>
        </w:rPr>
        <w:t xml:space="preserve"> </w:t>
      </w:r>
      <w:r w:rsidR="00990450" w:rsidRPr="00ED104F">
        <w:rPr>
          <w:rFonts w:asciiTheme="minorHAnsi" w:hAnsiTheme="minorHAnsi" w:cstheme="minorHAnsi"/>
          <w:b/>
          <w:bCs/>
          <w:sz w:val="22"/>
          <w:szCs w:val="22"/>
        </w:rPr>
        <w:t xml:space="preserve">náklady </w:t>
      </w:r>
      <w:r w:rsidR="00027119" w:rsidRPr="00ED104F">
        <w:rPr>
          <w:rFonts w:asciiTheme="minorHAnsi" w:hAnsiTheme="minorHAnsi" w:cstheme="minorHAnsi"/>
          <w:b/>
          <w:bCs/>
          <w:sz w:val="22"/>
          <w:szCs w:val="22"/>
        </w:rPr>
        <w:t>Projektu</w:t>
      </w:r>
      <w:r w:rsidR="00E9155F" w:rsidRPr="00ED104F">
        <w:rPr>
          <w:rFonts w:asciiTheme="minorHAnsi" w:hAnsiTheme="minorHAnsi" w:cstheme="minorHAnsi"/>
          <w:b/>
          <w:bCs/>
          <w:sz w:val="22"/>
          <w:szCs w:val="22"/>
        </w:rPr>
        <w:t xml:space="preserve"> </w:t>
      </w:r>
    </w:p>
    <w:p w14:paraId="2FDB7FEB" w14:textId="77777777" w:rsidR="00B9486C" w:rsidRPr="00783F5C"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19D8AD78" w14:textId="77777777" w:rsidR="00E713B0" w:rsidRDefault="00E713B0"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438A8902" w14:textId="741F9E87" w:rsidR="004A66AE" w:rsidRPr="004A66AE" w:rsidRDefault="004A66AE" w:rsidP="004A66AE">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2883A3DF" w14:textId="77777777" w:rsidR="00E25F72" w:rsidRPr="00783F5C"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5D325C3B" w14:textId="09439C7B" w:rsidR="00371D22" w:rsidRPr="00783F5C"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w:t>
      </w:r>
      <w:r w:rsidR="00833DF6">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přímých nákladů Projektu.</w:t>
      </w:r>
      <w:r w:rsidR="005F1683" w:rsidRPr="00783F5C">
        <w:rPr>
          <w:rFonts w:asciiTheme="minorHAnsi" w:hAnsiTheme="minorHAnsi" w:cstheme="minorHAnsi"/>
          <w:color w:val="000000"/>
          <w:sz w:val="22"/>
          <w:szCs w:val="22"/>
        </w:rPr>
        <w:t xml:space="preserve"> </w:t>
      </w:r>
    </w:p>
    <w:p w14:paraId="70092271" w14:textId="404B8E16"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Způsobilé náklady musejí být vynaloženy v období řešení Projektu stanoveném v</w:t>
      </w:r>
      <w:r w:rsidR="00833DF6">
        <w:rPr>
          <w:rFonts w:asciiTheme="minorHAnsi" w:hAnsiTheme="minorHAnsi" w:cstheme="minorHAnsi"/>
          <w:sz w:val="22"/>
          <w:szCs w:val="22"/>
        </w:rPr>
        <w:t xml:space="preserve"> </w:t>
      </w:r>
      <w:r w:rsidRPr="00783F5C">
        <w:rPr>
          <w:rFonts w:asciiTheme="minorHAnsi" w:hAnsiTheme="minorHAnsi" w:cstheme="minorHAnsi"/>
          <w:sz w:val="22"/>
          <w:szCs w:val="22"/>
        </w:rPr>
        <w:t xml:space="preserve">článku 3 této smlouvy. </w:t>
      </w:r>
    </w:p>
    <w:p w14:paraId="297B2F2E" w14:textId="77777777" w:rsidR="000906CB" w:rsidRPr="00783F5C"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75CDC15D" w14:textId="59375B39" w:rsidR="00B128B9" w:rsidRPr="00ED104F"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936110">
        <w:rPr>
          <w:rFonts w:ascii="Calibri" w:hAnsi="Calibri" w:cs="Calibri"/>
          <w:color w:val="000000"/>
          <w:sz w:val="22"/>
          <w:szCs w:val="22"/>
        </w:rPr>
        <w:t xml:space="preserve">Poskytovatel </w:t>
      </w:r>
      <w:r w:rsidRPr="00ED104F">
        <w:rPr>
          <w:rFonts w:ascii="Calibri" w:hAnsi="Calibri" w:cs="Calibri"/>
          <w:color w:val="000000"/>
          <w:sz w:val="22"/>
          <w:szCs w:val="22"/>
        </w:rPr>
        <w:t xml:space="preserve">stanovuje celkovou výši uznaných nákladů na celé období řešení Projektu </w:t>
      </w:r>
      <w:r w:rsidR="0098279B" w:rsidRPr="00ED104F">
        <w:rPr>
          <w:rFonts w:ascii="Calibri" w:hAnsi="Calibri" w:cs="Calibri"/>
          <w:color w:val="000000"/>
          <w:sz w:val="22"/>
          <w:szCs w:val="22"/>
        </w:rPr>
        <w:t>po</w:t>
      </w:r>
      <w:r w:rsidRPr="00ED104F">
        <w:rPr>
          <w:rFonts w:ascii="Calibri" w:hAnsi="Calibri" w:cs="Calibri"/>
          <w:color w:val="000000"/>
          <w:sz w:val="22"/>
          <w:szCs w:val="22"/>
        </w:rPr>
        <w:t>dle čl</w:t>
      </w:r>
      <w:r w:rsidR="00A56EC5" w:rsidRPr="00ED104F">
        <w:rPr>
          <w:rFonts w:ascii="Calibri" w:hAnsi="Calibri" w:cs="Calibri"/>
          <w:color w:val="000000"/>
          <w:sz w:val="22"/>
          <w:szCs w:val="22"/>
        </w:rPr>
        <w:t>ánku</w:t>
      </w:r>
      <w:r w:rsidR="00BA01DC" w:rsidRPr="00ED104F">
        <w:rPr>
          <w:rFonts w:ascii="Calibri" w:hAnsi="Calibri" w:cs="Calibri"/>
          <w:color w:val="000000"/>
          <w:sz w:val="22"/>
          <w:szCs w:val="22"/>
        </w:rPr>
        <w:t xml:space="preserve"> 3</w:t>
      </w:r>
      <w:r w:rsidRPr="00ED104F">
        <w:rPr>
          <w:rFonts w:ascii="Calibri" w:hAnsi="Calibri" w:cs="Calibri"/>
          <w:color w:val="000000"/>
          <w:sz w:val="22"/>
          <w:szCs w:val="22"/>
        </w:rPr>
        <w:t xml:space="preserve"> </w:t>
      </w:r>
      <w:r w:rsidR="00AA6430" w:rsidRPr="00ED104F">
        <w:rPr>
          <w:rFonts w:ascii="Calibri" w:hAnsi="Calibri" w:cs="Calibri"/>
          <w:color w:val="000000"/>
          <w:sz w:val="22"/>
          <w:szCs w:val="22"/>
        </w:rPr>
        <w:t xml:space="preserve">této </w:t>
      </w:r>
      <w:r w:rsidRPr="00ED104F">
        <w:rPr>
          <w:rFonts w:ascii="Calibri" w:hAnsi="Calibri" w:cs="Calibri"/>
          <w:color w:val="000000"/>
          <w:sz w:val="22"/>
          <w:szCs w:val="22"/>
        </w:rPr>
        <w:t>smlouvy na</w:t>
      </w:r>
      <w:r w:rsidR="004E387F" w:rsidRPr="00ED104F">
        <w:rPr>
          <w:rFonts w:ascii="Calibri" w:hAnsi="Calibri" w:cs="Calibri"/>
          <w:b/>
          <w:color w:val="000000" w:themeColor="text1"/>
          <w:sz w:val="22"/>
          <w:szCs w:val="22"/>
        </w:rPr>
        <w:t xml:space="preserve"> </w:t>
      </w:r>
      <w:r w:rsidR="00374690" w:rsidRPr="00ED104F">
        <w:rPr>
          <w:rFonts w:ascii="Calibri" w:hAnsi="Calibri" w:cs="Calibri"/>
          <w:b/>
          <w:color w:val="000000" w:themeColor="text1"/>
          <w:sz w:val="22"/>
          <w:szCs w:val="22"/>
        </w:rPr>
        <w:fldChar w:fldCharType="begin"/>
      </w:r>
      <w:r w:rsidR="00374690" w:rsidRPr="00ED104F">
        <w:rPr>
          <w:rFonts w:ascii="Calibri" w:hAnsi="Calibri" w:cs="Calibri"/>
          <w:b/>
          <w:color w:val="000000" w:themeColor="text1"/>
          <w:sz w:val="22"/>
          <w:szCs w:val="22"/>
        </w:rPr>
        <w:instrText xml:space="preserve"> MERGEFIELD Celkové_uznané_náklady_projektu_Kč </w:instrText>
      </w:r>
      <w:r w:rsidR="00374690" w:rsidRPr="00ED104F">
        <w:rPr>
          <w:rFonts w:ascii="Calibri" w:hAnsi="Calibri" w:cs="Calibri"/>
          <w:b/>
          <w:color w:val="000000" w:themeColor="text1"/>
          <w:sz w:val="22"/>
          <w:szCs w:val="22"/>
        </w:rPr>
        <w:fldChar w:fldCharType="separate"/>
      </w:r>
      <w:r w:rsidR="00EE62DC" w:rsidRPr="00EE62DC">
        <w:rPr>
          <w:rFonts w:asciiTheme="minorHAnsi" w:hAnsiTheme="minorHAnsi" w:cstheme="minorHAnsi"/>
          <w:b/>
          <w:noProof/>
          <w:color w:val="000000" w:themeColor="text1"/>
          <w:sz w:val="22"/>
          <w:szCs w:val="22"/>
        </w:rPr>
        <w:t xml:space="preserve"> </w:t>
      </w:r>
      <w:r w:rsidR="00EE62DC" w:rsidRPr="00CA4471">
        <w:rPr>
          <w:rFonts w:asciiTheme="minorHAnsi" w:hAnsiTheme="minorHAnsi" w:cstheme="minorHAnsi"/>
          <w:b/>
          <w:noProof/>
          <w:color w:val="000000" w:themeColor="text1"/>
          <w:sz w:val="22"/>
          <w:szCs w:val="22"/>
        </w:rPr>
        <w:t>Celkové_uznané_náklady_projektu_Kč</w:t>
      </w:r>
      <w:r w:rsidR="00374690" w:rsidRPr="00ED104F">
        <w:rPr>
          <w:rFonts w:ascii="Calibri" w:hAnsi="Calibri" w:cs="Calibri"/>
          <w:b/>
          <w:color w:val="000000" w:themeColor="text1"/>
          <w:sz w:val="22"/>
          <w:szCs w:val="22"/>
        </w:rPr>
        <w:fldChar w:fldCharType="end"/>
      </w:r>
      <w:r w:rsidRPr="00ED104F">
        <w:rPr>
          <w:rFonts w:ascii="Calibri" w:hAnsi="Calibri" w:cs="Calibri"/>
          <w:color w:val="000000"/>
          <w:sz w:val="22"/>
          <w:szCs w:val="22"/>
        </w:rPr>
        <w:t xml:space="preserve"> </w:t>
      </w:r>
      <w:r w:rsidR="002E42E6" w:rsidRPr="00ED104F">
        <w:rPr>
          <w:rFonts w:ascii="Calibri" w:hAnsi="Calibri" w:cs="Calibri"/>
          <w:color w:val="000000"/>
          <w:sz w:val="22"/>
          <w:szCs w:val="22"/>
        </w:rPr>
        <w:t>(</w:t>
      </w:r>
      <w:r w:rsidR="00936110" w:rsidRPr="00ED104F">
        <w:rPr>
          <w:rFonts w:ascii="Calibri" w:hAnsi="Calibri" w:cs="Calibri"/>
          <w:color w:val="000000"/>
          <w:sz w:val="22"/>
          <w:szCs w:val="22"/>
        </w:rPr>
        <w:t>slovy</w:t>
      </w:r>
      <w:r w:rsidRPr="00ED104F">
        <w:rPr>
          <w:rFonts w:ascii="Calibri" w:hAnsi="Calibri" w:cs="Calibri"/>
          <w:color w:val="000000" w:themeColor="text1"/>
          <w:sz w:val="22"/>
          <w:szCs w:val="22"/>
        </w:rPr>
        <w:t>)</w:t>
      </w:r>
      <w:r w:rsidR="00E713B0" w:rsidRPr="00ED104F">
        <w:rPr>
          <w:rFonts w:ascii="Calibri" w:hAnsi="Calibri" w:cs="Calibri"/>
          <w:color w:val="000000" w:themeColor="text1"/>
          <w:sz w:val="22"/>
          <w:szCs w:val="22"/>
        </w:rPr>
        <w:t>, a to v</w:t>
      </w:r>
      <w:r w:rsidR="00936110" w:rsidRPr="00ED104F">
        <w:rPr>
          <w:rFonts w:ascii="Calibri" w:hAnsi="Calibri" w:cs="Calibri"/>
          <w:color w:val="000000" w:themeColor="text1"/>
          <w:sz w:val="22"/>
          <w:szCs w:val="22"/>
        </w:rPr>
        <w:t xml:space="preserve"> </w:t>
      </w:r>
      <w:r w:rsidR="00E713B0" w:rsidRPr="00ED104F">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783F5C" w:rsidRDefault="003A2983"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783F5C" w:rsidRDefault="00C4130A"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sledovat</w:t>
      </w:r>
      <w:r w:rsidR="00087645">
        <w:rPr>
          <w:rFonts w:asciiTheme="minorHAnsi" w:hAnsiTheme="minorHAnsi" w:cstheme="minorHAnsi"/>
          <w:sz w:val="22"/>
          <w:szCs w:val="22"/>
        </w:rPr>
        <w:t xml:space="preserve"> odděleně</w:t>
      </w:r>
      <w:r w:rsidR="002E023A" w:rsidRPr="00783F5C">
        <w:rPr>
          <w:rFonts w:asciiTheme="minorHAnsi" w:hAnsiTheme="minorHAnsi" w:cstheme="minorHAnsi"/>
          <w:sz w:val="22"/>
          <w:szCs w:val="22"/>
        </w:rPr>
        <w:t xml:space="preserve"> náklady nebo výdaje hrazené z podpory. Příjemce, který není účetní jednotkou, vede tuto </w:t>
      </w:r>
      <w:r w:rsidR="002E023A" w:rsidRPr="00783F5C">
        <w:rPr>
          <w:rFonts w:asciiTheme="minorHAnsi" w:hAnsiTheme="minorHAnsi" w:cstheme="minorHAnsi"/>
          <w:sz w:val="22"/>
          <w:szCs w:val="22"/>
        </w:rPr>
        <w:lastRenderedPageBreak/>
        <w:t xml:space="preserve">oddělenou evidenci v rámci daňové evidence </w:t>
      </w:r>
      <w:r w:rsidRPr="00783F5C">
        <w:rPr>
          <w:rFonts w:asciiTheme="minorHAnsi" w:hAnsiTheme="minorHAnsi" w:cstheme="minorHAnsi"/>
          <w:sz w:val="22"/>
          <w:szCs w:val="22"/>
        </w:rPr>
        <w:t>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783F5C"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11A619C3"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371732"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5881AC55"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01BD2A8D" w14:textId="4742658F"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zahájit řešení Projektu v</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souladu s</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 xml:space="preserve">Přílohou I, </w:t>
      </w:r>
      <w:r w:rsidRPr="00AC6E6A">
        <w:rPr>
          <w:rFonts w:asciiTheme="minorHAnsi" w:hAnsiTheme="minorHAnsi" w:cstheme="minorHAnsi"/>
          <w:sz w:val="22"/>
          <w:szCs w:val="22"/>
          <w:shd w:val="clear" w:color="auto" w:fill="FFFFFF" w:themeFill="background1"/>
        </w:rPr>
        <w:t xml:space="preserve">nejdříve však </w:t>
      </w:r>
      <w:r w:rsidR="00B00B4D" w:rsidRPr="005C2DC8">
        <w:rPr>
          <w:rFonts w:asciiTheme="minorHAnsi" w:hAnsiTheme="minorHAnsi" w:cstheme="minorHAnsi"/>
          <w:b/>
          <w:bCs/>
          <w:sz w:val="22"/>
          <w:szCs w:val="22"/>
          <w:shd w:val="clear" w:color="auto" w:fill="FFFFFF" w:themeFill="background1"/>
        </w:rPr>
        <w:t xml:space="preserve">1. </w:t>
      </w:r>
      <w:r w:rsidR="001B261A">
        <w:rPr>
          <w:rFonts w:asciiTheme="minorHAnsi" w:hAnsiTheme="minorHAnsi" w:cstheme="minorHAnsi"/>
          <w:b/>
          <w:bCs/>
          <w:sz w:val="22"/>
          <w:szCs w:val="22"/>
          <w:shd w:val="clear" w:color="auto" w:fill="FFFFFF" w:themeFill="background1"/>
        </w:rPr>
        <w:t>března</w:t>
      </w:r>
      <w:r w:rsidR="00B00B4D" w:rsidRPr="005C2DC8">
        <w:rPr>
          <w:rFonts w:asciiTheme="minorHAnsi" w:hAnsiTheme="minorHAnsi" w:cstheme="minorHAnsi"/>
          <w:b/>
          <w:bCs/>
          <w:sz w:val="22"/>
          <w:szCs w:val="22"/>
          <w:shd w:val="clear" w:color="auto" w:fill="FFFFFF" w:themeFill="background1"/>
        </w:rPr>
        <w:t xml:space="preserve"> 202</w:t>
      </w:r>
      <w:r w:rsidR="00524560">
        <w:rPr>
          <w:rFonts w:asciiTheme="minorHAnsi" w:hAnsiTheme="minorHAnsi" w:cstheme="minorHAnsi"/>
          <w:b/>
          <w:bCs/>
          <w:sz w:val="22"/>
          <w:szCs w:val="22"/>
          <w:shd w:val="clear" w:color="auto" w:fill="FFFFFF" w:themeFill="background1"/>
        </w:rPr>
        <w:t>6</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nejdéle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51160564" w14:textId="5EE1314F"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nejpozději </w:t>
      </w:r>
      <w:r w:rsidRPr="00256FCC">
        <w:rPr>
          <w:rFonts w:asciiTheme="minorHAnsi" w:hAnsiTheme="minorHAnsi" w:cstheme="minorHAnsi"/>
          <w:sz w:val="22"/>
          <w:szCs w:val="22"/>
        </w:rPr>
        <w:t>do</w:t>
      </w:r>
      <w:r w:rsidR="00AF6222" w:rsidRPr="00256FCC">
        <w:rPr>
          <w:rFonts w:asciiTheme="minorHAnsi" w:hAnsiTheme="minorHAnsi" w:cstheme="minorHAnsi"/>
          <w:sz w:val="22"/>
          <w:szCs w:val="22"/>
        </w:rPr>
        <w:t xml:space="preserve"> </w:t>
      </w:r>
      <w:r w:rsidR="001B261A">
        <w:rPr>
          <w:rFonts w:asciiTheme="minorHAnsi" w:hAnsiTheme="minorHAnsi" w:cstheme="minorHAnsi"/>
          <w:b/>
          <w:bCs/>
          <w:sz w:val="22"/>
          <w:szCs w:val="22"/>
        </w:rPr>
        <w:t xml:space="preserve">31. prosince </w:t>
      </w:r>
      <w:r w:rsidR="00336AA7">
        <w:rPr>
          <w:rFonts w:asciiTheme="minorHAnsi" w:hAnsiTheme="minorHAnsi" w:cstheme="minorHAnsi"/>
          <w:b/>
          <w:bCs/>
          <w:sz w:val="22"/>
          <w:szCs w:val="22"/>
        </w:rPr>
        <w:t>202</w:t>
      </w:r>
      <w:r w:rsidR="00524560">
        <w:rPr>
          <w:rFonts w:asciiTheme="minorHAnsi" w:hAnsiTheme="minorHAnsi" w:cstheme="minorHAnsi"/>
          <w:b/>
          <w:bCs/>
          <w:sz w:val="22"/>
          <w:szCs w:val="22"/>
        </w:rPr>
        <w:t>9</w:t>
      </w:r>
      <w:r w:rsidR="00B00B4D" w:rsidRPr="00256FCC">
        <w:rPr>
          <w:rFonts w:asciiTheme="minorHAnsi" w:hAnsiTheme="minorHAnsi" w:cstheme="minorHAnsi"/>
          <w:sz w:val="22"/>
          <w:szCs w:val="22"/>
        </w:rPr>
        <w:t>.</w:t>
      </w:r>
    </w:p>
    <w:p w14:paraId="54D9A093"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50769E8E"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71AD8207"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28623B95" w14:textId="19737098"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EE62DC" w:rsidRPr="00CA4471">
        <w:rPr>
          <w:rFonts w:asciiTheme="minorHAnsi" w:hAnsiTheme="minorHAnsi" w:cstheme="minorHAnsi"/>
          <w:b/>
          <w:noProof/>
          <w:color w:val="000000" w:themeColor="text1"/>
          <w:sz w:val="22"/>
          <w:szCs w:val="22"/>
        </w:rPr>
        <w:t>Celkov</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_uznan</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w:t>
      </w:r>
      <w:r w:rsidR="00EE62DC">
        <w:rPr>
          <w:rFonts w:asciiTheme="minorHAnsi" w:hAnsiTheme="minorHAnsi" w:cstheme="minorHAnsi"/>
          <w:b/>
          <w:noProof/>
          <w:color w:val="000000" w:themeColor="text1"/>
          <w:sz w:val="22"/>
          <w:szCs w:val="22"/>
        </w:rPr>
        <w:t>výše_podpory</w:t>
      </w:r>
      <w:r w:rsidR="00EE62DC" w:rsidRPr="00CA4471">
        <w:rPr>
          <w:rFonts w:asciiTheme="minorHAnsi" w:hAnsiTheme="minorHAnsi" w:cstheme="minorHAnsi"/>
          <w:b/>
          <w:noProof/>
          <w:color w:val="000000" w:themeColor="text1"/>
          <w:sz w:val="22"/>
          <w:szCs w:val="22"/>
        </w:rPr>
        <w:t>_projektu_Kč</w:t>
      </w:r>
      <w:r w:rsidR="00E41682" w:rsidRPr="00ED104F">
        <w:rPr>
          <w:rFonts w:ascii="Calibri" w:hAnsi="Calibri" w:cs="Calibri"/>
          <w:color w:val="000000"/>
          <w:sz w:val="22"/>
          <w:szCs w:val="22"/>
        </w:rPr>
        <w:t xml:space="preserve"> (slovy</w:t>
      </w:r>
      <w:r w:rsidR="005A3E1F" w:rsidRPr="00936110">
        <w:rPr>
          <w:rFonts w:ascii="Calibri" w:hAnsi="Calibri" w:cs="Calibri"/>
          <w:color w:val="000000" w:themeColor="text1"/>
          <w:sz w:val="22"/>
          <w:szCs w:val="22"/>
        </w:rPr>
        <w:t>)</w:t>
      </w:r>
      <w:r w:rsidR="007F62C1" w:rsidRPr="00783F5C">
        <w:rPr>
          <w:rFonts w:asciiTheme="minorHAnsi" w:hAnsiTheme="minorHAnsi" w:cstheme="minorHAnsi"/>
          <w:color w:val="000000" w:themeColor="text1"/>
          <w:sz w:val="22"/>
          <w:szCs w:val="22"/>
        </w:rPr>
        <w:t>, a to v</w:t>
      </w:r>
      <w:r w:rsidR="00936110">
        <w:rPr>
          <w:rFonts w:asciiTheme="minorHAnsi" w:hAnsiTheme="minorHAnsi" w:cstheme="minorHAnsi"/>
          <w:color w:val="000000" w:themeColor="text1"/>
          <w:sz w:val="22"/>
          <w:szCs w:val="22"/>
        </w:rPr>
        <w:t xml:space="preserve"> </w:t>
      </w:r>
      <w:r w:rsidR="007F62C1" w:rsidRPr="00783F5C">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783F5C"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3F3FEC">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1BECFAE7"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ADD5560"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48213996"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3DAB171E"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67A2BBC1"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6909BD7E"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35B77792"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Default="000E6398" w:rsidP="000E6398">
      <w:pPr>
        <w:pStyle w:val="Odstavec-1"/>
        <w:spacing w:before="240"/>
        <w:ind w:left="567" w:firstLine="0"/>
        <w:jc w:val="center"/>
        <w:rPr>
          <w:rFonts w:asciiTheme="minorHAnsi" w:hAnsiTheme="minorHAnsi" w:cstheme="minorHAnsi"/>
          <w:b/>
          <w:sz w:val="22"/>
          <w:szCs w:val="22"/>
        </w:rPr>
      </w:pPr>
      <w:r w:rsidRPr="00783F5C">
        <w:rPr>
          <w:rFonts w:asciiTheme="minorHAnsi" w:hAnsiTheme="minorHAnsi" w:cstheme="minorHAnsi"/>
          <w:b/>
          <w:sz w:val="22"/>
          <w:szCs w:val="22"/>
        </w:rPr>
        <w:t>Článek 6</w:t>
      </w:r>
    </w:p>
    <w:p w14:paraId="352F1DF8" w14:textId="33F416BC"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vracet zpět nevyčerpané finanční prostředky na:</w:t>
      </w:r>
    </w:p>
    <w:p w14:paraId="6B9D763A" w14:textId="10F34C62"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výdajový účet ministerstva č. 0000821001/0710, pokud</w:t>
      </w:r>
      <w:r w:rsidR="00833DF6">
        <w:rPr>
          <w:rFonts w:cstheme="minorHAnsi"/>
        </w:rPr>
        <w:t xml:space="preserve"> </w:t>
      </w:r>
      <w:r w:rsidRPr="00783F5C">
        <w:rPr>
          <w:rFonts w:cstheme="minorHAnsi"/>
        </w:rPr>
        <w:t>příjemce vrací nevyčerpané prostředky v</w:t>
      </w:r>
      <w:r w:rsidR="00833DF6">
        <w:rPr>
          <w:rFonts w:cstheme="minorHAnsi"/>
        </w:rPr>
        <w:t xml:space="preserve"> </w:t>
      </w:r>
      <w:r w:rsidRPr="00783F5C">
        <w:rPr>
          <w:rFonts w:cstheme="minorHAnsi"/>
        </w:rPr>
        <w:t xml:space="preserve">průběhu kalendářního roku, na který byla </w:t>
      </w:r>
      <w:r w:rsidR="00993904" w:rsidRPr="00783F5C">
        <w:rPr>
          <w:rFonts w:cstheme="minorHAnsi"/>
        </w:rPr>
        <w:t>podpora</w:t>
      </w:r>
      <w:r w:rsidRPr="00783F5C">
        <w:rPr>
          <w:rFonts w:cstheme="minorHAnsi"/>
        </w:rPr>
        <w:t xml:space="preserve"> poskytnuta,</w:t>
      </w:r>
    </w:p>
    <w:p w14:paraId="12CD85AF" w14:textId="77777777"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7C08A6B2" w14:textId="383D541B" w:rsidR="000E6398" w:rsidRPr="00783F5C" w:rsidRDefault="007D45C0" w:rsidP="002F2F17">
      <w:pPr>
        <w:pStyle w:val="Bezmezer"/>
        <w:numPr>
          <w:ilvl w:val="0"/>
          <w:numId w:val="17"/>
        </w:numPr>
        <w:spacing w:before="240" w:after="120"/>
        <w:ind w:left="567" w:hanging="567"/>
        <w:jc w:val="both"/>
        <w:rPr>
          <w:rFonts w:cstheme="minorHAnsi"/>
        </w:rPr>
      </w:pPr>
      <w:r w:rsidRPr="007D45C0">
        <w:rPr>
          <w:rFonts w:eastAsia="Times New Roman" w:cstheme="minorHAnsi"/>
        </w:rPr>
        <w:lastRenderedPageBreak/>
        <w:t>Příjemce je povinen vyrozumět poskytovatele o vrácení finančních prostředků, souvisejících s poskytnutou podporou, avízem, a to formou datové</w:t>
      </w:r>
      <w:r w:rsidR="005C2C30" w:rsidRPr="007D45C0">
        <w:rPr>
          <w:rFonts w:cstheme="minorHAnsi"/>
        </w:rPr>
        <w:t xml:space="preserve"> zprávy nebo zprávou opatřenou</w:t>
      </w:r>
      <w:r w:rsidR="005C2C30" w:rsidRPr="00783F5C">
        <w:rPr>
          <w:rFonts w:cstheme="minorHAnsi"/>
        </w:rPr>
        <w:t xml:space="preserve">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w:t>
      </w:r>
      <w:proofErr w:type="spellStart"/>
      <w:r w:rsidR="005C2C30" w:rsidRPr="00783F5C">
        <w:rPr>
          <w:rFonts w:cstheme="minorHAnsi"/>
        </w:rPr>
        <w:t>VaVaI</w:t>
      </w:r>
      <w:proofErr w:type="spellEnd"/>
      <w:r w:rsidR="005C2C30" w:rsidRPr="00783F5C">
        <w:rPr>
          <w:rFonts w:cstheme="minorHAnsi"/>
        </w:rPr>
        <w:t xml:space="preserve">. </w:t>
      </w:r>
      <w:r w:rsidR="000E6398" w:rsidRPr="00783F5C">
        <w:rPr>
          <w:rFonts w:cstheme="minorHAnsi"/>
        </w:rPr>
        <w:t>Poskytovatel musí avízo obdržet nejpozději v den připsání vratky na účet.</w:t>
      </w:r>
    </w:p>
    <w:p w14:paraId="72F0080D" w14:textId="4E4E3C2E"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w:t>
      </w:r>
      <w:r w:rsidR="00EF564E">
        <w:rPr>
          <w:rFonts w:asciiTheme="minorHAnsi" w:hAnsiTheme="minorHAnsi" w:cstheme="minorHAnsi"/>
          <w:sz w:val="22"/>
          <w:szCs w:val="22"/>
        </w:rPr>
        <w:t>4</w:t>
      </w:r>
      <w:r w:rsidR="00CD0E82">
        <w:rPr>
          <w:rFonts w:asciiTheme="minorHAnsi" w:hAnsiTheme="minorHAnsi" w:cstheme="minorHAnsi"/>
          <w:sz w:val="22"/>
          <w:szCs w:val="22"/>
        </w:rPr>
        <w:t>3</w:t>
      </w:r>
      <w:r w:rsidR="00EF564E">
        <w:rPr>
          <w:rFonts w:asciiTheme="minorHAnsi" w:hAnsiTheme="minorHAnsi" w:cstheme="minorHAnsi"/>
          <w:sz w:val="22"/>
          <w:szCs w:val="22"/>
        </w:rPr>
        <w:t>3</w:t>
      </w:r>
      <w:r w:rsidRPr="00783F5C">
        <w:rPr>
          <w:rFonts w:asciiTheme="minorHAnsi" w:hAnsiTheme="minorHAnsi" w:cstheme="minorHAnsi"/>
          <w:sz w:val="22"/>
          <w:szCs w:val="22"/>
        </w:rPr>
        <w:t>/20</w:t>
      </w:r>
      <w:r w:rsidR="00EF564E">
        <w:rPr>
          <w:rFonts w:asciiTheme="minorHAnsi" w:hAnsiTheme="minorHAnsi" w:cstheme="minorHAnsi"/>
          <w:sz w:val="22"/>
          <w:szCs w:val="22"/>
        </w:rPr>
        <w:t>24</w:t>
      </w:r>
      <w:r w:rsidRPr="00783F5C">
        <w:rPr>
          <w:rFonts w:asciiTheme="minorHAnsi" w:hAnsiTheme="minorHAnsi" w:cstheme="minorHAnsi"/>
          <w:sz w:val="22"/>
          <w:szCs w:val="22"/>
        </w:rPr>
        <w:t xml:space="preserve">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Pr="00DC54AB"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128417E2"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7094FF75"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1F191ADA"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2127C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1479D44C"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20D22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7D63FFF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03265AAC"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právních předpisů České republiky,</w:t>
      </w:r>
    </w:p>
    <w:p w14:paraId="7171188D"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této smlouvy.</w:t>
      </w:r>
    </w:p>
    <w:p w14:paraId="1AC7DDE9"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lastRenderedPageBreak/>
        <w:t>předávat poskytovateli zprávy o řešení Projektu podle Přílohy III,</w:t>
      </w:r>
    </w:p>
    <w:p w14:paraId="009901A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08E0F428" w14:textId="1C9461FF"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 splnění veškerých závazků vůči poskytovateli.</w:t>
      </w:r>
    </w:p>
    <w:p w14:paraId="26C38B9C" w14:textId="1174676F" w:rsidR="00D962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vytvořit a </w:t>
      </w:r>
      <w:r w:rsidR="00800772">
        <w:rPr>
          <w:rFonts w:asciiTheme="minorHAnsi" w:hAnsiTheme="minorHAnsi" w:cstheme="minorHAnsi"/>
          <w:sz w:val="22"/>
          <w:szCs w:val="22"/>
        </w:rPr>
        <w:t>v</w:t>
      </w:r>
      <w:r w:rsidRPr="00D9625C">
        <w:rPr>
          <w:rFonts w:asciiTheme="minorHAnsi" w:hAnsiTheme="minorHAnsi" w:cstheme="minorHAnsi"/>
          <w:sz w:val="22"/>
          <w:szCs w:val="22"/>
        </w:rPr>
        <w:t xml:space="preserve"> průběžn</w:t>
      </w:r>
      <w:r w:rsidR="00800772">
        <w:rPr>
          <w:rFonts w:asciiTheme="minorHAnsi" w:hAnsiTheme="minorHAnsi" w:cstheme="minorHAnsi"/>
          <w:sz w:val="22"/>
          <w:szCs w:val="22"/>
        </w:rPr>
        <w:t>é</w:t>
      </w:r>
      <w:r w:rsidRPr="00D9625C">
        <w:rPr>
          <w:rFonts w:asciiTheme="minorHAnsi" w:hAnsiTheme="minorHAnsi" w:cstheme="minorHAnsi"/>
          <w:sz w:val="22"/>
          <w:szCs w:val="22"/>
        </w:rPr>
        <w:t xml:space="preserve"> zprá</w:t>
      </w:r>
      <w:r w:rsidR="00800772">
        <w:rPr>
          <w:rFonts w:asciiTheme="minorHAnsi" w:hAnsiTheme="minorHAnsi" w:cstheme="minorHAnsi"/>
          <w:sz w:val="22"/>
          <w:szCs w:val="22"/>
        </w:rPr>
        <w:t>vě</w:t>
      </w:r>
      <w:r w:rsidR="009A654D">
        <w:rPr>
          <w:rFonts w:asciiTheme="minorHAnsi" w:hAnsiTheme="minorHAnsi" w:cstheme="minorHAnsi"/>
          <w:sz w:val="22"/>
          <w:szCs w:val="22"/>
        </w:rPr>
        <w:t xml:space="preserve"> o řešení Projektu</w:t>
      </w:r>
      <w:r>
        <w:rPr>
          <w:rFonts w:asciiTheme="minorHAnsi" w:hAnsiTheme="minorHAnsi" w:cstheme="minorHAnsi"/>
          <w:sz w:val="22"/>
          <w:szCs w:val="22"/>
        </w:rPr>
        <w:t xml:space="preserve"> poskytovateli předložit</w:t>
      </w:r>
      <w:r w:rsidRPr="00D9625C">
        <w:rPr>
          <w:rFonts w:asciiTheme="minorHAnsi" w:hAnsiTheme="minorHAnsi" w:cstheme="minorHAnsi"/>
          <w:sz w:val="22"/>
          <w:szCs w:val="22"/>
        </w:rPr>
        <w:t xml:space="preserve"> Plán správy dat</w:t>
      </w:r>
      <w:r>
        <w:rPr>
          <w:rFonts w:asciiTheme="minorHAnsi" w:hAnsiTheme="minorHAnsi" w:cstheme="minorHAnsi"/>
          <w:sz w:val="22"/>
          <w:szCs w:val="22"/>
        </w:rPr>
        <w:t>;</w:t>
      </w:r>
      <w:r w:rsidRPr="00D9625C">
        <w:rPr>
          <w:rFonts w:asciiTheme="minorHAnsi" w:hAnsiTheme="minorHAnsi" w:cstheme="minorHAnsi"/>
          <w:sz w:val="22"/>
          <w:szCs w:val="22"/>
        </w:rPr>
        <w:t xml:space="preserve"> </w:t>
      </w:r>
      <w:r>
        <w:rPr>
          <w:rFonts w:asciiTheme="minorHAnsi" w:hAnsiTheme="minorHAnsi" w:cstheme="minorHAnsi"/>
          <w:sz w:val="22"/>
          <w:szCs w:val="22"/>
        </w:rPr>
        <w:t xml:space="preserve">dále jej v průběhu řešení </w:t>
      </w:r>
      <w:r w:rsidRPr="00D9625C">
        <w:rPr>
          <w:rFonts w:asciiTheme="minorHAnsi" w:hAnsiTheme="minorHAnsi" w:cstheme="minorHAnsi"/>
          <w:sz w:val="22"/>
          <w:szCs w:val="22"/>
        </w:rPr>
        <w:t xml:space="preserve">pravidelně aktualizovat a aktualizovanou </w:t>
      </w:r>
      <w:r>
        <w:rPr>
          <w:rFonts w:asciiTheme="minorHAnsi" w:hAnsiTheme="minorHAnsi" w:cstheme="minorHAnsi"/>
          <w:sz w:val="22"/>
          <w:szCs w:val="22"/>
        </w:rPr>
        <w:t>v</w:t>
      </w:r>
      <w:r w:rsidRPr="00D9625C">
        <w:rPr>
          <w:rFonts w:asciiTheme="minorHAnsi" w:hAnsiTheme="minorHAnsi" w:cstheme="minorHAnsi"/>
          <w:sz w:val="22"/>
          <w:szCs w:val="22"/>
        </w:rPr>
        <w:t>erzi pře</w:t>
      </w:r>
      <w:r w:rsidR="009A654D">
        <w:rPr>
          <w:rFonts w:asciiTheme="minorHAnsi" w:hAnsiTheme="minorHAnsi" w:cstheme="minorHAnsi"/>
          <w:sz w:val="22"/>
          <w:szCs w:val="22"/>
        </w:rPr>
        <w:t>dložit</w:t>
      </w:r>
      <w:r w:rsidRPr="00D9625C">
        <w:rPr>
          <w:rFonts w:asciiTheme="minorHAnsi" w:hAnsiTheme="minorHAnsi" w:cstheme="minorHAnsi"/>
          <w:sz w:val="22"/>
          <w:szCs w:val="22"/>
        </w:rPr>
        <w:t xml:space="preserve"> jako součást </w:t>
      </w:r>
      <w:r>
        <w:rPr>
          <w:rFonts w:asciiTheme="minorHAnsi" w:hAnsiTheme="minorHAnsi" w:cstheme="minorHAnsi"/>
          <w:sz w:val="22"/>
          <w:szCs w:val="22"/>
        </w:rPr>
        <w:t>každé další zprávy</w:t>
      </w:r>
      <w:r w:rsidR="009A654D">
        <w:rPr>
          <w:rFonts w:asciiTheme="minorHAnsi" w:hAnsiTheme="minorHAnsi" w:cstheme="minorHAnsi"/>
          <w:sz w:val="22"/>
          <w:szCs w:val="22"/>
        </w:rPr>
        <w:t xml:space="preserve"> o řešení Projektu</w:t>
      </w:r>
      <w:r w:rsidRPr="00D9625C">
        <w:rPr>
          <w:rFonts w:asciiTheme="minorHAnsi" w:hAnsiTheme="minorHAnsi" w:cstheme="minorHAnsi"/>
          <w:sz w:val="22"/>
          <w:szCs w:val="22"/>
        </w:rPr>
        <w:t xml:space="preserve">. </w:t>
      </w:r>
    </w:p>
    <w:p w14:paraId="00A51571" w14:textId="53B77D16" w:rsidR="00D9625C" w:rsidRPr="00783F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D9625C">
        <w:rPr>
          <w:rFonts w:asciiTheme="minorHAnsi" w:hAnsiTheme="minorHAnsi" w:cstheme="minorHAnsi"/>
          <w:sz w:val="22"/>
          <w:szCs w:val="22"/>
        </w:rPr>
        <w:t xml:space="preserve">předávat </w:t>
      </w:r>
      <w:r>
        <w:rPr>
          <w:rFonts w:asciiTheme="minorHAnsi" w:hAnsiTheme="minorHAnsi" w:cstheme="minorHAnsi"/>
          <w:sz w:val="22"/>
          <w:szCs w:val="22"/>
        </w:rPr>
        <w:t xml:space="preserve">ve </w:t>
      </w:r>
      <w:r w:rsidR="009A654D">
        <w:rPr>
          <w:rFonts w:asciiTheme="minorHAnsi" w:hAnsiTheme="minorHAnsi" w:cstheme="minorHAnsi"/>
          <w:sz w:val="22"/>
          <w:szCs w:val="22"/>
        </w:rPr>
        <w:t xml:space="preserve">všech </w:t>
      </w:r>
      <w:r>
        <w:rPr>
          <w:rFonts w:asciiTheme="minorHAnsi" w:hAnsiTheme="minorHAnsi" w:cstheme="minorHAnsi"/>
          <w:sz w:val="22"/>
          <w:szCs w:val="22"/>
        </w:rPr>
        <w:t xml:space="preserve">zprávách o řešení </w:t>
      </w:r>
      <w:r w:rsidR="009A654D">
        <w:rPr>
          <w:rFonts w:asciiTheme="minorHAnsi" w:hAnsiTheme="minorHAnsi" w:cstheme="minorHAnsi"/>
          <w:sz w:val="22"/>
          <w:szCs w:val="22"/>
        </w:rPr>
        <w:t>P</w:t>
      </w:r>
      <w:r>
        <w:rPr>
          <w:rFonts w:asciiTheme="minorHAnsi" w:hAnsiTheme="minorHAnsi" w:cstheme="minorHAnsi"/>
          <w:sz w:val="22"/>
          <w:szCs w:val="22"/>
        </w:rPr>
        <w:t>rojektu</w:t>
      </w:r>
      <w:r w:rsidRPr="00D9625C">
        <w:rPr>
          <w:rFonts w:asciiTheme="minorHAnsi" w:hAnsiTheme="minorHAnsi" w:cstheme="minorHAnsi"/>
          <w:sz w:val="22"/>
          <w:szCs w:val="22"/>
        </w:rPr>
        <w:t xml:space="preserve"> </w:t>
      </w:r>
      <w:bookmarkStart w:id="1" w:name="_Hlk120704957"/>
      <w:r w:rsidRPr="00D9625C">
        <w:rPr>
          <w:rFonts w:asciiTheme="minorHAnsi" w:hAnsiTheme="minorHAnsi" w:cstheme="minorHAnsi"/>
          <w:sz w:val="22"/>
          <w:szCs w:val="22"/>
        </w:rPr>
        <w:t>informace o dostupnosti a způsobu šíření výsledků výzkumu a výzkumných dat</w:t>
      </w:r>
      <w:bookmarkEnd w:id="1"/>
      <w:r w:rsidRPr="00D9625C">
        <w:rPr>
          <w:rFonts w:asciiTheme="minorHAnsi" w:hAnsiTheme="minorHAnsi" w:cstheme="minorHAnsi"/>
          <w:sz w:val="22"/>
          <w:szCs w:val="22"/>
        </w:rPr>
        <w:t>, pokud byly vytvořeny za podpory z veřejných prostředků</w:t>
      </w:r>
      <w:r>
        <w:rPr>
          <w:rFonts w:asciiTheme="minorHAnsi" w:hAnsiTheme="minorHAnsi" w:cstheme="minorHAnsi"/>
          <w:sz w:val="22"/>
          <w:szCs w:val="22"/>
        </w:rPr>
        <w:t xml:space="preserve">, a to </w:t>
      </w:r>
      <w:r w:rsidRPr="00D9625C">
        <w:rPr>
          <w:rFonts w:asciiTheme="minorHAnsi" w:hAnsiTheme="minorHAnsi" w:cstheme="minorHAnsi"/>
          <w:sz w:val="22"/>
          <w:szCs w:val="22"/>
        </w:rPr>
        <w:t>v souladu se zásadou, že výsledky výzkumu a výzkumná data nejsou zveřejňovány pouze v odůvodněných případech</w:t>
      </w:r>
      <w:r>
        <w:rPr>
          <w:rFonts w:asciiTheme="minorHAnsi" w:hAnsiTheme="minorHAnsi" w:cstheme="minorHAnsi"/>
          <w:sz w:val="22"/>
          <w:szCs w:val="22"/>
        </w:rPr>
        <w:t>.</w:t>
      </w:r>
    </w:p>
    <w:p w14:paraId="4FCDEA7C"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675643D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73766321" w14:textId="79C9B442" w:rsidR="008A33D4" w:rsidRPr="00783F5C" w:rsidRDefault="008A33D4" w:rsidP="00F72F69">
      <w:pPr>
        <w:pStyle w:val="Bezmezer"/>
        <w:numPr>
          <w:ilvl w:val="0"/>
          <w:numId w:val="18"/>
        </w:numPr>
        <w:spacing w:before="240" w:after="120"/>
        <w:ind w:left="567" w:hanging="567"/>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w:t>
      </w:r>
      <w:r w:rsidR="00EB27CB">
        <w:rPr>
          <w:rFonts w:cstheme="minorHAnsi"/>
        </w:rPr>
        <w:t>,</w:t>
      </w:r>
      <w:r w:rsidRPr="00783F5C">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Pokud </w:t>
      </w:r>
      <w:r w:rsidR="00371CB3">
        <w:rPr>
          <w:rFonts w:cstheme="minorHAnsi"/>
        </w:rPr>
        <w:t>poskytovatel</w:t>
      </w:r>
      <w:r w:rsidRPr="00783F5C">
        <w:rPr>
          <w:rFonts w:cstheme="minorHAnsi"/>
        </w:rPr>
        <w:t xml:space="preserve"> na základě provedené kontroly dojd</w:t>
      </w:r>
      <w:r w:rsidR="00371CB3">
        <w:rPr>
          <w:rFonts w:cstheme="minorHAnsi"/>
        </w:rPr>
        <w:t>e</w:t>
      </w:r>
      <w:r w:rsidRPr="00783F5C">
        <w:rPr>
          <w:rFonts w:cstheme="minorHAnsi"/>
        </w:rPr>
        <w:t xml:space="preserve"> k závěru,</w:t>
      </w:r>
      <w:r w:rsidRPr="00783F5C">
        <w:rPr>
          <w:rFonts w:cstheme="minorHAnsi"/>
        </w:rPr>
        <w:br/>
        <w:t xml:space="preserve">že na straně příjemce podpory mohlo dojít k porušení rozpočtové kázně, </w:t>
      </w:r>
      <w:r w:rsidR="00371CB3">
        <w:rPr>
          <w:rFonts w:cstheme="minorHAnsi"/>
        </w:rPr>
        <w:t>postupuje podle § 14f zákona č. 218/2000 Sb. a v případě neuposlechnutí výzvy cestou</w:t>
      </w:r>
      <w:r w:rsidRPr="00783F5C">
        <w:rPr>
          <w:rFonts w:cstheme="minorHAnsi"/>
        </w:rPr>
        <w:t xml:space="preserve"> podnět</w:t>
      </w:r>
      <w:r w:rsidR="00371CB3">
        <w:rPr>
          <w:rFonts w:cstheme="minorHAnsi"/>
        </w:rPr>
        <w:t>u</w:t>
      </w:r>
      <w:r w:rsidRPr="00783F5C">
        <w:rPr>
          <w:rFonts w:cstheme="minorHAnsi"/>
        </w:rPr>
        <w:t xml:space="preserve"> příslušnému finančnímu úřadu, který je oprávněn o porušení rozpočtové kázně rozhodnout. </w:t>
      </w:r>
    </w:p>
    <w:p w14:paraId="11B2E4D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Default="00AD23EF" w:rsidP="00AD23EF">
      <w:pPr>
        <w:pStyle w:val="Bezmezer"/>
        <w:jc w:val="center"/>
        <w:rPr>
          <w:rFonts w:cstheme="minorHAnsi"/>
          <w:b/>
        </w:rPr>
      </w:pPr>
    </w:p>
    <w:p w14:paraId="4D37F3F1" w14:textId="77777777" w:rsidR="001C0EC7" w:rsidRDefault="001C0EC7" w:rsidP="00AD23EF">
      <w:pPr>
        <w:pStyle w:val="Bezmezer"/>
        <w:jc w:val="center"/>
        <w:rPr>
          <w:rFonts w:cstheme="minorHAnsi"/>
          <w:b/>
        </w:rPr>
      </w:pPr>
    </w:p>
    <w:p w14:paraId="7AE4AB04" w14:textId="77777777" w:rsidR="001C0EC7" w:rsidRPr="00783F5C" w:rsidRDefault="001C0EC7" w:rsidP="00AD23EF">
      <w:pPr>
        <w:pStyle w:val="Bezmezer"/>
        <w:jc w:val="center"/>
        <w:rPr>
          <w:rFonts w:cstheme="minorHAnsi"/>
          <w:b/>
        </w:rPr>
      </w:pPr>
    </w:p>
    <w:p w14:paraId="554024D7" w14:textId="77777777" w:rsidR="007A4103" w:rsidRPr="00783F5C" w:rsidRDefault="007A4103" w:rsidP="00AD23EF">
      <w:pPr>
        <w:pStyle w:val="Bezmezer"/>
        <w:jc w:val="center"/>
        <w:rPr>
          <w:rFonts w:cstheme="minorHAnsi"/>
          <w:b/>
        </w:rPr>
      </w:pPr>
    </w:p>
    <w:p w14:paraId="18D221FA" w14:textId="77777777" w:rsidR="00AD23EF" w:rsidRPr="00783F5C" w:rsidRDefault="00AD23EF" w:rsidP="00AD23EF">
      <w:pPr>
        <w:pStyle w:val="Bezmezer"/>
        <w:jc w:val="center"/>
        <w:rPr>
          <w:rFonts w:cstheme="minorHAnsi"/>
          <w:b/>
        </w:rPr>
      </w:pPr>
      <w:r w:rsidRPr="00783F5C">
        <w:rPr>
          <w:rFonts w:cstheme="minorHAnsi"/>
          <w:b/>
        </w:rPr>
        <w:lastRenderedPageBreak/>
        <w:t>Článek 9</w:t>
      </w:r>
    </w:p>
    <w:p w14:paraId="506E2D71"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2DD215AE" w14:textId="5765D5A0" w:rsidR="00191256" w:rsidRPr="00AC6E6A" w:rsidRDefault="00191256" w:rsidP="00E03A1A">
      <w:pPr>
        <w:pStyle w:val="Bezmezer"/>
        <w:numPr>
          <w:ilvl w:val="0"/>
          <w:numId w:val="19"/>
        </w:numPr>
        <w:spacing w:before="240" w:after="120"/>
        <w:ind w:left="426" w:hanging="426"/>
        <w:jc w:val="both"/>
        <w:rPr>
          <w:rFonts w:cstheme="minorHAnsi"/>
        </w:rPr>
      </w:pPr>
      <w:bookmarkStart w:id="2"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písm. e)</w:t>
      </w:r>
      <w:r w:rsidRPr="00AC6E6A">
        <w:rPr>
          <w:rFonts w:cstheme="minorHAnsi"/>
        </w:rPr>
        <w:t xml:space="preserve"> zákona č. 218/2000 Sb.</w:t>
      </w:r>
    </w:p>
    <w:p w14:paraId="6F966E94" w14:textId="77777777" w:rsidR="00A56256" w:rsidRPr="00783F5C"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783F5C">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783F5C" w:rsidRDefault="00191256" w:rsidP="002F2F17">
      <w:pPr>
        <w:pStyle w:val="Bezmezer"/>
        <w:numPr>
          <w:ilvl w:val="0"/>
          <w:numId w:val="22"/>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783F5C" w:rsidRDefault="00191256" w:rsidP="00191256">
      <w:pPr>
        <w:pStyle w:val="Bezmezer"/>
        <w:spacing w:before="240" w:after="120"/>
        <w:ind w:left="426"/>
        <w:jc w:val="both"/>
        <w:rPr>
          <w:rFonts w:cstheme="minorHAnsi"/>
        </w:rPr>
      </w:pPr>
    </w:p>
    <w:p w14:paraId="6AA15482" w14:textId="77777777"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14:paraId="4A33DF0F"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43012880"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65E1AA1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269344A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507C500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w:t>
      </w:r>
      <w:r w:rsidR="00BE32AE">
        <w:rPr>
          <w:rFonts w:asciiTheme="minorHAnsi" w:hAnsiTheme="minorHAnsi" w:cstheme="minorHAnsi"/>
          <w:sz w:val="22"/>
          <w:szCs w:val="22"/>
        </w:rPr>
        <w:t>y,</w:t>
      </w:r>
    </w:p>
    <w:p w14:paraId="04436855" w14:textId="0C8494F7"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f)</w:t>
      </w:r>
      <w:r>
        <w:rPr>
          <w:rFonts w:asciiTheme="minorHAnsi" w:hAnsiTheme="minorHAnsi" w:cstheme="minorHAnsi"/>
          <w:sz w:val="22"/>
          <w:szCs w:val="22"/>
        </w:rPr>
        <w:tab/>
      </w:r>
      <w:r w:rsidRPr="00BE32AE">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p>
    <w:p w14:paraId="7FE3C3D3" w14:textId="5E2B493B"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 xml:space="preserve">g) </w:t>
      </w:r>
      <w:r>
        <w:rPr>
          <w:rFonts w:asciiTheme="minorHAnsi" w:hAnsiTheme="minorHAnsi" w:cstheme="minorHAnsi"/>
          <w:sz w:val="22"/>
          <w:szCs w:val="22"/>
        </w:rPr>
        <w:tab/>
      </w:r>
      <w:r w:rsidRPr="00BE32AE">
        <w:rPr>
          <w:rFonts w:asciiTheme="minorHAnsi" w:hAnsiTheme="minorHAnsi" w:cstheme="minorHAnsi"/>
          <w:sz w:val="22"/>
          <w:szCs w:val="22"/>
        </w:rPr>
        <w:t>ke zjištění, že existuje pravomocný rozsudek, že v souvislosti s podáním žádosti o poskytnutí dotace nebo návratné finanční výpomoci byl spáchán trestný čin</w:t>
      </w:r>
      <w:r>
        <w:rPr>
          <w:rFonts w:asciiTheme="minorHAnsi" w:hAnsiTheme="minorHAnsi" w:cstheme="minorHAnsi"/>
          <w:sz w:val="22"/>
          <w:szCs w:val="22"/>
        </w:rPr>
        <w:t>,</w:t>
      </w:r>
    </w:p>
    <w:p w14:paraId="4809CDF2" w14:textId="03A16C01" w:rsidR="00BE32AE" w:rsidRPr="00783F5C" w:rsidRDefault="00BE32AE" w:rsidP="00781D83">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h)</w:t>
      </w:r>
      <w:r w:rsidR="00781D83">
        <w:rPr>
          <w:rFonts w:asciiTheme="minorHAnsi" w:hAnsiTheme="minorHAnsi" w:cstheme="minorHAnsi"/>
          <w:sz w:val="22"/>
          <w:szCs w:val="22"/>
        </w:rPr>
        <w:tab/>
      </w:r>
      <w:r w:rsidR="00781D83" w:rsidRPr="00781D83">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r w:rsidR="00781D83">
        <w:rPr>
          <w:rFonts w:asciiTheme="minorHAnsi" w:hAnsiTheme="minorHAnsi" w:cstheme="minorHAnsi"/>
          <w:sz w:val="22"/>
          <w:szCs w:val="22"/>
        </w:rPr>
        <w:t>.</w:t>
      </w:r>
    </w:p>
    <w:p w14:paraId="0D998EEF" w14:textId="37FF107A" w:rsidR="00506C10" w:rsidRPr="00310184" w:rsidRDefault="00310184"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310184">
        <w:rPr>
          <w:rFonts w:asciiTheme="minorHAnsi" w:hAnsiTheme="minorHAnsi" w:cstheme="minorHAnsi"/>
          <w:sz w:val="22"/>
          <w:szCs w:val="22"/>
        </w:rPr>
        <w:t>Poskytovatel v případě zjištění, že příjemce porušil povinnosti stanovené právním předpisem nebo smlouvou, a to zejména nedodržel-li účel poskytnuté podpory nebo porušil jinou podmínku, za které byla podpora poskytnuta, bude postupovat podle zákona č. 218/2000 Sb.</w:t>
      </w:r>
      <w:r w:rsidR="00506C10" w:rsidRPr="00310184">
        <w:rPr>
          <w:rFonts w:asciiTheme="minorHAnsi" w:hAnsiTheme="minorHAnsi" w:cstheme="minorHAnsi"/>
          <w:sz w:val="22"/>
          <w:szCs w:val="22"/>
          <w:shd w:val="clear" w:color="auto" w:fill="E0FFE0"/>
        </w:rPr>
        <w:t xml:space="preserve"> </w:t>
      </w:r>
    </w:p>
    <w:p w14:paraId="570D228A" w14:textId="2B76F445"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 xml:space="preserve">Jsou-li do informačního systému výzkumu, vývoje a inovací ve smyslu § 30 odst. 1 zákona </w:t>
      </w:r>
      <w:r w:rsidR="00147103">
        <w:rPr>
          <w:rFonts w:asciiTheme="minorHAnsi" w:hAnsiTheme="minorHAnsi" w:cstheme="minorHAnsi"/>
          <w:sz w:val="22"/>
          <w:szCs w:val="22"/>
        </w:rPr>
        <w:t xml:space="preserve">č. </w:t>
      </w:r>
      <w:r w:rsidRPr="00783F5C">
        <w:rPr>
          <w:rFonts w:asciiTheme="minorHAnsi" w:hAnsiTheme="minorHAnsi" w:cstheme="minorHAnsi"/>
          <w:sz w:val="22"/>
          <w:szCs w:val="22"/>
        </w:rPr>
        <w:t xml:space="preserve">130/2002 Sb. (IS </w:t>
      </w:r>
      <w:proofErr w:type="spellStart"/>
      <w:r w:rsidRPr="00783F5C">
        <w:rPr>
          <w:rFonts w:asciiTheme="minorHAnsi" w:hAnsiTheme="minorHAnsi" w:cstheme="minorHAnsi"/>
          <w:sz w:val="22"/>
          <w:szCs w:val="22"/>
        </w:rPr>
        <w:t>VaVaI</w:t>
      </w:r>
      <w:proofErr w:type="spellEnd"/>
      <w:r w:rsidRPr="00783F5C">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 </w:t>
      </w:r>
      <w:r w:rsidR="00070D57">
        <w:rPr>
          <w:rFonts w:asciiTheme="minorHAnsi" w:hAnsiTheme="minorHAnsi" w:cstheme="minorHAnsi"/>
          <w:sz w:val="22"/>
          <w:szCs w:val="22"/>
        </w:rPr>
        <w:t>b</w:t>
      </w:r>
      <w:r w:rsidRPr="00783F5C">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1D149A13"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3A679AB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33A6B00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1CBBBEB5"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2312CF4C"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23A76702" w14:textId="77777777" w:rsidR="00AD23EF" w:rsidRPr="00783F5C" w:rsidRDefault="00AD23EF" w:rsidP="002F2F17">
      <w:pPr>
        <w:pStyle w:val="Odstavec-1"/>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83F5C">
        <w:rPr>
          <w:rFonts w:asciiTheme="minorHAnsi" w:hAnsiTheme="minorHAnsi" w:cstheme="minorHAnsi"/>
          <w:sz w:val="22"/>
          <w:szCs w:val="22"/>
        </w:rPr>
        <w:t>VaVaI</w:t>
      </w:r>
      <w:proofErr w:type="spellEnd"/>
      <w:r w:rsidRPr="00783F5C">
        <w:rPr>
          <w:rFonts w:asciiTheme="minorHAnsi" w:hAnsiTheme="minorHAnsi" w:cstheme="minorHAnsi"/>
          <w:sz w:val="22"/>
          <w:szCs w:val="22"/>
        </w:rPr>
        <w:t xml:space="preserve"> a evropských informačních systémů.</w:t>
      </w:r>
    </w:p>
    <w:p w14:paraId="68278DBE"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souhlasí, že v případě, kdy jako další zdroj financování Projektu jsou finanční prostředky státního rozpočtu České republiky poskytnuté některým jiným poskytovatelem, mohou být </w:t>
      </w:r>
      <w:r w:rsidRPr="00783F5C">
        <w:rPr>
          <w:rFonts w:asciiTheme="minorHAnsi" w:hAnsiTheme="minorHAnsi" w:cstheme="minorHAnsi"/>
          <w:sz w:val="22"/>
          <w:szCs w:val="22"/>
        </w:rPr>
        <w:lastRenderedPageBreak/>
        <w:t>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50759FF1"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783F5C" w:rsidRDefault="00506C10" w:rsidP="00506C10">
      <w:pPr>
        <w:pStyle w:val="Odstavec-1"/>
        <w:keepNext/>
        <w:rPr>
          <w:rFonts w:asciiTheme="minorHAnsi" w:hAnsiTheme="minorHAnsi" w:cstheme="minorHAnsi"/>
          <w:sz w:val="22"/>
          <w:szCs w:val="22"/>
        </w:rPr>
      </w:pPr>
    </w:p>
    <w:p w14:paraId="54C89542"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14:paraId="2E12E004"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14:paraId="2528C788" w14:textId="6F9C0077"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a v dalších letech jejího poskytování do </w:t>
      </w:r>
      <w:r w:rsidRPr="00783F5C">
        <w:rPr>
          <w:rFonts w:asciiTheme="minorHAnsi" w:hAnsiTheme="minorHAnsi" w:cstheme="minorHAnsi"/>
          <w:b/>
          <w:sz w:val="22"/>
          <w:szCs w:val="22"/>
        </w:rPr>
        <w:t>30</w:t>
      </w:r>
      <w:r w:rsidR="00E7034A">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14:paraId="287B6A39" w14:textId="77777777"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14:paraId="1A0FC43C"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63948154" w14:textId="11958608"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w:t>
      </w:r>
      <w:r w:rsidR="00147103">
        <w:rPr>
          <w:rFonts w:asciiTheme="minorHAnsi" w:hAnsiTheme="minorHAnsi" w:cstheme="minorHAnsi"/>
          <w:sz w:val="22"/>
          <w:szCs w:val="22"/>
        </w:rPr>
        <w:t xml:space="preserve">č. </w:t>
      </w:r>
      <w:r w:rsidRPr="00783F5C">
        <w:rPr>
          <w:rFonts w:asciiTheme="minorHAnsi" w:hAnsiTheme="minorHAnsi" w:cstheme="minorHAnsi"/>
          <w:sz w:val="22"/>
          <w:szCs w:val="22"/>
        </w:rPr>
        <w:t xml:space="preserve">130/2002 Sb. </w:t>
      </w:r>
    </w:p>
    <w:p w14:paraId="68948195"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03A1A">
        <w:rPr>
          <w:rFonts w:asciiTheme="minorHAnsi" w:hAnsiTheme="minorHAnsi" w:cstheme="minorHAnsi"/>
          <w:sz w:val="22"/>
          <w:szCs w:val="22"/>
        </w:rPr>
        <w:t xml:space="preserve"> </w:t>
      </w:r>
      <w:r w:rsidRPr="00E03A1A">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14:paraId="01350DE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6B62A670"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429802E3" w14:textId="77777777" w:rsidR="00506C10" w:rsidRPr="00783F5C" w:rsidRDefault="00506C10" w:rsidP="00506C10">
      <w:pPr>
        <w:pStyle w:val="Zkladntext3"/>
        <w:rPr>
          <w:rFonts w:asciiTheme="minorHAnsi" w:hAnsiTheme="minorHAnsi" w:cstheme="minorHAnsi"/>
          <w:sz w:val="22"/>
          <w:szCs w:val="22"/>
        </w:rPr>
      </w:pPr>
    </w:p>
    <w:p w14:paraId="5CB38891"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lastRenderedPageBreak/>
        <w:t>Článek 16</w:t>
      </w:r>
    </w:p>
    <w:p w14:paraId="6E8B152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68B7DB13"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14:paraId="70E0C4E7"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79EEB75E"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55FD8F40"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14:paraId="32B06979"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34CB06B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783F5C"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113A44B5"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036A9851"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B62169F"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6D0A9844"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4A8065F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783F5C" w:rsidRDefault="00506C10" w:rsidP="00506C10">
      <w:pPr>
        <w:ind w:left="426" w:hanging="426"/>
        <w:rPr>
          <w:rFonts w:asciiTheme="minorHAnsi" w:hAnsiTheme="minorHAnsi" w:cstheme="minorHAnsi"/>
          <w:b/>
          <w:sz w:val="22"/>
          <w:szCs w:val="22"/>
        </w:rPr>
      </w:pPr>
    </w:p>
    <w:p w14:paraId="6BDE7CB6" w14:textId="77777777" w:rsidR="00506C10" w:rsidRPr="00783F5C" w:rsidRDefault="00506C10" w:rsidP="00506C10">
      <w:pPr>
        <w:ind w:left="426" w:hanging="426"/>
        <w:rPr>
          <w:rFonts w:asciiTheme="minorHAnsi" w:hAnsiTheme="minorHAnsi" w:cstheme="minorHAnsi"/>
          <w:b/>
          <w:sz w:val="22"/>
          <w:szCs w:val="22"/>
        </w:rPr>
      </w:pPr>
    </w:p>
    <w:p w14:paraId="5163426F" w14:textId="77777777" w:rsidR="00506C10" w:rsidRPr="00783F5C" w:rsidRDefault="00506C10" w:rsidP="00506C10">
      <w:pPr>
        <w:ind w:left="426" w:hanging="426"/>
        <w:rPr>
          <w:rFonts w:asciiTheme="minorHAnsi" w:hAnsiTheme="minorHAnsi" w:cstheme="minorHAnsi"/>
          <w:b/>
          <w:sz w:val="22"/>
          <w:szCs w:val="22"/>
        </w:rPr>
      </w:pPr>
    </w:p>
    <w:p w14:paraId="67F880F3" w14:textId="77777777" w:rsidR="00506C10" w:rsidRPr="00783F5C" w:rsidRDefault="00506C10" w:rsidP="00506C10">
      <w:pPr>
        <w:ind w:left="426" w:hanging="426"/>
        <w:rPr>
          <w:rFonts w:asciiTheme="minorHAnsi" w:hAnsiTheme="minorHAnsi" w:cstheme="minorHAnsi"/>
          <w:b/>
          <w:sz w:val="22"/>
          <w:szCs w:val="22"/>
        </w:rPr>
      </w:pPr>
    </w:p>
    <w:p w14:paraId="4377E84F" w14:textId="77777777" w:rsidR="00506C10" w:rsidRPr="00783F5C" w:rsidRDefault="00506C10" w:rsidP="00506C10">
      <w:pPr>
        <w:ind w:left="426" w:hanging="426"/>
        <w:rPr>
          <w:rFonts w:asciiTheme="minorHAnsi" w:hAnsiTheme="minorHAnsi" w:cstheme="minorHAnsi"/>
          <w:b/>
          <w:sz w:val="22"/>
          <w:szCs w:val="22"/>
        </w:rPr>
      </w:pPr>
    </w:p>
    <w:p w14:paraId="6A17E61B" w14:textId="77777777" w:rsidR="00506C10" w:rsidRPr="00783F5C" w:rsidRDefault="00506C10" w:rsidP="00506C10">
      <w:pPr>
        <w:ind w:left="426" w:hanging="426"/>
        <w:rPr>
          <w:rFonts w:asciiTheme="minorHAnsi" w:hAnsiTheme="minorHAnsi" w:cstheme="minorHAnsi"/>
          <w:b/>
          <w:sz w:val="22"/>
          <w:szCs w:val="22"/>
        </w:rPr>
      </w:pPr>
    </w:p>
    <w:p w14:paraId="31E3779F" w14:textId="77777777" w:rsidR="00506C10" w:rsidRPr="00783F5C" w:rsidRDefault="00506C10" w:rsidP="00506C10">
      <w:pPr>
        <w:ind w:left="426" w:hanging="426"/>
        <w:rPr>
          <w:rFonts w:asciiTheme="minorHAnsi" w:hAnsiTheme="minorHAnsi" w:cstheme="minorHAnsi"/>
          <w:b/>
          <w:sz w:val="22"/>
          <w:szCs w:val="22"/>
        </w:rPr>
      </w:pPr>
    </w:p>
    <w:p w14:paraId="7E70D21E" w14:textId="77777777" w:rsidR="00506C10" w:rsidRPr="00783F5C" w:rsidRDefault="00506C10" w:rsidP="00506C10">
      <w:pPr>
        <w:ind w:left="426" w:hanging="426"/>
        <w:rPr>
          <w:rFonts w:asciiTheme="minorHAnsi" w:hAnsiTheme="minorHAnsi" w:cstheme="minorHAnsi"/>
          <w:b/>
          <w:sz w:val="22"/>
          <w:szCs w:val="22"/>
        </w:rPr>
      </w:pPr>
    </w:p>
    <w:p w14:paraId="4939D46A" w14:textId="11EABF0D"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proofErr w:type="gramStart"/>
      <w:r w:rsidR="00D9625C"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ab/>
      </w:r>
      <w:proofErr w:type="gramEnd"/>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4A96C8BD" w14:textId="77777777" w:rsidR="0031023A" w:rsidRPr="00783F5C" w:rsidRDefault="0031023A" w:rsidP="0031023A">
      <w:pPr>
        <w:pStyle w:val="Zkladntext"/>
        <w:ind w:firstLine="567"/>
        <w:rPr>
          <w:rFonts w:asciiTheme="minorHAnsi" w:hAnsiTheme="minorHAnsi" w:cstheme="minorHAnsi"/>
          <w:sz w:val="22"/>
          <w:szCs w:val="22"/>
        </w:rPr>
      </w:pPr>
    </w:p>
    <w:p w14:paraId="159FD98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30689B82"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3FD23A1B" w14:textId="77777777" w:rsidR="003F70AC" w:rsidRDefault="003F70AC" w:rsidP="008C5DDF">
      <w:pPr>
        <w:pStyle w:val="Zkladntext"/>
        <w:spacing w:before="240" w:after="120"/>
        <w:ind w:firstLine="567"/>
        <w:rPr>
          <w:rFonts w:asciiTheme="minorHAnsi" w:hAnsiTheme="minorHAnsi" w:cstheme="minorHAnsi"/>
          <w:sz w:val="22"/>
          <w:szCs w:val="22"/>
        </w:rPr>
      </w:pPr>
    </w:p>
    <w:p w14:paraId="34833BDE" w14:textId="77777777" w:rsidR="005F1974" w:rsidRDefault="005F1974" w:rsidP="008C5DDF">
      <w:pPr>
        <w:pStyle w:val="Zkladntext"/>
        <w:spacing w:before="240" w:after="120"/>
        <w:ind w:firstLine="567"/>
        <w:rPr>
          <w:rFonts w:asciiTheme="minorHAnsi" w:hAnsiTheme="minorHAnsi" w:cstheme="minorHAnsi"/>
          <w:sz w:val="22"/>
          <w:szCs w:val="22"/>
        </w:rPr>
      </w:pPr>
    </w:p>
    <w:p w14:paraId="2199EB98" w14:textId="77777777" w:rsidR="00862193" w:rsidRDefault="00862193" w:rsidP="00862193">
      <w:pPr>
        <w:pStyle w:val="Default"/>
        <w:jc w:val="center"/>
        <w:rPr>
          <w:b/>
          <w:bCs/>
        </w:rPr>
      </w:pPr>
    </w:p>
    <w:p w14:paraId="16ACFA40" w14:textId="77777777" w:rsidR="00862193" w:rsidRDefault="00862193" w:rsidP="00862193">
      <w:pPr>
        <w:pStyle w:val="Default"/>
        <w:jc w:val="center"/>
        <w:rPr>
          <w:b/>
          <w:bCs/>
        </w:rPr>
      </w:pPr>
    </w:p>
    <w:p w14:paraId="1D5169D4" w14:textId="77777777" w:rsidR="002F2F17" w:rsidRDefault="002F2F17" w:rsidP="002F2F17">
      <w:pPr>
        <w:pStyle w:val="Default"/>
        <w:jc w:val="center"/>
        <w:rPr>
          <w:b/>
          <w:bCs/>
          <w:sz w:val="22"/>
          <w:szCs w:val="22"/>
        </w:rPr>
      </w:pPr>
    </w:p>
    <w:p w14:paraId="0EAC6CBA" w14:textId="298FB993" w:rsidR="00516A60" w:rsidRDefault="00516A60">
      <w:pPr>
        <w:rPr>
          <w:rFonts w:ascii="Calibri" w:hAnsi="Calibri" w:cs="Calibri"/>
          <w:b/>
          <w:bCs/>
          <w:color w:val="000000"/>
          <w:sz w:val="22"/>
          <w:szCs w:val="22"/>
        </w:rPr>
      </w:pPr>
    </w:p>
    <w:sectPr w:rsidR="00516A6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50228D6E"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Pr="006E2993">
      <w:rPr>
        <w:rFonts w:asciiTheme="minorHAnsi" w:hAnsiTheme="minorHAnsi" w:cstheme="minorHAnsi"/>
        <w:i/>
        <w:sz w:val="22"/>
        <w:szCs w:val="22"/>
      </w:rPr>
      <w:t>LU</w:t>
    </w:r>
    <w:r w:rsidR="00546E1F">
      <w:rPr>
        <w:rFonts w:asciiTheme="minorHAnsi" w:hAnsiTheme="minorHAnsi" w:cstheme="minorHAnsi"/>
        <w:i/>
        <w:sz w:val="22"/>
        <w:szCs w:val="22"/>
      </w:rPr>
      <w:t>A2</w:t>
    </w:r>
    <w:r w:rsidR="00524560">
      <w:rPr>
        <w:rFonts w:asciiTheme="minorHAnsi" w:hAnsiTheme="minorHAnsi" w:cstheme="minorHAnsi"/>
        <w:i/>
        <w:sz w:val="22"/>
        <w:szCs w:val="22"/>
      </w:rPr>
      <w:t>6</w:t>
    </w:r>
    <w:r w:rsidR="00525D8F">
      <w:rPr>
        <w:rFonts w:asciiTheme="minorHAnsi" w:hAnsiTheme="minorHAnsi" w:cstheme="minorHAnsi"/>
        <w:i/>
        <w:sz w:val="22"/>
        <w:szCs w:val="22"/>
      </w:rPr>
      <w:t>XXX</w:t>
    </w:r>
  </w:p>
  <w:p w14:paraId="54137F1E" w14:textId="391B8DEE" w:rsidR="00AF599D" w:rsidRPr="00862193" w:rsidRDefault="00AF599D" w:rsidP="00862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103"/>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61A"/>
    <w:rsid w:val="001B2F8B"/>
    <w:rsid w:val="001B334B"/>
    <w:rsid w:val="001B336A"/>
    <w:rsid w:val="001B5712"/>
    <w:rsid w:val="001C0623"/>
    <w:rsid w:val="001C0EC7"/>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1267"/>
    <w:rsid w:val="002A2C55"/>
    <w:rsid w:val="002A2E3F"/>
    <w:rsid w:val="002A3A3D"/>
    <w:rsid w:val="002A3A6E"/>
    <w:rsid w:val="002A40DC"/>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184"/>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883"/>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D1A"/>
    <w:rsid w:val="00513FEC"/>
    <w:rsid w:val="005150B0"/>
    <w:rsid w:val="00516A60"/>
    <w:rsid w:val="00517A53"/>
    <w:rsid w:val="005206B1"/>
    <w:rsid w:val="0052146E"/>
    <w:rsid w:val="00521B0D"/>
    <w:rsid w:val="00522828"/>
    <w:rsid w:val="00522FA8"/>
    <w:rsid w:val="00523225"/>
    <w:rsid w:val="0052362F"/>
    <w:rsid w:val="005236FC"/>
    <w:rsid w:val="00523A9B"/>
    <w:rsid w:val="00524560"/>
    <w:rsid w:val="00524B02"/>
    <w:rsid w:val="00524D8C"/>
    <w:rsid w:val="00524E4B"/>
    <w:rsid w:val="00525825"/>
    <w:rsid w:val="00525D8F"/>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6E1F"/>
    <w:rsid w:val="005472F4"/>
    <w:rsid w:val="00547E79"/>
    <w:rsid w:val="00553085"/>
    <w:rsid w:val="005535C0"/>
    <w:rsid w:val="00553AB4"/>
    <w:rsid w:val="00554FB8"/>
    <w:rsid w:val="0055510B"/>
    <w:rsid w:val="0055635F"/>
    <w:rsid w:val="00556B13"/>
    <w:rsid w:val="00557106"/>
    <w:rsid w:val="00557427"/>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E1F"/>
    <w:rsid w:val="005A6938"/>
    <w:rsid w:val="005A7CA8"/>
    <w:rsid w:val="005B0966"/>
    <w:rsid w:val="005B2C14"/>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5C0"/>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B7247"/>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974DC"/>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0E82"/>
    <w:rsid w:val="00CD1639"/>
    <w:rsid w:val="00CD17B7"/>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E7CBE"/>
    <w:rsid w:val="00EF108A"/>
    <w:rsid w:val="00EF16FD"/>
    <w:rsid w:val="00EF3A82"/>
    <w:rsid w:val="00EF4985"/>
    <w:rsid w:val="00EF564E"/>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3057"/>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52</TotalTime>
  <Pages>11</Pages>
  <Words>3986</Words>
  <Characters>23552</Characters>
  <Application>Microsoft Office Word</Application>
  <DocSecurity>0</DocSecurity>
  <Lines>196</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Valová Terezie</cp:lastModifiedBy>
  <cp:revision>24</cp:revision>
  <cp:lastPrinted>2019-01-02T12:00:00Z</cp:lastPrinted>
  <dcterms:created xsi:type="dcterms:W3CDTF">2024-03-20T09:04:00Z</dcterms:created>
  <dcterms:modified xsi:type="dcterms:W3CDTF">2025-05-14T19:35:00Z</dcterms:modified>
</cp:coreProperties>
</file>